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953" w:rsidRPr="00623D5D" w:rsidRDefault="00977953" w:rsidP="0097795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D5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77953" w:rsidRPr="00623D5D" w:rsidRDefault="00977953" w:rsidP="0097795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«Пограничная средняя общеобразовательная школа № 1 Пограничного муниципального </w:t>
      </w:r>
      <w:r w:rsidR="001114BE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623D5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77953" w:rsidRPr="00623D5D" w:rsidRDefault="00977953" w:rsidP="0097795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7953" w:rsidRPr="00623D5D" w:rsidRDefault="00977953" w:rsidP="0097795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7953" w:rsidRPr="00623D5D" w:rsidRDefault="00977953" w:rsidP="0097795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7953" w:rsidRPr="00623D5D" w:rsidRDefault="00977953" w:rsidP="0097795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7953" w:rsidRPr="00623D5D" w:rsidRDefault="00977953" w:rsidP="0097795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7953" w:rsidRPr="00623D5D" w:rsidRDefault="00977953" w:rsidP="00977953">
      <w:pPr>
        <w:tabs>
          <w:tab w:val="left" w:pos="6209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3D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77953" w:rsidRPr="00623D5D" w:rsidRDefault="00977953" w:rsidP="00977953">
      <w:pPr>
        <w:keepNext/>
        <w:keepLines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3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«Согласовано»                                                                                   </w:t>
      </w:r>
      <w:r w:rsidR="00FE12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Pr="00623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«Утверждаю»</w:t>
      </w:r>
    </w:p>
    <w:p w:rsidR="00FE1270" w:rsidRPr="00623D5D" w:rsidRDefault="00977953" w:rsidP="00FE1270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  <w:r w:rsidRPr="00623D5D">
        <w:rPr>
          <w:rFonts w:ascii="Times New Roman" w:hAnsi="Times New Roman" w:cs="Times New Roman"/>
          <w:sz w:val="24"/>
          <w:szCs w:val="24"/>
        </w:rPr>
        <w:t xml:space="preserve">Зам. директора по УВР                                              </w:t>
      </w:r>
      <w:r w:rsidR="00FE127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23D5D">
        <w:rPr>
          <w:rFonts w:ascii="Times New Roman" w:hAnsi="Times New Roman" w:cs="Times New Roman"/>
          <w:sz w:val="24"/>
          <w:szCs w:val="24"/>
        </w:rPr>
        <w:t xml:space="preserve">   Директор </w:t>
      </w:r>
      <w:r w:rsidR="00FE1270" w:rsidRPr="00623D5D">
        <w:rPr>
          <w:rFonts w:ascii="Times New Roman" w:hAnsi="Times New Roman" w:cs="Times New Roman"/>
          <w:sz w:val="24"/>
          <w:szCs w:val="24"/>
        </w:rPr>
        <w:t>МБОУ</w:t>
      </w:r>
      <w:proofErr w:type="gramStart"/>
      <w:r w:rsidR="00FE1270" w:rsidRPr="00623D5D">
        <w:rPr>
          <w:rFonts w:ascii="Times New Roman" w:hAnsi="Times New Roman" w:cs="Times New Roman"/>
          <w:sz w:val="24"/>
          <w:szCs w:val="24"/>
        </w:rPr>
        <w:t>«П</w:t>
      </w:r>
      <w:proofErr w:type="gramEnd"/>
      <w:r w:rsidR="00FE1270" w:rsidRPr="00623D5D">
        <w:rPr>
          <w:rFonts w:ascii="Times New Roman" w:hAnsi="Times New Roman" w:cs="Times New Roman"/>
          <w:sz w:val="24"/>
          <w:szCs w:val="24"/>
        </w:rPr>
        <w:t>СОШ   №</w:t>
      </w:r>
      <w:r w:rsidR="00FE1270">
        <w:rPr>
          <w:rFonts w:ascii="Times New Roman" w:hAnsi="Times New Roman" w:cs="Times New Roman"/>
          <w:sz w:val="24"/>
          <w:szCs w:val="24"/>
        </w:rPr>
        <w:t xml:space="preserve"> </w:t>
      </w:r>
      <w:r w:rsidR="00FE1270" w:rsidRPr="00623D5D">
        <w:rPr>
          <w:rFonts w:ascii="Times New Roman" w:hAnsi="Times New Roman" w:cs="Times New Roman"/>
          <w:sz w:val="24"/>
          <w:szCs w:val="24"/>
        </w:rPr>
        <w:t>1</w:t>
      </w:r>
      <w:r w:rsidR="00FE1270" w:rsidRPr="00FE1270">
        <w:rPr>
          <w:rFonts w:ascii="Times New Roman" w:hAnsi="Times New Roman" w:cs="Times New Roman"/>
          <w:sz w:val="24"/>
          <w:szCs w:val="24"/>
        </w:rPr>
        <w:t xml:space="preserve"> </w:t>
      </w:r>
      <w:r w:rsidR="00FE1270" w:rsidRPr="00623D5D">
        <w:rPr>
          <w:rFonts w:ascii="Times New Roman" w:hAnsi="Times New Roman" w:cs="Times New Roman"/>
          <w:sz w:val="24"/>
          <w:szCs w:val="24"/>
        </w:rPr>
        <w:t>ПМ</w:t>
      </w:r>
      <w:r w:rsidR="00FE1270">
        <w:rPr>
          <w:rFonts w:ascii="Times New Roman" w:hAnsi="Times New Roman" w:cs="Times New Roman"/>
          <w:sz w:val="24"/>
          <w:szCs w:val="24"/>
        </w:rPr>
        <w:t>О</w:t>
      </w:r>
      <w:r w:rsidR="00FE1270" w:rsidRPr="00623D5D">
        <w:rPr>
          <w:rFonts w:ascii="Times New Roman" w:hAnsi="Times New Roman" w:cs="Times New Roman"/>
          <w:sz w:val="24"/>
          <w:szCs w:val="24"/>
        </w:rPr>
        <w:t>»</w:t>
      </w:r>
    </w:p>
    <w:p w:rsidR="00977953" w:rsidRPr="00FE1270" w:rsidRDefault="00977953" w:rsidP="00977953">
      <w:pPr>
        <w:rPr>
          <w:rFonts w:ascii="Times New Roman" w:hAnsi="Times New Roman" w:cs="Times New Roman"/>
          <w:sz w:val="24"/>
          <w:szCs w:val="24"/>
        </w:rPr>
      </w:pPr>
    </w:p>
    <w:p w:rsidR="00977953" w:rsidRPr="00623D5D" w:rsidRDefault="00977953" w:rsidP="00977953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  <w:r w:rsidRPr="00623D5D">
        <w:rPr>
          <w:rFonts w:ascii="Times New Roman" w:hAnsi="Times New Roman" w:cs="Times New Roman"/>
          <w:sz w:val="24"/>
          <w:szCs w:val="24"/>
        </w:rPr>
        <w:t>МБОУ</w:t>
      </w:r>
      <w:proofErr w:type="gramStart"/>
      <w:r w:rsidRPr="00623D5D">
        <w:rPr>
          <w:rFonts w:ascii="Times New Roman" w:hAnsi="Times New Roman" w:cs="Times New Roman"/>
          <w:sz w:val="24"/>
          <w:szCs w:val="24"/>
        </w:rPr>
        <w:t>«П</w:t>
      </w:r>
      <w:proofErr w:type="gramEnd"/>
      <w:r w:rsidRPr="00623D5D">
        <w:rPr>
          <w:rFonts w:ascii="Times New Roman" w:hAnsi="Times New Roman" w:cs="Times New Roman"/>
          <w:sz w:val="24"/>
          <w:szCs w:val="24"/>
        </w:rPr>
        <w:t>СОШ   №</w:t>
      </w:r>
      <w:r w:rsidR="00390627">
        <w:rPr>
          <w:rFonts w:ascii="Times New Roman" w:hAnsi="Times New Roman" w:cs="Times New Roman"/>
          <w:sz w:val="24"/>
          <w:szCs w:val="24"/>
        </w:rPr>
        <w:t xml:space="preserve"> </w:t>
      </w:r>
      <w:r w:rsidRPr="00623D5D">
        <w:rPr>
          <w:rFonts w:ascii="Times New Roman" w:hAnsi="Times New Roman" w:cs="Times New Roman"/>
          <w:sz w:val="24"/>
          <w:szCs w:val="24"/>
        </w:rPr>
        <w:t>1ПМ</w:t>
      </w:r>
      <w:r w:rsidR="00AB6015">
        <w:rPr>
          <w:rFonts w:ascii="Times New Roman" w:hAnsi="Times New Roman" w:cs="Times New Roman"/>
          <w:sz w:val="24"/>
          <w:szCs w:val="24"/>
        </w:rPr>
        <w:t>О</w:t>
      </w:r>
      <w:r w:rsidRPr="00623D5D">
        <w:rPr>
          <w:rFonts w:ascii="Times New Roman" w:hAnsi="Times New Roman" w:cs="Times New Roman"/>
          <w:sz w:val="24"/>
          <w:szCs w:val="24"/>
        </w:rPr>
        <w:t>»</w:t>
      </w:r>
    </w:p>
    <w:p w:rsidR="00977953" w:rsidRPr="00623D5D" w:rsidRDefault="00977953" w:rsidP="00977953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  <w:r w:rsidRPr="00623D5D">
        <w:rPr>
          <w:rFonts w:ascii="Times New Roman" w:hAnsi="Times New Roman" w:cs="Times New Roman"/>
          <w:sz w:val="24"/>
          <w:szCs w:val="24"/>
        </w:rPr>
        <w:t xml:space="preserve">___________                                                                </w:t>
      </w:r>
      <w:r w:rsidR="00FE127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23D5D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977953" w:rsidRPr="00623D5D" w:rsidRDefault="00977953" w:rsidP="00977953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  <w:r w:rsidRPr="00623D5D">
        <w:rPr>
          <w:rFonts w:ascii="Times New Roman" w:hAnsi="Times New Roman" w:cs="Times New Roman"/>
          <w:sz w:val="24"/>
          <w:szCs w:val="24"/>
        </w:rPr>
        <w:t xml:space="preserve"> «___»_______20__г.                                                                        </w:t>
      </w:r>
      <w:r w:rsidR="00FE1270">
        <w:rPr>
          <w:rFonts w:ascii="Times New Roman" w:hAnsi="Times New Roman" w:cs="Times New Roman"/>
          <w:sz w:val="24"/>
          <w:szCs w:val="24"/>
        </w:rPr>
        <w:t xml:space="preserve">      </w:t>
      </w:r>
      <w:r w:rsidRPr="00623D5D">
        <w:rPr>
          <w:rFonts w:ascii="Times New Roman" w:hAnsi="Times New Roman" w:cs="Times New Roman"/>
          <w:sz w:val="24"/>
          <w:szCs w:val="24"/>
        </w:rPr>
        <w:t xml:space="preserve">           Приказ №____ </w:t>
      </w:r>
      <w:proofErr w:type="gramStart"/>
      <w:r w:rsidRPr="00623D5D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977953" w:rsidRPr="00623D5D" w:rsidRDefault="00977953" w:rsidP="00977953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  <w:r w:rsidRPr="00623D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FE1270">
        <w:rPr>
          <w:rFonts w:ascii="Times New Roman" w:hAnsi="Times New Roman" w:cs="Times New Roman"/>
          <w:sz w:val="24"/>
          <w:szCs w:val="24"/>
        </w:rPr>
        <w:t xml:space="preserve">       </w:t>
      </w:r>
      <w:r w:rsidRPr="00623D5D">
        <w:rPr>
          <w:rFonts w:ascii="Times New Roman" w:hAnsi="Times New Roman" w:cs="Times New Roman"/>
          <w:sz w:val="24"/>
          <w:szCs w:val="24"/>
        </w:rPr>
        <w:t xml:space="preserve">     «___»________20___г.</w:t>
      </w:r>
    </w:p>
    <w:p w:rsidR="00977953" w:rsidRPr="00623D5D" w:rsidRDefault="00977953" w:rsidP="00977953">
      <w:pPr>
        <w:keepNext/>
        <w:keepLines/>
        <w:spacing w:before="48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7953" w:rsidRPr="00623D5D" w:rsidRDefault="00977953" w:rsidP="00977953">
      <w:pPr>
        <w:keepNext/>
        <w:keepLines/>
        <w:spacing w:before="48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7953" w:rsidRPr="00623D5D" w:rsidRDefault="00977953" w:rsidP="00977953">
      <w:pPr>
        <w:rPr>
          <w:rFonts w:ascii="Times New Roman" w:hAnsi="Times New Roman" w:cs="Times New Roman"/>
          <w:i/>
          <w:sz w:val="24"/>
          <w:szCs w:val="24"/>
        </w:rPr>
      </w:pPr>
    </w:p>
    <w:p w:rsidR="00977953" w:rsidRPr="00623D5D" w:rsidRDefault="00977953" w:rsidP="00977953">
      <w:pPr>
        <w:rPr>
          <w:rFonts w:ascii="Times New Roman" w:hAnsi="Times New Roman" w:cs="Times New Roman"/>
          <w:sz w:val="24"/>
          <w:szCs w:val="24"/>
        </w:rPr>
      </w:pPr>
    </w:p>
    <w:p w:rsidR="00977953" w:rsidRPr="00623D5D" w:rsidRDefault="00977953" w:rsidP="009779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D5D">
        <w:rPr>
          <w:rFonts w:ascii="Times New Roman" w:hAnsi="Times New Roman" w:cs="Times New Roman"/>
          <w:b/>
          <w:sz w:val="24"/>
          <w:szCs w:val="24"/>
        </w:rPr>
        <w:t xml:space="preserve">РАБОЧАЯ  ПРОГРАММА  </w:t>
      </w:r>
    </w:p>
    <w:p w:rsidR="00977953" w:rsidRPr="00623D5D" w:rsidRDefault="00977953" w:rsidP="009779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D5D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8E1804">
        <w:rPr>
          <w:rFonts w:ascii="Times New Roman" w:hAnsi="Times New Roman" w:cs="Times New Roman"/>
          <w:b/>
          <w:sz w:val="24"/>
          <w:szCs w:val="24"/>
        </w:rPr>
        <w:t>информатике</w:t>
      </w:r>
    </w:p>
    <w:p w:rsidR="00977953" w:rsidRPr="00623D5D" w:rsidRDefault="001E3FDF" w:rsidP="009779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977953" w:rsidRPr="00623D5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977953" w:rsidRPr="00623D5D" w:rsidRDefault="00977953" w:rsidP="00977953">
      <w:pPr>
        <w:rPr>
          <w:rFonts w:ascii="Times New Roman" w:hAnsi="Times New Roman" w:cs="Times New Roman"/>
          <w:sz w:val="24"/>
          <w:szCs w:val="24"/>
        </w:rPr>
      </w:pPr>
    </w:p>
    <w:p w:rsidR="00977953" w:rsidRPr="00623D5D" w:rsidRDefault="00977953" w:rsidP="00977953">
      <w:pPr>
        <w:rPr>
          <w:rFonts w:ascii="Times New Roman" w:hAnsi="Times New Roman" w:cs="Times New Roman"/>
          <w:sz w:val="24"/>
          <w:szCs w:val="24"/>
        </w:rPr>
      </w:pPr>
    </w:p>
    <w:p w:rsidR="00977953" w:rsidRPr="00623D5D" w:rsidRDefault="00977953" w:rsidP="00977953">
      <w:pPr>
        <w:rPr>
          <w:rFonts w:ascii="Times New Roman" w:hAnsi="Times New Roman" w:cs="Times New Roman"/>
          <w:sz w:val="24"/>
          <w:szCs w:val="24"/>
        </w:rPr>
      </w:pPr>
      <w:r w:rsidRPr="00623D5D">
        <w:rPr>
          <w:rFonts w:ascii="Times New Roman" w:hAnsi="Times New Roman" w:cs="Times New Roman"/>
          <w:sz w:val="24"/>
          <w:szCs w:val="24"/>
        </w:rPr>
        <w:t xml:space="preserve">Класс: </w:t>
      </w:r>
      <w:r w:rsidR="001E3FDF">
        <w:rPr>
          <w:rFonts w:ascii="Times New Roman" w:hAnsi="Times New Roman" w:cs="Times New Roman"/>
          <w:sz w:val="24"/>
          <w:szCs w:val="24"/>
        </w:rPr>
        <w:t>11аб</w:t>
      </w:r>
    </w:p>
    <w:p w:rsidR="00977953" w:rsidRPr="00623D5D" w:rsidRDefault="00977953" w:rsidP="00977953">
      <w:pPr>
        <w:rPr>
          <w:rFonts w:ascii="Times New Roman" w:hAnsi="Times New Roman" w:cs="Times New Roman"/>
          <w:sz w:val="24"/>
          <w:szCs w:val="24"/>
        </w:rPr>
      </w:pPr>
    </w:p>
    <w:p w:rsidR="00977953" w:rsidRPr="00623D5D" w:rsidRDefault="00977953" w:rsidP="00977953">
      <w:pPr>
        <w:rPr>
          <w:rFonts w:ascii="Times New Roman" w:hAnsi="Times New Roman" w:cs="Times New Roman"/>
          <w:sz w:val="24"/>
          <w:szCs w:val="24"/>
        </w:rPr>
      </w:pPr>
    </w:p>
    <w:p w:rsidR="008A1F04" w:rsidRPr="008A1F04" w:rsidRDefault="008A1F04" w:rsidP="009779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Составители программы: </w:t>
      </w:r>
    </w:p>
    <w:p w:rsidR="00977953" w:rsidRPr="00623D5D" w:rsidRDefault="00EE4BAB" w:rsidP="009779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Самсонова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Владимировна</w:t>
      </w:r>
      <w:r w:rsidR="00977953" w:rsidRPr="00623D5D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977953" w:rsidRPr="00623D5D" w:rsidRDefault="00977953" w:rsidP="00977953">
      <w:pPr>
        <w:rPr>
          <w:rFonts w:ascii="Times New Roman" w:hAnsi="Times New Roman" w:cs="Times New Roman"/>
          <w:sz w:val="24"/>
          <w:szCs w:val="24"/>
        </w:rPr>
      </w:pPr>
    </w:p>
    <w:p w:rsidR="00977953" w:rsidRPr="00623D5D" w:rsidRDefault="00977953" w:rsidP="00977953">
      <w:pPr>
        <w:rPr>
          <w:rFonts w:ascii="Times New Roman" w:hAnsi="Times New Roman" w:cs="Times New Roman"/>
          <w:sz w:val="24"/>
          <w:szCs w:val="24"/>
        </w:rPr>
      </w:pPr>
    </w:p>
    <w:p w:rsidR="00977953" w:rsidRPr="00D02CF1" w:rsidRDefault="00977953" w:rsidP="00977953">
      <w:pPr>
        <w:rPr>
          <w:rFonts w:ascii="Times New Roman" w:hAnsi="Times New Roman" w:cs="Times New Roman"/>
          <w:sz w:val="24"/>
          <w:szCs w:val="24"/>
        </w:rPr>
      </w:pPr>
    </w:p>
    <w:p w:rsidR="008A1F04" w:rsidRPr="00D02CF1" w:rsidRDefault="008A1F04" w:rsidP="00977953">
      <w:pPr>
        <w:rPr>
          <w:rFonts w:ascii="Times New Roman" w:hAnsi="Times New Roman" w:cs="Times New Roman"/>
          <w:sz w:val="24"/>
          <w:szCs w:val="24"/>
        </w:rPr>
      </w:pPr>
    </w:p>
    <w:p w:rsidR="008A1F04" w:rsidRPr="00D02CF1" w:rsidRDefault="008A1F04" w:rsidP="00977953">
      <w:pPr>
        <w:rPr>
          <w:rFonts w:ascii="Times New Roman" w:hAnsi="Times New Roman" w:cs="Times New Roman"/>
          <w:sz w:val="24"/>
          <w:szCs w:val="24"/>
        </w:rPr>
      </w:pPr>
    </w:p>
    <w:p w:rsidR="008A1F04" w:rsidRPr="00D02CF1" w:rsidRDefault="008A1F04" w:rsidP="00977953">
      <w:pPr>
        <w:rPr>
          <w:rFonts w:ascii="Times New Roman" w:hAnsi="Times New Roman" w:cs="Times New Roman"/>
          <w:sz w:val="24"/>
          <w:szCs w:val="24"/>
        </w:rPr>
      </w:pPr>
    </w:p>
    <w:p w:rsidR="008A1F04" w:rsidRPr="00D02CF1" w:rsidRDefault="008A1F04" w:rsidP="00977953">
      <w:pPr>
        <w:rPr>
          <w:rFonts w:ascii="Times New Roman" w:hAnsi="Times New Roman" w:cs="Times New Roman"/>
          <w:sz w:val="24"/>
          <w:szCs w:val="24"/>
        </w:rPr>
      </w:pPr>
    </w:p>
    <w:p w:rsidR="008A1F04" w:rsidRPr="00D02CF1" w:rsidRDefault="008A1F04" w:rsidP="00977953">
      <w:pPr>
        <w:rPr>
          <w:rFonts w:ascii="Times New Roman" w:hAnsi="Times New Roman" w:cs="Times New Roman"/>
          <w:sz w:val="24"/>
          <w:szCs w:val="24"/>
        </w:rPr>
      </w:pPr>
    </w:p>
    <w:p w:rsidR="008A1F04" w:rsidRPr="00D02CF1" w:rsidRDefault="008A1F04" w:rsidP="00977953">
      <w:pPr>
        <w:rPr>
          <w:rFonts w:ascii="Times New Roman" w:hAnsi="Times New Roman" w:cs="Times New Roman"/>
          <w:sz w:val="24"/>
          <w:szCs w:val="24"/>
        </w:rPr>
      </w:pPr>
    </w:p>
    <w:p w:rsidR="008A1F04" w:rsidRPr="00D02CF1" w:rsidRDefault="008A1F04" w:rsidP="00977953">
      <w:pPr>
        <w:rPr>
          <w:rFonts w:ascii="Times New Roman" w:hAnsi="Times New Roman" w:cs="Times New Roman"/>
          <w:sz w:val="24"/>
          <w:szCs w:val="24"/>
        </w:rPr>
      </w:pPr>
    </w:p>
    <w:p w:rsidR="008A1F04" w:rsidRPr="00D02CF1" w:rsidRDefault="008A1F04" w:rsidP="00977953">
      <w:pPr>
        <w:rPr>
          <w:rFonts w:ascii="Times New Roman" w:hAnsi="Times New Roman" w:cs="Times New Roman"/>
          <w:sz w:val="24"/>
          <w:szCs w:val="24"/>
        </w:rPr>
      </w:pPr>
    </w:p>
    <w:p w:rsidR="008A1F04" w:rsidRPr="00D02CF1" w:rsidRDefault="008A1F04" w:rsidP="00977953">
      <w:pPr>
        <w:rPr>
          <w:rFonts w:ascii="Times New Roman" w:hAnsi="Times New Roman" w:cs="Times New Roman"/>
          <w:sz w:val="24"/>
          <w:szCs w:val="24"/>
        </w:rPr>
      </w:pPr>
    </w:p>
    <w:p w:rsidR="008A1F04" w:rsidRPr="00D02CF1" w:rsidRDefault="008A1F04" w:rsidP="00977953">
      <w:pPr>
        <w:rPr>
          <w:rFonts w:ascii="Times New Roman" w:hAnsi="Times New Roman" w:cs="Times New Roman"/>
          <w:sz w:val="24"/>
          <w:szCs w:val="24"/>
        </w:rPr>
      </w:pPr>
    </w:p>
    <w:p w:rsidR="008A1F04" w:rsidRPr="00D02CF1" w:rsidRDefault="008A1F04" w:rsidP="00977953">
      <w:pPr>
        <w:rPr>
          <w:rFonts w:ascii="Times New Roman" w:hAnsi="Times New Roman" w:cs="Times New Roman"/>
          <w:sz w:val="24"/>
          <w:szCs w:val="24"/>
        </w:rPr>
      </w:pPr>
    </w:p>
    <w:p w:rsidR="008A1F04" w:rsidRPr="00D02CF1" w:rsidRDefault="008A1F04" w:rsidP="00977953">
      <w:pPr>
        <w:rPr>
          <w:rFonts w:ascii="Times New Roman" w:hAnsi="Times New Roman" w:cs="Times New Roman"/>
          <w:sz w:val="24"/>
          <w:szCs w:val="24"/>
        </w:rPr>
      </w:pPr>
    </w:p>
    <w:p w:rsidR="008A1F04" w:rsidRPr="00D02CF1" w:rsidRDefault="008A1F04" w:rsidP="00977953">
      <w:pPr>
        <w:rPr>
          <w:rFonts w:ascii="Times New Roman" w:hAnsi="Times New Roman" w:cs="Times New Roman"/>
          <w:sz w:val="24"/>
          <w:szCs w:val="24"/>
        </w:rPr>
      </w:pPr>
    </w:p>
    <w:p w:rsidR="008A1F04" w:rsidRPr="00D02CF1" w:rsidRDefault="008A1F04" w:rsidP="00977953">
      <w:pPr>
        <w:rPr>
          <w:rFonts w:ascii="Times New Roman" w:hAnsi="Times New Roman" w:cs="Times New Roman"/>
          <w:sz w:val="24"/>
          <w:szCs w:val="24"/>
        </w:rPr>
      </w:pPr>
    </w:p>
    <w:p w:rsidR="008A1F04" w:rsidRPr="00D02CF1" w:rsidRDefault="008A1F04" w:rsidP="00977953">
      <w:pPr>
        <w:rPr>
          <w:rFonts w:ascii="Times New Roman" w:hAnsi="Times New Roman" w:cs="Times New Roman"/>
          <w:sz w:val="24"/>
          <w:szCs w:val="24"/>
        </w:rPr>
      </w:pPr>
    </w:p>
    <w:p w:rsidR="00977953" w:rsidRPr="00D02CF1" w:rsidRDefault="00977953" w:rsidP="00977953">
      <w:pPr>
        <w:rPr>
          <w:rFonts w:ascii="Times New Roman" w:hAnsi="Times New Roman" w:cs="Times New Roman"/>
          <w:sz w:val="24"/>
          <w:szCs w:val="24"/>
        </w:rPr>
      </w:pPr>
    </w:p>
    <w:p w:rsidR="00623D5D" w:rsidRPr="00937922" w:rsidRDefault="0011680C" w:rsidP="0093792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п.Пограничный,20</w:t>
      </w:r>
      <w:r w:rsidR="00EE4BAB">
        <w:rPr>
          <w:rFonts w:ascii="Times New Roman" w:hAnsi="Times New Roman" w:cs="Times New Roman"/>
          <w:sz w:val="24"/>
          <w:szCs w:val="24"/>
        </w:rPr>
        <w:t>2</w:t>
      </w:r>
      <w:r w:rsidR="007A16B4">
        <w:rPr>
          <w:rFonts w:ascii="Times New Roman" w:hAnsi="Times New Roman" w:cs="Times New Roman"/>
          <w:sz w:val="24"/>
          <w:szCs w:val="24"/>
        </w:rPr>
        <w:t>2</w:t>
      </w:r>
      <w:r w:rsidR="00977953" w:rsidRPr="00623D5D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8A1F04" w:rsidRPr="00D02CF1" w:rsidRDefault="008A1F04" w:rsidP="00623D5D">
      <w:pPr>
        <w:pStyle w:val="a3"/>
        <w:tabs>
          <w:tab w:val="left" w:pos="0"/>
        </w:tabs>
        <w:ind w:left="113"/>
        <w:jc w:val="center"/>
        <w:rPr>
          <w:b/>
          <w:bCs/>
          <w:sz w:val="24"/>
        </w:rPr>
      </w:pPr>
    </w:p>
    <w:p w:rsidR="008A1F04" w:rsidRPr="00D02CF1" w:rsidRDefault="008A1F04" w:rsidP="00623D5D">
      <w:pPr>
        <w:pStyle w:val="a3"/>
        <w:tabs>
          <w:tab w:val="left" w:pos="0"/>
        </w:tabs>
        <w:ind w:left="113"/>
        <w:jc w:val="center"/>
        <w:rPr>
          <w:b/>
          <w:bCs/>
          <w:sz w:val="24"/>
        </w:rPr>
      </w:pPr>
    </w:p>
    <w:p w:rsidR="00645F3E" w:rsidRPr="00542A7C" w:rsidRDefault="00645F3E" w:rsidP="00645F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A7C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569B9" w:rsidRDefault="00C569B9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C569B9" w:rsidRDefault="00C569B9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542A7C" w:rsidRPr="00542A7C" w:rsidRDefault="00542A7C" w:rsidP="00542A7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Данная рабочая программа изучения курса информатики в 11 классе составлена на основе Приме</w:t>
      </w:r>
      <w:r w:rsidRPr="00542A7C">
        <w:rPr>
          <w:rFonts w:ascii="Times New Roman" w:hAnsi="Times New Roman" w:cs="Times New Roman"/>
          <w:sz w:val="24"/>
          <w:szCs w:val="24"/>
        </w:rPr>
        <w:t>р</w:t>
      </w:r>
      <w:r w:rsidRPr="00542A7C">
        <w:rPr>
          <w:rFonts w:ascii="Times New Roman" w:hAnsi="Times New Roman" w:cs="Times New Roman"/>
          <w:sz w:val="24"/>
          <w:szCs w:val="24"/>
        </w:rPr>
        <w:t xml:space="preserve">ной программы среднего общего образования по информатике  в соответствии </w:t>
      </w:r>
      <w:proofErr w:type="gramStart"/>
      <w:r w:rsidRPr="00542A7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42A7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42A7C" w:rsidRPr="00542A7C" w:rsidRDefault="00542A7C" w:rsidP="00542A7C">
      <w:pPr>
        <w:numPr>
          <w:ilvl w:val="0"/>
          <w:numId w:val="25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Законом «Об образовании в российской Федерации»;</w:t>
      </w:r>
    </w:p>
    <w:p w:rsidR="00542A7C" w:rsidRPr="00542A7C" w:rsidRDefault="00542A7C" w:rsidP="00542A7C">
      <w:pPr>
        <w:numPr>
          <w:ilvl w:val="0"/>
          <w:numId w:val="25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 xml:space="preserve">Требованиями Федерального компонента государственного образовательного стандарта среднего общего образования (ФК ГОС); </w:t>
      </w:r>
    </w:p>
    <w:p w:rsidR="00542A7C" w:rsidRPr="00542A7C" w:rsidRDefault="00542A7C" w:rsidP="00542A7C">
      <w:pPr>
        <w:numPr>
          <w:ilvl w:val="0"/>
          <w:numId w:val="25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 xml:space="preserve">Авторской программой «Информатика. Базовый уровень» И.Г. Семакина, Е.К. </w:t>
      </w:r>
      <w:proofErr w:type="spellStart"/>
      <w:r w:rsidRPr="00542A7C">
        <w:rPr>
          <w:rFonts w:ascii="Times New Roman" w:hAnsi="Times New Roman" w:cs="Times New Roman"/>
          <w:sz w:val="24"/>
          <w:szCs w:val="24"/>
        </w:rPr>
        <w:t>Хеннера</w:t>
      </w:r>
      <w:proofErr w:type="spellEnd"/>
      <w:r w:rsidRPr="00542A7C">
        <w:rPr>
          <w:rFonts w:ascii="Times New Roman" w:hAnsi="Times New Roman" w:cs="Times New Roman"/>
          <w:sz w:val="24"/>
          <w:szCs w:val="24"/>
        </w:rPr>
        <w:t xml:space="preserve"> для 11 класса;</w:t>
      </w:r>
    </w:p>
    <w:p w:rsidR="00542A7C" w:rsidRPr="00542A7C" w:rsidRDefault="00542A7C" w:rsidP="00542A7C">
      <w:pPr>
        <w:numPr>
          <w:ilvl w:val="0"/>
          <w:numId w:val="25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 xml:space="preserve">Требованиями к результатам освоения образовательной  программы (личностным, </w:t>
      </w:r>
      <w:proofErr w:type="spellStart"/>
      <w:r w:rsidRPr="00542A7C">
        <w:rPr>
          <w:rFonts w:ascii="Times New Roman" w:hAnsi="Times New Roman" w:cs="Times New Roman"/>
          <w:sz w:val="24"/>
          <w:szCs w:val="24"/>
        </w:rPr>
        <w:t>мет</w:t>
      </w:r>
      <w:r w:rsidRPr="00542A7C">
        <w:rPr>
          <w:rFonts w:ascii="Times New Roman" w:hAnsi="Times New Roman" w:cs="Times New Roman"/>
          <w:sz w:val="24"/>
          <w:szCs w:val="24"/>
        </w:rPr>
        <w:t>а</w:t>
      </w:r>
      <w:r w:rsidRPr="00542A7C">
        <w:rPr>
          <w:rFonts w:ascii="Times New Roman" w:hAnsi="Times New Roman" w:cs="Times New Roman"/>
          <w:sz w:val="24"/>
          <w:szCs w:val="24"/>
        </w:rPr>
        <w:t>предме</w:t>
      </w:r>
      <w:r w:rsidRPr="00542A7C">
        <w:rPr>
          <w:rFonts w:ascii="Times New Roman" w:hAnsi="Times New Roman" w:cs="Times New Roman"/>
          <w:sz w:val="24"/>
          <w:szCs w:val="24"/>
        </w:rPr>
        <w:t>т</w:t>
      </w:r>
      <w:r w:rsidRPr="00542A7C">
        <w:rPr>
          <w:rFonts w:ascii="Times New Roman" w:hAnsi="Times New Roman" w:cs="Times New Roman"/>
          <w:sz w:val="24"/>
          <w:szCs w:val="24"/>
        </w:rPr>
        <w:t>ным</w:t>
      </w:r>
      <w:proofErr w:type="spellEnd"/>
      <w:r w:rsidRPr="00542A7C">
        <w:rPr>
          <w:rFonts w:ascii="Times New Roman" w:hAnsi="Times New Roman" w:cs="Times New Roman"/>
          <w:sz w:val="24"/>
          <w:szCs w:val="24"/>
        </w:rPr>
        <w:t xml:space="preserve">, предметным); </w:t>
      </w:r>
    </w:p>
    <w:p w:rsidR="00542A7C" w:rsidRPr="00542A7C" w:rsidRDefault="00542A7C" w:rsidP="00542A7C">
      <w:pPr>
        <w:numPr>
          <w:ilvl w:val="0"/>
          <w:numId w:val="25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 xml:space="preserve">Основными подходами к развитию и формированию универсальных учебных действий (УУД) для среднего общего образования. </w:t>
      </w:r>
    </w:p>
    <w:p w:rsidR="00542A7C" w:rsidRPr="00542A7C" w:rsidRDefault="00542A7C" w:rsidP="00542A7C">
      <w:pPr>
        <w:spacing w:line="360" w:lineRule="auto"/>
        <w:ind w:firstLine="600"/>
        <w:rPr>
          <w:rFonts w:ascii="Times New Roman" w:hAnsi="Times New Roman" w:cs="Times New Roman"/>
          <w:sz w:val="24"/>
          <w:szCs w:val="24"/>
        </w:rPr>
      </w:pPr>
    </w:p>
    <w:p w:rsidR="00542A7C" w:rsidRPr="00542A7C" w:rsidRDefault="00542A7C" w:rsidP="00542A7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Курс обеспечивает преподавание информатики в 11 классе на базовом уровне. В программе собл</w:t>
      </w:r>
      <w:r w:rsidRPr="00542A7C">
        <w:rPr>
          <w:rFonts w:ascii="Times New Roman" w:hAnsi="Times New Roman" w:cs="Times New Roman"/>
          <w:sz w:val="24"/>
          <w:szCs w:val="24"/>
        </w:rPr>
        <w:t>ю</w:t>
      </w:r>
      <w:r w:rsidRPr="00542A7C">
        <w:rPr>
          <w:rFonts w:ascii="Times New Roman" w:hAnsi="Times New Roman" w:cs="Times New Roman"/>
          <w:sz w:val="24"/>
          <w:szCs w:val="24"/>
        </w:rPr>
        <w:t xml:space="preserve">дается преемственность с федеральным государственным образовательным стандартом основного общего образования; учитываются возрастные  и психологические особенности школьников, обучающихся на ступени среднего общего образования, учитываются </w:t>
      </w:r>
      <w:proofErr w:type="spellStart"/>
      <w:r w:rsidRPr="00542A7C">
        <w:rPr>
          <w:rFonts w:ascii="Times New Roman" w:hAnsi="Times New Roman" w:cs="Times New Roman"/>
          <w:sz w:val="24"/>
          <w:szCs w:val="24"/>
        </w:rPr>
        <w:t>межпредме</w:t>
      </w:r>
      <w:r w:rsidRPr="00542A7C">
        <w:rPr>
          <w:rFonts w:ascii="Times New Roman" w:hAnsi="Times New Roman" w:cs="Times New Roman"/>
          <w:sz w:val="24"/>
          <w:szCs w:val="24"/>
        </w:rPr>
        <w:t>т</w:t>
      </w:r>
      <w:r w:rsidRPr="00542A7C">
        <w:rPr>
          <w:rFonts w:ascii="Times New Roman" w:hAnsi="Times New Roman" w:cs="Times New Roman"/>
          <w:sz w:val="24"/>
          <w:szCs w:val="24"/>
        </w:rPr>
        <w:t>ные</w:t>
      </w:r>
      <w:proofErr w:type="spellEnd"/>
      <w:r w:rsidRPr="00542A7C">
        <w:rPr>
          <w:rFonts w:ascii="Times New Roman" w:hAnsi="Times New Roman" w:cs="Times New Roman"/>
          <w:sz w:val="24"/>
          <w:szCs w:val="24"/>
        </w:rPr>
        <w:t xml:space="preserve"> связи. Курс осваивается учащимися  после изучения  курса «Информатика» в основной шк</w:t>
      </w:r>
      <w:r w:rsidRPr="00542A7C">
        <w:rPr>
          <w:rFonts w:ascii="Times New Roman" w:hAnsi="Times New Roman" w:cs="Times New Roman"/>
          <w:sz w:val="24"/>
          <w:szCs w:val="24"/>
        </w:rPr>
        <w:t>о</w:t>
      </w:r>
      <w:r w:rsidRPr="00542A7C">
        <w:rPr>
          <w:rFonts w:ascii="Times New Roman" w:hAnsi="Times New Roman" w:cs="Times New Roman"/>
          <w:sz w:val="24"/>
          <w:szCs w:val="24"/>
        </w:rPr>
        <w:t xml:space="preserve">ле (в 7-9 классах). </w:t>
      </w:r>
    </w:p>
    <w:p w:rsidR="00542A7C" w:rsidRPr="00542A7C" w:rsidRDefault="00542A7C" w:rsidP="00542A7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В программе реализован авторский подход в части структурирования учебного материала, опред</w:t>
      </w:r>
      <w:r w:rsidRPr="00542A7C">
        <w:rPr>
          <w:rFonts w:ascii="Times New Roman" w:hAnsi="Times New Roman" w:cs="Times New Roman"/>
          <w:sz w:val="24"/>
          <w:szCs w:val="24"/>
        </w:rPr>
        <w:t>е</w:t>
      </w:r>
      <w:r w:rsidRPr="00542A7C">
        <w:rPr>
          <w:rFonts w:ascii="Times New Roman" w:hAnsi="Times New Roman" w:cs="Times New Roman"/>
          <w:sz w:val="24"/>
          <w:szCs w:val="24"/>
        </w:rPr>
        <w:t>ления последовательности его изучения, путей формирования системы знаний, умений и способов де</w:t>
      </w:r>
      <w:r w:rsidRPr="00542A7C">
        <w:rPr>
          <w:rFonts w:ascii="Times New Roman" w:hAnsi="Times New Roman" w:cs="Times New Roman"/>
          <w:sz w:val="24"/>
          <w:szCs w:val="24"/>
        </w:rPr>
        <w:t>я</w:t>
      </w:r>
      <w:r w:rsidRPr="00542A7C">
        <w:rPr>
          <w:rFonts w:ascii="Times New Roman" w:hAnsi="Times New Roman" w:cs="Times New Roman"/>
          <w:sz w:val="24"/>
          <w:szCs w:val="24"/>
        </w:rPr>
        <w:t>тельности, развития, воспитания и социализации учащихся.</w:t>
      </w:r>
    </w:p>
    <w:p w:rsidR="00542A7C" w:rsidRPr="00542A7C" w:rsidRDefault="00542A7C" w:rsidP="00542A7C">
      <w:pPr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542A7C">
        <w:rPr>
          <w:rFonts w:ascii="Times New Roman" w:hAnsi="Times New Roman" w:cs="Times New Roman"/>
          <w:sz w:val="24"/>
          <w:szCs w:val="24"/>
        </w:rPr>
        <w:t xml:space="preserve">Программа использует учебно-методический комплект по информатике для средней школы авторов Семакина И.Г., </w:t>
      </w:r>
      <w:proofErr w:type="spellStart"/>
      <w:r w:rsidRPr="00542A7C">
        <w:rPr>
          <w:rFonts w:ascii="Times New Roman" w:hAnsi="Times New Roman" w:cs="Times New Roman"/>
          <w:sz w:val="24"/>
          <w:szCs w:val="24"/>
        </w:rPr>
        <w:t>Хеннер</w:t>
      </w:r>
      <w:proofErr w:type="spellEnd"/>
      <w:r w:rsidRPr="00542A7C">
        <w:rPr>
          <w:rFonts w:ascii="Times New Roman" w:hAnsi="Times New Roman" w:cs="Times New Roman"/>
          <w:sz w:val="24"/>
          <w:szCs w:val="24"/>
        </w:rPr>
        <w:t xml:space="preserve"> Е.К., Шеиной Т.Ю. (издательство «БИНОМ.</w:t>
      </w:r>
      <w:proofErr w:type="gramEnd"/>
      <w:r w:rsidRPr="00542A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2A7C">
        <w:rPr>
          <w:rFonts w:ascii="Times New Roman" w:hAnsi="Times New Roman" w:cs="Times New Roman"/>
          <w:sz w:val="24"/>
          <w:szCs w:val="24"/>
        </w:rPr>
        <w:t>Лаборатория зн</w:t>
      </w:r>
      <w:r w:rsidRPr="00542A7C">
        <w:rPr>
          <w:rFonts w:ascii="Times New Roman" w:hAnsi="Times New Roman" w:cs="Times New Roman"/>
          <w:sz w:val="24"/>
          <w:szCs w:val="24"/>
        </w:rPr>
        <w:t>а</w:t>
      </w:r>
      <w:r w:rsidRPr="00542A7C">
        <w:rPr>
          <w:rFonts w:ascii="Times New Roman" w:hAnsi="Times New Roman" w:cs="Times New Roman"/>
          <w:sz w:val="24"/>
          <w:szCs w:val="24"/>
        </w:rPr>
        <w:t>ний»).</w:t>
      </w:r>
      <w:proofErr w:type="gramEnd"/>
    </w:p>
    <w:p w:rsidR="00542A7C" w:rsidRPr="00542A7C" w:rsidRDefault="00542A7C" w:rsidP="00542A7C">
      <w:pPr>
        <w:spacing w:line="360" w:lineRule="auto"/>
        <w:ind w:firstLine="539"/>
        <w:rPr>
          <w:rFonts w:ascii="Times New Roman" w:hAnsi="Times New Roman" w:cs="Times New Roman"/>
          <w:sz w:val="24"/>
          <w:szCs w:val="24"/>
        </w:rPr>
      </w:pPr>
    </w:p>
    <w:p w:rsidR="00542A7C" w:rsidRPr="00542A7C" w:rsidRDefault="00542A7C" w:rsidP="00542A7C">
      <w:pPr>
        <w:keepNext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42A7C">
        <w:rPr>
          <w:rFonts w:ascii="Times New Roman" w:hAnsi="Times New Roman" w:cs="Times New Roman"/>
          <w:b/>
          <w:bCs/>
          <w:sz w:val="24"/>
          <w:szCs w:val="24"/>
        </w:rPr>
        <w:t>Вклад учебного предмета в достижение целей среднего общего образования</w:t>
      </w:r>
    </w:p>
    <w:p w:rsidR="00542A7C" w:rsidRPr="00542A7C" w:rsidRDefault="00542A7C" w:rsidP="00542A7C">
      <w:pPr>
        <w:keepNext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542A7C" w:rsidRPr="00542A7C" w:rsidRDefault="00542A7C" w:rsidP="00542A7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Методологической основой федеральных государственных образовательных стандартов является системно-</w:t>
      </w:r>
      <w:proofErr w:type="spellStart"/>
      <w:r w:rsidRPr="00542A7C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542A7C">
        <w:rPr>
          <w:rFonts w:ascii="Times New Roman" w:hAnsi="Times New Roman" w:cs="Times New Roman"/>
          <w:sz w:val="24"/>
          <w:szCs w:val="24"/>
        </w:rPr>
        <w:t xml:space="preserve"> подход, в рамках которого реализуются современные страт</w:t>
      </w:r>
      <w:r w:rsidRPr="00542A7C">
        <w:rPr>
          <w:rFonts w:ascii="Times New Roman" w:hAnsi="Times New Roman" w:cs="Times New Roman"/>
          <w:sz w:val="24"/>
          <w:szCs w:val="24"/>
        </w:rPr>
        <w:t>е</w:t>
      </w:r>
      <w:r w:rsidRPr="00542A7C">
        <w:rPr>
          <w:rFonts w:ascii="Times New Roman" w:hAnsi="Times New Roman" w:cs="Times New Roman"/>
          <w:sz w:val="24"/>
          <w:szCs w:val="24"/>
        </w:rPr>
        <w:t>гии обучения, предполагающие использование информационных и коммуникационных технол</w:t>
      </w:r>
      <w:r w:rsidRPr="00542A7C">
        <w:rPr>
          <w:rFonts w:ascii="Times New Roman" w:hAnsi="Times New Roman" w:cs="Times New Roman"/>
          <w:sz w:val="24"/>
          <w:szCs w:val="24"/>
        </w:rPr>
        <w:t>о</w:t>
      </w:r>
      <w:r w:rsidRPr="00542A7C">
        <w:rPr>
          <w:rFonts w:ascii="Times New Roman" w:hAnsi="Times New Roman" w:cs="Times New Roman"/>
          <w:sz w:val="24"/>
          <w:szCs w:val="24"/>
        </w:rPr>
        <w:t>гий (ИКТ) в процессе изучения всех предметов, во внеурочной и внешкольной деятельности на протяжении всего периода об</w:t>
      </w:r>
      <w:r w:rsidRPr="00542A7C">
        <w:rPr>
          <w:rFonts w:ascii="Times New Roman" w:hAnsi="Times New Roman" w:cs="Times New Roman"/>
          <w:sz w:val="24"/>
          <w:szCs w:val="24"/>
        </w:rPr>
        <w:t>у</w:t>
      </w:r>
      <w:r w:rsidRPr="00542A7C">
        <w:rPr>
          <w:rFonts w:ascii="Times New Roman" w:hAnsi="Times New Roman" w:cs="Times New Roman"/>
          <w:sz w:val="24"/>
          <w:szCs w:val="24"/>
        </w:rPr>
        <w:t>чения в школе. Организация учебно-воспитательного процесса в современной информационно-образовательной среде является необходимым условием формир</w:t>
      </w:r>
      <w:r w:rsidRPr="00542A7C">
        <w:rPr>
          <w:rFonts w:ascii="Times New Roman" w:hAnsi="Times New Roman" w:cs="Times New Roman"/>
          <w:sz w:val="24"/>
          <w:szCs w:val="24"/>
        </w:rPr>
        <w:t>о</w:t>
      </w:r>
      <w:r w:rsidRPr="00542A7C">
        <w:rPr>
          <w:rFonts w:ascii="Times New Roman" w:hAnsi="Times New Roman" w:cs="Times New Roman"/>
          <w:sz w:val="24"/>
          <w:szCs w:val="24"/>
        </w:rPr>
        <w:t>вания информационной культуры современного школьника, достижения им ряда образовател</w:t>
      </w:r>
      <w:r w:rsidRPr="00542A7C">
        <w:rPr>
          <w:rFonts w:ascii="Times New Roman" w:hAnsi="Times New Roman" w:cs="Times New Roman"/>
          <w:sz w:val="24"/>
          <w:szCs w:val="24"/>
        </w:rPr>
        <w:t>ь</w:t>
      </w:r>
      <w:r w:rsidRPr="00542A7C">
        <w:rPr>
          <w:rFonts w:ascii="Times New Roman" w:hAnsi="Times New Roman" w:cs="Times New Roman"/>
          <w:sz w:val="24"/>
          <w:szCs w:val="24"/>
        </w:rPr>
        <w:t>ных результатов,  прямо связанных с необходимостью использования информационных и ко</w:t>
      </w:r>
      <w:r w:rsidRPr="00542A7C">
        <w:rPr>
          <w:rFonts w:ascii="Times New Roman" w:hAnsi="Times New Roman" w:cs="Times New Roman"/>
          <w:sz w:val="24"/>
          <w:szCs w:val="24"/>
        </w:rPr>
        <w:t>м</w:t>
      </w:r>
      <w:r w:rsidRPr="00542A7C">
        <w:rPr>
          <w:rFonts w:ascii="Times New Roman" w:hAnsi="Times New Roman" w:cs="Times New Roman"/>
          <w:sz w:val="24"/>
          <w:szCs w:val="24"/>
        </w:rPr>
        <w:t xml:space="preserve">муникационных технологий. </w:t>
      </w:r>
    </w:p>
    <w:p w:rsidR="00542A7C" w:rsidRPr="00542A7C" w:rsidRDefault="00542A7C" w:rsidP="00542A7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Средства ИКТ не только обеспечивают образование с использованием той же технологии, которую учащиеся применяют для связи и развлечений вне школы (что важно само по себе с точки зрения соци</w:t>
      </w:r>
      <w:r w:rsidRPr="00542A7C">
        <w:rPr>
          <w:rFonts w:ascii="Times New Roman" w:hAnsi="Times New Roman" w:cs="Times New Roman"/>
          <w:sz w:val="24"/>
          <w:szCs w:val="24"/>
        </w:rPr>
        <w:t>а</w:t>
      </w:r>
      <w:r w:rsidRPr="00542A7C">
        <w:rPr>
          <w:rFonts w:ascii="Times New Roman" w:hAnsi="Times New Roman" w:cs="Times New Roman"/>
          <w:sz w:val="24"/>
          <w:szCs w:val="24"/>
        </w:rPr>
        <w:t>лизации учащихся в современном информационном обществе), но и создают условия для индивидуализации учебного процесса, повышения его эффективности и результ</w:t>
      </w:r>
      <w:r w:rsidRPr="00542A7C">
        <w:rPr>
          <w:rFonts w:ascii="Times New Roman" w:hAnsi="Times New Roman" w:cs="Times New Roman"/>
          <w:sz w:val="24"/>
          <w:szCs w:val="24"/>
        </w:rPr>
        <w:t>а</w:t>
      </w:r>
      <w:r w:rsidRPr="00542A7C">
        <w:rPr>
          <w:rFonts w:ascii="Times New Roman" w:hAnsi="Times New Roman" w:cs="Times New Roman"/>
          <w:sz w:val="24"/>
          <w:szCs w:val="24"/>
        </w:rPr>
        <w:t>тивности. На протяжении всего периода существования школьного курса информатики препод</w:t>
      </w:r>
      <w:r w:rsidRPr="00542A7C">
        <w:rPr>
          <w:rFonts w:ascii="Times New Roman" w:hAnsi="Times New Roman" w:cs="Times New Roman"/>
          <w:sz w:val="24"/>
          <w:szCs w:val="24"/>
        </w:rPr>
        <w:t>а</w:t>
      </w:r>
      <w:r w:rsidRPr="00542A7C">
        <w:rPr>
          <w:rFonts w:ascii="Times New Roman" w:hAnsi="Times New Roman" w:cs="Times New Roman"/>
          <w:sz w:val="24"/>
          <w:szCs w:val="24"/>
        </w:rPr>
        <w:t>вание этого предмета было тесно связано с инфо</w:t>
      </w:r>
      <w:r w:rsidRPr="00542A7C">
        <w:rPr>
          <w:rFonts w:ascii="Times New Roman" w:hAnsi="Times New Roman" w:cs="Times New Roman"/>
          <w:sz w:val="24"/>
          <w:szCs w:val="24"/>
        </w:rPr>
        <w:t>р</w:t>
      </w:r>
      <w:r w:rsidRPr="00542A7C">
        <w:rPr>
          <w:rFonts w:ascii="Times New Roman" w:hAnsi="Times New Roman" w:cs="Times New Roman"/>
          <w:sz w:val="24"/>
          <w:szCs w:val="24"/>
        </w:rPr>
        <w:t>матизацией школьного образования: именно в рамках курса информатики школьники знакомились с теоретическими основами информацио</w:t>
      </w:r>
      <w:r w:rsidRPr="00542A7C">
        <w:rPr>
          <w:rFonts w:ascii="Times New Roman" w:hAnsi="Times New Roman" w:cs="Times New Roman"/>
          <w:sz w:val="24"/>
          <w:szCs w:val="24"/>
        </w:rPr>
        <w:t>н</w:t>
      </w:r>
      <w:r w:rsidRPr="00542A7C">
        <w:rPr>
          <w:rFonts w:ascii="Times New Roman" w:hAnsi="Times New Roman" w:cs="Times New Roman"/>
          <w:sz w:val="24"/>
          <w:szCs w:val="24"/>
        </w:rPr>
        <w:t>ных технологий, овладевали практическими навыками использования средств ИКТ, которые п</w:t>
      </w:r>
      <w:r w:rsidRPr="00542A7C">
        <w:rPr>
          <w:rFonts w:ascii="Times New Roman" w:hAnsi="Times New Roman" w:cs="Times New Roman"/>
          <w:sz w:val="24"/>
          <w:szCs w:val="24"/>
        </w:rPr>
        <w:t>о</w:t>
      </w:r>
      <w:r w:rsidRPr="00542A7C">
        <w:rPr>
          <w:rFonts w:ascii="Times New Roman" w:hAnsi="Times New Roman" w:cs="Times New Roman"/>
          <w:sz w:val="24"/>
          <w:szCs w:val="24"/>
        </w:rPr>
        <w:t>тенциально могли применять при изучении других школьных предметов и в повседневной жи</w:t>
      </w:r>
      <w:r w:rsidRPr="00542A7C">
        <w:rPr>
          <w:rFonts w:ascii="Times New Roman" w:hAnsi="Times New Roman" w:cs="Times New Roman"/>
          <w:sz w:val="24"/>
          <w:szCs w:val="24"/>
        </w:rPr>
        <w:t>з</w:t>
      </w:r>
      <w:r w:rsidRPr="00542A7C">
        <w:rPr>
          <w:rFonts w:ascii="Times New Roman" w:hAnsi="Times New Roman" w:cs="Times New Roman"/>
          <w:sz w:val="24"/>
          <w:szCs w:val="24"/>
        </w:rPr>
        <w:t>ни.</w:t>
      </w:r>
    </w:p>
    <w:p w:rsidR="00542A7C" w:rsidRPr="00542A7C" w:rsidRDefault="00542A7C" w:rsidP="00542A7C">
      <w:pPr>
        <w:ind w:firstLine="567"/>
        <w:rPr>
          <w:rFonts w:ascii="Times New Roman" w:hAnsi="Times New Roman" w:cs="Times New Roman"/>
          <w:bCs/>
          <w:iCs/>
          <w:spacing w:val="-5"/>
          <w:w w:val="104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 xml:space="preserve">Изучение информатики </w:t>
      </w:r>
      <w:r w:rsidRPr="00542A7C">
        <w:rPr>
          <w:rFonts w:ascii="Times New Roman" w:hAnsi="Times New Roman" w:cs="Times New Roman"/>
          <w:bCs/>
          <w:iCs/>
          <w:spacing w:val="-5"/>
          <w:w w:val="104"/>
          <w:sz w:val="24"/>
          <w:szCs w:val="24"/>
        </w:rPr>
        <w:t>в  10–11 классах</w:t>
      </w:r>
      <w:r w:rsidRPr="00542A7C">
        <w:rPr>
          <w:rFonts w:ascii="Times New Roman" w:hAnsi="Times New Roman" w:cs="Times New Roman"/>
          <w:sz w:val="24"/>
          <w:szCs w:val="24"/>
        </w:rPr>
        <w:t xml:space="preserve"> вносит значительный вклад в достижение главных целей основного общего образования, способствуя</w:t>
      </w:r>
      <w:r w:rsidRPr="00542A7C">
        <w:rPr>
          <w:rFonts w:ascii="Times New Roman" w:hAnsi="Times New Roman" w:cs="Times New Roman"/>
          <w:bCs/>
          <w:iCs/>
          <w:spacing w:val="-5"/>
          <w:w w:val="104"/>
          <w:sz w:val="24"/>
          <w:szCs w:val="24"/>
        </w:rPr>
        <w:t>:</w:t>
      </w:r>
    </w:p>
    <w:p w:rsidR="00542A7C" w:rsidRPr="00542A7C" w:rsidRDefault="00542A7C" w:rsidP="00542A7C">
      <w:pPr>
        <w:numPr>
          <w:ilvl w:val="0"/>
          <w:numId w:val="26"/>
        </w:num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542A7C">
        <w:rPr>
          <w:rFonts w:ascii="Times New Roman" w:hAnsi="Times New Roman" w:cs="Times New Roman"/>
          <w:b/>
          <w:i/>
          <w:sz w:val="24"/>
          <w:szCs w:val="24"/>
        </w:rPr>
        <w:lastRenderedPageBreak/>
        <w:t>формированию целостного мировоззрения</w:t>
      </w:r>
      <w:r w:rsidRPr="00542A7C">
        <w:rPr>
          <w:rFonts w:ascii="Times New Roman" w:hAnsi="Times New Roman" w:cs="Times New Roman"/>
          <w:sz w:val="24"/>
          <w:szCs w:val="24"/>
        </w:rPr>
        <w:t>,  соответствующего современному</w:t>
      </w:r>
      <w:r w:rsidRPr="00542A7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</w:t>
      </w:r>
      <w:r w:rsidRPr="00542A7C">
        <w:rPr>
          <w:rFonts w:ascii="Times New Roman" w:hAnsi="Times New Roman" w:cs="Times New Roman"/>
          <w:sz w:val="24"/>
          <w:szCs w:val="24"/>
        </w:rPr>
        <w:t>уровню развития науки и общественной практики за счет развития представлений об инфо</w:t>
      </w:r>
      <w:r w:rsidRPr="00542A7C">
        <w:rPr>
          <w:rFonts w:ascii="Times New Roman" w:hAnsi="Times New Roman" w:cs="Times New Roman"/>
          <w:sz w:val="24"/>
          <w:szCs w:val="24"/>
        </w:rPr>
        <w:t>р</w:t>
      </w:r>
      <w:r w:rsidRPr="00542A7C">
        <w:rPr>
          <w:rFonts w:ascii="Times New Roman" w:hAnsi="Times New Roman" w:cs="Times New Roman"/>
          <w:sz w:val="24"/>
          <w:szCs w:val="24"/>
        </w:rPr>
        <w:t>мации как важнейшем стратегическом ресурсе развития личности, государства, общества; понимания роли инфо</w:t>
      </w:r>
      <w:r w:rsidRPr="00542A7C">
        <w:rPr>
          <w:rFonts w:ascii="Times New Roman" w:hAnsi="Times New Roman" w:cs="Times New Roman"/>
          <w:sz w:val="24"/>
          <w:szCs w:val="24"/>
        </w:rPr>
        <w:t>р</w:t>
      </w:r>
      <w:r w:rsidRPr="00542A7C">
        <w:rPr>
          <w:rFonts w:ascii="Times New Roman" w:hAnsi="Times New Roman" w:cs="Times New Roman"/>
          <w:sz w:val="24"/>
          <w:szCs w:val="24"/>
        </w:rPr>
        <w:t xml:space="preserve">мационных процессов в современном мире; </w:t>
      </w:r>
    </w:p>
    <w:p w:rsidR="00542A7C" w:rsidRPr="00542A7C" w:rsidRDefault="00542A7C" w:rsidP="00542A7C">
      <w:pPr>
        <w:numPr>
          <w:ilvl w:val="0"/>
          <w:numId w:val="26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b/>
          <w:i/>
          <w:sz w:val="24"/>
          <w:szCs w:val="24"/>
        </w:rPr>
        <w:t xml:space="preserve">совершенствованию </w:t>
      </w:r>
      <w:proofErr w:type="spellStart"/>
      <w:r w:rsidRPr="00542A7C">
        <w:rPr>
          <w:rFonts w:ascii="Times New Roman" w:hAnsi="Times New Roman" w:cs="Times New Roman"/>
          <w:b/>
          <w:i/>
          <w:sz w:val="24"/>
          <w:szCs w:val="24"/>
        </w:rPr>
        <w:t>общеучебных</w:t>
      </w:r>
      <w:proofErr w:type="spellEnd"/>
      <w:r w:rsidRPr="00542A7C">
        <w:rPr>
          <w:rFonts w:ascii="Times New Roman" w:hAnsi="Times New Roman" w:cs="Times New Roman"/>
          <w:b/>
          <w:i/>
          <w:sz w:val="24"/>
          <w:szCs w:val="24"/>
        </w:rPr>
        <w:t xml:space="preserve"> и общекультурных навыков работы с и</w:t>
      </w:r>
      <w:r w:rsidRPr="00542A7C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Pr="00542A7C">
        <w:rPr>
          <w:rFonts w:ascii="Times New Roman" w:hAnsi="Times New Roman" w:cs="Times New Roman"/>
          <w:b/>
          <w:i/>
          <w:sz w:val="24"/>
          <w:szCs w:val="24"/>
        </w:rPr>
        <w:t>формацией</w:t>
      </w:r>
      <w:r w:rsidRPr="00542A7C">
        <w:rPr>
          <w:rFonts w:ascii="Times New Roman" w:hAnsi="Times New Roman" w:cs="Times New Roman"/>
          <w:sz w:val="24"/>
          <w:szCs w:val="24"/>
        </w:rPr>
        <w:t xml:space="preserve"> в процессе систематизации и </w:t>
      </w:r>
      <w:proofErr w:type="gramStart"/>
      <w:r w:rsidRPr="00542A7C">
        <w:rPr>
          <w:rFonts w:ascii="Times New Roman" w:hAnsi="Times New Roman" w:cs="Times New Roman"/>
          <w:sz w:val="24"/>
          <w:szCs w:val="24"/>
        </w:rPr>
        <w:t>обобщения</w:t>
      </w:r>
      <w:proofErr w:type="gramEnd"/>
      <w:r w:rsidRPr="00542A7C">
        <w:rPr>
          <w:rFonts w:ascii="Times New Roman" w:hAnsi="Times New Roman" w:cs="Times New Roman"/>
          <w:sz w:val="24"/>
          <w:szCs w:val="24"/>
        </w:rPr>
        <w:t xml:space="preserve"> имеющихся и получения новых знаний, умений и способов деятельности в области информатики и ИКТ; развитию навыков самост</w:t>
      </w:r>
      <w:r w:rsidRPr="00542A7C">
        <w:rPr>
          <w:rFonts w:ascii="Times New Roman" w:hAnsi="Times New Roman" w:cs="Times New Roman"/>
          <w:sz w:val="24"/>
          <w:szCs w:val="24"/>
        </w:rPr>
        <w:t>о</w:t>
      </w:r>
      <w:r w:rsidRPr="00542A7C">
        <w:rPr>
          <w:rFonts w:ascii="Times New Roman" w:hAnsi="Times New Roman" w:cs="Times New Roman"/>
          <w:sz w:val="24"/>
          <w:szCs w:val="24"/>
        </w:rPr>
        <w:t>ятельной учебной деятельности школьников (учебного проектирования, моделирования, и</w:t>
      </w:r>
      <w:r w:rsidRPr="00542A7C">
        <w:rPr>
          <w:rFonts w:ascii="Times New Roman" w:hAnsi="Times New Roman" w:cs="Times New Roman"/>
          <w:sz w:val="24"/>
          <w:szCs w:val="24"/>
        </w:rPr>
        <w:t>с</w:t>
      </w:r>
      <w:r w:rsidRPr="00542A7C">
        <w:rPr>
          <w:rFonts w:ascii="Times New Roman" w:hAnsi="Times New Roman" w:cs="Times New Roman"/>
          <w:sz w:val="24"/>
          <w:szCs w:val="24"/>
        </w:rPr>
        <w:t>следовательской деятельности и т.д.);</w:t>
      </w:r>
    </w:p>
    <w:p w:rsidR="00542A7C" w:rsidRPr="00542A7C" w:rsidRDefault="00542A7C" w:rsidP="00542A7C">
      <w:pPr>
        <w:numPr>
          <w:ilvl w:val="0"/>
          <w:numId w:val="26"/>
        </w:numPr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b/>
          <w:i/>
          <w:sz w:val="24"/>
          <w:szCs w:val="24"/>
        </w:rPr>
        <w:t>воспитанию ответственного и избирательного отношения к информации</w:t>
      </w:r>
      <w:r w:rsidRPr="00542A7C">
        <w:rPr>
          <w:rFonts w:ascii="Times New Roman" w:hAnsi="Times New Roman" w:cs="Times New Roman"/>
          <w:sz w:val="24"/>
          <w:szCs w:val="24"/>
        </w:rPr>
        <w:t xml:space="preserve"> с учетом правовых и этических аспектов ее распространения, воспитанию стремления к пр</w:t>
      </w:r>
      <w:r w:rsidRPr="00542A7C">
        <w:rPr>
          <w:rFonts w:ascii="Times New Roman" w:hAnsi="Times New Roman" w:cs="Times New Roman"/>
          <w:sz w:val="24"/>
          <w:szCs w:val="24"/>
        </w:rPr>
        <w:t>о</w:t>
      </w:r>
      <w:r w:rsidRPr="00542A7C">
        <w:rPr>
          <w:rFonts w:ascii="Times New Roman" w:hAnsi="Times New Roman" w:cs="Times New Roman"/>
          <w:sz w:val="24"/>
          <w:szCs w:val="24"/>
        </w:rPr>
        <w:t>должению образ</w:t>
      </w:r>
      <w:r w:rsidRPr="00542A7C">
        <w:rPr>
          <w:rFonts w:ascii="Times New Roman" w:hAnsi="Times New Roman" w:cs="Times New Roman"/>
          <w:sz w:val="24"/>
          <w:szCs w:val="24"/>
        </w:rPr>
        <w:t>о</w:t>
      </w:r>
      <w:r w:rsidRPr="00542A7C">
        <w:rPr>
          <w:rFonts w:ascii="Times New Roman" w:hAnsi="Times New Roman" w:cs="Times New Roman"/>
          <w:sz w:val="24"/>
          <w:szCs w:val="24"/>
        </w:rPr>
        <w:t>вания и созидательной деятельности с применением средств ИКТ.</w:t>
      </w:r>
    </w:p>
    <w:p w:rsidR="00542A7C" w:rsidRPr="00542A7C" w:rsidRDefault="00542A7C" w:rsidP="00542A7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42A7C" w:rsidRPr="00542A7C" w:rsidRDefault="00542A7C" w:rsidP="00542A7C">
      <w:pPr>
        <w:keepNext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42A7C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542A7C" w:rsidRPr="00542A7C" w:rsidRDefault="00542A7C" w:rsidP="00542A7C">
      <w:pPr>
        <w:keepNext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542A7C" w:rsidRPr="00542A7C" w:rsidRDefault="00542A7C" w:rsidP="00542A7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Информатика – это естественнонаучная дисциплина о закономерностях протекания инфо</w:t>
      </w:r>
      <w:r w:rsidRPr="00542A7C">
        <w:rPr>
          <w:rFonts w:ascii="Times New Roman" w:hAnsi="Times New Roman" w:cs="Times New Roman"/>
          <w:sz w:val="24"/>
          <w:szCs w:val="24"/>
        </w:rPr>
        <w:t>р</w:t>
      </w:r>
      <w:r w:rsidRPr="00542A7C">
        <w:rPr>
          <w:rFonts w:ascii="Times New Roman" w:hAnsi="Times New Roman" w:cs="Times New Roman"/>
          <w:sz w:val="24"/>
          <w:szCs w:val="24"/>
        </w:rPr>
        <w:t>мационных процессов в системах различной природы, а также о методах и средствах их автом</w:t>
      </w:r>
      <w:r w:rsidRPr="00542A7C">
        <w:rPr>
          <w:rFonts w:ascii="Times New Roman" w:hAnsi="Times New Roman" w:cs="Times New Roman"/>
          <w:sz w:val="24"/>
          <w:szCs w:val="24"/>
        </w:rPr>
        <w:t>а</w:t>
      </w:r>
      <w:r w:rsidRPr="00542A7C">
        <w:rPr>
          <w:rFonts w:ascii="Times New Roman" w:hAnsi="Times New Roman" w:cs="Times New Roman"/>
          <w:sz w:val="24"/>
          <w:szCs w:val="24"/>
        </w:rPr>
        <w:t>тизации.</w:t>
      </w:r>
    </w:p>
    <w:p w:rsidR="00542A7C" w:rsidRPr="00542A7C" w:rsidRDefault="00542A7C" w:rsidP="00542A7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</w:t>
      </w:r>
      <w:r w:rsidRPr="00542A7C">
        <w:rPr>
          <w:rFonts w:ascii="Times New Roman" w:hAnsi="Times New Roman" w:cs="Times New Roman"/>
          <w:sz w:val="24"/>
          <w:szCs w:val="24"/>
        </w:rPr>
        <w:t>а</w:t>
      </w:r>
      <w:r w:rsidRPr="00542A7C">
        <w:rPr>
          <w:rFonts w:ascii="Times New Roman" w:hAnsi="Times New Roman" w:cs="Times New Roman"/>
          <w:sz w:val="24"/>
          <w:szCs w:val="24"/>
        </w:rPr>
        <w:t>чимых технологич</w:t>
      </w:r>
      <w:r w:rsidRPr="00542A7C">
        <w:rPr>
          <w:rFonts w:ascii="Times New Roman" w:hAnsi="Times New Roman" w:cs="Times New Roman"/>
          <w:sz w:val="24"/>
          <w:szCs w:val="24"/>
        </w:rPr>
        <w:t>е</w:t>
      </w:r>
      <w:r w:rsidRPr="00542A7C">
        <w:rPr>
          <w:rFonts w:ascii="Times New Roman" w:hAnsi="Times New Roman" w:cs="Times New Roman"/>
          <w:sz w:val="24"/>
          <w:szCs w:val="24"/>
        </w:rPr>
        <w:t xml:space="preserve">ских достижений современной цивилизации. Вместе с математикой, физикой, химией, биологией курс информатики закладывает основы естественнонаучного мировоззрения. </w:t>
      </w:r>
    </w:p>
    <w:p w:rsidR="00542A7C" w:rsidRPr="00542A7C" w:rsidRDefault="00542A7C" w:rsidP="00542A7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Информатика имеет большое и все возрастающее число междисциплинарных связей, пр</w:t>
      </w:r>
      <w:r w:rsidRPr="00542A7C">
        <w:rPr>
          <w:rFonts w:ascii="Times New Roman" w:hAnsi="Times New Roman" w:cs="Times New Roman"/>
          <w:sz w:val="24"/>
          <w:szCs w:val="24"/>
        </w:rPr>
        <w:t>и</w:t>
      </w:r>
      <w:r w:rsidRPr="00542A7C">
        <w:rPr>
          <w:rFonts w:ascii="Times New Roman" w:hAnsi="Times New Roman" w:cs="Times New Roman"/>
          <w:sz w:val="24"/>
          <w:szCs w:val="24"/>
        </w:rPr>
        <w:t xml:space="preserve">чем как на уровне понятийного аппарата, так и на уровне инструментария. </w:t>
      </w:r>
      <w:proofErr w:type="gramStart"/>
      <w:r w:rsidRPr="00542A7C">
        <w:rPr>
          <w:rFonts w:ascii="Times New Roman" w:hAnsi="Times New Roman" w:cs="Times New Roman"/>
          <w:sz w:val="24"/>
          <w:szCs w:val="24"/>
        </w:rPr>
        <w:t>Многие предметные знания и способы деятельности (включая использование средств ИКТ), освоенные обучающим</w:t>
      </w:r>
      <w:r w:rsidRPr="00542A7C">
        <w:rPr>
          <w:rFonts w:ascii="Times New Roman" w:hAnsi="Times New Roman" w:cs="Times New Roman"/>
          <w:sz w:val="24"/>
          <w:szCs w:val="24"/>
        </w:rPr>
        <w:t>и</w:t>
      </w:r>
      <w:r w:rsidRPr="00542A7C">
        <w:rPr>
          <w:rFonts w:ascii="Times New Roman" w:hAnsi="Times New Roman" w:cs="Times New Roman"/>
          <w:sz w:val="24"/>
          <w:szCs w:val="24"/>
        </w:rPr>
        <w:t>ся на базе информатики, находят применение как в рамках образовательного процесса при из</w:t>
      </w:r>
      <w:r w:rsidRPr="00542A7C">
        <w:rPr>
          <w:rFonts w:ascii="Times New Roman" w:hAnsi="Times New Roman" w:cs="Times New Roman"/>
          <w:sz w:val="24"/>
          <w:szCs w:val="24"/>
        </w:rPr>
        <w:t>у</w:t>
      </w:r>
      <w:r w:rsidRPr="00542A7C">
        <w:rPr>
          <w:rFonts w:ascii="Times New Roman" w:hAnsi="Times New Roman" w:cs="Times New Roman"/>
          <w:sz w:val="24"/>
          <w:szCs w:val="24"/>
        </w:rPr>
        <w:t>чении других предметных обл</w:t>
      </w:r>
      <w:r w:rsidRPr="00542A7C">
        <w:rPr>
          <w:rFonts w:ascii="Times New Roman" w:hAnsi="Times New Roman" w:cs="Times New Roman"/>
          <w:sz w:val="24"/>
          <w:szCs w:val="24"/>
        </w:rPr>
        <w:t>а</w:t>
      </w:r>
      <w:r w:rsidRPr="00542A7C">
        <w:rPr>
          <w:rFonts w:ascii="Times New Roman" w:hAnsi="Times New Roman" w:cs="Times New Roman"/>
          <w:sz w:val="24"/>
          <w:szCs w:val="24"/>
        </w:rPr>
        <w:t>стей, так и в иных жизненных ситуациях, становятся значимыми для формирования качеств личности, т. е. ор</w:t>
      </w:r>
      <w:r w:rsidRPr="00542A7C">
        <w:rPr>
          <w:rFonts w:ascii="Times New Roman" w:hAnsi="Times New Roman" w:cs="Times New Roman"/>
          <w:sz w:val="24"/>
          <w:szCs w:val="24"/>
        </w:rPr>
        <w:t>и</w:t>
      </w:r>
      <w:r w:rsidRPr="00542A7C">
        <w:rPr>
          <w:rFonts w:ascii="Times New Roman" w:hAnsi="Times New Roman" w:cs="Times New Roman"/>
          <w:sz w:val="24"/>
          <w:szCs w:val="24"/>
        </w:rPr>
        <w:t xml:space="preserve">ентированы на формирование </w:t>
      </w:r>
      <w:proofErr w:type="spellStart"/>
      <w:r w:rsidRPr="00542A7C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42A7C">
        <w:rPr>
          <w:rFonts w:ascii="Times New Roman" w:hAnsi="Times New Roman" w:cs="Times New Roman"/>
          <w:sz w:val="24"/>
          <w:szCs w:val="24"/>
        </w:rPr>
        <w:t xml:space="preserve"> и личностных результатов.</w:t>
      </w:r>
      <w:proofErr w:type="gramEnd"/>
      <w:r w:rsidRPr="00542A7C">
        <w:rPr>
          <w:rFonts w:ascii="Times New Roman" w:hAnsi="Times New Roman" w:cs="Times New Roman"/>
          <w:sz w:val="24"/>
          <w:szCs w:val="24"/>
        </w:rPr>
        <w:t xml:space="preserve"> На протяжении всего п</w:t>
      </w:r>
      <w:r w:rsidRPr="00542A7C">
        <w:rPr>
          <w:rFonts w:ascii="Times New Roman" w:hAnsi="Times New Roman" w:cs="Times New Roman"/>
          <w:sz w:val="24"/>
          <w:szCs w:val="24"/>
        </w:rPr>
        <w:t>е</w:t>
      </w:r>
      <w:r w:rsidRPr="00542A7C">
        <w:rPr>
          <w:rFonts w:ascii="Times New Roman" w:hAnsi="Times New Roman" w:cs="Times New Roman"/>
          <w:sz w:val="24"/>
          <w:szCs w:val="24"/>
        </w:rPr>
        <w:t>риода становления школьной информатики в ней накапливался опыт формирования образовательных результ</w:t>
      </w:r>
      <w:r w:rsidRPr="00542A7C">
        <w:rPr>
          <w:rFonts w:ascii="Times New Roman" w:hAnsi="Times New Roman" w:cs="Times New Roman"/>
          <w:sz w:val="24"/>
          <w:szCs w:val="24"/>
        </w:rPr>
        <w:t>а</w:t>
      </w:r>
      <w:r w:rsidRPr="00542A7C">
        <w:rPr>
          <w:rFonts w:ascii="Times New Roman" w:hAnsi="Times New Roman" w:cs="Times New Roman"/>
          <w:sz w:val="24"/>
          <w:szCs w:val="24"/>
        </w:rPr>
        <w:t>тов, которые в настоящее время принято называть современными образовательными результ</w:t>
      </w:r>
      <w:r w:rsidRPr="00542A7C">
        <w:rPr>
          <w:rFonts w:ascii="Times New Roman" w:hAnsi="Times New Roman" w:cs="Times New Roman"/>
          <w:sz w:val="24"/>
          <w:szCs w:val="24"/>
        </w:rPr>
        <w:t>а</w:t>
      </w:r>
      <w:r w:rsidRPr="00542A7C">
        <w:rPr>
          <w:rFonts w:ascii="Times New Roman" w:hAnsi="Times New Roman" w:cs="Times New Roman"/>
          <w:sz w:val="24"/>
          <w:szCs w:val="24"/>
        </w:rPr>
        <w:t>тами.</w:t>
      </w:r>
    </w:p>
    <w:p w:rsidR="00542A7C" w:rsidRPr="00542A7C" w:rsidRDefault="00542A7C" w:rsidP="00542A7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Одной из основных черт нашего времени является всевозрастающая изменчивость окруж</w:t>
      </w:r>
      <w:r w:rsidRPr="00542A7C">
        <w:rPr>
          <w:rFonts w:ascii="Times New Roman" w:hAnsi="Times New Roman" w:cs="Times New Roman"/>
          <w:sz w:val="24"/>
          <w:szCs w:val="24"/>
        </w:rPr>
        <w:t>а</w:t>
      </w:r>
      <w:r w:rsidRPr="00542A7C">
        <w:rPr>
          <w:rFonts w:ascii="Times New Roman" w:hAnsi="Times New Roman" w:cs="Times New Roman"/>
          <w:sz w:val="24"/>
          <w:szCs w:val="24"/>
        </w:rPr>
        <w:t>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</w:t>
      </w:r>
      <w:r w:rsidRPr="00542A7C">
        <w:rPr>
          <w:rFonts w:ascii="Times New Roman" w:hAnsi="Times New Roman" w:cs="Times New Roman"/>
          <w:sz w:val="24"/>
          <w:szCs w:val="24"/>
        </w:rPr>
        <w:t>е</w:t>
      </w:r>
      <w:r w:rsidRPr="00542A7C">
        <w:rPr>
          <w:rFonts w:ascii="Times New Roman" w:hAnsi="Times New Roman" w:cs="Times New Roman"/>
          <w:sz w:val="24"/>
          <w:szCs w:val="24"/>
        </w:rPr>
        <w:t xml:space="preserve">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</w:t>
      </w:r>
      <w:proofErr w:type="spellStart"/>
      <w:r w:rsidRPr="00542A7C">
        <w:rPr>
          <w:rFonts w:ascii="Times New Roman" w:hAnsi="Times New Roman" w:cs="Times New Roman"/>
          <w:sz w:val="24"/>
          <w:szCs w:val="24"/>
        </w:rPr>
        <w:t>деятельностную</w:t>
      </w:r>
      <w:proofErr w:type="spellEnd"/>
      <w:r w:rsidRPr="00542A7C">
        <w:rPr>
          <w:rFonts w:ascii="Times New Roman" w:hAnsi="Times New Roman" w:cs="Times New Roman"/>
          <w:sz w:val="24"/>
          <w:szCs w:val="24"/>
        </w:rPr>
        <w:t xml:space="preserve"> жи</w:t>
      </w:r>
      <w:r w:rsidRPr="00542A7C">
        <w:rPr>
          <w:rFonts w:ascii="Times New Roman" w:hAnsi="Times New Roman" w:cs="Times New Roman"/>
          <w:sz w:val="24"/>
          <w:szCs w:val="24"/>
        </w:rPr>
        <w:t>з</w:t>
      </w:r>
      <w:r w:rsidRPr="00542A7C">
        <w:rPr>
          <w:rFonts w:ascii="Times New Roman" w:hAnsi="Times New Roman" w:cs="Times New Roman"/>
          <w:sz w:val="24"/>
          <w:szCs w:val="24"/>
        </w:rPr>
        <w:t>ненную позицию.</w:t>
      </w:r>
    </w:p>
    <w:p w:rsidR="00542A7C" w:rsidRPr="00542A7C" w:rsidRDefault="00542A7C" w:rsidP="00542A7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В содержании курса информатики средней школы целесообразно сделать акцент на изуч</w:t>
      </w:r>
      <w:r w:rsidRPr="00542A7C">
        <w:rPr>
          <w:rFonts w:ascii="Times New Roman" w:hAnsi="Times New Roman" w:cs="Times New Roman"/>
          <w:sz w:val="24"/>
          <w:szCs w:val="24"/>
        </w:rPr>
        <w:t>е</w:t>
      </w:r>
      <w:r w:rsidRPr="00542A7C">
        <w:rPr>
          <w:rFonts w:ascii="Times New Roman" w:hAnsi="Times New Roman" w:cs="Times New Roman"/>
          <w:sz w:val="24"/>
          <w:szCs w:val="24"/>
        </w:rPr>
        <w:t>нии фу</w:t>
      </w:r>
      <w:r w:rsidRPr="00542A7C">
        <w:rPr>
          <w:rFonts w:ascii="Times New Roman" w:hAnsi="Times New Roman" w:cs="Times New Roman"/>
          <w:sz w:val="24"/>
          <w:szCs w:val="24"/>
        </w:rPr>
        <w:t>н</w:t>
      </w:r>
      <w:r w:rsidRPr="00542A7C">
        <w:rPr>
          <w:rFonts w:ascii="Times New Roman" w:hAnsi="Times New Roman" w:cs="Times New Roman"/>
          <w:sz w:val="24"/>
          <w:szCs w:val="24"/>
        </w:rPr>
        <w:t>даментальных основ информатики, формировании информационной культуры, развитии алгоритмическ</w:t>
      </w:r>
      <w:r w:rsidRPr="00542A7C">
        <w:rPr>
          <w:rFonts w:ascii="Times New Roman" w:hAnsi="Times New Roman" w:cs="Times New Roman"/>
          <w:sz w:val="24"/>
          <w:szCs w:val="24"/>
        </w:rPr>
        <w:t>о</w:t>
      </w:r>
      <w:r w:rsidRPr="00542A7C">
        <w:rPr>
          <w:rFonts w:ascii="Times New Roman" w:hAnsi="Times New Roman" w:cs="Times New Roman"/>
          <w:sz w:val="24"/>
          <w:szCs w:val="24"/>
        </w:rPr>
        <w:t>го мышления, реализовать в полной мере общеобразовательный потенциал этого курса.</w:t>
      </w:r>
    </w:p>
    <w:p w:rsidR="00542A7C" w:rsidRPr="00542A7C" w:rsidRDefault="00542A7C" w:rsidP="00542A7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Курс информатики средней школы является частью непрерывного курса информатики, к</w:t>
      </w:r>
      <w:r w:rsidRPr="00542A7C">
        <w:rPr>
          <w:rFonts w:ascii="Times New Roman" w:hAnsi="Times New Roman" w:cs="Times New Roman"/>
          <w:sz w:val="24"/>
          <w:szCs w:val="24"/>
        </w:rPr>
        <w:t>о</w:t>
      </w:r>
      <w:r w:rsidRPr="00542A7C">
        <w:rPr>
          <w:rFonts w:ascii="Times New Roman" w:hAnsi="Times New Roman" w:cs="Times New Roman"/>
          <w:sz w:val="24"/>
          <w:szCs w:val="24"/>
        </w:rPr>
        <w:t xml:space="preserve">торому предшествует обучение информатике в основной школе. Поэтому </w:t>
      </w:r>
      <w:proofErr w:type="spellStart"/>
      <w:r w:rsidRPr="00542A7C">
        <w:rPr>
          <w:rFonts w:ascii="Times New Roman" w:hAnsi="Times New Roman" w:cs="Times New Roman"/>
          <w:sz w:val="24"/>
          <w:szCs w:val="24"/>
        </w:rPr>
        <w:t>онопирается</w:t>
      </w:r>
      <w:proofErr w:type="spellEnd"/>
      <w:r w:rsidRPr="00542A7C">
        <w:rPr>
          <w:rFonts w:ascii="Times New Roman" w:hAnsi="Times New Roman" w:cs="Times New Roman"/>
          <w:sz w:val="24"/>
          <w:szCs w:val="24"/>
        </w:rPr>
        <w:t xml:space="preserve"> на опыт постоянного применения ИКТ, уже имеющийся у учащихся, дает теоретическое осмысление, и</w:t>
      </w:r>
      <w:r w:rsidRPr="00542A7C">
        <w:rPr>
          <w:rFonts w:ascii="Times New Roman" w:hAnsi="Times New Roman" w:cs="Times New Roman"/>
          <w:sz w:val="24"/>
          <w:szCs w:val="24"/>
        </w:rPr>
        <w:t>н</w:t>
      </w:r>
      <w:r w:rsidRPr="00542A7C">
        <w:rPr>
          <w:rFonts w:ascii="Times New Roman" w:hAnsi="Times New Roman" w:cs="Times New Roman"/>
          <w:sz w:val="24"/>
          <w:szCs w:val="24"/>
        </w:rPr>
        <w:t xml:space="preserve">терпретацию и обобщение этого опыта. </w:t>
      </w:r>
    </w:p>
    <w:p w:rsidR="00542A7C" w:rsidRPr="00542A7C" w:rsidRDefault="00542A7C" w:rsidP="00542A7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42A7C" w:rsidRPr="00542A7C" w:rsidRDefault="00542A7C" w:rsidP="00542A7C">
      <w:pPr>
        <w:keepNext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343949359"/>
      <w:bookmarkStart w:id="1" w:name="_Toc364713909"/>
      <w:r w:rsidRPr="00542A7C">
        <w:rPr>
          <w:rFonts w:ascii="Times New Roman" w:hAnsi="Times New Roman" w:cs="Times New Roman"/>
          <w:b/>
          <w:bCs/>
          <w:sz w:val="24"/>
          <w:szCs w:val="24"/>
        </w:rPr>
        <w:t>Место учебного предмета в учебном плане</w:t>
      </w:r>
      <w:bookmarkEnd w:id="0"/>
      <w:bookmarkEnd w:id="1"/>
    </w:p>
    <w:p w:rsidR="00542A7C" w:rsidRPr="00542A7C" w:rsidRDefault="00542A7C" w:rsidP="00542A7C">
      <w:pPr>
        <w:keepNext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542A7C" w:rsidRPr="00542A7C" w:rsidRDefault="00542A7C" w:rsidP="00542A7C">
      <w:pPr>
        <w:ind w:firstLine="567"/>
        <w:rPr>
          <w:rFonts w:ascii="Times New Roman" w:hAnsi="Times New Roman" w:cs="Times New Roman"/>
          <w:sz w:val="24"/>
          <w:szCs w:val="24"/>
        </w:rPr>
      </w:pPr>
      <w:bookmarkStart w:id="2" w:name="_Toc343949360"/>
      <w:r w:rsidRPr="00542A7C">
        <w:rPr>
          <w:rFonts w:ascii="Times New Roman" w:hAnsi="Times New Roman" w:cs="Times New Roman"/>
          <w:sz w:val="24"/>
          <w:szCs w:val="24"/>
        </w:rPr>
        <w:t xml:space="preserve">В учебном плане </w:t>
      </w:r>
      <w:r>
        <w:rPr>
          <w:rFonts w:ascii="Times New Roman" w:hAnsi="Times New Roman" w:cs="Times New Roman"/>
          <w:sz w:val="24"/>
          <w:szCs w:val="24"/>
        </w:rPr>
        <w:t xml:space="preserve">МБОУ «ПСОШ № 1 ПМО» на изучение информатики в 11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 отводится по 1 ч. в неделю, в год – 34 ч.</w:t>
      </w:r>
    </w:p>
    <w:p w:rsidR="00542A7C" w:rsidRPr="00542A7C" w:rsidRDefault="00542A7C" w:rsidP="00542A7C">
      <w:pPr>
        <w:keepNext/>
        <w:jc w:val="center"/>
        <w:outlineLvl w:val="1"/>
        <w:rPr>
          <w:rFonts w:ascii="Times New Roman" w:hAnsi="Times New Roman" w:cs="Times New Roman"/>
          <w:b/>
          <w:bCs/>
          <w:color w:val="339966"/>
          <w:sz w:val="24"/>
          <w:szCs w:val="24"/>
        </w:rPr>
      </w:pPr>
    </w:p>
    <w:p w:rsidR="00542A7C" w:rsidRPr="00542A7C" w:rsidRDefault="00542A7C" w:rsidP="00542A7C">
      <w:pPr>
        <w:keepNext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364713910"/>
      <w:r w:rsidRPr="00542A7C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Личностные, </w:t>
      </w:r>
      <w:proofErr w:type="spellStart"/>
      <w:r w:rsidRPr="00542A7C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542A7C">
        <w:rPr>
          <w:rFonts w:ascii="Times New Roman" w:hAnsi="Times New Roman" w:cs="Times New Roman"/>
          <w:b/>
          <w:bCs/>
          <w:sz w:val="24"/>
          <w:szCs w:val="24"/>
        </w:rPr>
        <w:t xml:space="preserve"> и предметные результаты </w:t>
      </w:r>
      <w:r w:rsidRPr="00542A7C">
        <w:rPr>
          <w:rFonts w:ascii="Times New Roman" w:hAnsi="Times New Roman" w:cs="Times New Roman"/>
          <w:b/>
          <w:bCs/>
          <w:sz w:val="24"/>
          <w:szCs w:val="24"/>
        </w:rPr>
        <w:br/>
        <w:t>освоения информатики</w:t>
      </w:r>
      <w:bookmarkEnd w:id="2"/>
      <w:bookmarkEnd w:id="3"/>
    </w:p>
    <w:p w:rsidR="00542A7C" w:rsidRPr="00542A7C" w:rsidRDefault="00542A7C" w:rsidP="00542A7C">
      <w:pPr>
        <w:keepNext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542A7C" w:rsidRPr="00542A7C" w:rsidRDefault="00542A7C" w:rsidP="00542A7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r w:rsidRPr="00542A7C">
        <w:rPr>
          <w:rFonts w:ascii="Times New Roman" w:hAnsi="Times New Roman" w:cs="Times New Roman"/>
          <w:sz w:val="24"/>
          <w:szCs w:val="24"/>
        </w:rPr>
        <w:t xml:space="preserve"> – это сформировавшаяся в образовательном процессе система ценнос</w:t>
      </w:r>
      <w:r w:rsidRPr="00542A7C">
        <w:rPr>
          <w:rFonts w:ascii="Times New Roman" w:hAnsi="Times New Roman" w:cs="Times New Roman"/>
          <w:sz w:val="24"/>
          <w:szCs w:val="24"/>
        </w:rPr>
        <w:t>т</w:t>
      </w:r>
      <w:r w:rsidRPr="00542A7C">
        <w:rPr>
          <w:rFonts w:ascii="Times New Roman" w:hAnsi="Times New Roman" w:cs="Times New Roman"/>
          <w:sz w:val="24"/>
          <w:szCs w:val="24"/>
        </w:rPr>
        <w:t>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</w:t>
      </w:r>
      <w:r w:rsidRPr="00542A7C">
        <w:rPr>
          <w:rFonts w:ascii="Times New Roman" w:hAnsi="Times New Roman" w:cs="Times New Roman"/>
          <w:sz w:val="24"/>
          <w:szCs w:val="24"/>
        </w:rPr>
        <w:t>с</w:t>
      </w:r>
      <w:r w:rsidRPr="00542A7C">
        <w:rPr>
          <w:rFonts w:ascii="Times New Roman" w:hAnsi="Times New Roman" w:cs="Times New Roman"/>
          <w:sz w:val="24"/>
          <w:szCs w:val="24"/>
        </w:rPr>
        <w:t>новными личностн</w:t>
      </w:r>
      <w:r w:rsidRPr="00542A7C">
        <w:rPr>
          <w:rFonts w:ascii="Times New Roman" w:hAnsi="Times New Roman" w:cs="Times New Roman"/>
          <w:sz w:val="24"/>
          <w:szCs w:val="24"/>
        </w:rPr>
        <w:t>ы</w:t>
      </w:r>
      <w:r w:rsidRPr="00542A7C">
        <w:rPr>
          <w:rFonts w:ascii="Times New Roman" w:hAnsi="Times New Roman" w:cs="Times New Roman"/>
          <w:sz w:val="24"/>
          <w:szCs w:val="24"/>
        </w:rPr>
        <w:t>ми результатами, формируемыми при изучении информатики в основной школе, являются:</w:t>
      </w:r>
    </w:p>
    <w:p w:rsidR="00542A7C" w:rsidRPr="00542A7C" w:rsidRDefault="00542A7C" w:rsidP="00542A7C">
      <w:pPr>
        <w:numPr>
          <w:ilvl w:val="0"/>
          <w:numId w:val="2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542A7C" w:rsidRPr="00542A7C" w:rsidRDefault="00542A7C" w:rsidP="00542A7C">
      <w:pPr>
        <w:numPr>
          <w:ilvl w:val="0"/>
          <w:numId w:val="2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понимание роли информационных процессов в современном мире;</w:t>
      </w:r>
    </w:p>
    <w:p w:rsidR="00542A7C" w:rsidRPr="00542A7C" w:rsidRDefault="00542A7C" w:rsidP="00542A7C">
      <w:pPr>
        <w:numPr>
          <w:ilvl w:val="0"/>
          <w:numId w:val="2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 xml:space="preserve">владение первичными навыками анализа и критичной оценки получаемой информации; </w:t>
      </w:r>
    </w:p>
    <w:p w:rsidR="00542A7C" w:rsidRPr="00542A7C" w:rsidRDefault="00542A7C" w:rsidP="00542A7C">
      <w:pPr>
        <w:numPr>
          <w:ilvl w:val="0"/>
          <w:numId w:val="2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ответственное отношение к информации с учетом правовых и этических аспектов ее распр</w:t>
      </w:r>
      <w:r w:rsidRPr="00542A7C">
        <w:rPr>
          <w:rFonts w:ascii="Times New Roman" w:hAnsi="Times New Roman" w:cs="Times New Roman"/>
          <w:sz w:val="24"/>
          <w:szCs w:val="24"/>
        </w:rPr>
        <w:t>о</w:t>
      </w:r>
      <w:r w:rsidRPr="00542A7C">
        <w:rPr>
          <w:rFonts w:ascii="Times New Roman" w:hAnsi="Times New Roman" w:cs="Times New Roman"/>
          <w:sz w:val="24"/>
          <w:szCs w:val="24"/>
        </w:rPr>
        <w:t>стран</w:t>
      </w:r>
      <w:r w:rsidRPr="00542A7C">
        <w:rPr>
          <w:rFonts w:ascii="Times New Roman" w:hAnsi="Times New Roman" w:cs="Times New Roman"/>
          <w:sz w:val="24"/>
          <w:szCs w:val="24"/>
        </w:rPr>
        <w:t>е</w:t>
      </w:r>
      <w:r w:rsidRPr="00542A7C">
        <w:rPr>
          <w:rFonts w:ascii="Times New Roman" w:hAnsi="Times New Roman" w:cs="Times New Roman"/>
          <w:sz w:val="24"/>
          <w:szCs w:val="24"/>
        </w:rPr>
        <w:t xml:space="preserve">ния; </w:t>
      </w:r>
    </w:p>
    <w:p w:rsidR="00542A7C" w:rsidRPr="00542A7C" w:rsidRDefault="00542A7C" w:rsidP="00542A7C">
      <w:pPr>
        <w:numPr>
          <w:ilvl w:val="0"/>
          <w:numId w:val="2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развитие чувства личной ответственности за качество окружающей информационной среды;</w:t>
      </w:r>
    </w:p>
    <w:p w:rsidR="00542A7C" w:rsidRPr="00542A7C" w:rsidRDefault="00542A7C" w:rsidP="00542A7C">
      <w:pPr>
        <w:numPr>
          <w:ilvl w:val="0"/>
          <w:numId w:val="2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способность увязать учебное содержание с собственным жизненным опытом, понять знач</w:t>
      </w:r>
      <w:r w:rsidRPr="00542A7C">
        <w:rPr>
          <w:rFonts w:ascii="Times New Roman" w:hAnsi="Times New Roman" w:cs="Times New Roman"/>
          <w:sz w:val="24"/>
          <w:szCs w:val="24"/>
        </w:rPr>
        <w:t>и</w:t>
      </w:r>
      <w:r w:rsidRPr="00542A7C">
        <w:rPr>
          <w:rFonts w:ascii="Times New Roman" w:hAnsi="Times New Roman" w:cs="Times New Roman"/>
          <w:sz w:val="24"/>
          <w:szCs w:val="24"/>
        </w:rPr>
        <w:t>мость подготовки в области информатики и ИКТ в условиях развития информационного о</w:t>
      </w:r>
      <w:r w:rsidRPr="00542A7C">
        <w:rPr>
          <w:rFonts w:ascii="Times New Roman" w:hAnsi="Times New Roman" w:cs="Times New Roman"/>
          <w:sz w:val="24"/>
          <w:szCs w:val="24"/>
        </w:rPr>
        <w:t>б</w:t>
      </w:r>
      <w:r w:rsidRPr="00542A7C">
        <w:rPr>
          <w:rFonts w:ascii="Times New Roman" w:hAnsi="Times New Roman" w:cs="Times New Roman"/>
          <w:sz w:val="24"/>
          <w:szCs w:val="24"/>
        </w:rPr>
        <w:t xml:space="preserve">щества; </w:t>
      </w:r>
    </w:p>
    <w:p w:rsidR="00542A7C" w:rsidRPr="00542A7C" w:rsidRDefault="00542A7C" w:rsidP="00542A7C">
      <w:pPr>
        <w:numPr>
          <w:ilvl w:val="0"/>
          <w:numId w:val="2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готовность к повышению своего образовательного уровня и продолжению обучения с и</w:t>
      </w:r>
      <w:r w:rsidRPr="00542A7C">
        <w:rPr>
          <w:rFonts w:ascii="Times New Roman" w:hAnsi="Times New Roman" w:cs="Times New Roman"/>
          <w:sz w:val="24"/>
          <w:szCs w:val="24"/>
        </w:rPr>
        <w:t>с</w:t>
      </w:r>
      <w:r w:rsidRPr="00542A7C">
        <w:rPr>
          <w:rFonts w:ascii="Times New Roman" w:hAnsi="Times New Roman" w:cs="Times New Roman"/>
          <w:sz w:val="24"/>
          <w:szCs w:val="24"/>
        </w:rPr>
        <w:t>пользован</w:t>
      </w:r>
      <w:r w:rsidRPr="00542A7C">
        <w:rPr>
          <w:rFonts w:ascii="Times New Roman" w:hAnsi="Times New Roman" w:cs="Times New Roman"/>
          <w:sz w:val="24"/>
          <w:szCs w:val="24"/>
        </w:rPr>
        <w:t>и</w:t>
      </w:r>
      <w:r w:rsidRPr="00542A7C">
        <w:rPr>
          <w:rFonts w:ascii="Times New Roman" w:hAnsi="Times New Roman" w:cs="Times New Roman"/>
          <w:sz w:val="24"/>
          <w:szCs w:val="24"/>
        </w:rPr>
        <w:t>ем средств и методов информатики и ИКТ;</w:t>
      </w:r>
    </w:p>
    <w:p w:rsidR="00542A7C" w:rsidRPr="00542A7C" w:rsidRDefault="00542A7C" w:rsidP="00542A7C">
      <w:pPr>
        <w:numPr>
          <w:ilvl w:val="0"/>
          <w:numId w:val="2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способность и готовность к общению и сотрудничеству со сверстниками и взрослыми в пр</w:t>
      </w:r>
      <w:r w:rsidRPr="00542A7C">
        <w:rPr>
          <w:rFonts w:ascii="Times New Roman" w:hAnsi="Times New Roman" w:cs="Times New Roman"/>
          <w:sz w:val="24"/>
          <w:szCs w:val="24"/>
        </w:rPr>
        <w:t>о</w:t>
      </w:r>
      <w:r w:rsidRPr="00542A7C">
        <w:rPr>
          <w:rFonts w:ascii="Times New Roman" w:hAnsi="Times New Roman" w:cs="Times New Roman"/>
          <w:sz w:val="24"/>
          <w:szCs w:val="24"/>
        </w:rPr>
        <w:t>цессе образовательной, общественно-полезной, учебно-исследовательской, творческой де</w:t>
      </w:r>
      <w:r w:rsidRPr="00542A7C">
        <w:rPr>
          <w:rFonts w:ascii="Times New Roman" w:hAnsi="Times New Roman" w:cs="Times New Roman"/>
          <w:sz w:val="24"/>
          <w:szCs w:val="24"/>
        </w:rPr>
        <w:t>я</w:t>
      </w:r>
      <w:r w:rsidRPr="00542A7C">
        <w:rPr>
          <w:rFonts w:ascii="Times New Roman" w:hAnsi="Times New Roman" w:cs="Times New Roman"/>
          <w:sz w:val="24"/>
          <w:szCs w:val="24"/>
        </w:rPr>
        <w:t>тельности;</w:t>
      </w:r>
    </w:p>
    <w:p w:rsidR="00542A7C" w:rsidRPr="00542A7C" w:rsidRDefault="00542A7C" w:rsidP="00542A7C">
      <w:pPr>
        <w:numPr>
          <w:ilvl w:val="0"/>
          <w:numId w:val="2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способность и готовность к принятию ценностей здорового образа жизни за счет знания о</w:t>
      </w:r>
      <w:r w:rsidRPr="00542A7C">
        <w:rPr>
          <w:rFonts w:ascii="Times New Roman" w:hAnsi="Times New Roman" w:cs="Times New Roman"/>
          <w:sz w:val="24"/>
          <w:szCs w:val="24"/>
        </w:rPr>
        <w:t>с</w:t>
      </w:r>
      <w:r w:rsidRPr="00542A7C">
        <w:rPr>
          <w:rFonts w:ascii="Times New Roman" w:hAnsi="Times New Roman" w:cs="Times New Roman"/>
          <w:sz w:val="24"/>
          <w:szCs w:val="24"/>
        </w:rPr>
        <w:t>новных гигиенических, эргономических и технических условий безопасной эксплуатации средств ИКТ.</w:t>
      </w:r>
    </w:p>
    <w:p w:rsidR="00542A7C" w:rsidRPr="00542A7C" w:rsidRDefault="00542A7C" w:rsidP="00542A7C">
      <w:pPr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542A7C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542A7C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</w:t>
      </w:r>
      <w:r w:rsidRPr="00542A7C">
        <w:rPr>
          <w:rFonts w:ascii="Times New Roman" w:hAnsi="Times New Roman" w:cs="Times New Roman"/>
          <w:sz w:val="24"/>
          <w:szCs w:val="24"/>
        </w:rPr>
        <w:t xml:space="preserve"> – освоенные </w:t>
      </w:r>
      <w:proofErr w:type="gramStart"/>
      <w:r w:rsidRPr="00542A7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542A7C">
        <w:rPr>
          <w:rFonts w:ascii="Times New Roman" w:hAnsi="Times New Roman" w:cs="Times New Roman"/>
          <w:sz w:val="24"/>
          <w:szCs w:val="24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542A7C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542A7C">
        <w:rPr>
          <w:rFonts w:ascii="Times New Roman" w:hAnsi="Times New Roman" w:cs="Times New Roman"/>
          <w:sz w:val="24"/>
          <w:szCs w:val="24"/>
        </w:rPr>
        <w:t xml:space="preserve"> результатами, формируемыми при изуч</w:t>
      </w:r>
      <w:r w:rsidRPr="00542A7C">
        <w:rPr>
          <w:rFonts w:ascii="Times New Roman" w:hAnsi="Times New Roman" w:cs="Times New Roman"/>
          <w:sz w:val="24"/>
          <w:szCs w:val="24"/>
        </w:rPr>
        <w:t>е</w:t>
      </w:r>
      <w:r w:rsidRPr="00542A7C">
        <w:rPr>
          <w:rFonts w:ascii="Times New Roman" w:hAnsi="Times New Roman" w:cs="Times New Roman"/>
          <w:sz w:val="24"/>
          <w:szCs w:val="24"/>
        </w:rPr>
        <w:t>нии информатики в основной школе, являются:</w:t>
      </w:r>
    </w:p>
    <w:p w:rsidR="00542A7C" w:rsidRPr="00542A7C" w:rsidRDefault="00542A7C" w:rsidP="00542A7C">
      <w:pPr>
        <w:numPr>
          <w:ilvl w:val="0"/>
          <w:numId w:val="2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 xml:space="preserve">владение </w:t>
      </w:r>
      <w:proofErr w:type="spellStart"/>
      <w:r w:rsidRPr="00542A7C">
        <w:rPr>
          <w:rFonts w:ascii="Times New Roman" w:hAnsi="Times New Roman" w:cs="Times New Roman"/>
          <w:sz w:val="24"/>
          <w:szCs w:val="24"/>
        </w:rPr>
        <w:t>общепредметными</w:t>
      </w:r>
      <w:proofErr w:type="spellEnd"/>
      <w:r w:rsidRPr="00542A7C">
        <w:rPr>
          <w:rFonts w:ascii="Times New Roman" w:hAnsi="Times New Roman" w:cs="Times New Roman"/>
          <w:sz w:val="24"/>
          <w:szCs w:val="24"/>
        </w:rPr>
        <w:t xml:space="preserve"> понятиями «объект», «система», «модель», «алгоритм», «и</w:t>
      </w:r>
      <w:r w:rsidRPr="00542A7C">
        <w:rPr>
          <w:rFonts w:ascii="Times New Roman" w:hAnsi="Times New Roman" w:cs="Times New Roman"/>
          <w:sz w:val="24"/>
          <w:szCs w:val="24"/>
        </w:rPr>
        <w:t>с</w:t>
      </w:r>
      <w:r w:rsidRPr="00542A7C">
        <w:rPr>
          <w:rFonts w:ascii="Times New Roman" w:hAnsi="Times New Roman" w:cs="Times New Roman"/>
          <w:sz w:val="24"/>
          <w:szCs w:val="24"/>
        </w:rPr>
        <w:t>полнитель» и др.;</w:t>
      </w:r>
    </w:p>
    <w:p w:rsidR="00542A7C" w:rsidRPr="00542A7C" w:rsidRDefault="00542A7C" w:rsidP="00542A7C">
      <w:pPr>
        <w:numPr>
          <w:ilvl w:val="0"/>
          <w:numId w:val="2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владение информационно-логическими умениями:  определять понятия, создавать обобщ</w:t>
      </w:r>
      <w:r w:rsidRPr="00542A7C">
        <w:rPr>
          <w:rFonts w:ascii="Times New Roman" w:hAnsi="Times New Roman" w:cs="Times New Roman"/>
          <w:sz w:val="24"/>
          <w:szCs w:val="24"/>
        </w:rPr>
        <w:t>е</w:t>
      </w:r>
      <w:r w:rsidRPr="00542A7C">
        <w:rPr>
          <w:rFonts w:ascii="Times New Roman" w:hAnsi="Times New Roman" w:cs="Times New Roman"/>
          <w:sz w:val="24"/>
          <w:szCs w:val="24"/>
        </w:rPr>
        <w:t>ния, устанавливать аналогии, классифицировать, самостоятельно выбирать основания и кр</w:t>
      </w:r>
      <w:r w:rsidRPr="00542A7C">
        <w:rPr>
          <w:rFonts w:ascii="Times New Roman" w:hAnsi="Times New Roman" w:cs="Times New Roman"/>
          <w:sz w:val="24"/>
          <w:szCs w:val="24"/>
        </w:rPr>
        <w:t>и</w:t>
      </w:r>
      <w:r w:rsidRPr="00542A7C">
        <w:rPr>
          <w:rFonts w:ascii="Times New Roman" w:hAnsi="Times New Roman" w:cs="Times New Roman"/>
          <w:sz w:val="24"/>
          <w:szCs w:val="24"/>
        </w:rPr>
        <w:t>терии для класс</w:t>
      </w:r>
      <w:r w:rsidRPr="00542A7C">
        <w:rPr>
          <w:rFonts w:ascii="Times New Roman" w:hAnsi="Times New Roman" w:cs="Times New Roman"/>
          <w:sz w:val="24"/>
          <w:szCs w:val="24"/>
        </w:rPr>
        <w:t>и</w:t>
      </w:r>
      <w:r w:rsidRPr="00542A7C">
        <w:rPr>
          <w:rFonts w:ascii="Times New Roman" w:hAnsi="Times New Roman" w:cs="Times New Roman"/>
          <w:sz w:val="24"/>
          <w:szCs w:val="24"/>
        </w:rPr>
        <w:t xml:space="preserve">фикации, устанавливать причинно-следственные связи, строить </w:t>
      </w:r>
      <w:proofErr w:type="gramStart"/>
      <w:r w:rsidRPr="00542A7C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542A7C">
        <w:rPr>
          <w:rFonts w:ascii="Times New Roman" w:hAnsi="Times New Roman" w:cs="Times New Roman"/>
          <w:sz w:val="24"/>
          <w:szCs w:val="24"/>
        </w:rPr>
        <w:t>, умозакл</w:t>
      </w:r>
      <w:r w:rsidRPr="00542A7C">
        <w:rPr>
          <w:rFonts w:ascii="Times New Roman" w:hAnsi="Times New Roman" w:cs="Times New Roman"/>
          <w:sz w:val="24"/>
          <w:szCs w:val="24"/>
        </w:rPr>
        <w:t>ю</w:t>
      </w:r>
      <w:r w:rsidRPr="00542A7C">
        <w:rPr>
          <w:rFonts w:ascii="Times New Roman" w:hAnsi="Times New Roman" w:cs="Times New Roman"/>
          <w:sz w:val="24"/>
          <w:szCs w:val="24"/>
        </w:rPr>
        <w:t>чение (индуктивное, дедуктивное и по аналогии) и делать выводы;</w:t>
      </w:r>
    </w:p>
    <w:p w:rsidR="00542A7C" w:rsidRPr="00542A7C" w:rsidRDefault="00542A7C" w:rsidP="00542A7C">
      <w:pPr>
        <w:numPr>
          <w:ilvl w:val="0"/>
          <w:numId w:val="2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</w:t>
      </w:r>
      <w:r w:rsidRPr="00542A7C">
        <w:rPr>
          <w:rFonts w:ascii="Times New Roman" w:hAnsi="Times New Roman" w:cs="Times New Roman"/>
          <w:sz w:val="24"/>
          <w:szCs w:val="24"/>
        </w:rPr>
        <w:t>е</w:t>
      </w:r>
      <w:r w:rsidRPr="00542A7C">
        <w:rPr>
          <w:rFonts w:ascii="Times New Roman" w:hAnsi="Times New Roman" w:cs="Times New Roman"/>
          <w:sz w:val="24"/>
          <w:szCs w:val="24"/>
        </w:rPr>
        <w:t>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</w:t>
      </w:r>
      <w:r w:rsidRPr="00542A7C">
        <w:rPr>
          <w:rFonts w:ascii="Times New Roman" w:hAnsi="Times New Roman" w:cs="Times New Roman"/>
          <w:sz w:val="24"/>
          <w:szCs w:val="24"/>
        </w:rPr>
        <w:t>а</w:t>
      </w:r>
      <w:r w:rsidRPr="00542A7C">
        <w:rPr>
          <w:rFonts w:ascii="Times New Roman" w:hAnsi="Times New Roman" w:cs="Times New Roman"/>
          <w:sz w:val="24"/>
          <w:szCs w:val="24"/>
        </w:rPr>
        <w:t xml:space="preserve">дачи; </w:t>
      </w:r>
    </w:p>
    <w:p w:rsidR="00542A7C" w:rsidRPr="00542A7C" w:rsidRDefault="00542A7C" w:rsidP="00542A7C">
      <w:pPr>
        <w:numPr>
          <w:ilvl w:val="0"/>
          <w:numId w:val="2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</w:t>
      </w:r>
      <w:r w:rsidRPr="00542A7C">
        <w:rPr>
          <w:rFonts w:ascii="Times New Roman" w:hAnsi="Times New Roman" w:cs="Times New Roman"/>
          <w:sz w:val="24"/>
          <w:szCs w:val="24"/>
        </w:rPr>
        <w:t>н</w:t>
      </w:r>
      <w:r w:rsidRPr="00542A7C">
        <w:rPr>
          <w:rFonts w:ascii="Times New Roman" w:hAnsi="Times New Roman" w:cs="Times New Roman"/>
          <w:sz w:val="24"/>
          <w:szCs w:val="24"/>
        </w:rPr>
        <w:t>ного в</w:t>
      </w:r>
      <w:r w:rsidRPr="00542A7C">
        <w:rPr>
          <w:rFonts w:ascii="Times New Roman" w:hAnsi="Times New Roman" w:cs="Times New Roman"/>
          <w:sz w:val="24"/>
          <w:szCs w:val="24"/>
        </w:rPr>
        <w:t>ы</w:t>
      </w:r>
      <w:r w:rsidRPr="00542A7C">
        <w:rPr>
          <w:rFonts w:ascii="Times New Roman" w:hAnsi="Times New Roman" w:cs="Times New Roman"/>
          <w:sz w:val="24"/>
          <w:szCs w:val="24"/>
        </w:rPr>
        <w:t>бора в учебной и познавательной деятельности;</w:t>
      </w:r>
    </w:p>
    <w:p w:rsidR="00542A7C" w:rsidRPr="00542A7C" w:rsidRDefault="00542A7C" w:rsidP="00542A7C">
      <w:pPr>
        <w:numPr>
          <w:ilvl w:val="0"/>
          <w:numId w:val="2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</w:t>
      </w:r>
      <w:r w:rsidRPr="00542A7C">
        <w:rPr>
          <w:rFonts w:ascii="Times New Roman" w:hAnsi="Times New Roman" w:cs="Times New Roman"/>
          <w:sz w:val="24"/>
          <w:szCs w:val="24"/>
        </w:rPr>
        <w:t>е</w:t>
      </w:r>
      <w:r w:rsidRPr="00542A7C">
        <w:rPr>
          <w:rFonts w:ascii="Times New Roman" w:hAnsi="Times New Roman" w:cs="Times New Roman"/>
          <w:sz w:val="24"/>
          <w:szCs w:val="24"/>
        </w:rPr>
        <w:t>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</w:t>
      </w:r>
      <w:r w:rsidRPr="00542A7C">
        <w:rPr>
          <w:rFonts w:ascii="Times New Roman" w:hAnsi="Times New Roman" w:cs="Times New Roman"/>
          <w:sz w:val="24"/>
          <w:szCs w:val="24"/>
        </w:rPr>
        <w:t>а</w:t>
      </w:r>
      <w:r w:rsidRPr="00542A7C">
        <w:rPr>
          <w:rFonts w:ascii="Times New Roman" w:hAnsi="Times New Roman" w:cs="Times New Roman"/>
          <w:sz w:val="24"/>
          <w:szCs w:val="24"/>
        </w:rPr>
        <w:t>мостоятельное создание алгоритмов деятельности при решении проблем творческого и пои</w:t>
      </w:r>
      <w:r w:rsidRPr="00542A7C">
        <w:rPr>
          <w:rFonts w:ascii="Times New Roman" w:hAnsi="Times New Roman" w:cs="Times New Roman"/>
          <w:sz w:val="24"/>
          <w:szCs w:val="24"/>
        </w:rPr>
        <w:t>с</w:t>
      </w:r>
      <w:r w:rsidRPr="00542A7C">
        <w:rPr>
          <w:rFonts w:ascii="Times New Roman" w:hAnsi="Times New Roman" w:cs="Times New Roman"/>
          <w:sz w:val="24"/>
          <w:szCs w:val="24"/>
        </w:rPr>
        <w:t>кового характера;</w:t>
      </w:r>
    </w:p>
    <w:p w:rsidR="00542A7C" w:rsidRPr="00542A7C" w:rsidRDefault="00542A7C" w:rsidP="00542A7C">
      <w:pPr>
        <w:numPr>
          <w:ilvl w:val="0"/>
          <w:numId w:val="2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 xml:space="preserve"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</w:t>
      </w:r>
      <w:r w:rsidRPr="00542A7C">
        <w:rPr>
          <w:rFonts w:ascii="Times New Roman" w:hAnsi="Times New Roman" w:cs="Times New Roman"/>
          <w:sz w:val="24"/>
          <w:szCs w:val="24"/>
        </w:rPr>
        <w:lastRenderedPageBreak/>
        <w:t>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</w:t>
      </w:r>
      <w:r w:rsidRPr="00542A7C">
        <w:rPr>
          <w:rFonts w:ascii="Times New Roman" w:hAnsi="Times New Roman" w:cs="Times New Roman"/>
          <w:sz w:val="24"/>
          <w:szCs w:val="24"/>
        </w:rPr>
        <w:t>о</w:t>
      </w:r>
      <w:r w:rsidRPr="00542A7C">
        <w:rPr>
          <w:rFonts w:ascii="Times New Roman" w:hAnsi="Times New Roman" w:cs="Times New Roman"/>
          <w:sz w:val="24"/>
          <w:szCs w:val="24"/>
        </w:rPr>
        <w:t>стоятельно перекодировать информацию из одной знаковой системы в другую; умение в</w:t>
      </w:r>
      <w:r w:rsidRPr="00542A7C">
        <w:rPr>
          <w:rFonts w:ascii="Times New Roman" w:hAnsi="Times New Roman" w:cs="Times New Roman"/>
          <w:sz w:val="24"/>
          <w:szCs w:val="24"/>
        </w:rPr>
        <w:t>ы</w:t>
      </w:r>
      <w:r w:rsidRPr="00542A7C">
        <w:rPr>
          <w:rFonts w:ascii="Times New Roman" w:hAnsi="Times New Roman" w:cs="Times New Roman"/>
          <w:sz w:val="24"/>
          <w:szCs w:val="24"/>
        </w:rPr>
        <w:t>бирать форму представления информации в зависимости от стоящей задачи, проверять аде</w:t>
      </w:r>
      <w:r w:rsidRPr="00542A7C">
        <w:rPr>
          <w:rFonts w:ascii="Times New Roman" w:hAnsi="Times New Roman" w:cs="Times New Roman"/>
          <w:sz w:val="24"/>
          <w:szCs w:val="24"/>
        </w:rPr>
        <w:t>к</w:t>
      </w:r>
      <w:r w:rsidRPr="00542A7C">
        <w:rPr>
          <w:rFonts w:ascii="Times New Roman" w:hAnsi="Times New Roman" w:cs="Times New Roman"/>
          <w:sz w:val="24"/>
          <w:szCs w:val="24"/>
        </w:rPr>
        <w:t>ватность модели объекту и цели модел</w:t>
      </w:r>
      <w:r w:rsidRPr="00542A7C">
        <w:rPr>
          <w:rFonts w:ascii="Times New Roman" w:hAnsi="Times New Roman" w:cs="Times New Roman"/>
          <w:sz w:val="24"/>
          <w:szCs w:val="24"/>
        </w:rPr>
        <w:t>и</w:t>
      </w:r>
      <w:r w:rsidRPr="00542A7C">
        <w:rPr>
          <w:rFonts w:ascii="Times New Roman" w:hAnsi="Times New Roman" w:cs="Times New Roman"/>
          <w:sz w:val="24"/>
          <w:szCs w:val="24"/>
        </w:rPr>
        <w:t>рования;</w:t>
      </w:r>
    </w:p>
    <w:p w:rsidR="00542A7C" w:rsidRPr="00542A7C" w:rsidRDefault="00542A7C" w:rsidP="00542A7C">
      <w:pPr>
        <w:numPr>
          <w:ilvl w:val="0"/>
          <w:numId w:val="2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ИКТ-компетентность – широкий спектр умений и навыков использования средств информ</w:t>
      </w:r>
      <w:r w:rsidRPr="00542A7C">
        <w:rPr>
          <w:rFonts w:ascii="Times New Roman" w:hAnsi="Times New Roman" w:cs="Times New Roman"/>
          <w:sz w:val="24"/>
          <w:szCs w:val="24"/>
        </w:rPr>
        <w:t>а</w:t>
      </w:r>
      <w:r w:rsidRPr="00542A7C">
        <w:rPr>
          <w:rFonts w:ascii="Times New Roman" w:hAnsi="Times New Roman" w:cs="Times New Roman"/>
          <w:sz w:val="24"/>
          <w:szCs w:val="24"/>
        </w:rPr>
        <w:t>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</w:t>
      </w:r>
      <w:r w:rsidRPr="00542A7C">
        <w:rPr>
          <w:rFonts w:ascii="Times New Roman" w:hAnsi="Times New Roman" w:cs="Times New Roman"/>
          <w:sz w:val="24"/>
          <w:szCs w:val="24"/>
        </w:rPr>
        <w:t>о</w:t>
      </w:r>
      <w:r w:rsidRPr="00542A7C">
        <w:rPr>
          <w:rFonts w:ascii="Times New Roman" w:hAnsi="Times New Roman" w:cs="Times New Roman"/>
          <w:sz w:val="24"/>
          <w:szCs w:val="24"/>
        </w:rPr>
        <w:t xml:space="preserve">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542A7C">
        <w:rPr>
          <w:rFonts w:ascii="Times New Roman" w:hAnsi="Times New Roman" w:cs="Times New Roman"/>
          <w:sz w:val="24"/>
          <w:szCs w:val="24"/>
        </w:rPr>
        <w:t>гипермедиасообщений</w:t>
      </w:r>
      <w:proofErr w:type="spellEnd"/>
      <w:r w:rsidRPr="00542A7C">
        <w:rPr>
          <w:rFonts w:ascii="Times New Roman" w:hAnsi="Times New Roman" w:cs="Times New Roman"/>
          <w:sz w:val="24"/>
          <w:szCs w:val="24"/>
        </w:rPr>
        <w:t>; коммуникация и социальное взаимодействие; поиск и организация хранения и</w:t>
      </w:r>
      <w:r w:rsidRPr="00542A7C">
        <w:rPr>
          <w:rFonts w:ascii="Times New Roman" w:hAnsi="Times New Roman" w:cs="Times New Roman"/>
          <w:sz w:val="24"/>
          <w:szCs w:val="24"/>
        </w:rPr>
        <w:t>н</w:t>
      </w:r>
      <w:r w:rsidRPr="00542A7C">
        <w:rPr>
          <w:rFonts w:ascii="Times New Roman" w:hAnsi="Times New Roman" w:cs="Times New Roman"/>
          <w:sz w:val="24"/>
          <w:szCs w:val="24"/>
        </w:rPr>
        <w:t>формации; анализ информации).</w:t>
      </w:r>
    </w:p>
    <w:p w:rsidR="00542A7C" w:rsidRPr="00542A7C" w:rsidRDefault="00542A7C" w:rsidP="00542A7C">
      <w:pPr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542A7C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  <w:r w:rsidRPr="00542A7C">
        <w:rPr>
          <w:rFonts w:ascii="Times New Roman" w:hAnsi="Times New Roman" w:cs="Times New Roman"/>
          <w:sz w:val="24"/>
          <w:szCs w:val="24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</w:t>
      </w:r>
      <w:r w:rsidRPr="00542A7C">
        <w:rPr>
          <w:rFonts w:ascii="Times New Roman" w:hAnsi="Times New Roman" w:cs="Times New Roman"/>
          <w:sz w:val="24"/>
          <w:szCs w:val="24"/>
        </w:rPr>
        <w:t>о</w:t>
      </w:r>
      <w:r w:rsidRPr="00542A7C">
        <w:rPr>
          <w:rFonts w:ascii="Times New Roman" w:hAnsi="Times New Roman" w:cs="Times New Roman"/>
          <w:sz w:val="24"/>
          <w:szCs w:val="24"/>
        </w:rPr>
        <w:t>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542A7C">
        <w:rPr>
          <w:rFonts w:ascii="Times New Roman" w:hAnsi="Times New Roman" w:cs="Times New Roman"/>
          <w:sz w:val="24"/>
          <w:szCs w:val="24"/>
        </w:rPr>
        <w:t xml:space="preserve"> В соответствии с фед</w:t>
      </w:r>
      <w:r w:rsidRPr="00542A7C">
        <w:rPr>
          <w:rFonts w:ascii="Times New Roman" w:hAnsi="Times New Roman" w:cs="Times New Roman"/>
          <w:sz w:val="24"/>
          <w:szCs w:val="24"/>
        </w:rPr>
        <w:t>е</w:t>
      </w:r>
      <w:r w:rsidRPr="00542A7C">
        <w:rPr>
          <w:rFonts w:ascii="Times New Roman" w:hAnsi="Times New Roman" w:cs="Times New Roman"/>
          <w:sz w:val="24"/>
          <w:szCs w:val="24"/>
        </w:rPr>
        <w:t>ральным государственным образовательным стандартом общего образования основные предме</w:t>
      </w:r>
      <w:r w:rsidRPr="00542A7C">
        <w:rPr>
          <w:rFonts w:ascii="Times New Roman" w:hAnsi="Times New Roman" w:cs="Times New Roman"/>
          <w:sz w:val="24"/>
          <w:szCs w:val="24"/>
        </w:rPr>
        <w:t>т</w:t>
      </w:r>
      <w:r w:rsidRPr="00542A7C">
        <w:rPr>
          <w:rFonts w:ascii="Times New Roman" w:hAnsi="Times New Roman" w:cs="Times New Roman"/>
          <w:sz w:val="24"/>
          <w:szCs w:val="24"/>
        </w:rPr>
        <w:t>ные результаты изучения информатики в основной школе отраж</w:t>
      </w:r>
      <w:r w:rsidRPr="00542A7C">
        <w:rPr>
          <w:rFonts w:ascii="Times New Roman" w:hAnsi="Times New Roman" w:cs="Times New Roman"/>
          <w:sz w:val="24"/>
          <w:szCs w:val="24"/>
        </w:rPr>
        <w:t>а</w:t>
      </w:r>
      <w:r w:rsidRPr="00542A7C">
        <w:rPr>
          <w:rFonts w:ascii="Times New Roman" w:hAnsi="Times New Roman" w:cs="Times New Roman"/>
          <w:sz w:val="24"/>
          <w:szCs w:val="24"/>
        </w:rPr>
        <w:t>ют:</w:t>
      </w:r>
    </w:p>
    <w:p w:rsidR="00542A7C" w:rsidRPr="00542A7C" w:rsidRDefault="00542A7C" w:rsidP="00542A7C">
      <w:pPr>
        <w:numPr>
          <w:ilvl w:val="0"/>
          <w:numId w:val="2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</w:t>
      </w:r>
      <w:r w:rsidRPr="00542A7C">
        <w:rPr>
          <w:rFonts w:ascii="Times New Roman" w:hAnsi="Times New Roman" w:cs="Times New Roman"/>
          <w:sz w:val="24"/>
          <w:szCs w:val="24"/>
        </w:rPr>
        <w:t>е</w:t>
      </w:r>
      <w:r w:rsidRPr="00542A7C">
        <w:rPr>
          <w:rFonts w:ascii="Times New Roman" w:hAnsi="Times New Roman" w:cs="Times New Roman"/>
          <w:sz w:val="24"/>
          <w:szCs w:val="24"/>
        </w:rPr>
        <w:t xml:space="preserve">ний использования компьютерных устройств; </w:t>
      </w:r>
    </w:p>
    <w:p w:rsidR="00542A7C" w:rsidRPr="00542A7C" w:rsidRDefault="00542A7C" w:rsidP="00542A7C">
      <w:pPr>
        <w:numPr>
          <w:ilvl w:val="0"/>
          <w:numId w:val="2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формирование представления об основных изучаемых понятиях: информация, алгоритм, м</w:t>
      </w:r>
      <w:r w:rsidRPr="00542A7C">
        <w:rPr>
          <w:rFonts w:ascii="Times New Roman" w:hAnsi="Times New Roman" w:cs="Times New Roman"/>
          <w:sz w:val="24"/>
          <w:szCs w:val="24"/>
        </w:rPr>
        <w:t>о</w:t>
      </w:r>
      <w:r w:rsidRPr="00542A7C">
        <w:rPr>
          <w:rFonts w:ascii="Times New Roman" w:hAnsi="Times New Roman" w:cs="Times New Roman"/>
          <w:sz w:val="24"/>
          <w:szCs w:val="24"/>
        </w:rPr>
        <w:t xml:space="preserve">дель – и их свойствах; </w:t>
      </w:r>
    </w:p>
    <w:p w:rsidR="00542A7C" w:rsidRPr="00542A7C" w:rsidRDefault="00542A7C" w:rsidP="00542A7C">
      <w:pPr>
        <w:numPr>
          <w:ilvl w:val="0"/>
          <w:numId w:val="2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</w:t>
      </w:r>
      <w:r w:rsidRPr="00542A7C">
        <w:rPr>
          <w:rFonts w:ascii="Times New Roman" w:hAnsi="Times New Roman" w:cs="Times New Roman"/>
          <w:sz w:val="24"/>
          <w:szCs w:val="24"/>
        </w:rPr>
        <w:t>с</w:t>
      </w:r>
      <w:r w:rsidRPr="00542A7C">
        <w:rPr>
          <w:rFonts w:ascii="Times New Roman" w:hAnsi="Times New Roman" w:cs="Times New Roman"/>
          <w:sz w:val="24"/>
          <w:szCs w:val="24"/>
        </w:rPr>
        <w:t>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</w:t>
      </w:r>
      <w:r w:rsidRPr="00542A7C">
        <w:rPr>
          <w:rFonts w:ascii="Times New Roman" w:hAnsi="Times New Roman" w:cs="Times New Roman"/>
          <w:sz w:val="24"/>
          <w:szCs w:val="24"/>
        </w:rPr>
        <w:t>е</w:t>
      </w:r>
      <w:r w:rsidRPr="00542A7C">
        <w:rPr>
          <w:rFonts w:ascii="Times New Roman" w:hAnsi="Times New Roman" w:cs="Times New Roman"/>
          <w:sz w:val="24"/>
          <w:szCs w:val="24"/>
        </w:rPr>
        <w:t>скими структурами — л</w:t>
      </w:r>
      <w:r w:rsidRPr="00542A7C">
        <w:rPr>
          <w:rFonts w:ascii="Times New Roman" w:hAnsi="Times New Roman" w:cs="Times New Roman"/>
          <w:sz w:val="24"/>
          <w:szCs w:val="24"/>
        </w:rPr>
        <w:t>и</w:t>
      </w:r>
      <w:r w:rsidRPr="00542A7C">
        <w:rPr>
          <w:rFonts w:ascii="Times New Roman" w:hAnsi="Times New Roman" w:cs="Times New Roman"/>
          <w:sz w:val="24"/>
          <w:szCs w:val="24"/>
        </w:rPr>
        <w:t>нейной, условной и циклической;</w:t>
      </w:r>
    </w:p>
    <w:p w:rsidR="00542A7C" w:rsidRPr="00542A7C" w:rsidRDefault="00542A7C" w:rsidP="00542A7C">
      <w:pPr>
        <w:numPr>
          <w:ilvl w:val="0"/>
          <w:numId w:val="2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542A7C" w:rsidRPr="00542A7C" w:rsidRDefault="00542A7C" w:rsidP="00542A7C">
      <w:pPr>
        <w:numPr>
          <w:ilvl w:val="0"/>
          <w:numId w:val="26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542A7C" w:rsidRPr="00542A7C" w:rsidRDefault="00542A7C" w:rsidP="00542A7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2A7C" w:rsidRPr="00542A7C" w:rsidRDefault="00542A7C" w:rsidP="00542A7C">
      <w:pPr>
        <w:keepNext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Toc364713911"/>
      <w:r w:rsidRPr="00542A7C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</w:t>
      </w:r>
      <w:bookmarkEnd w:id="4"/>
    </w:p>
    <w:p w:rsidR="00542A7C" w:rsidRPr="00542A7C" w:rsidRDefault="00542A7C" w:rsidP="00542A7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Основные содержательные линии  общеобразовательного курса информатики базового уровня для старшей школы расширяют и углубляют следующие   содержательные линии  курса информатики в о</w:t>
      </w:r>
      <w:r w:rsidRPr="00542A7C">
        <w:rPr>
          <w:rFonts w:ascii="Times New Roman" w:hAnsi="Times New Roman" w:cs="Times New Roman"/>
          <w:sz w:val="24"/>
          <w:szCs w:val="24"/>
        </w:rPr>
        <w:t>с</w:t>
      </w:r>
      <w:r w:rsidRPr="00542A7C">
        <w:rPr>
          <w:rFonts w:ascii="Times New Roman" w:hAnsi="Times New Roman" w:cs="Times New Roman"/>
          <w:sz w:val="24"/>
          <w:szCs w:val="24"/>
        </w:rPr>
        <w:t>новной школе:</w:t>
      </w:r>
    </w:p>
    <w:p w:rsidR="00542A7C" w:rsidRPr="00542A7C" w:rsidRDefault="00542A7C" w:rsidP="00542A7C">
      <w:pPr>
        <w:tabs>
          <w:tab w:val="num" w:pos="56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b/>
          <w:bCs/>
          <w:sz w:val="24"/>
          <w:szCs w:val="24"/>
        </w:rPr>
        <w:t>Информация и информационные процессы</w:t>
      </w:r>
      <w:r w:rsidRPr="00542A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2A7C" w:rsidRPr="00542A7C" w:rsidRDefault="00542A7C" w:rsidP="00542A7C">
      <w:pPr>
        <w:tabs>
          <w:tab w:val="num" w:pos="56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Определение информации, измерение информации, универсальность дискретного пре</w:t>
      </w:r>
      <w:r w:rsidRPr="00542A7C">
        <w:rPr>
          <w:rFonts w:ascii="Times New Roman" w:hAnsi="Times New Roman" w:cs="Times New Roman"/>
          <w:sz w:val="24"/>
          <w:szCs w:val="24"/>
        </w:rPr>
        <w:t>д</w:t>
      </w:r>
      <w:r w:rsidRPr="00542A7C">
        <w:rPr>
          <w:rFonts w:ascii="Times New Roman" w:hAnsi="Times New Roman" w:cs="Times New Roman"/>
          <w:sz w:val="24"/>
          <w:szCs w:val="24"/>
        </w:rPr>
        <w:t>ставления информации; процессы хранения, передачи и обработка информации  в информацио</w:t>
      </w:r>
      <w:r w:rsidRPr="00542A7C">
        <w:rPr>
          <w:rFonts w:ascii="Times New Roman" w:hAnsi="Times New Roman" w:cs="Times New Roman"/>
          <w:sz w:val="24"/>
          <w:szCs w:val="24"/>
        </w:rPr>
        <w:t>н</w:t>
      </w:r>
      <w:r w:rsidRPr="00542A7C">
        <w:rPr>
          <w:rFonts w:ascii="Times New Roman" w:hAnsi="Times New Roman" w:cs="Times New Roman"/>
          <w:sz w:val="24"/>
          <w:szCs w:val="24"/>
        </w:rPr>
        <w:t>ных системах;  и</w:t>
      </w:r>
      <w:r w:rsidRPr="00542A7C">
        <w:rPr>
          <w:rFonts w:ascii="Times New Roman" w:hAnsi="Times New Roman" w:cs="Times New Roman"/>
          <w:sz w:val="24"/>
          <w:szCs w:val="24"/>
        </w:rPr>
        <w:t>н</w:t>
      </w:r>
      <w:r w:rsidRPr="00542A7C">
        <w:rPr>
          <w:rFonts w:ascii="Times New Roman" w:hAnsi="Times New Roman" w:cs="Times New Roman"/>
          <w:sz w:val="24"/>
          <w:szCs w:val="24"/>
        </w:rPr>
        <w:t>формационные основы процессов управления.</w:t>
      </w:r>
    </w:p>
    <w:p w:rsidR="00542A7C" w:rsidRPr="00542A7C" w:rsidRDefault="00542A7C" w:rsidP="00542A7C">
      <w:pPr>
        <w:tabs>
          <w:tab w:val="num" w:pos="56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b/>
          <w:bCs/>
          <w:sz w:val="24"/>
          <w:szCs w:val="24"/>
        </w:rPr>
        <w:t>Моделирование и формализация</w:t>
      </w:r>
      <w:r w:rsidRPr="00542A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2A7C" w:rsidRPr="00542A7C" w:rsidRDefault="00542A7C" w:rsidP="00542A7C">
      <w:pPr>
        <w:tabs>
          <w:tab w:val="num" w:pos="56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Моделирование как метод познания; информационное моделирование; основные типы и</w:t>
      </w:r>
      <w:r w:rsidRPr="00542A7C">
        <w:rPr>
          <w:rFonts w:ascii="Times New Roman" w:hAnsi="Times New Roman" w:cs="Times New Roman"/>
          <w:sz w:val="24"/>
          <w:szCs w:val="24"/>
        </w:rPr>
        <w:t>н</w:t>
      </w:r>
      <w:r w:rsidRPr="00542A7C">
        <w:rPr>
          <w:rFonts w:ascii="Times New Roman" w:hAnsi="Times New Roman" w:cs="Times New Roman"/>
          <w:sz w:val="24"/>
          <w:szCs w:val="24"/>
        </w:rPr>
        <w:t>формац</w:t>
      </w:r>
      <w:r w:rsidRPr="00542A7C">
        <w:rPr>
          <w:rFonts w:ascii="Times New Roman" w:hAnsi="Times New Roman" w:cs="Times New Roman"/>
          <w:sz w:val="24"/>
          <w:szCs w:val="24"/>
        </w:rPr>
        <w:t>и</w:t>
      </w:r>
      <w:r w:rsidRPr="00542A7C">
        <w:rPr>
          <w:rFonts w:ascii="Times New Roman" w:hAnsi="Times New Roman" w:cs="Times New Roman"/>
          <w:sz w:val="24"/>
          <w:szCs w:val="24"/>
        </w:rPr>
        <w:t>онных моделей;  исследование на компьютере информационных моделей из различных предметных обл</w:t>
      </w:r>
      <w:r w:rsidRPr="00542A7C">
        <w:rPr>
          <w:rFonts w:ascii="Times New Roman" w:hAnsi="Times New Roman" w:cs="Times New Roman"/>
          <w:sz w:val="24"/>
          <w:szCs w:val="24"/>
        </w:rPr>
        <w:t>а</w:t>
      </w:r>
      <w:r w:rsidRPr="00542A7C">
        <w:rPr>
          <w:rFonts w:ascii="Times New Roman" w:hAnsi="Times New Roman" w:cs="Times New Roman"/>
          <w:sz w:val="24"/>
          <w:szCs w:val="24"/>
        </w:rPr>
        <w:t>стей.</w:t>
      </w:r>
    </w:p>
    <w:p w:rsidR="00542A7C" w:rsidRPr="00542A7C" w:rsidRDefault="00542A7C" w:rsidP="00542A7C">
      <w:pPr>
        <w:tabs>
          <w:tab w:val="num" w:pos="56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b/>
          <w:bCs/>
          <w:sz w:val="24"/>
          <w:szCs w:val="24"/>
        </w:rPr>
        <w:t>Алгоритмизация и программирование</w:t>
      </w:r>
      <w:r w:rsidRPr="00542A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2A7C" w:rsidRPr="00542A7C" w:rsidRDefault="00542A7C" w:rsidP="00542A7C">
      <w:pPr>
        <w:tabs>
          <w:tab w:val="num" w:pos="56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lastRenderedPageBreak/>
        <w:t>Понятие и свойства алгоритма, основы теории алгоритмов, способы описания алгоритмов, языки программирования высокого уровня, решение задач обработки данных средствами пр</w:t>
      </w:r>
      <w:r w:rsidRPr="00542A7C">
        <w:rPr>
          <w:rFonts w:ascii="Times New Roman" w:hAnsi="Times New Roman" w:cs="Times New Roman"/>
          <w:sz w:val="24"/>
          <w:szCs w:val="24"/>
        </w:rPr>
        <w:t>о</w:t>
      </w:r>
      <w:r w:rsidRPr="00542A7C">
        <w:rPr>
          <w:rFonts w:ascii="Times New Roman" w:hAnsi="Times New Roman" w:cs="Times New Roman"/>
          <w:sz w:val="24"/>
          <w:szCs w:val="24"/>
        </w:rPr>
        <w:t>граммирования.</w:t>
      </w:r>
    </w:p>
    <w:p w:rsidR="00542A7C" w:rsidRPr="00542A7C" w:rsidRDefault="00542A7C" w:rsidP="00542A7C">
      <w:pPr>
        <w:tabs>
          <w:tab w:val="num" w:pos="56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b/>
          <w:bCs/>
          <w:sz w:val="24"/>
          <w:szCs w:val="24"/>
        </w:rPr>
        <w:t>Информационные технологии</w:t>
      </w:r>
      <w:r w:rsidRPr="00542A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2A7C" w:rsidRPr="00542A7C" w:rsidRDefault="00542A7C" w:rsidP="00542A7C">
      <w:pPr>
        <w:tabs>
          <w:tab w:val="num" w:pos="56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Технологии работы с текстовой и графической информацией; технологии хранения, поиска и сортировки данных; технологии обработки числовой информации с помощью электронных таблиц; мульт</w:t>
      </w:r>
      <w:r w:rsidRPr="00542A7C">
        <w:rPr>
          <w:rFonts w:ascii="Times New Roman" w:hAnsi="Times New Roman" w:cs="Times New Roman"/>
          <w:sz w:val="24"/>
          <w:szCs w:val="24"/>
        </w:rPr>
        <w:t>и</w:t>
      </w:r>
      <w:r w:rsidRPr="00542A7C">
        <w:rPr>
          <w:rFonts w:ascii="Times New Roman" w:hAnsi="Times New Roman" w:cs="Times New Roman"/>
          <w:sz w:val="24"/>
          <w:szCs w:val="24"/>
        </w:rPr>
        <w:t>медийные технологии.</w:t>
      </w:r>
    </w:p>
    <w:p w:rsidR="00542A7C" w:rsidRPr="00542A7C" w:rsidRDefault="00542A7C" w:rsidP="00542A7C">
      <w:pPr>
        <w:tabs>
          <w:tab w:val="num" w:pos="56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b/>
          <w:bCs/>
          <w:sz w:val="24"/>
          <w:szCs w:val="24"/>
        </w:rPr>
        <w:t>Компьютерные коммуникации</w:t>
      </w:r>
      <w:r w:rsidRPr="00542A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2A7C" w:rsidRPr="00542A7C" w:rsidRDefault="00542A7C" w:rsidP="00542A7C">
      <w:pPr>
        <w:tabs>
          <w:tab w:val="num" w:pos="56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Информационные ресурсы глобальных сетей, организация и информационные услуги И</w:t>
      </w:r>
      <w:r w:rsidRPr="00542A7C">
        <w:rPr>
          <w:rFonts w:ascii="Times New Roman" w:hAnsi="Times New Roman" w:cs="Times New Roman"/>
          <w:sz w:val="24"/>
          <w:szCs w:val="24"/>
        </w:rPr>
        <w:t>н</w:t>
      </w:r>
      <w:r w:rsidRPr="00542A7C">
        <w:rPr>
          <w:rFonts w:ascii="Times New Roman" w:hAnsi="Times New Roman" w:cs="Times New Roman"/>
          <w:sz w:val="24"/>
          <w:szCs w:val="24"/>
        </w:rPr>
        <w:t>тернет, о</w:t>
      </w:r>
      <w:r w:rsidRPr="00542A7C">
        <w:rPr>
          <w:rFonts w:ascii="Times New Roman" w:hAnsi="Times New Roman" w:cs="Times New Roman"/>
          <w:sz w:val="24"/>
          <w:szCs w:val="24"/>
        </w:rPr>
        <w:t>с</w:t>
      </w:r>
      <w:r w:rsidRPr="00542A7C">
        <w:rPr>
          <w:rFonts w:ascii="Times New Roman" w:hAnsi="Times New Roman" w:cs="Times New Roman"/>
          <w:sz w:val="24"/>
          <w:szCs w:val="24"/>
        </w:rPr>
        <w:t xml:space="preserve">новы </w:t>
      </w:r>
      <w:proofErr w:type="spellStart"/>
      <w:r w:rsidRPr="00542A7C">
        <w:rPr>
          <w:rFonts w:ascii="Times New Roman" w:hAnsi="Times New Roman" w:cs="Times New Roman"/>
          <w:sz w:val="24"/>
          <w:szCs w:val="24"/>
        </w:rPr>
        <w:t>сайтостроения</w:t>
      </w:r>
      <w:proofErr w:type="spellEnd"/>
      <w:r w:rsidRPr="00542A7C">
        <w:rPr>
          <w:rFonts w:ascii="Times New Roman" w:hAnsi="Times New Roman" w:cs="Times New Roman"/>
          <w:sz w:val="24"/>
          <w:szCs w:val="24"/>
        </w:rPr>
        <w:t>.</w:t>
      </w:r>
    </w:p>
    <w:p w:rsidR="00542A7C" w:rsidRPr="00542A7C" w:rsidRDefault="00542A7C" w:rsidP="00542A7C">
      <w:pPr>
        <w:tabs>
          <w:tab w:val="num" w:pos="567"/>
        </w:tabs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542A7C">
        <w:rPr>
          <w:rFonts w:ascii="Times New Roman" w:hAnsi="Times New Roman" w:cs="Times New Roman"/>
          <w:b/>
          <w:bCs/>
          <w:sz w:val="24"/>
          <w:szCs w:val="24"/>
        </w:rPr>
        <w:t>Социальная информатика</w:t>
      </w:r>
    </w:p>
    <w:p w:rsidR="00542A7C" w:rsidRPr="00542A7C" w:rsidRDefault="00542A7C" w:rsidP="00542A7C">
      <w:pPr>
        <w:tabs>
          <w:tab w:val="num" w:pos="56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Информационные ресурсы общества, информационная культура, информационное право, информ</w:t>
      </w:r>
      <w:r w:rsidRPr="00542A7C">
        <w:rPr>
          <w:rFonts w:ascii="Times New Roman" w:hAnsi="Times New Roman" w:cs="Times New Roman"/>
          <w:sz w:val="24"/>
          <w:szCs w:val="24"/>
        </w:rPr>
        <w:t>а</w:t>
      </w:r>
      <w:r w:rsidRPr="00542A7C">
        <w:rPr>
          <w:rFonts w:ascii="Times New Roman" w:hAnsi="Times New Roman" w:cs="Times New Roman"/>
          <w:sz w:val="24"/>
          <w:szCs w:val="24"/>
        </w:rPr>
        <w:t>ционная безопасность.</w:t>
      </w:r>
    </w:p>
    <w:p w:rsidR="00542A7C" w:rsidRPr="00542A7C" w:rsidRDefault="00542A7C" w:rsidP="00542A7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42A7C">
        <w:rPr>
          <w:rFonts w:ascii="Times New Roman" w:hAnsi="Times New Roman" w:cs="Times New Roman"/>
          <w:sz w:val="24"/>
          <w:szCs w:val="24"/>
        </w:rPr>
        <w:t>Центральными понятиями, вокруг которых выстраивается методическая система курса,  я</w:t>
      </w:r>
      <w:r w:rsidRPr="00542A7C">
        <w:rPr>
          <w:rFonts w:ascii="Times New Roman" w:hAnsi="Times New Roman" w:cs="Times New Roman"/>
          <w:sz w:val="24"/>
          <w:szCs w:val="24"/>
        </w:rPr>
        <w:t>в</w:t>
      </w:r>
      <w:r w:rsidRPr="00542A7C">
        <w:rPr>
          <w:rFonts w:ascii="Times New Roman" w:hAnsi="Times New Roman" w:cs="Times New Roman"/>
          <w:sz w:val="24"/>
          <w:szCs w:val="24"/>
        </w:rPr>
        <w:t>ляются «информационные процессы», «информационные системы», «информационные модели», «информацио</w:t>
      </w:r>
      <w:r w:rsidRPr="00542A7C">
        <w:rPr>
          <w:rFonts w:ascii="Times New Roman" w:hAnsi="Times New Roman" w:cs="Times New Roman"/>
          <w:sz w:val="24"/>
          <w:szCs w:val="24"/>
        </w:rPr>
        <w:t>н</w:t>
      </w:r>
      <w:r w:rsidRPr="00542A7C">
        <w:rPr>
          <w:rFonts w:ascii="Times New Roman" w:hAnsi="Times New Roman" w:cs="Times New Roman"/>
          <w:sz w:val="24"/>
          <w:szCs w:val="24"/>
        </w:rPr>
        <w:t xml:space="preserve">ные технологии». </w:t>
      </w:r>
    </w:p>
    <w:p w:rsidR="00542A7C" w:rsidRPr="00542A7C" w:rsidRDefault="00542A7C" w:rsidP="00542A7C">
      <w:pPr>
        <w:rPr>
          <w:rFonts w:ascii="Times New Roman" w:hAnsi="Times New Roman" w:cs="Times New Roman"/>
          <w:sz w:val="24"/>
          <w:szCs w:val="24"/>
        </w:rPr>
      </w:pPr>
    </w:p>
    <w:p w:rsidR="00542A7C" w:rsidRPr="00542A7C" w:rsidRDefault="00542A7C" w:rsidP="00542A7C">
      <w:pPr>
        <w:keepNext/>
        <w:ind w:firstLine="567"/>
        <w:jc w:val="center"/>
        <w:outlineLvl w:val="1"/>
        <w:rPr>
          <w:rFonts w:ascii="Times New Roman" w:hAnsi="Times New Roman" w:cs="Times New Roman"/>
          <w:b/>
          <w:bCs/>
          <w:color w:val="339966"/>
          <w:sz w:val="24"/>
          <w:szCs w:val="24"/>
        </w:rPr>
      </w:pPr>
    </w:p>
    <w:p w:rsidR="00542A7C" w:rsidRPr="00542A7C" w:rsidRDefault="00542A7C" w:rsidP="00542A7C">
      <w:pPr>
        <w:keepNext/>
        <w:ind w:firstLine="567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42A7C">
        <w:rPr>
          <w:rFonts w:ascii="Times New Roman" w:hAnsi="Times New Roman" w:cs="Times New Roman"/>
          <w:b/>
          <w:bCs/>
          <w:sz w:val="24"/>
          <w:szCs w:val="24"/>
        </w:rPr>
        <w:t>Учебно-тематический план</w:t>
      </w:r>
    </w:p>
    <w:p w:rsidR="00542A7C" w:rsidRPr="00542A7C" w:rsidRDefault="00542A7C" w:rsidP="00542A7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9"/>
        <w:gridCol w:w="3969"/>
        <w:gridCol w:w="1559"/>
        <w:gridCol w:w="1701"/>
        <w:gridCol w:w="1383"/>
      </w:tblGrid>
      <w:tr w:rsidR="00542A7C" w:rsidRPr="00542A7C" w:rsidTr="00E5701C">
        <w:tc>
          <w:tcPr>
            <w:tcW w:w="959" w:type="dxa"/>
            <w:vMerge w:val="restart"/>
            <w:vAlign w:val="center"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69" w:type="dxa"/>
            <w:vMerge w:val="restart"/>
            <w:vAlign w:val="center"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4643" w:type="dxa"/>
            <w:gridSpan w:val="3"/>
            <w:vAlign w:val="center"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42A7C" w:rsidRPr="00542A7C" w:rsidTr="00E5701C">
        <w:tc>
          <w:tcPr>
            <w:tcW w:w="959" w:type="dxa"/>
            <w:vMerge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b/>
                <w:sz w:val="24"/>
                <w:szCs w:val="24"/>
              </w:rPr>
              <w:t>общее</w:t>
            </w:r>
          </w:p>
        </w:tc>
        <w:tc>
          <w:tcPr>
            <w:tcW w:w="1701" w:type="dxa"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383" w:type="dxa"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542A7C" w:rsidRPr="00542A7C" w:rsidTr="00E5701C">
        <w:tc>
          <w:tcPr>
            <w:tcW w:w="959" w:type="dxa"/>
          </w:tcPr>
          <w:p w:rsidR="00542A7C" w:rsidRPr="00542A7C" w:rsidRDefault="00542A7C" w:rsidP="00542A7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42A7C" w:rsidRPr="00542A7C" w:rsidRDefault="00542A7C" w:rsidP="00E5701C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базы данных</w:t>
            </w:r>
          </w:p>
        </w:tc>
        <w:tc>
          <w:tcPr>
            <w:tcW w:w="1559" w:type="dxa"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3" w:type="dxa"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2A7C" w:rsidRPr="00542A7C" w:rsidTr="00E5701C">
        <w:tc>
          <w:tcPr>
            <w:tcW w:w="959" w:type="dxa"/>
          </w:tcPr>
          <w:p w:rsidR="00542A7C" w:rsidRPr="00542A7C" w:rsidRDefault="00542A7C" w:rsidP="00542A7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42A7C" w:rsidRPr="00542A7C" w:rsidRDefault="00542A7C" w:rsidP="00E5701C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sz w:val="24"/>
                <w:szCs w:val="24"/>
              </w:rPr>
              <w:t xml:space="preserve">Интернет </w:t>
            </w:r>
          </w:p>
        </w:tc>
        <w:tc>
          <w:tcPr>
            <w:tcW w:w="1559" w:type="dxa"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3" w:type="dxa"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2A7C" w:rsidRPr="00542A7C" w:rsidTr="00E5701C">
        <w:tc>
          <w:tcPr>
            <w:tcW w:w="959" w:type="dxa"/>
          </w:tcPr>
          <w:p w:rsidR="00542A7C" w:rsidRPr="00542A7C" w:rsidRDefault="00542A7C" w:rsidP="00542A7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42A7C" w:rsidRPr="00542A7C" w:rsidRDefault="00542A7C" w:rsidP="00E5701C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1559" w:type="dxa"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3" w:type="dxa"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2A7C" w:rsidRPr="00542A7C" w:rsidTr="00E5701C">
        <w:tc>
          <w:tcPr>
            <w:tcW w:w="959" w:type="dxa"/>
          </w:tcPr>
          <w:p w:rsidR="00542A7C" w:rsidRPr="00542A7C" w:rsidRDefault="00542A7C" w:rsidP="00542A7C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42A7C" w:rsidRPr="00542A7C" w:rsidRDefault="00542A7C" w:rsidP="00E5701C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sz w:val="24"/>
                <w:szCs w:val="24"/>
              </w:rPr>
              <w:t>Социальная информатика</w:t>
            </w:r>
          </w:p>
        </w:tc>
        <w:tc>
          <w:tcPr>
            <w:tcW w:w="1559" w:type="dxa"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3" w:type="dxa"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2A7C" w:rsidRPr="00542A7C" w:rsidTr="00E5701C">
        <w:tc>
          <w:tcPr>
            <w:tcW w:w="959" w:type="dxa"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42A7C" w:rsidRPr="00542A7C" w:rsidRDefault="00542A7C" w:rsidP="00E5701C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559" w:type="dxa"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3" w:type="dxa"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2A7C" w:rsidRPr="00542A7C" w:rsidTr="00E5701C">
        <w:tc>
          <w:tcPr>
            <w:tcW w:w="959" w:type="dxa"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42A7C" w:rsidRPr="00542A7C" w:rsidRDefault="00542A7C" w:rsidP="00E5701C">
            <w:pPr>
              <w:ind w:firstLine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542A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542A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542A7C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34</w:t>
            </w:r>
            <w:r w:rsidRPr="00542A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542A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542A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542A7C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16</w:t>
            </w:r>
            <w:r w:rsidRPr="00542A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1383" w:type="dxa"/>
          </w:tcPr>
          <w:p w:rsidR="00542A7C" w:rsidRPr="00542A7C" w:rsidRDefault="00542A7C" w:rsidP="00E5701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2A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542A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=SUM(ABOVE) </w:instrText>
            </w:r>
            <w:r w:rsidRPr="00542A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542A7C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18</w:t>
            </w:r>
            <w:r w:rsidRPr="00542A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</w:p>
        </w:tc>
      </w:tr>
    </w:tbl>
    <w:p w:rsidR="00C569B9" w:rsidRPr="00542A7C" w:rsidRDefault="00C569B9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C569B9" w:rsidRDefault="00C569B9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Планируемые результаты изучения информатики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</w:t>
      </w:r>
      <w:proofErr w:type="gramStart"/>
      <w:r w:rsidRPr="005C69F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5C69FB">
        <w:rPr>
          <w:rFonts w:ascii="Times New Roman" w:hAnsi="Times New Roman" w:cs="Times New Roman"/>
          <w:sz w:val="24"/>
          <w:szCs w:val="24"/>
        </w:rPr>
        <w:t xml:space="preserve"> основной образовательной программы основного общего образования уточняют и конкретизируют общее понимание личностных,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м</w:t>
      </w:r>
      <w:r w:rsidRPr="005C69FB">
        <w:rPr>
          <w:rFonts w:ascii="Times New Roman" w:hAnsi="Times New Roman" w:cs="Times New Roman"/>
          <w:sz w:val="24"/>
          <w:szCs w:val="24"/>
        </w:rPr>
        <w:t>е</w:t>
      </w:r>
      <w:r w:rsidRPr="005C69FB">
        <w:rPr>
          <w:rFonts w:ascii="Times New Roman" w:hAnsi="Times New Roman" w:cs="Times New Roman"/>
          <w:sz w:val="24"/>
          <w:szCs w:val="24"/>
        </w:rPr>
        <w:t>тапредметных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и предметных результатов как с позиции организации их достижения в образов</w:t>
      </w:r>
      <w:r w:rsidRPr="005C69FB">
        <w:rPr>
          <w:rFonts w:ascii="Times New Roman" w:hAnsi="Times New Roman" w:cs="Times New Roman"/>
          <w:sz w:val="24"/>
          <w:szCs w:val="24"/>
        </w:rPr>
        <w:t>а</w:t>
      </w:r>
      <w:r w:rsidRPr="005C69FB">
        <w:rPr>
          <w:rFonts w:ascii="Times New Roman" w:hAnsi="Times New Roman" w:cs="Times New Roman"/>
          <w:sz w:val="24"/>
          <w:szCs w:val="24"/>
        </w:rPr>
        <w:t xml:space="preserve">тельном процессе, так и с позиции оценки достижения этих результатов. 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Информационные системы и базы данных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 xml:space="preserve">Учащиеся должны знать: 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 xml:space="preserve">- основные понятия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системологии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>: система, структура, системный эффект, подсистема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основные свойства систем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что такое «системный подход» в науке и практике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модели систем: модель черного ящика, состава, структурная модель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использование графов для описания структур систем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что такое база данных (БД)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основные понятия реляционных БД: запись, поле, тип поля, главный ключ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определение и назначение СУБД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основы организации многотабличной БД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что такое схема БД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что такое целостность данных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этапы создания многотабличной БД с помощью реляционной СУБД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структуру команды запроса на выборку данных из БД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организацию запроса на выборку в многотабличной БД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lastRenderedPageBreak/>
        <w:t>- основные логические операции, используемые в запросах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правила представления условия выборки на языке запросов и в конструкторе запросов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Учащиеся должны уметь: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приводить примеры систем (в быту, в природе, в науке и пр.)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анализировать состав и структуру систем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различать связи материальные и информационные.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создавать многотабличную БД средствами конкретной СУБД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реализовывать простые запросы на выборку данных в конструкторе запросов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реализовывать запросы со сложными условиями выборки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 xml:space="preserve">Интернет 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 xml:space="preserve">Учащиеся должны знать: 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назначение  коммуникационных служб Интернета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назначение информационных служб Интернета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что такое прикладные протоколы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 xml:space="preserve">- основные понятия WWW: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-страница,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-сервер,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-сайт,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>-браузер, HTTP-протокол, URL-адрес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что такое  поисковый каталог: организация, назначение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что такое поисковый указатель: организация, назначение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 xml:space="preserve">- какие существуют средства для создания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>-страниц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 xml:space="preserve">- в чем состоит проектирование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>-сайта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 xml:space="preserve">- что значит опубликовать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>-сайт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Учащиеся должны уметь: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работать с электронной почтой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извлекать данные из файловых архивов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осуществлять поиск информации в Интернете с помощью поисковых каталогов и указ</w:t>
      </w:r>
      <w:r w:rsidRPr="005C69FB">
        <w:rPr>
          <w:rFonts w:ascii="Times New Roman" w:hAnsi="Times New Roman" w:cs="Times New Roman"/>
          <w:sz w:val="24"/>
          <w:szCs w:val="24"/>
        </w:rPr>
        <w:t>а</w:t>
      </w:r>
      <w:r w:rsidRPr="005C69FB">
        <w:rPr>
          <w:rFonts w:ascii="Times New Roman" w:hAnsi="Times New Roman" w:cs="Times New Roman"/>
          <w:sz w:val="24"/>
          <w:szCs w:val="24"/>
        </w:rPr>
        <w:t>телей.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 xml:space="preserve">- создать </w:t>
      </w:r>
      <w:proofErr w:type="gramStart"/>
      <w:r w:rsidRPr="005C69FB">
        <w:rPr>
          <w:rFonts w:ascii="Times New Roman" w:hAnsi="Times New Roman" w:cs="Times New Roman"/>
          <w:sz w:val="24"/>
          <w:szCs w:val="24"/>
        </w:rPr>
        <w:t>несложный</w:t>
      </w:r>
      <w:proofErr w:type="gram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>-сайт с помощью редактора  сайтов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Информационное моделирование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 xml:space="preserve">Учащиеся должны знать: 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понятие модели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понятие информационной модели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этапы построения компьютерной информационной модели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понятия: величина, имя величины, тип величины, значение величины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что такое математическая модель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формы представления зависимостей между величинами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 xml:space="preserve">- для </w:t>
      </w:r>
      <w:proofErr w:type="gramStart"/>
      <w:r w:rsidRPr="005C69FB">
        <w:rPr>
          <w:rFonts w:ascii="Times New Roman" w:hAnsi="Times New Roman" w:cs="Times New Roman"/>
          <w:sz w:val="24"/>
          <w:szCs w:val="24"/>
        </w:rPr>
        <w:t>решения</w:t>
      </w:r>
      <w:proofErr w:type="gramEnd"/>
      <w:r w:rsidRPr="005C69FB">
        <w:rPr>
          <w:rFonts w:ascii="Times New Roman" w:hAnsi="Times New Roman" w:cs="Times New Roman"/>
          <w:sz w:val="24"/>
          <w:szCs w:val="24"/>
        </w:rPr>
        <w:t xml:space="preserve"> каких практических задач используется статистика;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что такое регрессионная модель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как происходит прогнозирование по регрессионной модели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что такое корреляционная зависимость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что такое коэффициент корреляции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какие существуют возможности у табличного процессора для выполнения корреляцио</w:t>
      </w:r>
      <w:r w:rsidRPr="005C69FB">
        <w:rPr>
          <w:rFonts w:ascii="Times New Roman" w:hAnsi="Times New Roman" w:cs="Times New Roman"/>
          <w:sz w:val="24"/>
          <w:szCs w:val="24"/>
        </w:rPr>
        <w:t>н</w:t>
      </w:r>
      <w:r w:rsidRPr="005C69FB">
        <w:rPr>
          <w:rFonts w:ascii="Times New Roman" w:hAnsi="Times New Roman" w:cs="Times New Roman"/>
          <w:sz w:val="24"/>
          <w:szCs w:val="24"/>
        </w:rPr>
        <w:t>ного анализа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что такое оптимальное планирование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что такое ресурсы; как в модели описывается ограниченность ресурсов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 xml:space="preserve">- что такое стратегическая цель </w:t>
      </w:r>
      <w:proofErr w:type="gramStart"/>
      <w:r w:rsidRPr="005C69FB">
        <w:rPr>
          <w:rFonts w:ascii="Times New Roman" w:hAnsi="Times New Roman" w:cs="Times New Roman"/>
          <w:sz w:val="24"/>
          <w:szCs w:val="24"/>
        </w:rPr>
        <w:t>планирования</w:t>
      </w:r>
      <w:proofErr w:type="gramEnd"/>
      <w:r w:rsidRPr="005C69FB">
        <w:rPr>
          <w:rFonts w:ascii="Times New Roman" w:hAnsi="Times New Roman" w:cs="Times New Roman"/>
          <w:sz w:val="24"/>
          <w:szCs w:val="24"/>
        </w:rPr>
        <w:t>; какие условия для нее могут быть поста</w:t>
      </w:r>
      <w:r w:rsidRPr="005C69FB">
        <w:rPr>
          <w:rFonts w:ascii="Times New Roman" w:hAnsi="Times New Roman" w:cs="Times New Roman"/>
          <w:sz w:val="24"/>
          <w:szCs w:val="24"/>
        </w:rPr>
        <w:t>в</w:t>
      </w:r>
      <w:r w:rsidRPr="005C69FB">
        <w:rPr>
          <w:rFonts w:ascii="Times New Roman" w:hAnsi="Times New Roman" w:cs="Times New Roman"/>
          <w:sz w:val="24"/>
          <w:szCs w:val="24"/>
        </w:rPr>
        <w:t>лены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в чем состоит задача линейного программирования для нахождения оптимального плана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какие существуют возможности у табличного процессора для решения задачи линейного программирования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Учащиеся должны уметь: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 с помощью электронных таблиц получать табличную и графическую форму зависим</w:t>
      </w:r>
      <w:r w:rsidRPr="005C69FB">
        <w:rPr>
          <w:rFonts w:ascii="Times New Roman" w:hAnsi="Times New Roman" w:cs="Times New Roman"/>
          <w:sz w:val="24"/>
          <w:szCs w:val="24"/>
        </w:rPr>
        <w:t>о</w:t>
      </w:r>
      <w:r w:rsidRPr="005C69FB">
        <w:rPr>
          <w:rFonts w:ascii="Times New Roman" w:hAnsi="Times New Roman" w:cs="Times New Roman"/>
          <w:sz w:val="24"/>
          <w:szCs w:val="24"/>
        </w:rPr>
        <w:t>стей между величинами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lastRenderedPageBreak/>
        <w:t>- используя табличный процессор, строить регрессионные модели заданных типов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осуществлять прогнозирование (восстановление значения и экстраполяцию) по регре</w:t>
      </w:r>
      <w:r w:rsidRPr="005C69FB">
        <w:rPr>
          <w:rFonts w:ascii="Times New Roman" w:hAnsi="Times New Roman" w:cs="Times New Roman"/>
          <w:sz w:val="24"/>
          <w:szCs w:val="24"/>
        </w:rPr>
        <w:t>с</w:t>
      </w:r>
      <w:r w:rsidRPr="005C69FB">
        <w:rPr>
          <w:rFonts w:ascii="Times New Roman" w:hAnsi="Times New Roman" w:cs="Times New Roman"/>
          <w:sz w:val="24"/>
          <w:szCs w:val="24"/>
        </w:rPr>
        <w:t>сионной модели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 xml:space="preserve">- вычислять коэффициент корреляционной зависимости между величинами с помощью табличного процессора (функция КОРРЕЛ в MS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>)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 xml:space="preserve">- решать задачу оптимального планирования (линейного программирования) с небольшим количеством плановых показателей с помощью табличного процессора (Поиск решения в MS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>)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Социальная информатика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 xml:space="preserve">Учащиеся должны знать: 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что такое информационные ресурсы общества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из чего складывается рынок информационных ресурсов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что относится к информационным услугам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в чем состоят основные черты информационного общества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причины информационного кризиса и пути его преодоления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какие изменения в быту, в сфере образования будут происходить с формированием и</w:t>
      </w:r>
      <w:r w:rsidRPr="005C69FB">
        <w:rPr>
          <w:rFonts w:ascii="Times New Roman" w:hAnsi="Times New Roman" w:cs="Times New Roman"/>
          <w:sz w:val="24"/>
          <w:szCs w:val="24"/>
        </w:rPr>
        <w:t>н</w:t>
      </w:r>
      <w:r w:rsidRPr="005C69FB">
        <w:rPr>
          <w:rFonts w:ascii="Times New Roman" w:hAnsi="Times New Roman" w:cs="Times New Roman"/>
          <w:sz w:val="24"/>
          <w:szCs w:val="24"/>
        </w:rPr>
        <w:t>формационного общества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основные законодательные акты в информационной сфере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суть Доктрины информационной безопасности Российской Федерации</w:t>
      </w:r>
    </w:p>
    <w:p w:rsidR="005C69FB" w:rsidRPr="005C69FB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Учащиеся должны уметь:</w:t>
      </w:r>
    </w:p>
    <w:p w:rsidR="00054537" w:rsidRDefault="005C69FB" w:rsidP="005C69F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>- соблюдать основные правовые и этические нормы в информационной сфере деятельн</w:t>
      </w:r>
      <w:r w:rsidRPr="005C69FB">
        <w:rPr>
          <w:rFonts w:ascii="Times New Roman" w:hAnsi="Times New Roman" w:cs="Times New Roman"/>
          <w:sz w:val="24"/>
          <w:szCs w:val="24"/>
        </w:rPr>
        <w:t>о</w:t>
      </w:r>
      <w:r w:rsidRPr="005C69FB">
        <w:rPr>
          <w:rFonts w:ascii="Times New Roman" w:hAnsi="Times New Roman" w:cs="Times New Roman"/>
          <w:sz w:val="24"/>
          <w:szCs w:val="24"/>
        </w:rPr>
        <w:t>сти</w:t>
      </w:r>
    </w:p>
    <w:p w:rsidR="00054537" w:rsidRDefault="00054537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054537" w:rsidRDefault="00054537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054537" w:rsidRDefault="00054537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054537" w:rsidRDefault="00054537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054537" w:rsidRDefault="00054537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054537" w:rsidRDefault="00054537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054537" w:rsidRDefault="00054537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054537" w:rsidRDefault="00054537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054537" w:rsidRDefault="00054537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054537" w:rsidRDefault="00054537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054537" w:rsidRDefault="00054537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054537" w:rsidRDefault="00054537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054537" w:rsidRDefault="00054537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054537" w:rsidRDefault="00054537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054537" w:rsidRDefault="00054537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054537" w:rsidRDefault="00054537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054537" w:rsidRDefault="00054537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054537" w:rsidRDefault="00054537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054537" w:rsidRDefault="00054537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5C69FB" w:rsidRDefault="005C69FB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5C69FB" w:rsidRDefault="005C69FB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5C69FB" w:rsidRDefault="005C69FB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5C69FB" w:rsidRDefault="005C69FB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5C69FB" w:rsidRDefault="005C69FB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5C69FB" w:rsidRDefault="005C69FB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5C69FB" w:rsidRDefault="005C69FB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5C69FB" w:rsidRDefault="005C69FB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5C69FB" w:rsidRDefault="005C69FB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</w:p>
    <w:p w:rsidR="00054537" w:rsidRDefault="00054537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054537" w:rsidRDefault="00054537" w:rsidP="00C569B9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054537" w:rsidRPr="00054537" w:rsidRDefault="00054537" w:rsidP="0005453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4537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 по информатике</w:t>
      </w:r>
    </w:p>
    <w:p w:rsidR="00054537" w:rsidRPr="00054537" w:rsidRDefault="00054537" w:rsidP="0005453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4537">
        <w:rPr>
          <w:rFonts w:ascii="Times New Roman" w:hAnsi="Times New Roman" w:cs="Times New Roman"/>
          <w:b/>
          <w:bCs/>
          <w:sz w:val="24"/>
          <w:szCs w:val="24"/>
        </w:rPr>
        <w:t>11 класс</w:t>
      </w:r>
    </w:p>
    <w:p w:rsidR="00054537" w:rsidRPr="00054537" w:rsidRDefault="00054537" w:rsidP="0005453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4537">
        <w:rPr>
          <w:rFonts w:ascii="Times New Roman" w:hAnsi="Times New Roman" w:cs="Times New Roman"/>
          <w:b/>
          <w:bCs/>
          <w:sz w:val="24"/>
          <w:szCs w:val="24"/>
        </w:rPr>
        <w:t>В неделю по 1 часу</w:t>
      </w:r>
    </w:p>
    <w:p w:rsidR="00054537" w:rsidRPr="00054537" w:rsidRDefault="00054537" w:rsidP="0005453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4537">
        <w:rPr>
          <w:rFonts w:ascii="Times New Roman" w:hAnsi="Times New Roman" w:cs="Times New Roman"/>
          <w:b/>
          <w:bCs/>
          <w:sz w:val="24"/>
          <w:szCs w:val="24"/>
        </w:rPr>
        <w:t>В год – 34 часа</w:t>
      </w:r>
    </w:p>
    <w:p w:rsidR="00054537" w:rsidRPr="00054537" w:rsidRDefault="00054537" w:rsidP="0005453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54537">
        <w:rPr>
          <w:rFonts w:ascii="Times New Roman" w:hAnsi="Times New Roman" w:cs="Times New Roman"/>
          <w:bCs/>
          <w:sz w:val="24"/>
          <w:szCs w:val="24"/>
        </w:rPr>
        <w:t>Тематическое планирование составлено с учётом рабочей программы воспитания</w:t>
      </w:r>
    </w:p>
    <w:p w:rsidR="00054537" w:rsidRPr="00054537" w:rsidRDefault="00054537" w:rsidP="0005453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817"/>
        <w:gridCol w:w="5245"/>
        <w:gridCol w:w="1843"/>
        <w:gridCol w:w="1666"/>
      </w:tblGrid>
      <w:tr w:rsidR="00054537" w:rsidRPr="00054537" w:rsidTr="00E5701C">
        <w:trPr>
          <w:trHeight w:val="621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Примечание</w:t>
            </w:r>
          </w:p>
        </w:tc>
      </w:tr>
      <w:tr w:rsidR="00054537" w:rsidRPr="00054537" w:rsidTr="00E5701C">
        <w:trPr>
          <w:trHeight w:val="305"/>
        </w:trPr>
        <w:tc>
          <w:tcPr>
            <w:tcW w:w="9571" w:type="dxa"/>
            <w:gridSpan w:val="4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четверть</w:t>
            </w: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изучения курса информатики и ИКТ. Те</w:t>
            </w: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 безопасности и организация рабочего м</w:t>
            </w: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ста.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01.09.-09.09.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tabs>
                <w:tab w:val="left" w:pos="139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система. Модели систем. Информац</w:t>
            </w: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онные системы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12.09.-16.09.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1.1. по теме «Структурная м</w:t>
            </w: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дель предметной области»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19.09.-23.09.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1.2. по теме «Модели и</w:t>
            </w: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формационных систем»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26.09.-30.09.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База данных. Проектирование многотабличной базы данных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03.10.-07.10.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базы данных. Запросы. Логические усл</w:t>
            </w: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вия выбора данных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10.10.-14.10.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1.3.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17.10.-21.10.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1.4.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24.10.-30.10.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9571" w:type="dxa"/>
            <w:gridSpan w:val="4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 четверть</w:t>
            </w: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1.5.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 – 11.11.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1.6.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 – 18.11.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глобальных сетей. Интернет как гл</w:t>
            </w: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бальная информационная система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 – 25.11.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Всемирная паутина </w:t>
            </w: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WWW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 – 02.12.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2.1.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 – 09.12.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2.2.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 – 16.12.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2.3., 2.4.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 – 27.12.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9571" w:type="dxa"/>
            <w:gridSpan w:val="4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 четверть</w:t>
            </w: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Инструменты для разработки </w:t>
            </w: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Web</w:t>
            </w: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-сайтов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09.01. – 14.01.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сайта «Домашняя страница». Созд</w:t>
            </w: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таблиц и списков на </w:t>
            </w: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web</w:t>
            </w: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-странице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 – 21.01.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2.5.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23.01. – 28.01.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2.6.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30.01. – 04.02.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2.7.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06.02. – 11.02.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Компьютерное информационное моделирование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13.02. – 18.02.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зависимостей между величин</w:t>
            </w: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20.02. – 25.02.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3.1.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27.02. – 04.03.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 статистического прогнозирования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 – 11.03.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3.2.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 – 18.03.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корреляционных зависимостей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 – 26.03.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9571" w:type="dxa"/>
            <w:gridSpan w:val="4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 четверть</w:t>
            </w: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3.3.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03.04. – 08.04.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 оптимального планирования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 – 15.04.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3.4.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 – 22.04.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3.5.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 – 29.04.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ресурсы. Информационное общ</w:t>
            </w: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01.05. – 06.05.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 регулирование в информационной сфере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08.05. – 13.05.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 информационной безопасности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 – 20.05.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4537" w:rsidRPr="00054537" w:rsidTr="00E5701C">
        <w:trPr>
          <w:trHeight w:val="305"/>
        </w:trPr>
        <w:tc>
          <w:tcPr>
            <w:tcW w:w="817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тестирование</w:t>
            </w:r>
          </w:p>
        </w:tc>
        <w:tc>
          <w:tcPr>
            <w:tcW w:w="1843" w:type="dxa"/>
          </w:tcPr>
          <w:p w:rsidR="00054537" w:rsidRPr="00054537" w:rsidRDefault="00054537" w:rsidP="00E570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5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 – 26.05.</w:t>
            </w:r>
          </w:p>
        </w:tc>
        <w:tc>
          <w:tcPr>
            <w:tcW w:w="1666" w:type="dxa"/>
          </w:tcPr>
          <w:p w:rsidR="00054537" w:rsidRPr="00054537" w:rsidRDefault="00054537" w:rsidP="00E570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45F3E" w:rsidRDefault="00645F3E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sz w:val="28"/>
          <w:szCs w:val="28"/>
        </w:rPr>
      </w:pPr>
    </w:p>
    <w:p w:rsidR="00054537" w:rsidRDefault="00054537" w:rsidP="00645F3E">
      <w:pPr>
        <w:rPr>
          <w:rFonts w:ascii="Times New Roman" w:hAnsi="Times New Roman" w:cs="Times New Roman"/>
          <w:sz w:val="24"/>
          <w:szCs w:val="24"/>
        </w:rPr>
      </w:pPr>
    </w:p>
    <w:p w:rsidR="00645F3E" w:rsidRDefault="00645F3E" w:rsidP="00645F3E">
      <w:pPr>
        <w:rPr>
          <w:rFonts w:ascii="Times New Roman" w:hAnsi="Times New Roman" w:cs="Times New Roman"/>
          <w:sz w:val="24"/>
          <w:szCs w:val="24"/>
        </w:rPr>
      </w:pPr>
    </w:p>
    <w:p w:rsidR="00054537" w:rsidRPr="00054537" w:rsidRDefault="00054537" w:rsidP="00054537">
      <w:pPr>
        <w:keepNext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05453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Перечень учебно-методического обеспечения </w:t>
      </w:r>
      <w:r w:rsidRPr="00054537">
        <w:rPr>
          <w:rFonts w:ascii="Times New Roman" w:hAnsi="Times New Roman" w:cs="Times New Roman"/>
          <w:b/>
          <w:bCs/>
          <w:sz w:val="24"/>
          <w:szCs w:val="24"/>
        </w:rPr>
        <w:br/>
        <w:t>по информатике для 11 класса</w:t>
      </w:r>
    </w:p>
    <w:p w:rsidR="00054537" w:rsidRPr="00054537" w:rsidRDefault="00054537" w:rsidP="00054537">
      <w:pPr>
        <w:keepNext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054537" w:rsidRPr="00054537" w:rsidRDefault="00054537" w:rsidP="0005453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54537">
        <w:rPr>
          <w:rFonts w:ascii="Times New Roman" w:hAnsi="Times New Roman" w:cs="Times New Roman"/>
          <w:sz w:val="24"/>
          <w:szCs w:val="24"/>
        </w:rPr>
        <w:t>Изучение курса обеспечивается учебно-методическим комплектом, включающим в себя:</w:t>
      </w:r>
    </w:p>
    <w:p w:rsidR="00054537" w:rsidRPr="00054537" w:rsidRDefault="00054537" w:rsidP="00054537">
      <w:pPr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054537">
        <w:rPr>
          <w:rFonts w:ascii="Times New Roman" w:hAnsi="Times New Roman" w:cs="Times New Roman"/>
          <w:i/>
          <w:sz w:val="24"/>
          <w:szCs w:val="24"/>
        </w:rPr>
        <w:t>Для учителя:</w:t>
      </w:r>
    </w:p>
    <w:p w:rsidR="00054537" w:rsidRPr="00054537" w:rsidRDefault="00054537" w:rsidP="00054537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054537">
        <w:rPr>
          <w:rFonts w:ascii="Times New Roman" w:hAnsi="Times New Roman" w:cs="Times New Roman"/>
          <w:sz w:val="24"/>
          <w:szCs w:val="24"/>
        </w:rPr>
        <w:t xml:space="preserve">Семакин И.Г., </w:t>
      </w:r>
      <w:proofErr w:type="spellStart"/>
      <w:r w:rsidRPr="00054537">
        <w:rPr>
          <w:rFonts w:ascii="Times New Roman" w:hAnsi="Times New Roman" w:cs="Times New Roman"/>
          <w:sz w:val="24"/>
          <w:szCs w:val="24"/>
        </w:rPr>
        <w:t>Хеннер</w:t>
      </w:r>
      <w:proofErr w:type="spellEnd"/>
      <w:r w:rsidRPr="00054537">
        <w:rPr>
          <w:rFonts w:ascii="Times New Roman" w:hAnsi="Times New Roman" w:cs="Times New Roman"/>
          <w:sz w:val="24"/>
          <w:szCs w:val="24"/>
        </w:rPr>
        <w:t xml:space="preserve"> Е.К., Шеина Т.Ю. Информатика. Базовый уровень. 11  класс. – М.: БИНОМ. Лаборатория  знаний, 2013. (с практикумом в приложении).  Номер учебника в</w:t>
      </w:r>
      <w:proofErr w:type="gramStart"/>
      <w:r w:rsidRPr="00054537">
        <w:rPr>
          <w:rFonts w:ascii="Times New Roman" w:hAnsi="Times New Roman" w:cs="Times New Roman"/>
          <w:sz w:val="24"/>
          <w:szCs w:val="24"/>
        </w:rPr>
        <w:t xml:space="preserve"> Ф</w:t>
      </w:r>
      <w:proofErr w:type="gramEnd"/>
      <w:r w:rsidRPr="00054537">
        <w:rPr>
          <w:rFonts w:ascii="Times New Roman" w:hAnsi="Times New Roman" w:cs="Times New Roman"/>
          <w:sz w:val="24"/>
          <w:szCs w:val="24"/>
        </w:rPr>
        <w:t>едерально п</w:t>
      </w:r>
      <w:r w:rsidRPr="00054537">
        <w:rPr>
          <w:rFonts w:ascii="Times New Roman" w:hAnsi="Times New Roman" w:cs="Times New Roman"/>
          <w:sz w:val="24"/>
          <w:szCs w:val="24"/>
        </w:rPr>
        <w:t>е</w:t>
      </w:r>
      <w:r w:rsidRPr="00054537">
        <w:rPr>
          <w:rFonts w:ascii="Times New Roman" w:hAnsi="Times New Roman" w:cs="Times New Roman"/>
          <w:sz w:val="24"/>
          <w:szCs w:val="24"/>
        </w:rPr>
        <w:t>речне учебников – 1.3.4.3.2.2</w:t>
      </w:r>
    </w:p>
    <w:p w:rsidR="00054537" w:rsidRPr="00054537" w:rsidRDefault="00054537" w:rsidP="00054537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054537">
        <w:rPr>
          <w:rFonts w:ascii="Times New Roman" w:hAnsi="Times New Roman" w:cs="Times New Roman"/>
          <w:sz w:val="24"/>
          <w:szCs w:val="24"/>
        </w:rPr>
        <w:t xml:space="preserve">Семакин И.Г., </w:t>
      </w:r>
      <w:proofErr w:type="spellStart"/>
      <w:r w:rsidRPr="00054537">
        <w:rPr>
          <w:rFonts w:ascii="Times New Roman" w:hAnsi="Times New Roman" w:cs="Times New Roman"/>
          <w:sz w:val="24"/>
          <w:szCs w:val="24"/>
        </w:rPr>
        <w:t>Хеннер</w:t>
      </w:r>
      <w:proofErr w:type="spellEnd"/>
      <w:r w:rsidRPr="00054537">
        <w:rPr>
          <w:rFonts w:ascii="Times New Roman" w:hAnsi="Times New Roman" w:cs="Times New Roman"/>
          <w:sz w:val="24"/>
          <w:szCs w:val="24"/>
        </w:rPr>
        <w:t xml:space="preserve"> Е.К. Информатика. Базовый уровень. 10-11  класс. Методическое пособие – М.: БИНОМ. Лаборатория  знаний 2014.</w:t>
      </w:r>
    </w:p>
    <w:p w:rsidR="00054537" w:rsidRPr="00054537" w:rsidRDefault="00054537" w:rsidP="00054537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054537">
        <w:rPr>
          <w:rFonts w:ascii="Times New Roman" w:hAnsi="Times New Roman" w:cs="Times New Roman"/>
          <w:sz w:val="24"/>
          <w:szCs w:val="24"/>
        </w:rPr>
        <w:t xml:space="preserve">Информатика. Задачник-практикум в 2 т. Под ред. </w:t>
      </w:r>
      <w:proofErr w:type="spellStart"/>
      <w:r w:rsidRPr="00054537">
        <w:rPr>
          <w:rFonts w:ascii="Times New Roman" w:hAnsi="Times New Roman" w:cs="Times New Roman"/>
          <w:sz w:val="24"/>
          <w:szCs w:val="24"/>
        </w:rPr>
        <w:t>И.Г.Семакина</w:t>
      </w:r>
      <w:proofErr w:type="spellEnd"/>
      <w:r w:rsidRPr="000545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54537">
        <w:rPr>
          <w:rFonts w:ascii="Times New Roman" w:hAnsi="Times New Roman" w:cs="Times New Roman"/>
          <w:sz w:val="24"/>
          <w:szCs w:val="24"/>
        </w:rPr>
        <w:t>Е.К.Хеннера</w:t>
      </w:r>
      <w:proofErr w:type="spellEnd"/>
      <w:r w:rsidRPr="00054537">
        <w:rPr>
          <w:rFonts w:ascii="Times New Roman" w:hAnsi="Times New Roman" w:cs="Times New Roman"/>
          <w:sz w:val="24"/>
          <w:szCs w:val="24"/>
        </w:rPr>
        <w:t>. – М.: Л</w:t>
      </w:r>
      <w:r w:rsidRPr="00054537">
        <w:rPr>
          <w:rFonts w:ascii="Times New Roman" w:hAnsi="Times New Roman" w:cs="Times New Roman"/>
          <w:sz w:val="24"/>
          <w:szCs w:val="24"/>
        </w:rPr>
        <w:t>а</w:t>
      </w:r>
      <w:r w:rsidRPr="00054537">
        <w:rPr>
          <w:rFonts w:ascii="Times New Roman" w:hAnsi="Times New Roman" w:cs="Times New Roman"/>
          <w:sz w:val="24"/>
          <w:szCs w:val="24"/>
        </w:rPr>
        <w:t>боратория базовых знаний, 2011. (Дополнительное пособие).</w:t>
      </w:r>
    </w:p>
    <w:p w:rsidR="00054537" w:rsidRPr="00054537" w:rsidRDefault="00054537" w:rsidP="00054537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054537">
        <w:rPr>
          <w:rFonts w:ascii="Times New Roman" w:hAnsi="Times New Roman" w:cs="Times New Roman"/>
          <w:sz w:val="24"/>
          <w:szCs w:val="24"/>
        </w:rPr>
        <w:t>Комплект цифровых образовательных ресурсов (далее ЦОР), помещенный в Единую ко</w:t>
      </w:r>
      <w:r w:rsidRPr="00054537">
        <w:rPr>
          <w:rFonts w:ascii="Times New Roman" w:hAnsi="Times New Roman" w:cs="Times New Roman"/>
          <w:sz w:val="24"/>
          <w:szCs w:val="24"/>
        </w:rPr>
        <w:t>л</w:t>
      </w:r>
      <w:r w:rsidRPr="00054537">
        <w:rPr>
          <w:rFonts w:ascii="Times New Roman" w:hAnsi="Times New Roman" w:cs="Times New Roman"/>
          <w:sz w:val="24"/>
          <w:szCs w:val="24"/>
        </w:rPr>
        <w:t>лекцию ЦОР (</w:t>
      </w:r>
      <w:hyperlink r:id="rId9" w:history="1">
        <w:r w:rsidRPr="00054537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http://school-collection.edu.ru/</w:t>
        </w:r>
      </w:hyperlink>
      <w:proofErr w:type="gramStart"/>
      <w:r w:rsidRPr="00054537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054537">
        <w:rPr>
          <w:rFonts w:ascii="Times New Roman" w:hAnsi="Times New Roman" w:cs="Times New Roman"/>
          <w:sz w:val="24"/>
          <w:szCs w:val="24"/>
        </w:rPr>
        <w:t xml:space="preserve"> и из коллекции на сайте ФЦИОР (</w:t>
      </w:r>
      <w:hyperlink r:id="rId10" w:history="1">
        <w:r w:rsidRPr="00054537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http://fcior.edu.ru</w:t>
        </w:r>
      </w:hyperlink>
      <w:r w:rsidRPr="00054537">
        <w:rPr>
          <w:rFonts w:ascii="Times New Roman" w:hAnsi="Times New Roman" w:cs="Times New Roman"/>
          <w:sz w:val="24"/>
          <w:szCs w:val="24"/>
        </w:rPr>
        <w:t xml:space="preserve"> ).</w:t>
      </w:r>
    </w:p>
    <w:p w:rsidR="00054537" w:rsidRPr="00054537" w:rsidRDefault="00054537" w:rsidP="00054537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054537">
        <w:rPr>
          <w:rFonts w:ascii="Times New Roman" w:hAnsi="Times New Roman" w:cs="Times New Roman"/>
          <w:sz w:val="24"/>
          <w:szCs w:val="24"/>
        </w:rPr>
        <w:t>Материалы авторской мастерской Семакина И. Г.(</w:t>
      </w:r>
      <w:hyperlink r:id="rId11" w:history="1">
        <w:r w:rsidRPr="00054537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www.metodist.lbz.ru/</w:t>
        </w:r>
      </w:hyperlink>
      <w:proofErr w:type="gramStart"/>
      <w:r w:rsidRPr="00054537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054537" w:rsidRPr="00054537" w:rsidRDefault="00054537" w:rsidP="0005453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054537" w:rsidRPr="00054537" w:rsidRDefault="00054537" w:rsidP="00054537">
      <w:pPr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054537">
        <w:rPr>
          <w:rFonts w:ascii="Times New Roman" w:hAnsi="Times New Roman" w:cs="Times New Roman"/>
          <w:i/>
          <w:sz w:val="24"/>
          <w:szCs w:val="24"/>
        </w:rPr>
        <w:t>Для обучающихся:</w:t>
      </w:r>
    </w:p>
    <w:p w:rsidR="00054537" w:rsidRPr="00054537" w:rsidRDefault="00054537" w:rsidP="00054537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054537">
        <w:rPr>
          <w:rFonts w:ascii="Times New Roman" w:hAnsi="Times New Roman" w:cs="Times New Roman"/>
          <w:sz w:val="24"/>
          <w:szCs w:val="24"/>
        </w:rPr>
        <w:t xml:space="preserve">Семакин И.Г., </w:t>
      </w:r>
      <w:proofErr w:type="spellStart"/>
      <w:r w:rsidRPr="00054537">
        <w:rPr>
          <w:rFonts w:ascii="Times New Roman" w:hAnsi="Times New Roman" w:cs="Times New Roman"/>
          <w:sz w:val="24"/>
          <w:szCs w:val="24"/>
        </w:rPr>
        <w:t>Хеннер</w:t>
      </w:r>
      <w:proofErr w:type="spellEnd"/>
      <w:r w:rsidRPr="00054537">
        <w:rPr>
          <w:rFonts w:ascii="Times New Roman" w:hAnsi="Times New Roman" w:cs="Times New Roman"/>
          <w:sz w:val="24"/>
          <w:szCs w:val="24"/>
        </w:rPr>
        <w:t xml:space="preserve"> Е.К., Шеина Т.Ю. Информатика. Базовый уровень. 11  класс. – М.: БИНОМ. Лаборатория  знаний, 2013. (с практикумом в приложении).  Номер учебника в</w:t>
      </w:r>
      <w:proofErr w:type="gramStart"/>
      <w:r w:rsidRPr="00054537">
        <w:rPr>
          <w:rFonts w:ascii="Times New Roman" w:hAnsi="Times New Roman" w:cs="Times New Roman"/>
          <w:sz w:val="24"/>
          <w:szCs w:val="24"/>
        </w:rPr>
        <w:t xml:space="preserve"> Ф</w:t>
      </w:r>
      <w:proofErr w:type="gramEnd"/>
      <w:r w:rsidRPr="00054537">
        <w:rPr>
          <w:rFonts w:ascii="Times New Roman" w:hAnsi="Times New Roman" w:cs="Times New Roman"/>
          <w:sz w:val="24"/>
          <w:szCs w:val="24"/>
        </w:rPr>
        <w:t>едерально п</w:t>
      </w:r>
      <w:r w:rsidRPr="00054537">
        <w:rPr>
          <w:rFonts w:ascii="Times New Roman" w:hAnsi="Times New Roman" w:cs="Times New Roman"/>
          <w:sz w:val="24"/>
          <w:szCs w:val="24"/>
        </w:rPr>
        <w:t>е</w:t>
      </w:r>
      <w:r w:rsidRPr="00054537">
        <w:rPr>
          <w:rFonts w:ascii="Times New Roman" w:hAnsi="Times New Roman" w:cs="Times New Roman"/>
          <w:sz w:val="24"/>
          <w:szCs w:val="24"/>
        </w:rPr>
        <w:t>речне учебников – 1.3.4.3.2.2</w:t>
      </w:r>
    </w:p>
    <w:p w:rsidR="00054537" w:rsidRPr="00054537" w:rsidRDefault="00054537" w:rsidP="00054537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054537">
        <w:rPr>
          <w:rFonts w:ascii="Times New Roman" w:hAnsi="Times New Roman" w:cs="Times New Roman"/>
          <w:sz w:val="24"/>
          <w:szCs w:val="24"/>
        </w:rPr>
        <w:t xml:space="preserve">Информатика. Задачник-практикум в 2 т. Под ред. </w:t>
      </w:r>
      <w:proofErr w:type="spellStart"/>
      <w:r w:rsidRPr="00054537">
        <w:rPr>
          <w:rFonts w:ascii="Times New Roman" w:hAnsi="Times New Roman" w:cs="Times New Roman"/>
          <w:sz w:val="24"/>
          <w:szCs w:val="24"/>
        </w:rPr>
        <w:t>И.Г.Семакина</w:t>
      </w:r>
      <w:proofErr w:type="spellEnd"/>
      <w:r w:rsidRPr="000545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54537">
        <w:rPr>
          <w:rFonts w:ascii="Times New Roman" w:hAnsi="Times New Roman" w:cs="Times New Roman"/>
          <w:sz w:val="24"/>
          <w:szCs w:val="24"/>
        </w:rPr>
        <w:t>Е.К.Хеннера</w:t>
      </w:r>
      <w:proofErr w:type="spellEnd"/>
      <w:r w:rsidRPr="00054537">
        <w:rPr>
          <w:rFonts w:ascii="Times New Roman" w:hAnsi="Times New Roman" w:cs="Times New Roman"/>
          <w:sz w:val="24"/>
          <w:szCs w:val="24"/>
        </w:rPr>
        <w:t>. – М.: Л</w:t>
      </w:r>
      <w:r w:rsidRPr="00054537">
        <w:rPr>
          <w:rFonts w:ascii="Times New Roman" w:hAnsi="Times New Roman" w:cs="Times New Roman"/>
          <w:sz w:val="24"/>
          <w:szCs w:val="24"/>
        </w:rPr>
        <w:t>а</w:t>
      </w:r>
      <w:r w:rsidRPr="00054537">
        <w:rPr>
          <w:rFonts w:ascii="Times New Roman" w:hAnsi="Times New Roman" w:cs="Times New Roman"/>
          <w:sz w:val="24"/>
          <w:szCs w:val="24"/>
        </w:rPr>
        <w:t>боратория базовых знаний, 2011. (Дополнительное пособие).</w:t>
      </w:r>
    </w:p>
    <w:p w:rsidR="00054537" w:rsidRPr="00054537" w:rsidRDefault="00054537" w:rsidP="00054537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054537">
        <w:rPr>
          <w:rFonts w:ascii="Times New Roman" w:hAnsi="Times New Roman" w:cs="Times New Roman"/>
          <w:sz w:val="24"/>
          <w:szCs w:val="24"/>
        </w:rPr>
        <w:t>Комплект цифровых образовательных ресурсов (далее ЦОР), помещенный в Единую ко</w:t>
      </w:r>
      <w:r w:rsidRPr="00054537">
        <w:rPr>
          <w:rFonts w:ascii="Times New Roman" w:hAnsi="Times New Roman" w:cs="Times New Roman"/>
          <w:sz w:val="24"/>
          <w:szCs w:val="24"/>
        </w:rPr>
        <w:t>л</w:t>
      </w:r>
      <w:r w:rsidRPr="00054537">
        <w:rPr>
          <w:rFonts w:ascii="Times New Roman" w:hAnsi="Times New Roman" w:cs="Times New Roman"/>
          <w:sz w:val="24"/>
          <w:szCs w:val="24"/>
        </w:rPr>
        <w:t>лекцию ЦОР (</w:t>
      </w:r>
      <w:hyperlink r:id="rId12" w:history="1">
        <w:r w:rsidRPr="00054537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http://school-collection.edu.ru/</w:t>
        </w:r>
      </w:hyperlink>
      <w:proofErr w:type="gramStart"/>
      <w:r w:rsidRPr="00054537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054537">
        <w:rPr>
          <w:rFonts w:ascii="Times New Roman" w:hAnsi="Times New Roman" w:cs="Times New Roman"/>
          <w:sz w:val="24"/>
          <w:szCs w:val="24"/>
        </w:rPr>
        <w:t xml:space="preserve"> и из коллекции на сайте ФЦИОР (</w:t>
      </w:r>
      <w:hyperlink r:id="rId13" w:history="1">
        <w:r w:rsidRPr="00054537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http://fcior.edu.ru</w:t>
        </w:r>
      </w:hyperlink>
      <w:r w:rsidRPr="00054537">
        <w:rPr>
          <w:rFonts w:ascii="Times New Roman" w:hAnsi="Times New Roman" w:cs="Times New Roman"/>
          <w:sz w:val="24"/>
          <w:szCs w:val="24"/>
        </w:rPr>
        <w:t xml:space="preserve"> ).</w:t>
      </w:r>
    </w:p>
    <w:p w:rsidR="00054537" w:rsidRPr="00054537" w:rsidRDefault="00054537" w:rsidP="0005453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054537" w:rsidRPr="00054537" w:rsidRDefault="00054537" w:rsidP="0005453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54537">
        <w:rPr>
          <w:rFonts w:ascii="Times New Roman" w:hAnsi="Times New Roman" w:cs="Times New Roman"/>
          <w:sz w:val="24"/>
          <w:szCs w:val="24"/>
        </w:rPr>
        <w:t>Учебник и практикум в совокупности обеспечивают выполнение всех требований образ</w:t>
      </w:r>
      <w:r w:rsidRPr="00054537">
        <w:rPr>
          <w:rFonts w:ascii="Times New Roman" w:hAnsi="Times New Roman" w:cs="Times New Roman"/>
          <w:sz w:val="24"/>
          <w:szCs w:val="24"/>
        </w:rPr>
        <w:t>о</w:t>
      </w:r>
      <w:r w:rsidRPr="00054537">
        <w:rPr>
          <w:rFonts w:ascii="Times New Roman" w:hAnsi="Times New Roman" w:cs="Times New Roman"/>
          <w:sz w:val="24"/>
          <w:szCs w:val="24"/>
        </w:rPr>
        <w:t xml:space="preserve">вательного стандарта  к предметным, личностным и </w:t>
      </w:r>
      <w:proofErr w:type="spellStart"/>
      <w:r w:rsidRPr="00054537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054537">
        <w:rPr>
          <w:rFonts w:ascii="Times New Roman" w:hAnsi="Times New Roman" w:cs="Times New Roman"/>
          <w:sz w:val="24"/>
          <w:szCs w:val="24"/>
        </w:rPr>
        <w:t xml:space="preserve"> результатам обучения.  </w:t>
      </w:r>
    </w:p>
    <w:p w:rsidR="00645F3E" w:rsidRDefault="00645F3E" w:rsidP="00645F3E">
      <w:pPr>
        <w:rPr>
          <w:rFonts w:ascii="Times New Roman" w:hAnsi="Times New Roman" w:cs="Times New Roman"/>
          <w:sz w:val="24"/>
          <w:szCs w:val="24"/>
        </w:rPr>
      </w:pPr>
    </w:p>
    <w:p w:rsidR="000F2913" w:rsidRDefault="000F2913" w:rsidP="00645F3E">
      <w:pPr>
        <w:rPr>
          <w:rFonts w:ascii="Times New Roman" w:hAnsi="Times New Roman" w:cs="Times New Roman"/>
          <w:sz w:val="24"/>
          <w:szCs w:val="24"/>
        </w:rPr>
      </w:pPr>
    </w:p>
    <w:sectPr w:rsidR="000F2913" w:rsidSect="00E80097">
      <w:footerReference w:type="default" r:id="rId14"/>
      <w:pgSz w:w="11906" w:h="16838"/>
      <w:pgMar w:top="709" w:right="1134" w:bottom="709" w:left="70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53E" w:rsidRDefault="0021153E" w:rsidP="00D86295">
      <w:r>
        <w:separator/>
      </w:r>
    </w:p>
  </w:endnote>
  <w:endnote w:type="continuationSeparator" w:id="0">
    <w:p w:rsidR="0021153E" w:rsidRDefault="0021153E" w:rsidP="00D86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801206"/>
      <w:docPartObj>
        <w:docPartGallery w:val="Page Numbers (Bottom of Page)"/>
        <w:docPartUnique/>
      </w:docPartObj>
    </w:sdtPr>
    <w:sdtEndPr/>
    <w:sdtContent>
      <w:p w:rsidR="0021153E" w:rsidRDefault="0021153E" w:rsidP="0082443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9FB">
          <w:rPr>
            <w:noProof/>
          </w:rPr>
          <w:t>11</w:t>
        </w:r>
        <w:r>
          <w:fldChar w:fldCharType="end"/>
        </w:r>
      </w:p>
    </w:sdtContent>
  </w:sdt>
  <w:p w:rsidR="0021153E" w:rsidRDefault="0021153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53E" w:rsidRDefault="0021153E" w:rsidP="00D86295">
      <w:r>
        <w:separator/>
      </w:r>
    </w:p>
  </w:footnote>
  <w:footnote w:type="continuationSeparator" w:id="0">
    <w:p w:rsidR="0021153E" w:rsidRDefault="0021153E" w:rsidP="00D86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E601DE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</w:lvl>
  </w:abstractNum>
  <w:abstractNum w:abstractNumId="2">
    <w:nsid w:val="00000004"/>
    <w:multiLevelType w:val="multilevel"/>
    <w:tmpl w:val="00000004"/>
    <w:name w:val="WW8Num3"/>
    <w:lvl w:ilvl="0">
      <w:start w:val="1"/>
      <w:numFmt w:val="bullet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8"/>
    <w:lvl w:ilvl="0">
      <w:start w:val="1"/>
      <w:numFmt w:val="bullet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>
    <w:nsid w:val="0A2566F6"/>
    <w:multiLevelType w:val="hybridMultilevel"/>
    <w:tmpl w:val="7F846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579BC"/>
    <w:multiLevelType w:val="hybridMultilevel"/>
    <w:tmpl w:val="E0829B62"/>
    <w:lvl w:ilvl="0" w:tplc="65864D04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0BC70056"/>
    <w:multiLevelType w:val="hybridMultilevel"/>
    <w:tmpl w:val="438A8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EA2300"/>
    <w:multiLevelType w:val="hybridMultilevel"/>
    <w:tmpl w:val="D562C84E"/>
    <w:lvl w:ilvl="0" w:tplc="98580596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C94E51"/>
    <w:multiLevelType w:val="hybridMultilevel"/>
    <w:tmpl w:val="64188276"/>
    <w:lvl w:ilvl="0" w:tplc="7340D560">
      <w:start w:val="1"/>
      <w:numFmt w:val="bullet"/>
      <w:lvlText w:val="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4912106"/>
    <w:multiLevelType w:val="hybridMultilevel"/>
    <w:tmpl w:val="9EC8FF98"/>
    <w:lvl w:ilvl="0" w:tplc="CBA4E5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5E6540"/>
    <w:multiLevelType w:val="multilevel"/>
    <w:tmpl w:val="33884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>
    <w:nsid w:val="177F25DF"/>
    <w:multiLevelType w:val="hybridMultilevel"/>
    <w:tmpl w:val="6FFA2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7B4AC4"/>
    <w:multiLevelType w:val="hybridMultilevel"/>
    <w:tmpl w:val="F31AB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90078B"/>
    <w:multiLevelType w:val="hybridMultilevel"/>
    <w:tmpl w:val="2A3A6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042425A"/>
    <w:multiLevelType w:val="hybridMultilevel"/>
    <w:tmpl w:val="87926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F93AD2"/>
    <w:multiLevelType w:val="hybridMultilevel"/>
    <w:tmpl w:val="B0F2C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48788B"/>
    <w:multiLevelType w:val="hybridMultilevel"/>
    <w:tmpl w:val="5DF620CA"/>
    <w:lvl w:ilvl="0" w:tplc="EF9855E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31F965BB"/>
    <w:multiLevelType w:val="multilevel"/>
    <w:tmpl w:val="F104D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8">
    <w:nsid w:val="3393592D"/>
    <w:multiLevelType w:val="hybridMultilevel"/>
    <w:tmpl w:val="3FDC5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A20EC8"/>
    <w:multiLevelType w:val="hybridMultilevel"/>
    <w:tmpl w:val="78829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AC566C"/>
    <w:multiLevelType w:val="hybridMultilevel"/>
    <w:tmpl w:val="8BE2BEC8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D39E3"/>
    <w:multiLevelType w:val="hybridMultilevel"/>
    <w:tmpl w:val="72AA4D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094BEC"/>
    <w:multiLevelType w:val="hybridMultilevel"/>
    <w:tmpl w:val="DD4C2B14"/>
    <w:lvl w:ilvl="0" w:tplc="B3A2ED98">
      <w:numFmt w:val="bullet"/>
      <w:lvlText w:val="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295600E"/>
    <w:multiLevelType w:val="multilevel"/>
    <w:tmpl w:val="9D4A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5">
    <w:nsid w:val="57B73EC5"/>
    <w:multiLevelType w:val="hybridMultilevel"/>
    <w:tmpl w:val="A3E29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A03EB2"/>
    <w:multiLevelType w:val="hybridMultilevel"/>
    <w:tmpl w:val="CBDC67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11C0FAA"/>
    <w:multiLevelType w:val="hybridMultilevel"/>
    <w:tmpl w:val="40B0093C"/>
    <w:lvl w:ilvl="0" w:tplc="B3A2ED98"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>
    <w:nsid w:val="7C7608F1"/>
    <w:multiLevelType w:val="hybridMultilevel"/>
    <w:tmpl w:val="6ECC17CA"/>
    <w:name w:val="WW8Num22"/>
    <w:lvl w:ilvl="0" w:tplc="008A1B3A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D67A36"/>
    <w:multiLevelType w:val="hybridMultilevel"/>
    <w:tmpl w:val="3FDC5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0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9"/>
  </w:num>
  <w:num w:numId="6">
    <w:abstractNumId w:val="4"/>
  </w:num>
  <w:num w:numId="7">
    <w:abstractNumId w:val="15"/>
  </w:num>
  <w:num w:numId="8">
    <w:abstractNumId w:val="14"/>
  </w:num>
  <w:num w:numId="9">
    <w:abstractNumId w:val="25"/>
  </w:num>
  <w:num w:numId="10">
    <w:abstractNumId w:val="24"/>
  </w:num>
  <w:num w:numId="11">
    <w:abstractNumId w:val="17"/>
  </w:num>
  <w:num w:numId="12">
    <w:abstractNumId w:val="10"/>
  </w:num>
  <w:num w:numId="13">
    <w:abstractNumId w:val="12"/>
  </w:num>
  <w:num w:numId="14">
    <w:abstractNumId w:val="7"/>
  </w:num>
  <w:num w:numId="15">
    <w:abstractNumId w:val="16"/>
  </w:num>
  <w:num w:numId="16">
    <w:abstractNumId w:val="5"/>
  </w:num>
  <w:num w:numId="17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8">
    <w:abstractNumId w:val="13"/>
  </w:num>
  <w:num w:numId="19">
    <w:abstractNumId w:val="27"/>
  </w:num>
  <w:num w:numId="20">
    <w:abstractNumId w:val="22"/>
  </w:num>
  <w:num w:numId="21">
    <w:abstractNumId w:val="6"/>
  </w:num>
  <w:num w:numId="22">
    <w:abstractNumId w:val="8"/>
  </w:num>
  <w:num w:numId="23">
    <w:abstractNumId w:val="21"/>
  </w:num>
  <w:num w:numId="24">
    <w:abstractNumId w:val="9"/>
  </w:num>
  <w:num w:numId="25">
    <w:abstractNumId w:val="26"/>
  </w:num>
  <w:num w:numId="26">
    <w:abstractNumId w:val="23"/>
  </w:num>
  <w:num w:numId="27">
    <w:abstractNumId w:val="11"/>
  </w:num>
  <w:num w:numId="28">
    <w:abstractNumId w:val="18"/>
  </w:num>
  <w:num w:numId="29">
    <w:abstractNumId w:val="2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953"/>
    <w:rsid w:val="00006EDE"/>
    <w:rsid w:val="00011E73"/>
    <w:rsid w:val="0001412A"/>
    <w:rsid w:val="000150FB"/>
    <w:rsid w:val="00021D34"/>
    <w:rsid w:val="0002248B"/>
    <w:rsid w:val="00033732"/>
    <w:rsid w:val="00035E4E"/>
    <w:rsid w:val="0004099F"/>
    <w:rsid w:val="00051412"/>
    <w:rsid w:val="00054537"/>
    <w:rsid w:val="00061644"/>
    <w:rsid w:val="000675F3"/>
    <w:rsid w:val="000A2A7E"/>
    <w:rsid w:val="000A655F"/>
    <w:rsid w:val="000B52AA"/>
    <w:rsid w:val="000C04FC"/>
    <w:rsid w:val="000D102A"/>
    <w:rsid w:val="000D5C96"/>
    <w:rsid w:val="000E15C5"/>
    <w:rsid w:val="000F2913"/>
    <w:rsid w:val="000F54EA"/>
    <w:rsid w:val="00105CDA"/>
    <w:rsid w:val="001064A2"/>
    <w:rsid w:val="00110DBB"/>
    <w:rsid w:val="001114BE"/>
    <w:rsid w:val="00112470"/>
    <w:rsid w:val="00112FBA"/>
    <w:rsid w:val="0011680C"/>
    <w:rsid w:val="001412AA"/>
    <w:rsid w:val="001430A0"/>
    <w:rsid w:val="00144EBA"/>
    <w:rsid w:val="001720B6"/>
    <w:rsid w:val="00173C50"/>
    <w:rsid w:val="0018064C"/>
    <w:rsid w:val="001827AC"/>
    <w:rsid w:val="001B0194"/>
    <w:rsid w:val="001B3B15"/>
    <w:rsid w:val="001B6FEF"/>
    <w:rsid w:val="001C3369"/>
    <w:rsid w:val="001E09F4"/>
    <w:rsid w:val="001E3FDF"/>
    <w:rsid w:val="00203568"/>
    <w:rsid w:val="0021153E"/>
    <w:rsid w:val="00217320"/>
    <w:rsid w:val="00230D3F"/>
    <w:rsid w:val="0024331F"/>
    <w:rsid w:val="00262B42"/>
    <w:rsid w:val="00267DB5"/>
    <w:rsid w:val="0027259E"/>
    <w:rsid w:val="002833A2"/>
    <w:rsid w:val="002979CE"/>
    <w:rsid w:val="002A1844"/>
    <w:rsid w:val="002B2A77"/>
    <w:rsid w:val="002C1883"/>
    <w:rsid w:val="002C3293"/>
    <w:rsid w:val="002C5AC2"/>
    <w:rsid w:val="002D7E63"/>
    <w:rsid w:val="002F0AA8"/>
    <w:rsid w:val="002F221A"/>
    <w:rsid w:val="002F4076"/>
    <w:rsid w:val="00301311"/>
    <w:rsid w:val="0030392E"/>
    <w:rsid w:val="003076C8"/>
    <w:rsid w:val="003427AF"/>
    <w:rsid w:val="003456D3"/>
    <w:rsid w:val="00361E23"/>
    <w:rsid w:val="00362A70"/>
    <w:rsid w:val="00377FA3"/>
    <w:rsid w:val="00383D6A"/>
    <w:rsid w:val="00390627"/>
    <w:rsid w:val="003B1A93"/>
    <w:rsid w:val="003B6946"/>
    <w:rsid w:val="003B7236"/>
    <w:rsid w:val="003B78F8"/>
    <w:rsid w:val="003B7F29"/>
    <w:rsid w:val="003C442F"/>
    <w:rsid w:val="003D0A57"/>
    <w:rsid w:val="003E383D"/>
    <w:rsid w:val="003F0698"/>
    <w:rsid w:val="003F27B8"/>
    <w:rsid w:val="003F4893"/>
    <w:rsid w:val="0041008E"/>
    <w:rsid w:val="00414AE8"/>
    <w:rsid w:val="00414BC2"/>
    <w:rsid w:val="00416980"/>
    <w:rsid w:val="00436244"/>
    <w:rsid w:val="00444BDE"/>
    <w:rsid w:val="00447116"/>
    <w:rsid w:val="00450283"/>
    <w:rsid w:val="0046245C"/>
    <w:rsid w:val="00470488"/>
    <w:rsid w:val="0047454D"/>
    <w:rsid w:val="00474E32"/>
    <w:rsid w:val="00492E43"/>
    <w:rsid w:val="00497CCD"/>
    <w:rsid w:val="004A559C"/>
    <w:rsid w:val="004B1090"/>
    <w:rsid w:val="004C0C99"/>
    <w:rsid w:val="004C30C9"/>
    <w:rsid w:val="004D0654"/>
    <w:rsid w:val="004D082C"/>
    <w:rsid w:val="004D08EC"/>
    <w:rsid w:val="004D31D7"/>
    <w:rsid w:val="004D3D41"/>
    <w:rsid w:val="004E1430"/>
    <w:rsid w:val="004F55ED"/>
    <w:rsid w:val="004F6023"/>
    <w:rsid w:val="004F7F75"/>
    <w:rsid w:val="00506016"/>
    <w:rsid w:val="00515251"/>
    <w:rsid w:val="00521648"/>
    <w:rsid w:val="005334FA"/>
    <w:rsid w:val="00542843"/>
    <w:rsid w:val="00542A7C"/>
    <w:rsid w:val="00543796"/>
    <w:rsid w:val="00553F53"/>
    <w:rsid w:val="005673B3"/>
    <w:rsid w:val="00577960"/>
    <w:rsid w:val="0058500F"/>
    <w:rsid w:val="005A315C"/>
    <w:rsid w:val="005C0EAD"/>
    <w:rsid w:val="005C63BF"/>
    <w:rsid w:val="005C69FB"/>
    <w:rsid w:val="005C7835"/>
    <w:rsid w:val="005D3351"/>
    <w:rsid w:val="005E0248"/>
    <w:rsid w:val="005E20E8"/>
    <w:rsid w:val="005E2A9B"/>
    <w:rsid w:val="005E3237"/>
    <w:rsid w:val="005E3346"/>
    <w:rsid w:val="005F6893"/>
    <w:rsid w:val="00600906"/>
    <w:rsid w:val="00603FDE"/>
    <w:rsid w:val="006117D8"/>
    <w:rsid w:val="00613F3E"/>
    <w:rsid w:val="00623D5D"/>
    <w:rsid w:val="006273EC"/>
    <w:rsid w:val="00645F3E"/>
    <w:rsid w:val="00652091"/>
    <w:rsid w:val="00672E26"/>
    <w:rsid w:val="006833D0"/>
    <w:rsid w:val="00692EC5"/>
    <w:rsid w:val="006939F6"/>
    <w:rsid w:val="006A2857"/>
    <w:rsid w:val="006A3E01"/>
    <w:rsid w:val="006B60B6"/>
    <w:rsid w:val="006C3ADD"/>
    <w:rsid w:val="006C4547"/>
    <w:rsid w:val="006C638A"/>
    <w:rsid w:val="006D0E0D"/>
    <w:rsid w:val="006D6413"/>
    <w:rsid w:val="00721CB2"/>
    <w:rsid w:val="00722D50"/>
    <w:rsid w:val="00742445"/>
    <w:rsid w:val="0074476C"/>
    <w:rsid w:val="00750545"/>
    <w:rsid w:val="007612A3"/>
    <w:rsid w:val="007629B7"/>
    <w:rsid w:val="00766F4B"/>
    <w:rsid w:val="007674DA"/>
    <w:rsid w:val="00774E66"/>
    <w:rsid w:val="007850E1"/>
    <w:rsid w:val="00794D36"/>
    <w:rsid w:val="007A16B4"/>
    <w:rsid w:val="007A61AD"/>
    <w:rsid w:val="007B113F"/>
    <w:rsid w:val="007E6393"/>
    <w:rsid w:val="007F2A0B"/>
    <w:rsid w:val="00802225"/>
    <w:rsid w:val="008062A6"/>
    <w:rsid w:val="0082443A"/>
    <w:rsid w:val="008261D7"/>
    <w:rsid w:val="00835F45"/>
    <w:rsid w:val="0083757D"/>
    <w:rsid w:val="008463D9"/>
    <w:rsid w:val="00855E7E"/>
    <w:rsid w:val="0086027F"/>
    <w:rsid w:val="00865BBF"/>
    <w:rsid w:val="00866503"/>
    <w:rsid w:val="008813C6"/>
    <w:rsid w:val="00883529"/>
    <w:rsid w:val="008A1F04"/>
    <w:rsid w:val="008B4EAB"/>
    <w:rsid w:val="008C49C2"/>
    <w:rsid w:val="008C62B5"/>
    <w:rsid w:val="008E1804"/>
    <w:rsid w:val="008F33ED"/>
    <w:rsid w:val="008F3F52"/>
    <w:rsid w:val="00903086"/>
    <w:rsid w:val="00910715"/>
    <w:rsid w:val="00915ABC"/>
    <w:rsid w:val="00924F00"/>
    <w:rsid w:val="00937922"/>
    <w:rsid w:val="00956A82"/>
    <w:rsid w:val="00976089"/>
    <w:rsid w:val="00977953"/>
    <w:rsid w:val="009923AC"/>
    <w:rsid w:val="00995F60"/>
    <w:rsid w:val="009A7B89"/>
    <w:rsid w:val="009C4BC9"/>
    <w:rsid w:val="009D64E8"/>
    <w:rsid w:val="009F46DF"/>
    <w:rsid w:val="009F70FA"/>
    <w:rsid w:val="00A06EDC"/>
    <w:rsid w:val="00A13A13"/>
    <w:rsid w:val="00A205FA"/>
    <w:rsid w:val="00A2135A"/>
    <w:rsid w:val="00A31460"/>
    <w:rsid w:val="00A317B8"/>
    <w:rsid w:val="00A32FF1"/>
    <w:rsid w:val="00A3463C"/>
    <w:rsid w:val="00A465A3"/>
    <w:rsid w:val="00A5110C"/>
    <w:rsid w:val="00A628B8"/>
    <w:rsid w:val="00AA22AF"/>
    <w:rsid w:val="00AA7AD6"/>
    <w:rsid w:val="00AB6015"/>
    <w:rsid w:val="00AC4223"/>
    <w:rsid w:val="00AD6199"/>
    <w:rsid w:val="00AE1849"/>
    <w:rsid w:val="00AE2152"/>
    <w:rsid w:val="00AF0B20"/>
    <w:rsid w:val="00AF338C"/>
    <w:rsid w:val="00B171C5"/>
    <w:rsid w:val="00B27700"/>
    <w:rsid w:val="00B478AF"/>
    <w:rsid w:val="00B77EEE"/>
    <w:rsid w:val="00B874FD"/>
    <w:rsid w:val="00BA1364"/>
    <w:rsid w:val="00BA423F"/>
    <w:rsid w:val="00BE6687"/>
    <w:rsid w:val="00C0463C"/>
    <w:rsid w:val="00C068C9"/>
    <w:rsid w:val="00C14D8C"/>
    <w:rsid w:val="00C30CDD"/>
    <w:rsid w:val="00C3628A"/>
    <w:rsid w:val="00C400C4"/>
    <w:rsid w:val="00C52826"/>
    <w:rsid w:val="00C569B9"/>
    <w:rsid w:val="00C67F23"/>
    <w:rsid w:val="00C70F1B"/>
    <w:rsid w:val="00C73864"/>
    <w:rsid w:val="00C74FB1"/>
    <w:rsid w:val="00C763E7"/>
    <w:rsid w:val="00C801F3"/>
    <w:rsid w:val="00C93599"/>
    <w:rsid w:val="00C93DD8"/>
    <w:rsid w:val="00CB015F"/>
    <w:rsid w:val="00CB1887"/>
    <w:rsid w:val="00CC50C6"/>
    <w:rsid w:val="00CC753D"/>
    <w:rsid w:val="00CE64DE"/>
    <w:rsid w:val="00CF5F99"/>
    <w:rsid w:val="00D007D4"/>
    <w:rsid w:val="00D01E0A"/>
    <w:rsid w:val="00D02CF1"/>
    <w:rsid w:val="00D04A8C"/>
    <w:rsid w:val="00D219A2"/>
    <w:rsid w:val="00D24C91"/>
    <w:rsid w:val="00D268CF"/>
    <w:rsid w:val="00D3152F"/>
    <w:rsid w:val="00D500AA"/>
    <w:rsid w:val="00D53950"/>
    <w:rsid w:val="00D54A1A"/>
    <w:rsid w:val="00D6141F"/>
    <w:rsid w:val="00D7327B"/>
    <w:rsid w:val="00D83210"/>
    <w:rsid w:val="00D84FA7"/>
    <w:rsid w:val="00D86295"/>
    <w:rsid w:val="00D87A3E"/>
    <w:rsid w:val="00D87E4B"/>
    <w:rsid w:val="00D97FF7"/>
    <w:rsid w:val="00DB2D29"/>
    <w:rsid w:val="00DC283D"/>
    <w:rsid w:val="00DC31F6"/>
    <w:rsid w:val="00DD5EFD"/>
    <w:rsid w:val="00E06A9F"/>
    <w:rsid w:val="00E1443A"/>
    <w:rsid w:val="00E22F6C"/>
    <w:rsid w:val="00E237A3"/>
    <w:rsid w:val="00E312E3"/>
    <w:rsid w:val="00E329D6"/>
    <w:rsid w:val="00E4704C"/>
    <w:rsid w:val="00E56CF7"/>
    <w:rsid w:val="00E6091C"/>
    <w:rsid w:val="00E65ECE"/>
    <w:rsid w:val="00E77DD8"/>
    <w:rsid w:val="00E80097"/>
    <w:rsid w:val="00E84C53"/>
    <w:rsid w:val="00E87452"/>
    <w:rsid w:val="00EA20C1"/>
    <w:rsid w:val="00EA324B"/>
    <w:rsid w:val="00EB3B06"/>
    <w:rsid w:val="00EB4A6B"/>
    <w:rsid w:val="00EC299B"/>
    <w:rsid w:val="00ED1B73"/>
    <w:rsid w:val="00EE18E6"/>
    <w:rsid w:val="00EE3B5C"/>
    <w:rsid w:val="00EE4BAB"/>
    <w:rsid w:val="00F0536A"/>
    <w:rsid w:val="00F26B5A"/>
    <w:rsid w:val="00F7439A"/>
    <w:rsid w:val="00F75014"/>
    <w:rsid w:val="00FA2537"/>
    <w:rsid w:val="00FA3B19"/>
    <w:rsid w:val="00FC547D"/>
    <w:rsid w:val="00FC6FBC"/>
    <w:rsid w:val="00FD0446"/>
    <w:rsid w:val="00FD5D6E"/>
    <w:rsid w:val="00FD7C1E"/>
    <w:rsid w:val="00FE1270"/>
    <w:rsid w:val="00FE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953"/>
    <w:pPr>
      <w:spacing w:after="0" w:line="240" w:lineRule="auto"/>
      <w:jc w:val="both"/>
    </w:pPr>
  </w:style>
  <w:style w:type="paragraph" w:styleId="1">
    <w:name w:val="heading 1"/>
    <w:basedOn w:val="a"/>
    <w:next w:val="a"/>
    <w:link w:val="10"/>
    <w:qFormat/>
    <w:rsid w:val="00436244"/>
    <w:pPr>
      <w:keepNext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23D5D"/>
    <w:pPr>
      <w:spacing w:line="360" w:lineRule="auto"/>
      <w:ind w:left="141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623D5D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 Spacing"/>
    <w:qFormat/>
    <w:rsid w:val="00623D5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6">
    <w:name w:val="Title"/>
    <w:basedOn w:val="a"/>
    <w:link w:val="a7"/>
    <w:qFormat/>
    <w:rsid w:val="00623D5D"/>
    <w:pPr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7">
    <w:name w:val="Название Знак"/>
    <w:basedOn w:val="a0"/>
    <w:link w:val="a6"/>
    <w:rsid w:val="00623D5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table" w:styleId="a8">
    <w:name w:val="Table Grid"/>
    <w:basedOn w:val="a1"/>
    <w:uiPriority w:val="59"/>
    <w:rsid w:val="00061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7B113F"/>
  </w:style>
  <w:style w:type="table" w:customStyle="1" w:styleId="11">
    <w:name w:val="Сетка таблицы1"/>
    <w:basedOn w:val="a1"/>
    <w:next w:val="a8"/>
    <w:uiPriority w:val="59"/>
    <w:rsid w:val="00E312E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8629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6295"/>
  </w:style>
  <w:style w:type="paragraph" w:styleId="ab">
    <w:name w:val="footer"/>
    <w:basedOn w:val="a"/>
    <w:link w:val="ac"/>
    <w:uiPriority w:val="99"/>
    <w:unhideWhenUsed/>
    <w:rsid w:val="00D8629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86295"/>
  </w:style>
  <w:style w:type="paragraph" w:styleId="ad">
    <w:name w:val="List Paragraph"/>
    <w:basedOn w:val="a"/>
    <w:uiPriority w:val="34"/>
    <w:qFormat/>
    <w:rsid w:val="0001412A"/>
    <w:pPr>
      <w:ind w:left="720"/>
      <w:contextualSpacing/>
    </w:pPr>
  </w:style>
  <w:style w:type="paragraph" w:customStyle="1" w:styleId="c2">
    <w:name w:val="c2"/>
    <w:basedOn w:val="a"/>
    <w:rsid w:val="00A317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317B8"/>
  </w:style>
  <w:style w:type="character" w:customStyle="1" w:styleId="c17">
    <w:name w:val="c17"/>
    <w:basedOn w:val="a0"/>
    <w:rsid w:val="00A317B8"/>
  </w:style>
  <w:style w:type="character" w:customStyle="1" w:styleId="c37">
    <w:name w:val="c37"/>
    <w:basedOn w:val="a0"/>
    <w:rsid w:val="00A317B8"/>
  </w:style>
  <w:style w:type="character" w:customStyle="1" w:styleId="c24">
    <w:name w:val="c24"/>
    <w:basedOn w:val="a0"/>
    <w:rsid w:val="00A317B8"/>
  </w:style>
  <w:style w:type="character" w:customStyle="1" w:styleId="c15">
    <w:name w:val="c15"/>
    <w:basedOn w:val="a0"/>
    <w:rsid w:val="00A317B8"/>
  </w:style>
  <w:style w:type="paragraph" w:customStyle="1" w:styleId="c20">
    <w:name w:val="c20"/>
    <w:basedOn w:val="a"/>
    <w:rsid w:val="00A317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A317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45F3E"/>
    <w:pPr>
      <w:jc w:val="left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45F3E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E77DD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77DD8"/>
  </w:style>
  <w:style w:type="character" w:styleId="af0">
    <w:name w:val="Hyperlink"/>
    <w:rsid w:val="00E77DD8"/>
    <w:rPr>
      <w:color w:val="0000FF"/>
      <w:u w:val="singl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E77DD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E77DD8"/>
    <w:pPr>
      <w:spacing w:after="120"/>
      <w:ind w:left="28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3624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1">
    <w:name w:val="Body Text"/>
    <w:basedOn w:val="a"/>
    <w:link w:val="af2"/>
    <w:unhideWhenUsed/>
    <w:rsid w:val="00436244"/>
    <w:pPr>
      <w:suppressAutoHyphens/>
      <w:spacing w:after="12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Знак"/>
    <w:basedOn w:val="a0"/>
    <w:link w:val="af1"/>
    <w:rsid w:val="0043624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3">
    <w:name w:val="page number"/>
    <w:basedOn w:val="a0"/>
    <w:rsid w:val="00436244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3624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43624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3">
    <w:name w:val="Body Text Indent 3"/>
    <w:basedOn w:val="a"/>
    <w:link w:val="30"/>
    <w:uiPriority w:val="99"/>
    <w:semiHidden/>
    <w:unhideWhenUsed/>
    <w:rsid w:val="006D641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D641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953"/>
    <w:pPr>
      <w:spacing w:after="0" w:line="240" w:lineRule="auto"/>
      <w:jc w:val="both"/>
    </w:pPr>
  </w:style>
  <w:style w:type="paragraph" w:styleId="1">
    <w:name w:val="heading 1"/>
    <w:basedOn w:val="a"/>
    <w:next w:val="a"/>
    <w:link w:val="10"/>
    <w:qFormat/>
    <w:rsid w:val="00436244"/>
    <w:pPr>
      <w:keepNext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23D5D"/>
    <w:pPr>
      <w:spacing w:line="360" w:lineRule="auto"/>
      <w:ind w:left="141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623D5D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 Spacing"/>
    <w:qFormat/>
    <w:rsid w:val="00623D5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6">
    <w:name w:val="Title"/>
    <w:basedOn w:val="a"/>
    <w:link w:val="a7"/>
    <w:qFormat/>
    <w:rsid w:val="00623D5D"/>
    <w:pPr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7">
    <w:name w:val="Название Знак"/>
    <w:basedOn w:val="a0"/>
    <w:link w:val="a6"/>
    <w:rsid w:val="00623D5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table" w:styleId="a8">
    <w:name w:val="Table Grid"/>
    <w:basedOn w:val="a1"/>
    <w:uiPriority w:val="59"/>
    <w:rsid w:val="00061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7B113F"/>
  </w:style>
  <w:style w:type="table" w:customStyle="1" w:styleId="11">
    <w:name w:val="Сетка таблицы1"/>
    <w:basedOn w:val="a1"/>
    <w:next w:val="a8"/>
    <w:uiPriority w:val="59"/>
    <w:rsid w:val="00E312E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8629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6295"/>
  </w:style>
  <w:style w:type="paragraph" w:styleId="ab">
    <w:name w:val="footer"/>
    <w:basedOn w:val="a"/>
    <w:link w:val="ac"/>
    <w:uiPriority w:val="99"/>
    <w:unhideWhenUsed/>
    <w:rsid w:val="00D8629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86295"/>
  </w:style>
  <w:style w:type="paragraph" w:styleId="ad">
    <w:name w:val="List Paragraph"/>
    <w:basedOn w:val="a"/>
    <w:uiPriority w:val="34"/>
    <w:qFormat/>
    <w:rsid w:val="0001412A"/>
    <w:pPr>
      <w:ind w:left="720"/>
      <w:contextualSpacing/>
    </w:pPr>
  </w:style>
  <w:style w:type="paragraph" w:customStyle="1" w:styleId="c2">
    <w:name w:val="c2"/>
    <w:basedOn w:val="a"/>
    <w:rsid w:val="00A317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317B8"/>
  </w:style>
  <w:style w:type="character" w:customStyle="1" w:styleId="c17">
    <w:name w:val="c17"/>
    <w:basedOn w:val="a0"/>
    <w:rsid w:val="00A317B8"/>
  </w:style>
  <w:style w:type="character" w:customStyle="1" w:styleId="c37">
    <w:name w:val="c37"/>
    <w:basedOn w:val="a0"/>
    <w:rsid w:val="00A317B8"/>
  </w:style>
  <w:style w:type="character" w:customStyle="1" w:styleId="c24">
    <w:name w:val="c24"/>
    <w:basedOn w:val="a0"/>
    <w:rsid w:val="00A317B8"/>
  </w:style>
  <w:style w:type="character" w:customStyle="1" w:styleId="c15">
    <w:name w:val="c15"/>
    <w:basedOn w:val="a0"/>
    <w:rsid w:val="00A317B8"/>
  </w:style>
  <w:style w:type="paragraph" w:customStyle="1" w:styleId="c20">
    <w:name w:val="c20"/>
    <w:basedOn w:val="a"/>
    <w:rsid w:val="00A317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A317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45F3E"/>
    <w:pPr>
      <w:jc w:val="left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45F3E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E77DD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77DD8"/>
  </w:style>
  <w:style w:type="character" w:styleId="af0">
    <w:name w:val="Hyperlink"/>
    <w:rsid w:val="00E77DD8"/>
    <w:rPr>
      <w:color w:val="0000FF"/>
      <w:u w:val="singl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E77DD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E77DD8"/>
    <w:pPr>
      <w:spacing w:after="120"/>
      <w:ind w:left="28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3624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1">
    <w:name w:val="Body Text"/>
    <w:basedOn w:val="a"/>
    <w:link w:val="af2"/>
    <w:unhideWhenUsed/>
    <w:rsid w:val="00436244"/>
    <w:pPr>
      <w:suppressAutoHyphens/>
      <w:spacing w:after="12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Знак"/>
    <w:basedOn w:val="a0"/>
    <w:link w:val="af1"/>
    <w:rsid w:val="0043624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3">
    <w:name w:val="page number"/>
    <w:basedOn w:val="a0"/>
    <w:rsid w:val="00436244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3624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43624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3">
    <w:name w:val="Body Text Indent 3"/>
    <w:basedOn w:val="a"/>
    <w:link w:val="30"/>
    <w:uiPriority w:val="99"/>
    <w:semiHidden/>
    <w:unhideWhenUsed/>
    <w:rsid w:val="006D641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D641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6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cior.edu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etodist.lbz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fcior.edu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995B5-1A61-4E1B-AA50-30E475169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1693</TotalTime>
  <Pages>11</Pages>
  <Words>3657</Words>
  <Characters>20850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Змеюка</cp:lastModifiedBy>
  <cp:revision>242</cp:revision>
  <dcterms:created xsi:type="dcterms:W3CDTF">2017-08-22T05:19:00Z</dcterms:created>
  <dcterms:modified xsi:type="dcterms:W3CDTF">2010-12-31T14:17:00Z</dcterms:modified>
</cp:coreProperties>
</file>