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9CA" w:rsidRDefault="004779CA" w:rsidP="004779CA">
      <w:pPr>
        <w:contextualSpacing/>
        <w:jc w:val="center"/>
        <w:rPr>
          <w:sz w:val="28"/>
          <w:szCs w:val="28"/>
        </w:rPr>
      </w:pPr>
    </w:p>
    <w:p w:rsidR="001077C4" w:rsidRPr="001077C4" w:rsidRDefault="001077C4" w:rsidP="00B4218C">
      <w:pPr>
        <w:spacing w:line="240" w:lineRule="auto"/>
        <w:ind w:firstLine="0"/>
        <w:jc w:val="right"/>
        <w:rPr>
          <w:rFonts w:ascii="Times New Roman" w:eastAsia="Times New Roman" w:hAnsi="Times New Roman" w:cs="Times New Roman"/>
          <w:sz w:val="24"/>
          <w:szCs w:val="24"/>
          <w:lang w:eastAsia="ru-RU"/>
        </w:rPr>
      </w:pPr>
      <w:r w:rsidRPr="001077C4">
        <w:rPr>
          <w:rFonts w:ascii="Times New Roman" w:eastAsia="Times New Roman" w:hAnsi="Times New Roman" w:cs="Times New Roman"/>
          <w:sz w:val="24"/>
          <w:szCs w:val="24"/>
          <w:lang w:eastAsia="ru-RU"/>
        </w:rPr>
        <w:t xml:space="preserve"> </w:t>
      </w:r>
    </w:p>
    <w:p w:rsidR="00B4218C" w:rsidRPr="00B4218C" w:rsidRDefault="00B4218C" w:rsidP="00B4218C">
      <w:pPr>
        <w:shd w:val="clear" w:color="auto" w:fill="FFFFFF"/>
        <w:spacing w:line="240" w:lineRule="auto"/>
        <w:ind w:firstLine="0"/>
        <w:jc w:val="right"/>
        <w:rPr>
          <w:rFonts w:ascii="Arial" w:eastAsia="Times New Roman" w:hAnsi="Arial" w:cs="Arial"/>
          <w:color w:val="2C2D2E"/>
          <w:sz w:val="23"/>
          <w:szCs w:val="23"/>
          <w:lang w:eastAsia="ru-RU"/>
        </w:rPr>
      </w:pPr>
      <w:r>
        <w:rPr>
          <w:rFonts w:ascii="Arial" w:eastAsia="Times New Roman" w:hAnsi="Arial" w:cs="Arial"/>
          <w:color w:val="2C2D2E"/>
          <w:sz w:val="23"/>
          <w:szCs w:val="23"/>
          <w:lang w:eastAsia="ru-RU"/>
        </w:rPr>
        <w:t xml:space="preserve">Приложение </w:t>
      </w:r>
      <w:bookmarkStart w:id="0" w:name="_GoBack"/>
      <w:bookmarkEnd w:id="0"/>
      <w:r>
        <w:rPr>
          <w:rFonts w:ascii="Arial" w:eastAsia="Times New Roman" w:hAnsi="Arial" w:cs="Arial"/>
          <w:color w:val="2C2D2E"/>
          <w:sz w:val="23"/>
          <w:szCs w:val="23"/>
          <w:lang w:eastAsia="ru-RU"/>
        </w:rPr>
        <w:t>3</w:t>
      </w:r>
    </w:p>
    <w:p w:rsidR="00B4218C" w:rsidRPr="00B4218C" w:rsidRDefault="00B4218C" w:rsidP="00B4218C">
      <w:pPr>
        <w:shd w:val="clear" w:color="auto" w:fill="FFFFFF"/>
        <w:spacing w:line="240" w:lineRule="auto"/>
        <w:ind w:firstLine="0"/>
        <w:jc w:val="right"/>
        <w:rPr>
          <w:rFonts w:ascii="Arial" w:eastAsia="Times New Roman" w:hAnsi="Arial" w:cs="Arial"/>
          <w:color w:val="2C2D2E"/>
          <w:sz w:val="23"/>
          <w:szCs w:val="23"/>
          <w:lang w:eastAsia="ru-RU"/>
        </w:rPr>
      </w:pPr>
      <w:r w:rsidRPr="00B4218C">
        <w:rPr>
          <w:rFonts w:ascii="Arial" w:eastAsia="Times New Roman" w:hAnsi="Arial" w:cs="Arial"/>
          <w:color w:val="2C2D2E"/>
          <w:sz w:val="23"/>
          <w:szCs w:val="23"/>
          <w:lang w:eastAsia="ru-RU"/>
        </w:rPr>
        <w:t>к приказу от 30.08.2023г. № 166/1</w:t>
      </w:r>
    </w:p>
    <w:p w:rsidR="001077C4" w:rsidRPr="001077C4" w:rsidRDefault="001077C4" w:rsidP="001077C4">
      <w:pPr>
        <w:spacing w:before="100" w:beforeAutospacing="1" w:after="100" w:afterAutospacing="1" w:line="240" w:lineRule="auto"/>
        <w:ind w:firstLine="0"/>
        <w:jc w:val="center"/>
        <w:rPr>
          <w:rFonts w:ascii="Times New Roman" w:eastAsia="Times New Roman" w:hAnsi="Times New Roman" w:cs="Times New Roman"/>
          <w:b/>
          <w:bCs/>
          <w:sz w:val="24"/>
          <w:szCs w:val="24"/>
          <w:lang w:eastAsia="ru-RU"/>
        </w:rPr>
      </w:pPr>
    </w:p>
    <w:p w:rsidR="001077C4" w:rsidRPr="001077C4" w:rsidRDefault="001077C4" w:rsidP="001077C4">
      <w:pPr>
        <w:spacing w:before="100" w:beforeAutospacing="1" w:after="100" w:afterAutospacing="1" w:line="240" w:lineRule="auto"/>
        <w:ind w:firstLine="0"/>
        <w:jc w:val="center"/>
        <w:rPr>
          <w:rFonts w:ascii="Times New Roman" w:eastAsia="Times New Roman" w:hAnsi="Times New Roman" w:cs="Times New Roman"/>
          <w:b/>
          <w:bCs/>
          <w:sz w:val="24"/>
          <w:szCs w:val="24"/>
          <w:lang w:eastAsia="ru-RU"/>
        </w:rPr>
      </w:pPr>
    </w:p>
    <w:p w:rsidR="002C23FA" w:rsidRDefault="002C23FA" w:rsidP="001077C4">
      <w:pPr>
        <w:spacing w:before="100" w:beforeAutospacing="1" w:after="100" w:afterAutospacing="1" w:line="240" w:lineRule="auto"/>
        <w:ind w:firstLine="0"/>
        <w:jc w:val="center"/>
        <w:rPr>
          <w:rFonts w:ascii="Times New Roman" w:eastAsia="Times New Roman" w:hAnsi="Times New Roman" w:cs="Times New Roman"/>
          <w:b/>
          <w:bCs/>
          <w:sz w:val="36"/>
          <w:szCs w:val="36"/>
          <w:lang w:eastAsia="ru-RU"/>
        </w:rPr>
      </w:pPr>
      <w:r>
        <w:rPr>
          <w:rFonts w:ascii="Times New Roman" w:eastAsia="Times New Roman" w:hAnsi="Times New Roman" w:cs="Times New Roman"/>
          <w:b/>
          <w:bCs/>
          <w:sz w:val="36"/>
          <w:szCs w:val="36"/>
          <w:lang w:eastAsia="ru-RU"/>
        </w:rPr>
        <w:t>ФЕДЕРАЛЬНАЯ</w:t>
      </w:r>
    </w:p>
    <w:p w:rsidR="001077C4" w:rsidRPr="001077C4" w:rsidRDefault="001077C4" w:rsidP="001077C4">
      <w:pPr>
        <w:spacing w:before="100" w:beforeAutospacing="1" w:after="100" w:afterAutospacing="1" w:line="240" w:lineRule="auto"/>
        <w:ind w:firstLine="0"/>
        <w:jc w:val="center"/>
        <w:rPr>
          <w:rFonts w:ascii="Times New Roman" w:eastAsia="Times New Roman" w:hAnsi="Times New Roman" w:cs="Times New Roman"/>
          <w:sz w:val="36"/>
          <w:szCs w:val="36"/>
          <w:lang w:eastAsia="ru-RU"/>
        </w:rPr>
      </w:pPr>
      <w:r w:rsidRPr="001077C4">
        <w:rPr>
          <w:rFonts w:ascii="Times New Roman" w:eastAsia="Times New Roman" w:hAnsi="Times New Roman" w:cs="Times New Roman"/>
          <w:b/>
          <w:bCs/>
          <w:sz w:val="36"/>
          <w:szCs w:val="36"/>
          <w:lang w:eastAsia="ru-RU"/>
        </w:rPr>
        <w:t>ОБРАЗОВАТЕЛЬНАЯ ПРОГРАММА</w:t>
      </w:r>
    </w:p>
    <w:p w:rsidR="001077C4" w:rsidRPr="001077C4" w:rsidRDefault="001077C4" w:rsidP="001077C4">
      <w:pPr>
        <w:spacing w:before="100" w:beforeAutospacing="1" w:after="100" w:afterAutospacing="1" w:line="240" w:lineRule="auto"/>
        <w:ind w:firstLine="0"/>
        <w:jc w:val="center"/>
        <w:rPr>
          <w:rFonts w:ascii="Times New Roman" w:eastAsia="Times New Roman" w:hAnsi="Times New Roman" w:cs="Times New Roman"/>
          <w:sz w:val="36"/>
          <w:szCs w:val="36"/>
          <w:lang w:eastAsia="ru-RU"/>
        </w:rPr>
      </w:pPr>
      <w:r w:rsidRPr="001077C4">
        <w:rPr>
          <w:rFonts w:ascii="Times New Roman" w:eastAsia="Times New Roman" w:hAnsi="Times New Roman" w:cs="Times New Roman"/>
          <w:b/>
          <w:bCs/>
          <w:sz w:val="36"/>
          <w:szCs w:val="36"/>
          <w:lang w:eastAsia="ru-RU"/>
        </w:rPr>
        <w:t> </w:t>
      </w:r>
    </w:p>
    <w:p w:rsidR="001077C4" w:rsidRPr="001077C4" w:rsidRDefault="00FB6339" w:rsidP="001077C4">
      <w:pPr>
        <w:spacing w:before="100" w:beforeAutospacing="1" w:after="100" w:afterAutospacing="1" w:line="240" w:lineRule="auto"/>
        <w:ind w:firstLine="0"/>
        <w:jc w:val="center"/>
        <w:rPr>
          <w:rFonts w:ascii="Times New Roman" w:eastAsia="Times New Roman" w:hAnsi="Times New Roman" w:cs="Times New Roman"/>
          <w:sz w:val="36"/>
          <w:szCs w:val="36"/>
          <w:lang w:eastAsia="ru-RU"/>
        </w:rPr>
      </w:pPr>
      <w:r w:rsidRPr="001077C4">
        <w:rPr>
          <w:rFonts w:ascii="Times New Roman" w:eastAsia="Times New Roman" w:hAnsi="Times New Roman" w:cs="Times New Roman"/>
          <w:b/>
          <w:bCs/>
          <w:sz w:val="36"/>
          <w:szCs w:val="36"/>
          <w:lang w:eastAsia="ru-RU"/>
        </w:rPr>
        <w:t>М</w:t>
      </w:r>
      <w:r w:rsidR="001077C4" w:rsidRPr="001077C4">
        <w:rPr>
          <w:rFonts w:ascii="Times New Roman" w:eastAsia="Times New Roman" w:hAnsi="Times New Roman" w:cs="Times New Roman"/>
          <w:b/>
          <w:bCs/>
          <w:sz w:val="36"/>
          <w:szCs w:val="36"/>
          <w:lang w:eastAsia="ru-RU"/>
        </w:rPr>
        <w:t>униципального</w:t>
      </w:r>
      <w:r>
        <w:rPr>
          <w:rFonts w:ascii="Times New Roman" w:eastAsia="Times New Roman" w:hAnsi="Times New Roman" w:cs="Times New Roman"/>
          <w:b/>
          <w:bCs/>
          <w:sz w:val="36"/>
          <w:szCs w:val="36"/>
          <w:lang w:eastAsia="ru-RU"/>
        </w:rPr>
        <w:t xml:space="preserve"> бюджетного </w:t>
      </w:r>
      <w:r w:rsidR="001077C4" w:rsidRPr="001077C4">
        <w:rPr>
          <w:rFonts w:ascii="Times New Roman" w:eastAsia="Times New Roman" w:hAnsi="Times New Roman" w:cs="Times New Roman"/>
          <w:b/>
          <w:bCs/>
          <w:sz w:val="36"/>
          <w:szCs w:val="36"/>
          <w:lang w:eastAsia="ru-RU"/>
        </w:rPr>
        <w:t xml:space="preserve"> общеобразовательного  учреждения</w:t>
      </w:r>
    </w:p>
    <w:p w:rsidR="001077C4" w:rsidRPr="001077C4" w:rsidRDefault="001077C4" w:rsidP="001077C4">
      <w:pPr>
        <w:spacing w:before="100" w:beforeAutospacing="1" w:after="100" w:afterAutospacing="1" w:line="240" w:lineRule="auto"/>
        <w:ind w:firstLine="0"/>
        <w:jc w:val="center"/>
        <w:rPr>
          <w:rFonts w:ascii="Times New Roman" w:eastAsia="Times New Roman" w:hAnsi="Times New Roman" w:cs="Times New Roman"/>
          <w:sz w:val="36"/>
          <w:szCs w:val="36"/>
          <w:lang w:eastAsia="ru-RU"/>
        </w:rPr>
      </w:pPr>
      <w:r w:rsidRPr="001077C4">
        <w:rPr>
          <w:rFonts w:ascii="Times New Roman" w:eastAsia="Times New Roman" w:hAnsi="Times New Roman" w:cs="Times New Roman"/>
          <w:b/>
          <w:bCs/>
          <w:sz w:val="36"/>
          <w:szCs w:val="36"/>
          <w:lang w:eastAsia="ru-RU"/>
        </w:rPr>
        <w:t xml:space="preserve">«Пограничная средняя общеобразовательная школа № 1 Пограничного муниципального </w:t>
      </w:r>
      <w:r w:rsidR="00BD1095">
        <w:rPr>
          <w:rFonts w:ascii="Times New Roman" w:eastAsia="Times New Roman" w:hAnsi="Times New Roman" w:cs="Times New Roman"/>
          <w:b/>
          <w:bCs/>
          <w:sz w:val="36"/>
          <w:szCs w:val="36"/>
          <w:lang w:eastAsia="ru-RU"/>
        </w:rPr>
        <w:t>округа</w:t>
      </w:r>
      <w:r w:rsidRPr="001077C4">
        <w:rPr>
          <w:rFonts w:ascii="Times New Roman" w:eastAsia="Times New Roman" w:hAnsi="Times New Roman" w:cs="Times New Roman"/>
          <w:b/>
          <w:bCs/>
          <w:sz w:val="36"/>
          <w:szCs w:val="36"/>
          <w:lang w:eastAsia="ru-RU"/>
        </w:rPr>
        <w:t>»</w:t>
      </w:r>
    </w:p>
    <w:p w:rsidR="001077C4" w:rsidRPr="001077C4" w:rsidRDefault="001077C4" w:rsidP="001077C4">
      <w:pPr>
        <w:spacing w:before="100" w:beforeAutospacing="1" w:after="100" w:afterAutospacing="1" w:line="240" w:lineRule="auto"/>
        <w:ind w:firstLine="0"/>
        <w:jc w:val="center"/>
        <w:rPr>
          <w:rFonts w:ascii="Times New Roman" w:eastAsia="Times New Roman" w:hAnsi="Times New Roman" w:cs="Times New Roman"/>
          <w:b/>
          <w:bCs/>
          <w:sz w:val="36"/>
          <w:szCs w:val="36"/>
          <w:lang w:eastAsia="ru-RU"/>
        </w:rPr>
      </w:pPr>
      <w:r w:rsidRPr="001077C4">
        <w:rPr>
          <w:rFonts w:ascii="Times New Roman" w:eastAsia="Times New Roman" w:hAnsi="Times New Roman" w:cs="Times New Roman"/>
          <w:b/>
          <w:bCs/>
          <w:sz w:val="36"/>
          <w:szCs w:val="36"/>
          <w:lang w:eastAsia="ru-RU"/>
        </w:rPr>
        <w:t>на 20</w:t>
      </w:r>
      <w:r>
        <w:rPr>
          <w:rFonts w:ascii="Times New Roman" w:eastAsia="Times New Roman" w:hAnsi="Times New Roman" w:cs="Times New Roman"/>
          <w:b/>
          <w:bCs/>
          <w:sz w:val="36"/>
          <w:szCs w:val="36"/>
          <w:lang w:eastAsia="ru-RU"/>
        </w:rPr>
        <w:t>2</w:t>
      </w:r>
      <w:r w:rsidR="00F27141">
        <w:rPr>
          <w:rFonts w:ascii="Times New Roman" w:eastAsia="Times New Roman" w:hAnsi="Times New Roman" w:cs="Times New Roman"/>
          <w:b/>
          <w:bCs/>
          <w:sz w:val="36"/>
          <w:szCs w:val="36"/>
          <w:lang w:eastAsia="ru-RU"/>
        </w:rPr>
        <w:t>3</w:t>
      </w:r>
      <w:r w:rsidRPr="001077C4">
        <w:rPr>
          <w:rFonts w:ascii="Times New Roman" w:eastAsia="Times New Roman" w:hAnsi="Times New Roman" w:cs="Times New Roman"/>
          <w:b/>
          <w:bCs/>
          <w:sz w:val="36"/>
          <w:szCs w:val="36"/>
          <w:lang w:eastAsia="ru-RU"/>
        </w:rPr>
        <w:t xml:space="preserve"> – 20</w:t>
      </w:r>
      <w:r>
        <w:rPr>
          <w:rFonts w:ascii="Times New Roman" w:eastAsia="Times New Roman" w:hAnsi="Times New Roman" w:cs="Times New Roman"/>
          <w:b/>
          <w:bCs/>
          <w:sz w:val="36"/>
          <w:szCs w:val="36"/>
          <w:lang w:eastAsia="ru-RU"/>
        </w:rPr>
        <w:t>2</w:t>
      </w:r>
      <w:r w:rsidR="00F27141">
        <w:rPr>
          <w:rFonts w:ascii="Times New Roman" w:eastAsia="Times New Roman" w:hAnsi="Times New Roman" w:cs="Times New Roman"/>
          <w:b/>
          <w:bCs/>
          <w:sz w:val="36"/>
          <w:szCs w:val="36"/>
          <w:lang w:eastAsia="ru-RU"/>
        </w:rPr>
        <w:t>5</w:t>
      </w:r>
      <w:r w:rsidRPr="001077C4">
        <w:rPr>
          <w:rFonts w:ascii="Times New Roman" w:eastAsia="Times New Roman" w:hAnsi="Times New Roman" w:cs="Times New Roman"/>
          <w:b/>
          <w:bCs/>
          <w:sz w:val="36"/>
          <w:szCs w:val="36"/>
          <w:lang w:eastAsia="ru-RU"/>
        </w:rPr>
        <w:t xml:space="preserve"> год</w:t>
      </w:r>
    </w:p>
    <w:p w:rsidR="001077C4" w:rsidRDefault="001077C4" w:rsidP="001077C4">
      <w:pPr>
        <w:spacing w:before="100" w:beforeAutospacing="1" w:after="100" w:afterAutospacing="1" w:line="240" w:lineRule="auto"/>
        <w:ind w:firstLine="0"/>
        <w:jc w:val="center"/>
        <w:rPr>
          <w:rFonts w:ascii="Times New Roman" w:eastAsia="Times New Roman" w:hAnsi="Times New Roman" w:cs="Times New Roman"/>
          <w:b/>
          <w:bCs/>
          <w:sz w:val="36"/>
          <w:szCs w:val="36"/>
          <w:lang w:eastAsia="ru-RU"/>
        </w:rPr>
      </w:pPr>
      <w:r w:rsidRPr="001077C4">
        <w:rPr>
          <w:rFonts w:ascii="Times New Roman" w:eastAsia="Times New Roman" w:hAnsi="Times New Roman" w:cs="Times New Roman"/>
          <w:b/>
          <w:bCs/>
          <w:sz w:val="36"/>
          <w:szCs w:val="36"/>
          <w:lang w:eastAsia="ru-RU"/>
        </w:rPr>
        <w:t>(</w:t>
      </w:r>
      <w:r>
        <w:rPr>
          <w:rFonts w:ascii="Times New Roman" w:eastAsia="Times New Roman" w:hAnsi="Times New Roman" w:cs="Times New Roman"/>
          <w:b/>
          <w:bCs/>
          <w:sz w:val="36"/>
          <w:szCs w:val="36"/>
          <w:lang w:eastAsia="ru-RU"/>
        </w:rPr>
        <w:t>среднее</w:t>
      </w:r>
      <w:r w:rsidRPr="001077C4">
        <w:rPr>
          <w:rFonts w:ascii="Times New Roman" w:eastAsia="Times New Roman" w:hAnsi="Times New Roman" w:cs="Times New Roman"/>
          <w:b/>
          <w:bCs/>
          <w:sz w:val="36"/>
          <w:szCs w:val="36"/>
          <w:lang w:eastAsia="ru-RU"/>
        </w:rPr>
        <w:t xml:space="preserve"> общее образование) </w:t>
      </w:r>
    </w:p>
    <w:p w:rsidR="007F48B6" w:rsidRPr="001077C4" w:rsidRDefault="007F48B6" w:rsidP="001077C4">
      <w:pPr>
        <w:spacing w:before="100" w:beforeAutospacing="1" w:after="100" w:afterAutospacing="1" w:line="240" w:lineRule="auto"/>
        <w:ind w:firstLine="0"/>
        <w:jc w:val="center"/>
        <w:rPr>
          <w:rFonts w:ascii="Times New Roman" w:eastAsia="Times New Roman" w:hAnsi="Times New Roman" w:cs="Times New Roman"/>
          <w:sz w:val="36"/>
          <w:szCs w:val="36"/>
          <w:lang w:eastAsia="ru-RU"/>
        </w:rPr>
      </w:pPr>
      <w:r>
        <w:rPr>
          <w:rFonts w:ascii="Times New Roman" w:eastAsia="Times New Roman" w:hAnsi="Times New Roman" w:cs="Times New Roman"/>
          <w:b/>
          <w:bCs/>
          <w:sz w:val="36"/>
          <w:szCs w:val="36"/>
          <w:lang w:eastAsia="ru-RU"/>
        </w:rPr>
        <w:t>10-11 класс Ф</w:t>
      </w:r>
      <w:r w:rsidR="00F27141">
        <w:rPr>
          <w:rFonts w:ascii="Times New Roman" w:eastAsia="Times New Roman" w:hAnsi="Times New Roman" w:cs="Times New Roman"/>
          <w:b/>
          <w:bCs/>
          <w:sz w:val="36"/>
          <w:szCs w:val="36"/>
          <w:lang w:eastAsia="ru-RU"/>
        </w:rPr>
        <w:t>ОП</w:t>
      </w:r>
      <w:r>
        <w:rPr>
          <w:rFonts w:ascii="Times New Roman" w:eastAsia="Times New Roman" w:hAnsi="Times New Roman" w:cs="Times New Roman"/>
          <w:b/>
          <w:bCs/>
          <w:sz w:val="36"/>
          <w:szCs w:val="36"/>
          <w:lang w:eastAsia="ru-RU"/>
        </w:rPr>
        <w:t xml:space="preserve"> СОО</w:t>
      </w:r>
    </w:p>
    <w:p w:rsidR="002159A8" w:rsidRPr="00234FE5" w:rsidRDefault="00B47D1D" w:rsidP="00B47D1D">
      <w:pPr>
        <w:ind w:firstLine="0"/>
        <w:jc w:val="center"/>
        <w:rPr>
          <w:rFonts w:ascii="Times New Roman" w:hAnsi="Times New Roman" w:cs="Times New Roman"/>
          <w:b/>
          <w:sz w:val="28"/>
          <w:szCs w:val="28"/>
        </w:rPr>
      </w:pPr>
      <w:r>
        <w:rPr>
          <w:rFonts w:ascii="Times New Roman" w:hAnsi="Times New Roman" w:cs="Times New Roman"/>
          <w:b/>
          <w:sz w:val="28"/>
          <w:szCs w:val="28"/>
        </w:rPr>
        <w:br w:type="column"/>
      </w:r>
      <w:r w:rsidR="00234FE5" w:rsidRPr="00234FE5">
        <w:rPr>
          <w:rFonts w:ascii="Times New Roman" w:hAnsi="Times New Roman" w:cs="Times New Roman"/>
          <w:b/>
          <w:sz w:val="28"/>
          <w:szCs w:val="28"/>
        </w:rPr>
        <w:lastRenderedPageBreak/>
        <w:t>Содержание</w:t>
      </w:r>
    </w:p>
    <w:tbl>
      <w:tblPr>
        <w:tblW w:w="9889" w:type="dxa"/>
        <w:tblLook w:val="04A0" w:firstRow="1" w:lastRow="0" w:firstColumn="1" w:lastColumn="0" w:noHBand="0" w:noVBand="1"/>
      </w:tblPr>
      <w:tblGrid>
        <w:gridCol w:w="534"/>
        <w:gridCol w:w="567"/>
        <w:gridCol w:w="850"/>
        <w:gridCol w:w="497"/>
        <w:gridCol w:w="1914"/>
        <w:gridCol w:w="4251"/>
        <w:gridCol w:w="1276"/>
      </w:tblGrid>
      <w:tr w:rsidR="00DB435C" w:rsidRPr="004A1046" w:rsidTr="00DB435C">
        <w:tc>
          <w:tcPr>
            <w:tcW w:w="534" w:type="dxa"/>
          </w:tcPr>
          <w:p w:rsidR="00DB435C" w:rsidRPr="004A1046" w:rsidRDefault="00DB435C" w:rsidP="00576176">
            <w:pPr>
              <w:rPr>
                <w:rFonts w:ascii="Times New Roman" w:hAnsi="Times New Roman" w:cs="Times New Roman"/>
                <w:sz w:val="28"/>
                <w:szCs w:val="28"/>
              </w:rPr>
            </w:pPr>
          </w:p>
        </w:tc>
        <w:tc>
          <w:tcPr>
            <w:tcW w:w="1914" w:type="dxa"/>
            <w:gridSpan w:val="3"/>
          </w:tcPr>
          <w:p w:rsidR="00DB435C" w:rsidRPr="004A1046" w:rsidRDefault="00DB435C" w:rsidP="00576176">
            <w:pPr>
              <w:rPr>
                <w:rFonts w:ascii="Times New Roman" w:hAnsi="Times New Roman" w:cs="Times New Roman"/>
                <w:sz w:val="28"/>
                <w:szCs w:val="28"/>
              </w:rPr>
            </w:pPr>
          </w:p>
        </w:tc>
        <w:tc>
          <w:tcPr>
            <w:tcW w:w="1914" w:type="dxa"/>
          </w:tcPr>
          <w:p w:rsidR="00DB435C" w:rsidRPr="004A1046" w:rsidRDefault="00DB435C" w:rsidP="00576176">
            <w:pPr>
              <w:rPr>
                <w:rFonts w:ascii="Times New Roman" w:hAnsi="Times New Roman" w:cs="Times New Roman"/>
                <w:sz w:val="28"/>
                <w:szCs w:val="28"/>
              </w:rPr>
            </w:pPr>
          </w:p>
        </w:tc>
        <w:tc>
          <w:tcPr>
            <w:tcW w:w="4251" w:type="dxa"/>
          </w:tcPr>
          <w:p w:rsidR="00DB435C" w:rsidRPr="004A1046" w:rsidRDefault="00DB435C" w:rsidP="00576176">
            <w:pPr>
              <w:rPr>
                <w:rFonts w:ascii="Times New Roman" w:hAnsi="Times New Roman" w:cs="Times New Roman"/>
                <w:sz w:val="28"/>
                <w:szCs w:val="28"/>
              </w:rPr>
            </w:pPr>
          </w:p>
        </w:tc>
        <w:tc>
          <w:tcPr>
            <w:tcW w:w="1276" w:type="dxa"/>
          </w:tcPr>
          <w:p w:rsidR="00DB435C" w:rsidRPr="004A1046" w:rsidRDefault="00DB435C" w:rsidP="000553AB">
            <w:pPr>
              <w:ind w:firstLine="34"/>
              <w:jc w:val="center"/>
              <w:rPr>
                <w:rFonts w:ascii="Times New Roman" w:hAnsi="Times New Roman" w:cs="Times New Roman"/>
                <w:sz w:val="28"/>
                <w:szCs w:val="28"/>
              </w:rPr>
            </w:pPr>
          </w:p>
        </w:tc>
      </w:tr>
      <w:tr w:rsidR="00DB435C" w:rsidRPr="004A1046" w:rsidTr="00DB435C">
        <w:tc>
          <w:tcPr>
            <w:tcW w:w="8613" w:type="dxa"/>
            <w:gridSpan w:val="6"/>
          </w:tcPr>
          <w:p w:rsidR="00DB435C" w:rsidRPr="004A1046" w:rsidRDefault="00DB435C" w:rsidP="00576176">
            <w:pPr>
              <w:rPr>
                <w:rFonts w:ascii="Times New Roman" w:hAnsi="Times New Roman" w:cs="Times New Roman"/>
                <w:sz w:val="28"/>
                <w:szCs w:val="28"/>
              </w:rPr>
            </w:pPr>
            <w:r w:rsidRPr="004A1046">
              <w:rPr>
                <w:rFonts w:ascii="Times New Roman" w:hAnsi="Times New Roman" w:cs="Times New Roman"/>
                <w:sz w:val="28"/>
                <w:szCs w:val="28"/>
                <w:lang w:val="en-US"/>
              </w:rPr>
              <w:t>I</w:t>
            </w:r>
            <w:r w:rsidRPr="004A1046">
              <w:rPr>
                <w:rFonts w:ascii="Times New Roman" w:hAnsi="Times New Roman" w:cs="Times New Roman"/>
                <w:sz w:val="28"/>
                <w:szCs w:val="28"/>
              </w:rPr>
              <w:t xml:space="preserve">.Целевой раздел </w:t>
            </w:r>
          </w:p>
        </w:tc>
        <w:tc>
          <w:tcPr>
            <w:tcW w:w="1276" w:type="dxa"/>
          </w:tcPr>
          <w:p w:rsidR="00DB435C" w:rsidRPr="004A1046" w:rsidRDefault="00DB435C" w:rsidP="000553AB">
            <w:pPr>
              <w:ind w:firstLine="34"/>
              <w:jc w:val="center"/>
              <w:rPr>
                <w:rFonts w:ascii="Times New Roman" w:hAnsi="Times New Roman" w:cs="Times New Roman"/>
                <w:sz w:val="28"/>
                <w:szCs w:val="28"/>
              </w:rPr>
            </w:pPr>
          </w:p>
        </w:tc>
      </w:tr>
      <w:tr w:rsidR="00DB435C" w:rsidRPr="004A1046" w:rsidTr="001D2B01">
        <w:tc>
          <w:tcPr>
            <w:tcW w:w="534" w:type="dxa"/>
          </w:tcPr>
          <w:p w:rsidR="00DB435C" w:rsidRPr="004A1046" w:rsidRDefault="00DB435C" w:rsidP="00576176">
            <w:pPr>
              <w:rPr>
                <w:rFonts w:ascii="Times New Roman" w:hAnsi="Times New Roman" w:cs="Times New Roman"/>
                <w:sz w:val="28"/>
                <w:szCs w:val="28"/>
              </w:rPr>
            </w:pPr>
          </w:p>
        </w:tc>
        <w:tc>
          <w:tcPr>
            <w:tcW w:w="8079" w:type="dxa"/>
            <w:gridSpan w:val="5"/>
          </w:tcPr>
          <w:p w:rsidR="00DB435C" w:rsidRPr="004A1046" w:rsidRDefault="00DB435C" w:rsidP="00576176">
            <w:pPr>
              <w:rPr>
                <w:rFonts w:ascii="Times New Roman" w:hAnsi="Times New Roman" w:cs="Times New Roman"/>
                <w:sz w:val="28"/>
                <w:szCs w:val="28"/>
              </w:rPr>
            </w:pPr>
            <w:r w:rsidRPr="004A1046">
              <w:rPr>
                <w:rFonts w:ascii="Times New Roman" w:hAnsi="Times New Roman" w:cs="Times New Roman"/>
                <w:sz w:val="28"/>
                <w:szCs w:val="28"/>
              </w:rPr>
              <w:t>I.1. Пояснительная записка</w:t>
            </w:r>
          </w:p>
        </w:tc>
        <w:tc>
          <w:tcPr>
            <w:tcW w:w="1276" w:type="dxa"/>
          </w:tcPr>
          <w:p w:rsidR="00DB435C" w:rsidRPr="004A1046" w:rsidRDefault="00FE078C" w:rsidP="000553AB">
            <w:pPr>
              <w:ind w:firstLine="34"/>
              <w:jc w:val="center"/>
              <w:rPr>
                <w:rFonts w:ascii="Times New Roman" w:hAnsi="Times New Roman" w:cs="Times New Roman"/>
                <w:sz w:val="28"/>
                <w:szCs w:val="28"/>
              </w:rPr>
            </w:pPr>
            <w:r>
              <w:rPr>
                <w:rFonts w:ascii="Times New Roman" w:hAnsi="Times New Roman" w:cs="Times New Roman"/>
                <w:sz w:val="28"/>
                <w:szCs w:val="28"/>
              </w:rPr>
              <w:t>5</w:t>
            </w:r>
          </w:p>
        </w:tc>
      </w:tr>
      <w:tr w:rsidR="00DB435C" w:rsidRPr="004A1046" w:rsidTr="001D2B01">
        <w:tc>
          <w:tcPr>
            <w:tcW w:w="534" w:type="dxa"/>
          </w:tcPr>
          <w:p w:rsidR="00DB435C" w:rsidRPr="004A1046" w:rsidRDefault="00DB435C" w:rsidP="00576176">
            <w:pPr>
              <w:rPr>
                <w:rFonts w:ascii="Times New Roman" w:hAnsi="Times New Roman" w:cs="Times New Roman"/>
                <w:sz w:val="28"/>
                <w:szCs w:val="28"/>
              </w:rPr>
            </w:pPr>
          </w:p>
        </w:tc>
        <w:tc>
          <w:tcPr>
            <w:tcW w:w="8079" w:type="dxa"/>
            <w:gridSpan w:val="5"/>
          </w:tcPr>
          <w:p w:rsidR="009902C0" w:rsidRPr="00631666" w:rsidRDefault="009902C0" w:rsidP="00631666">
            <w:pPr>
              <w:rPr>
                <w:rFonts w:ascii="Times New Roman" w:hAnsi="Times New Roman" w:cs="Times New Roman"/>
                <w:sz w:val="28"/>
                <w:szCs w:val="28"/>
              </w:rPr>
            </w:pPr>
            <w:r w:rsidRPr="009902C0">
              <w:rPr>
                <w:rFonts w:ascii="Times New Roman" w:hAnsi="Times New Roman" w:cs="Times New Roman"/>
                <w:sz w:val="28"/>
                <w:szCs w:val="28"/>
              </w:rPr>
              <w:t>II. Содержательный</w:t>
            </w:r>
            <w:r>
              <w:rPr>
                <w:rFonts w:ascii="Times New Roman" w:hAnsi="Times New Roman" w:cs="Times New Roman"/>
                <w:sz w:val="24"/>
                <w:szCs w:val="24"/>
              </w:rPr>
              <w:t xml:space="preserve"> </w:t>
            </w:r>
            <w:r>
              <w:rPr>
                <w:rFonts w:ascii="Times New Roman" w:hAnsi="Times New Roman" w:cs="Times New Roman"/>
                <w:sz w:val="28"/>
                <w:szCs w:val="28"/>
              </w:rPr>
              <w:t>раздел основной образователной программы среднего общего образования</w:t>
            </w:r>
          </w:p>
        </w:tc>
        <w:tc>
          <w:tcPr>
            <w:tcW w:w="1276" w:type="dxa"/>
          </w:tcPr>
          <w:p w:rsidR="00DB435C" w:rsidRPr="004A1046" w:rsidRDefault="00FE078C" w:rsidP="000553AB">
            <w:pPr>
              <w:ind w:firstLine="34"/>
              <w:jc w:val="center"/>
              <w:rPr>
                <w:rFonts w:ascii="Times New Roman" w:hAnsi="Times New Roman" w:cs="Times New Roman"/>
                <w:sz w:val="28"/>
                <w:szCs w:val="28"/>
              </w:rPr>
            </w:pPr>
            <w:r>
              <w:rPr>
                <w:rFonts w:ascii="Times New Roman" w:hAnsi="Times New Roman" w:cs="Times New Roman"/>
                <w:sz w:val="28"/>
                <w:szCs w:val="28"/>
              </w:rPr>
              <w:t>23</w:t>
            </w:r>
          </w:p>
        </w:tc>
      </w:tr>
      <w:tr w:rsidR="00DB435C" w:rsidRPr="004A1046" w:rsidTr="001D2B01">
        <w:tc>
          <w:tcPr>
            <w:tcW w:w="534" w:type="dxa"/>
          </w:tcPr>
          <w:p w:rsidR="00DB435C" w:rsidRPr="004A1046" w:rsidRDefault="00DB435C" w:rsidP="00576176">
            <w:pPr>
              <w:rPr>
                <w:rFonts w:ascii="Times New Roman" w:hAnsi="Times New Roman" w:cs="Times New Roman"/>
                <w:sz w:val="28"/>
                <w:szCs w:val="28"/>
              </w:rPr>
            </w:pPr>
          </w:p>
        </w:tc>
        <w:tc>
          <w:tcPr>
            <w:tcW w:w="567" w:type="dxa"/>
          </w:tcPr>
          <w:p w:rsidR="00DB435C" w:rsidRPr="004A1046" w:rsidRDefault="00DB435C" w:rsidP="00576176">
            <w:pPr>
              <w:rPr>
                <w:rFonts w:ascii="Times New Roman" w:hAnsi="Times New Roman" w:cs="Times New Roman"/>
                <w:sz w:val="28"/>
                <w:szCs w:val="28"/>
              </w:rPr>
            </w:pPr>
          </w:p>
        </w:tc>
        <w:tc>
          <w:tcPr>
            <w:tcW w:w="7512" w:type="dxa"/>
            <w:gridSpan w:val="4"/>
          </w:tcPr>
          <w:p w:rsidR="00DB435C" w:rsidRPr="00631666" w:rsidRDefault="00DB435C" w:rsidP="00631666">
            <w:pPr>
              <w:ind w:firstLine="0"/>
              <w:rPr>
                <w:rFonts w:ascii="Times New Roman" w:hAnsi="Times New Roman" w:cs="Times New Roman"/>
                <w:sz w:val="28"/>
                <w:szCs w:val="28"/>
                <w:lang w:val="en-US"/>
              </w:rPr>
            </w:pPr>
          </w:p>
        </w:tc>
        <w:tc>
          <w:tcPr>
            <w:tcW w:w="1276" w:type="dxa"/>
          </w:tcPr>
          <w:p w:rsidR="00DB435C" w:rsidRPr="004A1046" w:rsidRDefault="00DB435C" w:rsidP="00B63985">
            <w:pPr>
              <w:ind w:firstLine="34"/>
              <w:jc w:val="center"/>
              <w:rPr>
                <w:rFonts w:ascii="Times New Roman" w:hAnsi="Times New Roman" w:cs="Times New Roman"/>
                <w:sz w:val="28"/>
                <w:szCs w:val="28"/>
              </w:rPr>
            </w:pPr>
          </w:p>
        </w:tc>
      </w:tr>
      <w:tr w:rsidR="00DB435C" w:rsidRPr="004A1046" w:rsidTr="001D2B01">
        <w:tc>
          <w:tcPr>
            <w:tcW w:w="534" w:type="dxa"/>
          </w:tcPr>
          <w:p w:rsidR="00DB435C" w:rsidRPr="004A1046" w:rsidRDefault="00DB435C" w:rsidP="00576176">
            <w:pPr>
              <w:rPr>
                <w:rFonts w:ascii="Times New Roman" w:hAnsi="Times New Roman" w:cs="Times New Roman"/>
                <w:sz w:val="28"/>
                <w:szCs w:val="28"/>
              </w:rPr>
            </w:pPr>
          </w:p>
        </w:tc>
        <w:tc>
          <w:tcPr>
            <w:tcW w:w="567" w:type="dxa"/>
          </w:tcPr>
          <w:p w:rsidR="00DB435C" w:rsidRPr="004A1046" w:rsidRDefault="00DB435C" w:rsidP="00576176">
            <w:pPr>
              <w:rPr>
                <w:rFonts w:ascii="Times New Roman" w:hAnsi="Times New Roman" w:cs="Times New Roman"/>
                <w:sz w:val="28"/>
                <w:szCs w:val="28"/>
              </w:rPr>
            </w:pPr>
          </w:p>
        </w:tc>
        <w:tc>
          <w:tcPr>
            <w:tcW w:w="7512" w:type="dxa"/>
            <w:gridSpan w:val="4"/>
          </w:tcPr>
          <w:p w:rsidR="00DB435C" w:rsidRPr="00631666" w:rsidRDefault="00DB435C" w:rsidP="00631666">
            <w:pPr>
              <w:ind w:firstLine="0"/>
              <w:rPr>
                <w:rFonts w:ascii="Times New Roman" w:hAnsi="Times New Roman" w:cs="Times New Roman"/>
                <w:sz w:val="28"/>
                <w:szCs w:val="28"/>
                <w:lang w:val="en-US"/>
              </w:rPr>
            </w:pPr>
          </w:p>
        </w:tc>
        <w:tc>
          <w:tcPr>
            <w:tcW w:w="1276" w:type="dxa"/>
          </w:tcPr>
          <w:p w:rsidR="00DB435C" w:rsidRPr="004A1046" w:rsidRDefault="00DB435C" w:rsidP="001D0F1B">
            <w:pPr>
              <w:ind w:firstLine="34"/>
              <w:jc w:val="center"/>
              <w:rPr>
                <w:rFonts w:ascii="Times New Roman" w:hAnsi="Times New Roman" w:cs="Times New Roman"/>
                <w:sz w:val="28"/>
                <w:szCs w:val="28"/>
              </w:rPr>
            </w:pPr>
          </w:p>
        </w:tc>
      </w:tr>
      <w:tr w:rsidR="00DB435C" w:rsidRPr="004A1046" w:rsidTr="001D2B01">
        <w:tc>
          <w:tcPr>
            <w:tcW w:w="534" w:type="dxa"/>
          </w:tcPr>
          <w:p w:rsidR="00DB435C" w:rsidRPr="004A1046" w:rsidRDefault="00DB435C" w:rsidP="00576176">
            <w:pPr>
              <w:rPr>
                <w:rFonts w:ascii="Times New Roman" w:hAnsi="Times New Roman" w:cs="Times New Roman"/>
                <w:sz w:val="28"/>
                <w:szCs w:val="28"/>
              </w:rPr>
            </w:pPr>
          </w:p>
        </w:tc>
        <w:tc>
          <w:tcPr>
            <w:tcW w:w="567" w:type="dxa"/>
          </w:tcPr>
          <w:p w:rsidR="00DB435C" w:rsidRPr="004A1046" w:rsidRDefault="00DB435C" w:rsidP="00576176">
            <w:pPr>
              <w:rPr>
                <w:rFonts w:ascii="Times New Roman" w:hAnsi="Times New Roman" w:cs="Times New Roman"/>
                <w:sz w:val="28"/>
                <w:szCs w:val="28"/>
              </w:rPr>
            </w:pPr>
          </w:p>
        </w:tc>
        <w:tc>
          <w:tcPr>
            <w:tcW w:w="7512" w:type="dxa"/>
            <w:gridSpan w:val="4"/>
          </w:tcPr>
          <w:p w:rsidR="00DB435C" w:rsidRPr="004A1046" w:rsidRDefault="00DB435C" w:rsidP="00576176">
            <w:pPr>
              <w:rPr>
                <w:rFonts w:ascii="Times New Roman" w:hAnsi="Times New Roman" w:cs="Times New Roman"/>
                <w:sz w:val="28"/>
                <w:szCs w:val="28"/>
              </w:rPr>
            </w:pPr>
            <w:r w:rsidRPr="004A1046">
              <w:rPr>
                <w:rFonts w:ascii="Times New Roman" w:hAnsi="Times New Roman" w:cs="Times New Roman"/>
                <w:sz w:val="28"/>
                <w:szCs w:val="28"/>
              </w:rPr>
              <w:t>Планируемые предметные результаты освоения ООП</w:t>
            </w:r>
          </w:p>
        </w:tc>
        <w:tc>
          <w:tcPr>
            <w:tcW w:w="1276" w:type="dxa"/>
          </w:tcPr>
          <w:p w:rsidR="00DB435C" w:rsidRPr="00FE078C" w:rsidRDefault="000A3A39" w:rsidP="00FE078C">
            <w:pPr>
              <w:ind w:firstLine="34"/>
              <w:jc w:val="center"/>
              <w:rPr>
                <w:rFonts w:ascii="Times New Roman" w:hAnsi="Times New Roman" w:cs="Times New Roman"/>
                <w:sz w:val="28"/>
                <w:szCs w:val="28"/>
              </w:rPr>
            </w:pPr>
            <w:r>
              <w:rPr>
                <w:rFonts w:ascii="Times New Roman" w:hAnsi="Times New Roman" w:cs="Times New Roman"/>
                <w:sz w:val="28"/>
                <w:szCs w:val="28"/>
                <w:lang w:val="en-US"/>
              </w:rPr>
              <w:t>2</w:t>
            </w:r>
            <w:r w:rsidR="00FE078C">
              <w:rPr>
                <w:rFonts w:ascii="Times New Roman" w:hAnsi="Times New Roman" w:cs="Times New Roman"/>
                <w:sz w:val="28"/>
                <w:szCs w:val="28"/>
              </w:rPr>
              <w:t>3</w:t>
            </w:r>
          </w:p>
        </w:tc>
      </w:tr>
      <w:tr w:rsidR="00DB435C" w:rsidRPr="004A1046" w:rsidTr="00DB435C">
        <w:tc>
          <w:tcPr>
            <w:tcW w:w="534" w:type="dxa"/>
          </w:tcPr>
          <w:p w:rsidR="00DB435C" w:rsidRPr="004A1046" w:rsidRDefault="00DB435C" w:rsidP="00576176">
            <w:pPr>
              <w:rPr>
                <w:rFonts w:ascii="Times New Roman" w:hAnsi="Times New Roman" w:cs="Times New Roman"/>
                <w:sz w:val="28"/>
                <w:szCs w:val="28"/>
              </w:rPr>
            </w:pPr>
          </w:p>
        </w:tc>
        <w:tc>
          <w:tcPr>
            <w:tcW w:w="567" w:type="dxa"/>
          </w:tcPr>
          <w:p w:rsidR="00DB435C" w:rsidRPr="004A1046" w:rsidRDefault="00DB435C" w:rsidP="00576176">
            <w:pPr>
              <w:rPr>
                <w:rFonts w:ascii="Times New Roman" w:hAnsi="Times New Roman" w:cs="Times New Roman"/>
                <w:sz w:val="28"/>
                <w:szCs w:val="28"/>
              </w:rPr>
            </w:pPr>
          </w:p>
        </w:tc>
        <w:tc>
          <w:tcPr>
            <w:tcW w:w="850" w:type="dxa"/>
          </w:tcPr>
          <w:p w:rsidR="00DB435C" w:rsidRPr="004A1046" w:rsidRDefault="00DB435C" w:rsidP="00576176">
            <w:pPr>
              <w:rPr>
                <w:rFonts w:ascii="Times New Roman" w:hAnsi="Times New Roman" w:cs="Times New Roman"/>
                <w:sz w:val="28"/>
                <w:szCs w:val="28"/>
              </w:rPr>
            </w:pPr>
          </w:p>
        </w:tc>
        <w:tc>
          <w:tcPr>
            <w:tcW w:w="6662" w:type="dxa"/>
            <w:gridSpan w:val="3"/>
          </w:tcPr>
          <w:p w:rsidR="00DB435C" w:rsidRPr="004A1046" w:rsidRDefault="00DB435C" w:rsidP="00576176">
            <w:pPr>
              <w:rPr>
                <w:rFonts w:ascii="Times New Roman" w:hAnsi="Times New Roman" w:cs="Times New Roman"/>
                <w:sz w:val="28"/>
                <w:szCs w:val="28"/>
              </w:rPr>
            </w:pPr>
            <w:r w:rsidRPr="004A1046">
              <w:rPr>
                <w:rFonts w:ascii="Times New Roman" w:hAnsi="Times New Roman" w:cs="Times New Roman"/>
                <w:sz w:val="28"/>
                <w:szCs w:val="28"/>
              </w:rPr>
              <w:t>Русский язык</w:t>
            </w:r>
          </w:p>
        </w:tc>
        <w:tc>
          <w:tcPr>
            <w:tcW w:w="1276" w:type="dxa"/>
          </w:tcPr>
          <w:p w:rsidR="00DB435C" w:rsidRPr="00FE078C" w:rsidRDefault="00FE078C" w:rsidP="001D0F1B">
            <w:pPr>
              <w:ind w:firstLine="34"/>
              <w:jc w:val="center"/>
              <w:rPr>
                <w:rFonts w:ascii="Times New Roman" w:hAnsi="Times New Roman" w:cs="Times New Roman"/>
                <w:sz w:val="28"/>
                <w:szCs w:val="28"/>
              </w:rPr>
            </w:pPr>
            <w:r>
              <w:rPr>
                <w:rFonts w:ascii="Times New Roman" w:hAnsi="Times New Roman" w:cs="Times New Roman"/>
                <w:sz w:val="28"/>
                <w:szCs w:val="28"/>
              </w:rPr>
              <w:t>23</w:t>
            </w:r>
          </w:p>
        </w:tc>
      </w:tr>
      <w:tr w:rsidR="00DB435C" w:rsidRPr="004A1046" w:rsidTr="00DB435C">
        <w:tc>
          <w:tcPr>
            <w:tcW w:w="534" w:type="dxa"/>
          </w:tcPr>
          <w:p w:rsidR="00DB435C" w:rsidRPr="004A1046" w:rsidRDefault="00DB435C" w:rsidP="00576176">
            <w:pPr>
              <w:rPr>
                <w:rFonts w:ascii="Times New Roman" w:hAnsi="Times New Roman" w:cs="Times New Roman"/>
                <w:sz w:val="28"/>
                <w:szCs w:val="28"/>
              </w:rPr>
            </w:pPr>
          </w:p>
        </w:tc>
        <w:tc>
          <w:tcPr>
            <w:tcW w:w="567" w:type="dxa"/>
          </w:tcPr>
          <w:p w:rsidR="00DB435C" w:rsidRPr="004A1046" w:rsidRDefault="00DB435C" w:rsidP="00576176">
            <w:pPr>
              <w:rPr>
                <w:rFonts w:ascii="Times New Roman" w:hAnsi="Times New Roman" w:cs="Times New Roman"/>
                <w:sz w:val="28"/>
                <w:szCs w:val="28"/>
              </w:rPr>
            </w:pPr>
          </w:p>
        </w:tc>
        <w:tc>
          <w:tcPr>
            <w:tcW w:w="850" w:type="dxa"/>
          </w:tcPr>
          <w:p w:rsidR="00DB435C" w:rsidRPr="004A1046" w:rsidRDefault="00DB435C" w:rsidP="00576176">
            <w:pPr>
              <w:rPr>
                <w:rFonts w:ascii="Times New Roman" w:hAnsi="Times New Roman" w:cs="Times New Roman"/>
                <w:sz w:val="28"/>
                <w:szCs w:val="28"/>
              </w:rPr>
            </w:pPr>
          </w:p>
        </w:tc>
        <w:tc>
          <w:tcPr>
            <w:tcW w:w="6662" w:type="dxa"/>
            <w:gridSpan w:val="3"/>
          </w:tcPr>
          <w:p w:rsidR="00DB435C" w:rsidRDefault="00DB435C" w:rsidP="00576176">
            <w:pPr>
              <w:rPr>
                <w:rFonts w:ascii="Times New Roman" w:hAnsi="Times New Roman" w:cs="Times New Roman"/>
                <w:sz w:val="28"/>
                <w:szCs w:val="28"/>
              </w:rPr>
            </w:pPr>
            <w:r w:rsidRPr="004A1046">
              <w:rPr>
                <w:rFonts w:ascii="Times New Roman" w:hAnsi="Times New Roman" w:cs="Times New Roman"/>
                <w:sz w:val="28"/>
                <w:szCs w:val="28"/>
              </w:rPr>
              <w:t xml:space="preserve">Литература </w:t>
            </w:r>
          </w:p>
          <w:p w:rsidR="00E34E93" w:rsidRPr="000A3A39" w:rsidRDefault="000A3A39" w:rsidP="000A3A39">
            <w:pPr>
              <w:ind w:firstLine="0"/>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4A1046">
              <w:rPr>
                <w:rFonts w:ascii="Times New Roman" w:hAnsi="Times New Roman" w:cs="Times New Roman"/>
                <w:sz w:val="28"/>
                <w:szCs w:val="28"/>
              </w:rPr>
              <w:t>Иностранный язык</w:t>
            </w:r>
          </w:p>
        </w:tc>
        <w:tc>
          <w:tcPr>
            <w:tcW w:w="1276" w:type="dxa"/>
          </w:tcPr>
          <w:p w:rsidR="00DB435C" w:rsidRPr="00FE078C" w:rsidRDefault="00FE078C" w:rsidP="000553AB">
            <w:pPr>
              <w:ind w:firstLine="34"/>
              <w:jc w:val="center"/>
              <w:rPr>
                <w:rFonts w:ascii="Times New Roman" w:hAnsi="Times New Roman" w:cs="Times New Roman"/>
                <w:sz w:val="28"/>
                <w:szCs w:val="28"/>
              </w:rPr>
            </w:pPr>
            <w:r>
              <w:rPr>
                <w:rFonts w:ascii="Times New Roman" w:hAnsi="Times New Roman" w:cs="Times New Roman"/>
                <w:sz w:val="28"/>
                <w:szCs w:val="28"/>
              </w:rPr>
              <w:t>49</w:t>
            </w:r>
          </w:p>
          <w:p w:rsidR="00E34E93" w:rsidRPr="00FE078C" w:rsidRDefault="00FE078C" w:rsidP="000553AB">
            <w:pPr>
              <w:ind w:firstLine="34"/>
              <w:jc w:val="center"/>
              <w:rPr>
                <w:rFonts w:ascii="Times New Roman" w:hAnsi="Times New Roman" w:cs="Times New Roman"/>
                <w:sz w:val="28"/>
                <w:szCs w:val="28"/>
              </w:rPr>
            </w:pPr>
            <w:r>
              <w:rPr>
                <w:rFonts w:ascii="Times New Roman" w:hAnsi="Times New Roman" w:cs="Times New Roman"/>
                <w:sz w:val="28"/>
                <w:szCs w:val="28"/>
              </w:rPr>
              <w:t>82</w:t>
            </w:r>
          </w:p>
        </w:tc>
      </w:tr>
      <w:tr w:rsidR="00DB435C" w:rsidRPr="004A1046" w:rsidTr="00DB435C">
        <w:tc>
          <w:tcPr>
            <w:tcW w:w="534" w:type="dxa"/>
          </w:tcPr>
          <w:p w:rsidR="00DB435C" w:rsidRPr="004A1046" w:rsidRDefault="00DB435C" w:rsidP="00576176">
            <w:pPr>
              <w:rPr>
                <w:rFonts w:ascii="Times New Roman" w:hAnsi="Times New Roman" w:cs="Times New Roman"/>
                <w:sz w:val="28"/>
                <w:szCs w:val="28"/>
              </w:rPr>
            </w:pPr>
          </w:p>
        </w:tc>
        <w:tc>
          <w:tcPr>
            <w:tcW w:w="567" w:type="dxa"/>
          </w:tcPr>
          <w:p w:rsidR="00DB435C" w:rsidRPr="004A1046" w:rsidRDefault="00DB435C" w:rsidP="00576176">
            <w:pPr>
              <w:rPr>
                <w:rFonts w:ascii="Times New Roman" w:hAnsi="Times New Roman" w:cs="Times New Roman"/>
                <w:sz w:val="28"/>
                <w:szCs w:val="28"/>
              </w:rPr>
            </w:pPr>
          </w:p>
        </w:tc>
        <w:tc>
          <w:tcPr>
            <w:tcW w:w="850" w:type="dxa"/>
          </w:tcPr>
          <w:p w:rsidR="00DB435C" w:rsidRPr="004A1046" w:rsidRDefault="00DB435C" w:rsidP="00576176">
            <w:pPr>
              <w:rPr>
                <w:rFonts w:ascii="Times New Roman" w:hAnsi="Times New Roman" w:cs="Times New Roman"/>
                <w:sz w:val="28"/>
                <w:szCs w:val="28"/>
              </w:rPr>
            </w:pPr>
          </w:p>
        </w:tc>
        <w:tc>
          <w:tcPr>
            <w:tcW w:w="6662" w:type="dxa"/>
            <w:gridSpan w:val="3"/>
          </w:tcPr>
          <w:p w:rsidR="00DB435C" w:rsidRPr="000A3A39" w:rsidRDefault="000A3A39" w:rsidP="00576176">
            <w:pPr>
              <w:rPr>
                <w:rFonts w:ascii="Times New Roman" w:hAnsi="Times New Roman" w:cs="Times New Roman"/>
                <w:sz w:val="28"/>
                <w:szCs w:val="28"/>
              </w:rPr>
            </w:pPr>
            <w:r>
              <w:rPr>
                <w:rFonts w:ascii="Times New Roman" w:hAnsi="Times New Roman" w:cs="Times New Roman"/>
                <w:sz w:val="28"/>
                <w:szCs w:val="28"/>
              </w:rPr>
              <w:t>Алгебра</w:t>
            </w:r>
          </w:p>
        </w:tc>
        <w:tc>
          <w:tcPr>
            <w:tcW w:w="1276" w:type="dxa"/>
          </w:tcPr>
          <w:p w:rsidR="00DB435C" w:rsidRPr="004A1046" w:rsidRDefault="00FE078C" w:rsidP="001D0F1B">
            <w:pPr>
              <w:ind w:firstLine="34"/>
              <w:jc w:val="center"/>
              <w:rPr>
                <w:rFonts w:ascii="Times New Roman" w:hAnsi="Times New Roman" w:cs="Times New Roman"/>
                <w:sz w:val="28"/>
                <w:szCs w:val="28"/>
              </w:rPr>
            </w:pPr>
            <w:r>
              <w:rPr>
                <w:rFonts w:ascii="Times New Roman" w:hAnsi="Times New Roman" w:cs="Times New Roman"/>
                <w:sz w:val="28"/>
                <w:szCs w:val="28"/>
              </w:rPr>
              <w:t>133</w:t>
            </w:r>
          </w:p>
        </w:tc>
      </w:tr>
      <w:tr w:rsidR="00DB435C" w:rsidRPr="004A1046" w:rsidTr="00DB435C">
        <w:tc>
          <w:tcPr>
            <w:tcW w:w="534" w:type="dxa"/>
          </w:tcPr>
          <w:p w:rsidR="00DB435C" w:rsidRPr="004A1046" w:rsidRDefault="00DB435C" w:rsidP="00576176">
            <w:pPr>
              <w:rPr>
                <w:rFonts w:ascii="Times New Roman" w:hAnsi="Times New Roman" w:cs="Times New Roman"/>
                <w:sz w:val="28"/>
                <w:szCs w:val="28"/>
              </w:rPr>
            </w:pPr>
          </w:p>
        </w:tc>
        <w:tc>
          <w:tcPr>
            <w:tcW w:w="567" w:type="dxa"/>
          </w:tcPr>
          <w:p w:rsidR="00DB435C" w:rsidRPr="004A1046" w:rsidRDefault="00DB435C" w:rsidP="00576176">
            <w:pPr>
              <w:rPr>
                <w:rFonts w:ascii="Times New Roman" w:hAnsi="Times New Roman" w:cs="Times New Roman"/>
                <w:sz w:val="28"/>
                <w:szCs w:val="28"/>
              </w:rPr>
            </w:pPr>
          </w:p>
        </w:tc>
        <w:tc>
          <w:tcPr>
            <w:tcW w:w="850" w:type="dxa"/>
          </w:tcPr>
          <w:p w:rsidR="00DB435C" w:rsidRPr="004A1046" w:rsidRDefault="00DB435C" w:rsidP="00576176">
            <w:pPr>
              <w:rPr>
                <w:rFonts w:ascii="Times New Roman" w:hAnsi="Times New Roman" w:cs="Times New Roman"/>
                <w:sz w:val="28"/>
                <w:szCs w:val="28"/>
              </w:rPr>
            </w:pPr>
          </w:p>
        </w:tc>
        <w:tc>
          <w:tcPr>
            <w:tcW w:w="6662" w:type="dxa"/>
            <w:gridSpan w:val="3"/>
          </w:tcPr>
          <w:p w:rsidR="00DB435C" w:rsidRDefault="000A3A39" w:rsidP="00576176">
            <w:pPr>
              <w:rPr>
                <w:rFonts w:ascii="Times New Roman" w:hAnsi="Times New Roman" w:cs="Times New Roman"/>
                <w:sz w:val="28"/>
                <w:szCs w:val="28"/>
              </w:rPr>
            </w:pPr>
            <w:r>
              <w:rPr>
                <w:rFonts w:ascii="Times New Roman" w:hAnsi="Times New Roman" w:cs="Times New Roman"/>
                <w:sz w:val="28"/>
                <w:szCs w:val="28"/>
              </w:rPr>
              <w:t>Геометрия</w:t>
            </w:r>
          </w:p>
          <w:p w:rsidR="000A3A39" w:rsidRPr="004A1046" w:rsidRDefault="000A3A39" w:rsidP="00576176">
            <w:pPr>
              <w:rPr>
                <w:rFonts w:ascii="Times New Roman" w:hAnsi="Times New Roman" w:cs="Times New Roman"/>
                <w:sz w:val="28"/>
                <w:szCs w:val="28"/>
              </w:rPr>
            </w:pPr>
            <w:r w:rsidRPr="00C0629A">
              <w:rPr>
                <w:rFonts w:ascii="Times New Roman" w:hAnsi="Times New Roman" w:cs="Times New Roman"/>
                <w:sz w:val="28"/>
                <w:szCs w:val="28"/>
              </w:rPr>
              <w:t>Информатика</w:t>
            </w:r>
          </w:p>
        </w:tc>
        <w:tc>
          <w:tcPr>
            <w:tcW w:w="1276" w:type="dxa"/>
          </w:tcPr>
          <w:p w:rsidR="00DB435C" w:rsidRDefault="00FE078C" w:rsidP="000553AB">
            <w:pPr>
              <w:ind w:firstLine="34"/>
              <w:jc w:val="center"/>
              <w:rPr>
                <w:rFonts w:ascii="Times New Roman" w:hAnsi="Times New Roman" w:cs="Times New Roman"/>
                <w:sz w:val="28"/>
                <w:szCs w:val="28"/>
              </w:rPr>
            </w:pPr>
            <w:r>
              <w:rPr>
                <w:rFonts w:ascii="Times New Roman" w:hAnsi="Times New Roman" w:cs="Times New Roman"/>
                <w:sz w:val="28"/>
                <w:szCs w:val="28"/>
              </w:rPr>
              <w:t>149</w:t>
            </w:r>
          </w:p>
          <w:p w:rsidR="000A3A39" w:rsidRDefault="00FE078C" w:rsidP="000553AB">
            <w:pPr>
              <w:ind w:firstLine="34"/>
              <w:jc w:val="center"/>
              <w:rPr>
                <w:rFonts w:ascii="Times New Roman" w:hAnsi="Times New Roman" w:cs="Times New Roman"/>
                <w:sz w:val="28"/>
                <w:szCs w:val="28"/>
              </w:rPr>
            </w:pPr>
            <w:r>
              <w:rPr>
                <w:rFonts w:ascii="Times New Roman" w:hAnsi="Times New Roman" w:cs="Times New Roman"/>
                <w:sz w:val="28"/>
                <w:szCs w:val="28"/>
              </w:rPr>
              <w:t>165</w:t>
            </w:r>
          </w:p>
          <w:p w:rsidR="000A3A39" w:rsidRPr="004A1046" w:rsidRDefault="000A3A39" w:rsidP="000553AB">
            <w:pPr>
              <w:ind w:firstLine="34"/>
              <w:jc w:val="center"/>
              <w:rPr>
                <w:rFonts w:ascii="Times New Roman" w:hAnsi="Times New Roman" w:cs="Times New Roman"/>
                <w:sz w:val="28"/>
                <w:szCs w:val="28"/>
              </w:rPr>
            </w:pPr>
          </w:p>
        </w:tc>
      </w:tr>
      <w:tr w:rsidR="00DB435C" w:rsidRPr="004A1046" w:rsidTr="00DB435C">
        <w:tc>
          <w:tcPr>
            <w:tcW w:w="534" w:type="dxa"/>
          </w:tcPr>
          <w:p w:rsidR="00DB435C" w:rsidRPr="004A1046" w:rsidRDefault="00DB435C" w:rsidP="00576176">
            <w:pPr>
              <w:rPr>
                <w:rFonts w:ascii="Times New Roman" w:hAnsi="Times New Roman" w:cs="Times New Roman"/>
                <w:sz w:val="28"/>
                <w:szCs w:val="28"/>
              </w:rPr>
            </w:pPr>
          </w:p>
        </w:tc>
        <w:tc>
          <w:tcPr>
            <w:tcW w:w="567" w:type="dxa"/>
          </w:tcPr>
          <w:p w:rsidR="00DB435C" w:rsidRPr="004A1046" w:rsidRDefault="00DB435C" w:rsidP="00576176">
            <w:pPr>
              <w:rPr>
                <w:rFonts w:ascii="Times New Roman" w:hAnsi="Times New Roman" w:cs="Times New Roman"/>
                <w:sz w:val="28"/>
                <w:szCs w:val="28"/>
              </w:rPr>
            </w:pPr>
          </w:p>
        </w:tc>
        <w:tc>
          <w:tcPr>
            <w:tcW w:w="850" w:type="dxa"/>
          </w:tcPr>
          <w:p w:rsidR="00DB435C" w:rsidRPr="004A1046" w:rsidRDefault="00DB435C" w:rsidP="00576176">
            <w:pPr>
              <w:rPr>
                <w:rFonts w:ascii="Times New Roman" w:hAnsi="Times New Roman" w:cs="Times New Roman"/>
                <w:sz w:val="28"/>
                <w:szCs w:val="28"/>
              </w:rPr>
            </w:pPr>
          </w:p>
        </w:tc>
        <w:tc>
          <w:tcPr>
            <w:tcW w:w="6662" w:type="dxa"/>
            <w:gridSpan w:val="3"/>
          </w:tcPr>
          <w:p w:rsidR="00DB435C" w:rsidRPr="004A1046" w:rsidRDefault="000A3A39" w:rsidP="00576176">
            <w:pPr>
              <w:rPr>
                <w:rFonts w:ascii="Times New Roman" w:hAnsi="Times New Roman" w:cs="Times New Roman"/>
                <w:sz w:val="28"/>
                <w:szCs w:val="28"/>
              </w:rPr>
            </w:pPr>
            <w:r>
              <w:rPr>
                <w:rFonts w:ascii="Times New Roman" w:hAnsi="Times New Roman" w:cs="Times New Roman"/>
                <w:sz w:val="28"/>
                <w:szCs w:val="28"/>
              </w:rPr>
              <w:t>Физика</w:t>
            </w:r>
          </w:p>
        </w:tc>
        <w:tc>
          <w:tcPr>
            <w:tcW w:w="1276" w:type="dxa"/>
          </w:tcPr>
          <w:p w:rsidR="00DB435C" w:rsidRPr="004A1046" w:rsidRDefault="00FE078C" w:rsidP="000553AB">
            <w:pPr>
              <w:ind w:firstLine="34"/>
              <w:jc w:val="center"/>
              <w:rPr>
                <w:rFonts w:ascii="Times New Roman" w:hAnsi="Times New Roman" w:cs="Times New Roman"/>
                <w:sz w:val="28"/>
                <w:szCs w:val="28"/>
              </w:rPr>
            </w:pPr>
            <w:r>
              <w:rPr>
                <w:rFonts w:ascii="Times New Roman" w:hAnsi="Times New Roman" w:cs="Times New Roman"/>
                <w:sz w:val="28"/>
                <w:szCs w:val="28"/>
              </w:rPr>
              <w:t>185</w:t>
            </w:r>
          </w:p>
        </w:tc>
      </w:tr>
      <w:tr w:rsidR="00DB435C" w:rsidRPr="004A1046" w:rsidTr="00DB435C">
        <w:tc>
          <w:tcPr>
            <w:tcW w:w="534" w:type="dxa"/>
          </w:tcPr>
          <w:p w:rsidR="00DB435C" w:rsidRPr="004A1046" w:rsidRDefault="00DB435C" w:rsidP="00576176">
            <w:pPr>
              <w:rPr>
                <w:rFonts w:ascii="Times New Roman" w:hAnsi="Times New Roman" w:cs="Times New Roman"/>
                <w:sz w:val="28"/>
                <w:szCs w:val="28"/>
              </w:rPr>
            </w:pPr>
          </w:p>
        </w:tc>
        <w:tc>
          <w:tcPr>
            <w:tcW w:w="567" w:type="dxa"/>
          </w:tcPr>
          <w:p w:rsidR="00DB435C" w:rsidRPr="004A1046" w:rsidRDefault="00DB435C" w:rsidP="00576176">
            <w:pPr>
              <w:rPr>
                <w:rFonts w:ascii="Times New Roman" w:hAnsi="Times New Roman" w:cs="Times New Roman"/>
                <w:sz w:val="28"/>
                <w:szCs w:val="28"/>
              </w:rPr>
            </w:pPr>
          </w:p>
        </w:tc>
        <w:tc>
          <w:tcPr>
            <w:tcW w:w="850" w:type="dxa"/>
          </w:tcPr>
          <w:p w:rsidR="00DB435C" w:rsidRPr="004A1046" w:rsidRDefault="00DB435C" w:rsidP="00576176">
            <w:pPr>
              <w:rPr>
                <w:rFonts w:ascii="Times New Roman" w:hAnsi="Times New Roman" w:cs="Times New Roman"/>
                <w:sz w:val="28"/>
                <w:szCs w:val="28"/>
              </w:rPr>
            </w:pPr>
          </w:p>
        </w:tc>
        <w:tc>
          <w:tcPr>
            <w:tcW w:w="6662" w:type="dxa"/>
            <w:gridSpan w:val="3"/>
          </w:tcPr>
          <w:p w:rsidR="00DB435C" w:rsidRPr="004A1046" w:rsidRDefault="000A3A39" w:rsidP="00576176">
            <w:pPr>
              <w:rPr>
                <w:rFonts w:ascii="Times New Roman" w:hAnsi="Times New Roman" w:cs="Times New Roman"/>
                <w:sz w:val="28"/>
                <w:szCs w:val="28"/>
              </w:rPr>
            </w:pPr>
            <w:r>
              <w:rPr>
                <w:rFonts w:ascii="Times New Roman" w:hAnsi="Times New Roman" w:cs="Times New Roman"/>
                <w:sz w:val="28"/>
                <w:szCs w:val="28"/>
              </w:rPr>
              <w:t>Химия</w:t>
            </w:r>
          </w:p>
        </w:tc>
        <w:tc>
          <w:tcPr>
            <w:tcW w:w="1276" w:type="dxa"/>
          </w:tcPr>
          <w:p w:rsidR="00DB435C" w:rsidRPr="004A1046" w:rsidRDefault="00FE078C" w:rsidP="000553AB">
            <w:pPr>
              <w:ind w:firstLine="34"/>
              <w:jc w:val="center"/>
              <w:rPr>
                <w:rFonts w:ascii="Times New Roman" w:hAnsi="Times New Roman" w:cs="Times New Roman"/>
                <w:sz w:val="28"/>
                <w:szCs w:val="28"/>
              </w:rPr>
            </w:pPr>
            <w:r>
              <w:rPr>
                <w:rFonts w:ascii="Times New Roman" w:hAnsi="Times New Roman" w:cs="Times New Roman"/>
                <w:sz w:val="28"/>
                <w:szCs w:val="28"/>
              </w:rPr>
              <w:t>223</w:t>
            </w:r>
          </w:p>
        </w:tc>
      </w:tr>
      <w:tr w:rsidR="00DB435C" w:rsidRPr="004A1046" w:rsidTr="00DB435C">
        <w:tc>
          <w:tcPr>
            <w:tcW w:w="534" w:type="dxa"/>
          </w:tcPr>
          <w:p w:rsidR="00DB435C" w:rsidRPr="004A1046" w:rsidRDefault="00DB435C" w:rsidP="00576176">
            <w:pPr>
              <w:rPr>
                <w:rFonts w:ascii="Times New Roman" w:hAnsi="Times New Roman" w:cs="Times New Roman"/>
                <w:sz w:val="28"/>
                <w:szCs w:val="28"/>
              </w:rPr>
            </w:pPr>
          </w:p>
        </w:tc>
        <w:tc>
          <w:tcPr>
            <w:tcW w:w="567" w:type="dxa"/>
          </w:tcPr>
          <w:p w:rsidR="00DB435C" w:rsidRPr="004A1046" w:rsidRDefault="00DB435C" w:rsidP="00576176">
            <w:pPr>
              <w:rPr>
                <w:rFonts w:ascii="Times New Roman" w:hAnsi="Times New Roman" w:cs="Times New Roman"/>
                <w:sz w:val="28"/>
                <w:szCs w:val="28"/>
              </w:rPr>
            </w:pPr>
          </w:p>
        </w:tc>
        <w:tc>
          <w:tcPr>
            <w:tcW w:w="850" w:type="dxa"/>
          </w:tcPr>
          <w:p w:rsidR="00DB435C" w:rsidRPr="004A1046" w:rsidRDefault="00DB435C" w:rsidP="00576176">
            <w:pPr>
              <w:rPr>
                <w:rFonts w:ascii="Times New Roman" w:hAnsi="Times New Roman" w:cs="Times New Roman"/>
                <w:sz w:val="28"/>
                <w:szCs w:val="28"/>
              </w:rPr>
            </w:pPr>
          </w:p>
        </w:tc>
        <w:tc>
          <w:tcPr>
            <w:tcW w:w="6662" w:type="dxa"/>
            <w:gridSpan w:val="3"/>
          </w:tcPr>
          <w:p w:rsidR="00DB435C" w:rsidRPr="004A1046" w:rsidRDefault="000A3A39" w:rsidP="003B0C6E">
            <w:pPr>
              <w:rPr>
                <w:rFonts w:ascii="Times New Roman" w:hAnsi="Times New Roman" w:cs="Times New Roman"/>
                <w:sz w:val="28"/>
                <w:szCs w:val="28"/>
              </w:rPr>
            </w:pPr>
            <w:r>
              <w:rPr>
                <w:rFonts w:ascii="Times New Roman" w:hAnsi="Times New Roman" w:cs="Times New Roman"/>
                <w:sz w:val="28"/>
                <w:szCs w:val="28"/>
              </w:rPr>
              <w:t>Биология</w:t>
            </w:r>
          </w:p>
        </w:tc>
        <w:tc>
          <w:tcPr>
            <w:tcW w:w="1276" w:type="dxa"/>
          </w:tcPr>
          <w:p w:rsidR="00DB435C" w:rsidRPr="004A1046" w:rsidRDefault="00FE078C" w:rsidP="000553AB">
            <w:pPr>
              <w:ind w:firstLine="34"/>
              <w:jc w:val="center"/>
              <w:rPr>
                <w:rFonts w:ascii="Times New Roman" w:hAnsi="Times New Roman" w:cs="Times New Roman"/>
                <w:sz w:val="28"/>
                <w:szCs w:val="28"/>
              </w:rPr>
            </w:pPr>
            <w:r>
              <w:rPr>
                <w:rFonts w:ascii="Times New Roman" w:hAnsi="Times New Roman" w:cs="Times New Roman"/>
                <w:sz w:val="28"/>
                <w:szCs w:val="28"/>
              </w:rPr>
              <w:t>294</w:t>
            </w:r>
          </w:p>
        </w:tc>
      </w:tr>
      <w:tr w:rsidR="00DB435C" w:rsidRPr="004A1046" w:rsidTr="00DB435C">
        <w:tc>
          <w:tcPr>
            <w:tcW w:w="534" w:type="dxa"/>
          </w:tcPr>
          <w:p w:rsidR="00DB435C" w:rsidRPr="004A1046" w:rsidRDefault="00DB435C" w:rsidP="00576176">
            <w:pPr>
              <w:rPr>
                <w:rFonts w:ascii="Times New Roman" w:hAnsi="Times New Roman" w:cs="Times New Roman"/>
                <w:sz w:val="28"/>
                <w:szCs w:val="28"/>
              </w:rPr>
            </w:pPr>
          </w:p>
        </w:tc>
        <w:tc>
          <w:tcPr>
            <w:tcW w:w="567" w:type="dxa"/>
          </w:tcPr>
          <w:p w:rsidR="00DB435C" w:rsidRPr="004A1046" w:rsidRDefault="00DB435C" w:rsidP="00576176">
            <w:pPr>
              <w:rPr>
                <w:rFonts w:ascii="Times New Roman" w:hAnsi="Times New Roman" w:cs="Times New Roman"/>
                <w:sz w:val="28"/>
                <w:szCs w:val="28"/>
              </w:rPr>
            </w:pPr>
          </w:p>
        </w:tc>
        <w:tc>
          <w:tcPr>
            <w:tcW w:w="850" w:type="dxa"/>
          </w:tcPr>
          <w:p w:rsidR="00DB435C" w:rsidRPr="004A1046" w:rsidRDefault="00DB435C" w:rsidP="00576176">
            <w:pPr>
              <w:rPr>
                <w:rFonts w:ascii="Times New Roman" w:hAnsi="Times New Roman" w:cs="Times New Roman"/>
                <w:sz w:val="28"/>
                <w:szCs w:val="28"/>
              </w:rPr>
            </w:pPr>
          </w:p>
        </w:tc>
        <w:tc>
          <w:tcPr>
            <w:tcW w:w="6662" w:type="dxa"/>
            <w:gridSpan w:val="3"/>
          </w:tcPr>
          <w:p w:rsidR="00DB435C" w:rsidRPr="004A1046" w:rsidRDefault="000A3A39" w:rsidP="00576176">
            <w:pPr>
              <w:rPr>
                <w:rFonts w:ascii="Times New Roman" w:hAnsi="Times New Roman" w:cs="Times New Roman"/>
                <w:sz w:val="28"/>
                <w:szCs w:val="28"/>
              </w:rPr>
            </w:pPr>
            <w:r>
              <w:rPr>
                <w:rFonts w:ascii="Times New Roman" w:hAnsi="Times New Roman" w:cs="Times New Roman"/>
                <w:sz w:val="28"/>
                <w:szCs w:val="28"/>
              </w:rPr>
              <w:t>История</w:t>
            </w:r>
          </w:p>
        </w:tc>
        <w:tc>
          <w:tcPr>
            <w:tcW w:w="1276" w:type="dxa"/>
          </w:tcPr>
          <w:p w:rsidR="00DB435C" w:rsidRPr="004A1046" w:rsidRDefault="00FE078C" w:rsidP="0074692E">
            <w:pPr>
              <w:ind w:firstLine="34"/>
              <w:jc w:val="center"/>
              <w:rPr>
                <w:rFonts w:ascii="Times New Roman" w:hAnsi="Times New Roman" w:cs="Times New Roman"/>
                <w:sz w:val="28"/>
                <w:szCs w:val="28"/>
              </w:rPr>
            </w:pPr>
            <w:r>
              <w:rPr>
                <w:rFonts w:ascii="Times New Roman" w:hAnsi="Times New Roman" w:cs="Times New Roman"/>
                <w:sz w:val="28"/>
                <w:szCs w:val="28"/>
              </w:rPr>
              <w:t>384</w:t>
            </w:r>
          </w:p>
        </w:tc>
      </w:tr>
      <w:tr w:rsidR="00DB435C" w:rsidRPr="004A1046" w:rsidTr="00DB435C">
        <w:tc>
          <w:tcPr>
            <w:tcW w:w="534" w:type="dxa"/>
          </w:tcPr>
          <w:p w:rsidR="00DB435C" w:rsidRPr="004A1046" w:rsidRDefault="00DB435C" w:rsidP="00576176">
            <w:pPr>
              <w:rPr>
                <w:rFonts w:ascii="Times New Roman" w:hAnsi="Times New Roman" w:cs="Times New Roman"/>
                <w:sz w:val="28"/>
                <w:szCs w:val="28"/>
              </w:rPr>
            </w:pPr>
          </w:p>
        </w:tc>
        <w:tc>
          <w:tcPr>
            <w:tcW w:w="567" w:type="dxa"/>
          </w:tcPr>
          <w:p w:rsidR="00DB435C" w:rsidRPr="004A1046" w:rsidRDefault="00DB435C" w:rsidP="00576176">
            <w:pPr>
              <w:rPr>
                <w:rFonts w:ascii="Times New Roman" w:hAnsi="Times New Roman" w:cs="Times New Roman"/>
                <w:sz w:val="28"/>
                <w:szCs w:val="28"/>
              </w:rPr>
            </w:pPr>
          </w:p>
        </w:tc>
        <w:tc>
          <w:tcPr>
            <w:tcW w:w="850" w:type="dxa"/>
          </w:tcPr>
          <w:p w:rsidR="00DB435C" w:rsidRPr="004A1046" w:rsidRDefault="00DB435C" w:rsidP="00576176">
            <w:pPr>
              <w:rPr>
                <w:rFonts w:ascii="Times New Roman" w:hAnsi="Times New Roman" w:cs="Times New Roman"/>
                <w:sz w:val="28"/>
                <w:szCs w:val="28"/>
              </w:rPr>
            </w:pPr>
          </w:p>
        </w:tc>
        <w:tc>
          <w:tcPr>
            <w:tcW w:w="6662" w:type="dxa"/>
            <w:gridSpan w:val="3"/>
          </w:tcPr>
          <w:p w:rsidR="00DB435C" w:rsidRPr="004A1046" w:rsidRDefault="000A3A39" w:rsidP="00576176">
            <w:pPr>
              <w:rPr>
                <w:rFonts w:ascii="Times New Roman" w:hAnsi="Times New Roman" w:cs="Times New Roman"/>
                <w:sz w:val="28"/>
                <w:szCs w:val="28"/>
              </w:rPr>
            </w:pPr>
            <w:r>
              <w:rPr>
                <w:rFonts w:ascii="Times New Roman" w:hAnsi="Times New Roman" w:cs="Times New Roman"/>
                <w:sz w:val="28"/>
                <w:szCs w:val="28"/>
              </w:rPr>
              <w:t>Обществознание</w:t>
            </w:r>
          </w:p>
        </w:tc>
        <w:tc>
          <w:tcPr>
            <w:tcW w:w="1276" w:type="dxa"/>
          </w:tcPr>
          <w:p w:rsidR="00DB435C" w:rsidRPr="004A1046" w:rsidRDefault="000A3A39" w:rsidP="00FE078C">
            <w:pPr>
              <w:ind w:firstLine="34"/>
              <w:jc w:val="center"/>
              <w:rPr>
                <w:rFonts w:ascii="Times New Roman" w:hAnsi="Times New Roman" w:cs="Times New Roman"/>
                <w:sz w:val="28"/>
                <w:szCs w:val="28"/>
              </w:rPr>
            </w:pPr>
            <w:r>
              <w:rPr>
                <w:rFonts w:ascii="Times New Roman" w:hAnsi="Times New Roman" w:cs="Times New Roman"/>
                <w:sz w:val="28"/>
                <w:szCs w:val="28"/>
              </w:rPr>
              <w:t>47</w:t>
            </w:r>
            <w:r w:rsidR="00FE078C">
              <w:rPr>
                <w:rFonts w:ascii="Times New Roman" w:hAnsi="Times New Roman" w:cs="Times New Roman"/>
                <w:sz w:val="28"/>
                <w:szCs w:val="28"/>
              </w:rPr>
              <w:t>1</w:t>
            </w:r>
          </w:p>
        </w:tc>
      </w:tr>
      <w:tr w:rsidR="00DB435C" w:rsidRPr="004A1046" w:rsidTr="00DB435C">
        <w:tc>
          <w:tcPr>
            <w:tcW w:w="534" w:type="dxa"/>
          </w:tcPr>
          <w:p w:rsidR="00DB435C" w:rsidRPr="004A1046" w:rsidRDefault="00DB435C" w:rsidP="00576176">
            <w:pPr>
              <w:rPr>
                <w:rFonts w:ascii="Times New Roman" w:hAnsi="Times New Roman" w:cs="Times New Roman"/>
                <w:sz w:val="28"/>
                <w:szCs w:val="28"/>
              </w:rPr>
            </w:pPr>
          </w:p>
        </w:tc>
        <w:tc>
          <w:tcPr>
            <w:tcW w:w="567" w:type="dxa"/>
          </w:tcPr>
          <w:p w:rsidR="00DB435C" w:rsidRPr="004A1046" w:rsidRDefault="00DB435C" w:rsidP="00576176">
            <w:pPr>
              <w:rPr>
                <w:rFonts w:ascii="Times New Roman" w:hAnsi="Times New Roman" w:cs="Times New Roman"/>
                <w:sz w:val="28"/>
                <w:szCs w:val="28"/>
              </w:rPr>
            </w:pPr>
          </w:p>
        </w:tc>
        <w:tc>
          <w:tcPr>
            <w:tcW w:w="850" w:type="dxa"/>
          </w:tcPr>
          <w:p w:rsidR="00DB435C" w:rsidRPr="004A1046" w:rsidRDefault="00DB435C" w:rsidP="00576176">
            <w:pPr>
              <w:rPr>
                <w:rFonts w:ascii="Times New Roman" w:hAnsi="Times New Roman" w:cs="Times New Roman"/>
                <w:sz w:val="28"/>
                <w:szCs w:val="28"/>
              </w:rPr>
            </w:pPr>
          </w:p>
        </w:tc>
        <w:tc>
          <w:tcPr>
            <w:tcW w:w="6662" w:type="dxa"/>
            <w:gridSpan w:val="3"/>
          </w:tcPr>
          <w:p w:rsidR="00DB435C" w:rsidRPr="004A1046" w:rsidRDefault="000A3A39" w:rsidP="00576176">
            <w:pPr>
              <w:rPr>
                <w:rFonts w:ascii="Times New Roman" w:hAnsi="Times New Roman" w:cs="Times New Roman"/>
                <w:sz w:val="28"/>
                <w:szCs w:val="28"/>
              </w:rPr>
            </w:pPr>
            <w:r>
              <w:rPr>
                <w:rFonts w:ascii="Times New Roman" w:hAnsi="Times New Roman" w:cs="Times New Roman"/>
                <w:sz w:val="28"/>
                <w:szCs w:val="28"/>
              </w:rPr>
              <w:t>География</w:t>
            </w:r>
          </w:p>
        </w:tc>
        <w:tc>
          <w:tcPr>
            <w:tcW w:w="1276" w:type="dxa"/>
          </w:tcPr>
          <w:p w:rsidR="00DB435C" w:rsidRPr="004A1046" w:rsidRDefault="000A3A39" w:rsidP="00FE078C">
            <w:pPr>
              <w:ind w:firstLine="34"/>
              <w:jc w:val="center"/>
              <w:rPr>
                <w:rFonts w:ascii="Times New Roman" w:hAnsi="Times New Roman" w:cs="Times New Roman"/>
                <w:sz w:val="28"/>
                <w:szCs w:val="28"/>
              </w:rPr>
            </w:pPr>
            <w:r>
              <w:rPr>
                <w:rFonts w:ascii="Times New Roman" w:hAnsi="Times New Roman" w:cs="Times New Roman"/>
                <w:sz w:val="28"/>
                <w:szCs w:val="28"/>
              </w:rPr>
              <w:t>50</w:t>
            </w:r>
            <w:r w:rsidR="00FE078C">
              <w:rPr>
                <w:rFonts w:ascii="Times New Roman" w:hAnsi="Times New Roman" w:cs="Times New Roman"/>
                <w:sz w:val="28"/>
                <w:szCs w:val="28"/>
              </w:rPr>
              <w:t>0</w:t>
            </w:r>
          </w:p>
        </w:tc>
      </w:tr>
      <w:tr w:rsidR="00DB435C" w:rsidRPr="004A1046" w:rsidTr="00DB435C">
        <w:tc>
          <w:tcPr>
            <w:tcW w:w="534" w:type="dxa"/>
          </w:tcPr>
          <w:p w:rsidR="00DB435C" w:rsidRPr="004A1046" w:rsidRDefault="00DB435C" w:rsidP="00576176">
            <w:pPr>
              <w:rPr>
                <w:rFonts w:ascii="Times New Roman" w:hAnsi="Times New Roman" w:cs="Times New Roman"/>
                <w:sz w:val="28"/>
                <w:szCs w:val="28"/>
              </w:rPr>
            </w:pPr>
          </w:p>
        </w:tc>
        <w:tc>
          <w:tcPr>
            <w:tcW w:w="567" w:type="dxa"/>
          </w:tcPr>
          <w:p w:rsidR="00DB435C" w:rsidRPr="004A1046" w:rsidRDefault="00DB435C" w:rsidP="00576176">
            <w:pPr>
              <w:rPr>
                <w:rFonts w:ascii="Times New Roman" w:hAnsi="Times New Roman" w:cs="Times New Roman"/>
                <w:sz w:val="28"/>
                <w:szCs w:val="28"/>
              </w:rPr>
            </w:pPr>
          </w:p>
        </w:tc>
        <w:tc>
          <w:tcPr>
            <w:tcW w:w="850" w:type="dxa"/>
          </w:tcPr>
          <w:p w:rsidR="00DB435C" w:rsidRPr="004A1046" w:rsidRDefault="00DB435C" w:rsidP="00576176">
            <w:pPr>
              <w:rPr>
                <w:rFonts w:ascii="Times New Roman" w:hAnsi="Times New Roman" w:cs="Times New Roman"/>
                <w:sz w:val="28"/>
                <w:szCs w:val="28"/>
              </w:rPr>
            </w:pPr>
          </w:p>
        </w:tc>
        <w:tc>
          <w:tcPr>
            <w:tcW w:w="6662" w:type="dxa"/>
            <w:gridSpan w:val="3"/>
          </w:tcPr>
          <w:p w:rsidR="00DB435C" w:rsidRPr="004A1046" w:rsidRDefault="00C0629A" w:rsidP="00576176">
            <w:pPr>
              <w:rPr>
                <w:rFonts w:ascii="Times New Roman" w:hAnsi="Times New Roman" w:cs="Times New Roman"/>
                <w:sz w:val="28"/>
                <w:szCs w:val="28"/>
              </w:rPr>
            </w:pPr>
            <w:r w:rsidRPr="00C0629A">
              <w:rPr>
                <w:rFonts w:ascii="Times New Roman" w:hAnsi="Times New Roman" w:cs="Times New Roman"/>
                <w:sz w:val="28"/>
                <w:szCs w:val="28"/>
              </w:rPr>
              <w:t>Физическая культура</w:t>
            </w:r>
          </w:p>
        </w:tc>
        <w:tc>
          <w:tcPr>
            <w:tcW w:w="1276" w:type="dxa"/>
          </w:tcPr>
          <w:p w:rsidR="00DB435C" w:rsidRPr="004A1046" w:rsidRDefault="000A3A39" w:rsidP="00FE078C">
            <w:pPr>
              <w:ind w:firstLine="34"/>
              <w:jc w:val="center"/>
              <w:rPr>
                <w:rFonts w:ascii="Times New Roman" w:hAnsi="Times New Roman" w:cs="Times New Roman"/>
                <w:sz w:val="28"/>
                <w:szCs w:val="28"/>
              </w:rPr>
            </w:pPr>
            <w:r>
              <w:rPr>
                <w:rFonts w:ascii="Times New Roman" w:hAnsi="Times New Roman" w:cs="Times New Roman"/>
                <w:sz w:val="28"/>
                <w:szCs w:val="28"/>
              </w:rPr>
              <w:t>5</w:t>
            </w:r>
            <w:r w:rsidR="00FE078C">
              <w:rPr>
                <w:rFonts w:ascii="Times New Roman" w:hAnsi="Times New Roman" w:cs="Times New Roman"/>
                <w:sz w:val="28"/>
                <w:szCs w:val="28"/>
              </w:rPr>
              <w:t>29</w:t>
            </w:r>
          </w:p>
        </w:tc>
      </w:tr>
      <w:tr w:rsidR="00DB435C" w:rsidRPr="004A1046" w:rsidTr="00DB435C">
        <w:tc>
          <w:tcPr>
            <w:tcW w:w="534" w:type="dxa"/>
          </w:tcPr>
          <w:p w:rsidR="00DB435C" w:rsidRPr="004A1046" w:rsidRDefault="00DB435C" w:rsidP="00576176">
            <w:pPr>
              <w:rPr>
                <w:rFonts w:ascii="Times New Roman" w:hAnsi="Times New Roman" w:cs="Times New Roman"/>
                <w:sz w:val="28"/>
                <w:szCs w:val="28"/>
              </w:rPr>
            </w:pPr>
          </w:p>
        </w:tc>
        <w:tc>
          <w:tcPr>
            <w:tcW w:w="567" w:type="dxa"/>
          </w:tcPr>
          <w:p w:rsidR="00DB435C" w:rsidRPr="004A1046" w:rsidRDefault="00DB435C" w:rsidP="00576176">
            <w:pPr>
              <w:rPr>
                <w:rFonts w:ascii="Times New Roman" w:hAnsi="Times New Roman" w:cs="Times New Roman"/>
                <w:sz w:val="28"/>
                <w:szCs w:val="28"/>
              </w:rPr>
            </w:pPr>
          </w:p>
        </w:tc>
        <w:tc>
          <w:tcPr>
            <w:tcW w:w="850" w:type="dxa"/>
          </w:tcPr>
          <w:p w:rsidR="00DB435C" w:rsidRPr="004A1046" w:rsidRDefault="00DB435C" w:rsidP="00576176">
            <w:pPr>
              <w:rPr>
                <w:rFonts w:ascii="Times New Roman" w:hAnsi="Times New Roman" w:cs="Times New Roman"/>
                <w:sz w:val="28"/>
                <w:szCs w:val="28"/>
              </w:rPr>
            </w:pPr>
          </w:p>
        </w:tc>
        <w:tc>
          <w:tcPr>
            <w:tcW w:w="6662" w:type="dxa"/>
            <w:gridSpan w:val="3"/>
          </w:tcPr>
          <w:p w:rsidR="00DB435C" w:rsidRDefault="00C0629A" w:rsidP="00576176">
            <w:pPr>
              <w:rPr>
                <w:rFonts w:ascii="Times New Roman" w:hAnsi="Times New Roman" w:cs="Times New Roman"/>
                <w:sz w:val="28"/>
                <w:szCs w:val="28"/>
              </w:rPr>
            </w:pPr>
            <w:r w:rsidRPr="00C0629A">
              <w:rPr>
                <w:rFonts w:ascii="Times New Roman" w:hAnsi="Times New Roman" w:cs="Times New Roman"/>
                <w:sz w:val="28"/>
                <w:szCs w:val="28"/>
              </w:rPr>
              <w:t>Основы безопасности жизнедеятельности</w:t>
            </w:r>
          </w:p>
          <w:p w:rsidR="000A3A39" w:rsidRPr="004A1046" w:rsidRDefault="000A3A39" w:rsidP="00576176">
            <w:pPr>
              <w:rPr>
                <w:rFonts w:ascii="Times New Roman" w:hAnsi="Times New Roman" w:cs="Times New Roman"/>
                <w:sz w:val="28"/>
                <w:szCs w:val="28"/>
              </w:rPr>
            </w:pPr>
            <w:r>
              <w:rPr>
                <w:rFonts w:ascii="Times New Roman" w:hAnsi="Times New Roman" w:cs="Times New Roman"/>
                <w:sz w:val="28"/>
                <w:szCs w:val="28"/>
              </w:rPr>
              <w:t>Индивидуальный проект</w:t>
            </w:r>
          </w:p>
        </w:tc>
        <w:tc>
          <w:tcPr>
            <w:tcW w:w="1276" w:type="dxa"/>
          </w:tcPr>
          <w:p w:rsidR="00DB435C" w:rsidRDefault="000A3A39" w:rsidP="0074692E">
            <w:pPr>
              <w:ind w:firstLine="34"/>
              <w:jc w:val="center"/>
              <w:rPr>
                <w:rFonts w:ascii="Times New Roman" w:hAnsi="Times New Roman" w:cs="Times New Roman"/>
                <w:sz w:val="28"/>
                <w:szCs w:val="28"/>
              </w:rPr>
            </w:pPr>
            <w:r>
              <w:rPr>
                <w:rFonts w:ascii="Times New Roman" w:hAnsi="Times New Roman" w:cs="Times New Roman"/>
                <w:sz w:val="28"/>
                <w:szCs w:val="28"/>
              </w:rPr>
              <w:t>55</w:t>
            </w:r>
            <w:r w:rsidR="00FE078C">
              <w:rPr>
                <w:rFonts w:ascii="Times New Roman" w:hAnsi="Times New Roman" w:cs="Times New Roman"/>
                <w:sz w:val="28"/>
                <w:szCs w:val="28"/>
              </w:rPr>
              <w:t>1</w:t>
            </w:r>
          </w:p>
          <w:p w:rsidR="000A3A39" w:rsidRPr="004A1046" w:rsidRDefault="000A3A39" w:rsidP="00FE078C">
            <w:pPr>
              <w:ind w:firstLine="34"/>
              <w:jc w:val="center"/>
              <w:rPr>
                <w:rFonts w:ascii="Times New Roman" w:hAnsi="Times New Roman" w:cs="Times New Roman"/>
                <w:sz w:val="28"/>
                <w:szCs w:val="28"/>
              </w:rPr>
            </w:pPr>
            <w:r>
              <w:rPr>
                <w:rFonts w:ascii="Times New Roman" w:hAnsi="Times New Roman" w:cs="Times New Roman"/>
                <w:sz w:val="28"/>
                <w:szCs w:val="28"/>
              </w:rPr>
              <w:t>5</w:t>
            </w:r>
            <w:r w:rsidR="00FE078C">
              <w:rPr>
                <w:rFonts w:ascii="Times New Roman" w:hAnsi="Times New Roman" w:cs="Times New Roman"/>
                <w:sz w:val="28"/>
                <w:szCs w:val="28"/>
              </w:rPr>
              <w:t>86</w:t>
            </w:r>
          </w:p>
        </w:tc>
      </w:tr>
      <w:tr w:rsidR="00DB435C" w:rsidRPr="004A1046" w:rsidTr="00DB435C">
        <w:tc>
          <w:tcPr>
            <w:tcW w:w="534" w:type="dxa"/>
          </w:tcPr>
          <w:p w:rsidR="00DB435C" w:rsidRPr="004A1046" w:rsidRDefault="00DB435C" w:rsidP="00576176">
            <w:pPr>
              <w:rPr>
                <w:rFonts w:ascii="Times New Roman" w:hAnsi="Times New Roman" w:cs="Times New Roman"/>
                <w:sz w:val="28"/>
                <w:szCs w:val="28"/>
              </w:rPr>
            </w:pPr>
          </w:p>
        </w:tc>
        <w:tc>
          <w:tcPr>
            <w:tcW w:w="567" w:type="dxa"/>
          </w:tcPr>
          <w:p w:rsidR="00DB435C" w:rsidRPr="004A1046" w:rsidRDefault="00DB435C" w:rsidP="00576176">
            <w:pPr>
              <w:rPr>
                <w:rFonts w:ascii="Times New Roman" w:hAnsi="Times New Roman" w:cs="Times New Roman"/>
                <w:sz w:val="28"/>
                <w:szCs w:val="28"/>
              </w:rPr>
            </w:pPr>
          </w:p>
        </w:tc>
        <w:tc>
          <w:tcPr>
            <w:tcW w:w="850" w:type="dxa"/>
          </w:tcPr>
          <w:p w:rsidR="00DB435C" w:rsidRPr="004A1046" w:rsidRDefault="00DB435C" w:rsidP="00576176">
            <w:pPr>
              <w:rPr>
                <w:rFonts w:ascii="Times New Roman" w:hAnsi="Times New Roman" w:cs="Times New Roman"/>
                <w:sz w:val="28"/>
                <w:szCs w:val="28"/>
              </w:rPr>
            </w:pPr>
          </w:p>
        </w:tc>
        <w:tc>
          <w:tcPr>
            <w:tcW w:w="6662" w:type="dxa"/>
            <w:gridSpan w:val="3"/>
          </w:tcPr>
          <w:p w:rsidR="00DB435C" w:rsidRPr="004A1046" w:rsidRDefault="00DB435C" w:rsidP="00C0629A">
            <w:pPr>
              <w:rPr>
                <w:rFonts w:ascii="Times New Roman" w:hAnsi="Times New Roman" w:cs="Times New Roman"/>
                <w:sz w:val="28"/>
                <w:szCs w:val="28"/>
              </w:rPr>
            </w:pPr>
          </w:p>
        </w:tc>
        <w:tc>
          <w:tcPr>
            <w:tcW w:w="1276" w:type="dxa"/>
          </w:tcPr>
          <w:p w:rsidR="00DB435C" w:rsidRPr="004A1046" w:rsidRDefault="00DB435C" w:rsidP="001D0F1B">
            <w:pPr>
              <w:ind w:firstLine="34"/>
              <w:jc w:val="center"/>
              <w:rPr>
                <w:rFonts w:ascii="Times New Roman" w:hAnsi="Times New Roman" w:cs="Times New Roman"/>
                <w:sz w:val="28"/>
                <w:szCs w:val="28"/>
              </w:rPr>
            </w:pPr>
          </w:p>
        </w:tc>
      </w:tr>
      <w:tr w:rsidR="00D60BC7" w:rsidRPr="004A1046" w:rsidTr="001D2B01">
        <w:tc>
          <w:tcPr>
            <w:tcW w:w="534" w:type="dxa"/>
          </w:tcPr>
          <w:p w:rsidR="00D60BC7" w:rsidRPr="004A1046" w:rsidRDefault="00D60BC7" w:rsidP="00576176">
            <w:pPr>
              <w:rPr>
                <w:rFonts w:ascii="Times New Roman" w:hAnsi="Times New Roman" w:cs="Times New Roman"/>
                <w:sz w:val="28"/>
                <w:szCs w:val="28"/>
              </w:rPr>
            </w:pPr>
          </w:p>
        </w:tc>
        <w:tc>
          <w:tcPr>
            <w:tcW w:w="8079" w:type="dxa"/>
            <w:gridSpan w:val="5"/>
          </w:tcPr>
          <w:p w:rsidR="00D60BC7" w:rsidRPr="004A1046" w:rsidRDefault="00D60BC7" w:rsidP="00576176">
            <w:pPr>
              <w:rPr>
                <w:rFonts w:ascii="Times New Roman" w:hAnsi="Times New Roman" w:cs="Times New Roman"/>
                <w:sz w:val="28"/>
                <w:szCs w:val="28"/>
              </w:rPr>
            </w:pPr>
          </w:p>
        </w:tc>
        <w:tc>
          <w:tcPr>
            <w:tcW w:w="1276" w:type="dxa"/>
          </w:tcPr>
          <w:p w:rsidR="00D60BC7" w:rsidRPr="004A1046" w:rsidRDefault="00D60BC7" w:rsidP="0072169C">
            <w:pPr>
              <w:ind w:firstLine="34"/>
              <w:jc w:val="center"/>
              <w:rPr>
                <w:rFonts w:ascii="Times New Roman" w:hAnsi="Times New Roman" w:cs="Times New Roman"/>
                <w:sz w:val="28"/>
                <w:szCs w:val="28"/>
              </w:rPr>
            </w:pPr>
          </w:p>
        </w:tc>
      </w:tr>
      <w:tr w:rsidR="00D60BC7" w:rsidRPr="004A1046" w:rsidTr="001D2B01">
        <w:tc>
          <w:tcPr>
            <w:tcW w:w="8613" w:type="dxa"/>
            <w:gridSpan w:val="6"/>
          </w:tcPr>
          <w:p w:rsidR="00D60BC7" w:rsidRPr="004A1046" w:rsidRDefault="00D60BC7" w:rsidP="00576176">
            <w:pPr>
              <w:rPr>
                <w:rFonts w:ascii="Times New Roman" w:hAnsi="Times New Roman" w:cs="Times New Roman"/>
                <w:sz w:val="28"/>
                <w:szCs w:val="28"/>
              </w:rPr>
            </w:pPr>
          </w:p>
        </w:tc>
        <w:tc>
          <w:tcPr>
            <w:tcW w:w="1276" w:type="dxa"/>
          </w:tcPr>
          <w:p w:rsidR="00D60BC7" w:rsidRPr="004A1046" w:rsidRDefault="00D60BC7" w:rsidP="00FE1226">
            <w:pPr>
              <w:ind w:firstLine="34"/>
              <w:jc w:val="center"/>
              <w:rPr>
                <w:rFonts w:ascii="Times New Roman" w:hAnsi="Times New Roman" w:cs="Times New Roman"/>
                <w:sz w:val="28"/>
                <w:szCs w:val="28"/>
              </w:rPr>
            </w:pPr>
          </w:p>
        </w:tc>
      </w:tr>
      <w:tr w:rsidR="00D60BC7" w:rsidRPr="004A1046" w:rsidTr="001D2B01">
        <w:tc>
          <w:tcPr>
            <w:tcW w:w="534" w:type="dxa"/>
          </w:tcPr>
          <w:p w:rsidR="00D60BC7" w:rsidRPr="004A1046" w:rsidRDefault="00D60BC7" w:rsidP="00576176">
            <w:pPr>
              <w:rPr>
                <w:rFonts w:ascii="Times New Roman" w:hAnsi="Times New Roman" w:cs="Times New Roman"/>
                <w:sz w:val="28"/>
                <w:szCs w:val="28"/>
              </w:rPr>
            </w:pPr>
          </w:p>
        </w:tc>
        <w:tc>
          <w:tcPr>
            <w:tcW w:w="8079" w:type="dxa"/>
            <w:gridSpan w:val="5"/>
          </w:tcPr>
          <w:p w:rsidR="00D60BC7" w:rsidRDefault="005242A3" w:rsidP="005242A3">
            <w:pPr>
              <w:rPr>
                <w:rFonts w:ascii="Times New Roman" w:hAnsi="Times New Roman" w:cs="Times New Roman"/>
                <w:sz w:val="28"/>
                <w:szCs w:val="28"/>
              </w:rPr>
            </w:pPr>
            <w:r>
              <w:rPr>
                <w:rFonts w:ascii="Times New Roman" w:hAnsi="Times New Roman" w:cs="Times New Roman"/>
                <w:sz w:val="28"/>
                <w:szCs w:val="28"/>
              </w:rPr>
              <w:t>II.</w:t>
            </w:r>
            <w:r w:rsidR="00D60BC7" w:rsidRPr="004A1046">
              <w:rPr>
                <w:rFonts w:ascii="Times New Roman" w:hAnsi="Times New Roman" w:cs="Times New Roman"/>
                <w:sz w:val="28"/>
                <w:szCs w:val="28"/>
              </w:rPr>
              <w:t xml:space="preserve"> Программа </w:t>
            </w:r>
            <w:r>
              <w:rPr>
                <w:rFonts w:ascii="Times New Roman" w:hAnsi="Times New Roman" w:cs="Times New Roman"/>
                <w:sz w:val="28"/>
                <w:szCs w:val="28"/>
              </w:rPr>
              <w:t>формирования</w:t>
            </w:r>
            <w:r w:rsidR="00D60BC7" w:rsidRPr="004A1046">
              <w:rPr>
                <w:rFonts w:ascii="Times New Roman" w:hAnsi="Times New Roman" w:cs="Times New Roman"/>
                <w:sz w:val="28"/>
                <w:szCs w:val="28"/>
              </w:rPr>
              <w:t xml:space="preserve"> универсальных учебных действий </w:t>
            </w:r>
          </w:p>
          <w:p w:rsidR="005242A3" w:rsidRPr="004A1046" w:rsidRDefault="005242A3" w:rsidP="00FE078C">
            <w:pPr>
              <w:ind w:firstLine="0"/>
              <w:rPr>
                <w:rFonts w:ascii="Times New Roman" w:hAnsi="Times New Roman" w:cs="Times New Roman"/>
                <w:sz w:val="28"/>
                <w:szCs w:val="28"/>
              </w:rPr>
            </w:pPr>
            <w:r>
              <w:rPr>
                <w:rFonts w:ascii="Times New Roman" w:hAnsi="Times New Roman" w:cs="Times New Roman"/>
                <w:sz w:val="28"/>
                <w:szCs w:val="28"/>
              </w:rPr>
              <w:t xml:space="preserve">  1.Целевой раздел                                                                         </w:t>
            </w:r>
            <w:r w:rsidR="00FE078C">
              <w:rPr>
                <w:rFonts w:ascii="Times New Roman" w:hAnsi="Times New Roman" w:cs="Times New Roman"/>
                <w:sz w:val="28"/>
                <w:szCs w:val="28"/>
              </w:rPr>
              <w:t>599</w:t>
            </w:r>
          </w:p>
        </w:tc>
        <w:tc>
          <w:tcPr>
            <w:tcW w:w="1276" w:type="dxa"/>
          </w:tcPr>
          <w:p w:rsidR="00D60BC7" w:rsidRPr="004A1046" w:rsidRDefault="00FE078C" w:rsidP="00FE1226">
            <w:pPr>
              <w:ind w:firstLine="34"/>
              <w:jc w:val="center"/>
              <w:rPr>
                <w:rFonts w:ascii="Times New Roman" w:hAnsi="Times New Roman" w:cs="Times New Roman"/>
                <w:sz w:val="28"/>
                <w:szCs w:val="28"/>
              </w:rPr>
            </w:pPr>
            <w:r>
              <w:rPr>
                <w:rFonts w:ascii="Times New Roman" w:hAnsi="Times New Roman" w:cs="Times New Roman"/>
                <w:sz w:val="28"/>
                <w:szCs w:val="28"/>
              </w:rPr>
              <w:t>599</w:t>
            </w:r>
          </w:p>
        </w:tc>
      </w:tr>
      <w:tr w:rsidR="00D60BC7" w:rsidRPr="004A1046" w:rsidTr="001D2B01">
        <w:tc>
          <w:tcPr>
            <w:tcW w:w="534" w:type="dxa"/>
          </w:tcPr>
          <w:p w:rsidR="00D60BC7" w:rsidRPr="004A1046" w:rsidRDefault="00D60BC7" w:rsidP="00576176">
            <w:pPr>
              <w:rPr>
                <w:rFonts w:ascii="Times New Roman" w:hAnsi="Times New Roman" w:cs="Times New Roman"/>
                <w:sz w:val="28"/>
                <w:szCs w:val="28"/>
              </w:rPr>
            </w:pPr>
          </w:p>
        </w:tc>
        <w:tc>
          <w:tcPr>
            <w:tcW w:w="567" w:type="dxa"/>
          </w:tcPr>
          <w:p w:rsidR="00D60BC7" w:rsidRPr="004A1046" w:rsidRDefault="00D60BC7" w:rsidP="00576176">
            <w:pPr>
              <w:rPr>
                <w:rFonts w:ascii="Times New Roman" w:hAnsi="Times New Roman" w:cs="Times New Roman"/>
                <w:sz w:val="28"/>
                <w:szCs w:val="28"/>
              </w:rPr>
            </w:pPr>
          </w:p>
        </w:tc>
        <w:tc>
          <w:tcPr>
            <w:tcW w:w="7512" w:type="dxa"/>
            <w:gridSpan w:val="4"/>
          </w:tcPr>
          <w:p w:rsidR="00D60BC7" w:rsidRPr="004A1046" w:rsidRDefault="005242A3" w:rsidP="00576176">
            <w:pPr>
              <w:rPr>
                <w:rFonts w:ascii="Times New Roman" w:hAnsi="Times New Roman" w:cs="Times New Roman"/>
                <w:sz w:val="28"/>
                <w:szCs w:val="28"/>
              </w:rPr>
            </w:pPr>
            <w:r>
              <w:rPr>
                <w:rFonts w:ascii="Times New Roman" w:hAnsi="Times New Roman" w:cs="Times New Roman"/>
                <w:sz w:val="28"/>
                <w:szCs w:val="28"/>
              </w:rPr>
              <w:t xml:space="preserve">2.Содержательный раздел                                       </w:t>
            </w:r>
            <w:r w:rsidR="00FE078C">
              <w:rPr>
                <w:rFonts w:ascii="Times New Roman" w:hAnsi="Times New Roman" w:cs="Times New Roman"/>
                <w:sz w:val="28"/>
                <w:szCs w:val="28"/>
              </w:rPr>
              <w:t>599</w:t>
            </w:r>
          </w:p>
        </w:tc>
        <w:tc>
          <w:tcPr>
            <w:tcW w:w="1276" w:type="dxa"/>
          </w:tcPr>
          <w:p w:rsidR="00D60BC7" w:rsidRPr="004A1046" w:rsidRDefault="00D60BC7" w:rsidP="00FE1226">
            <w:pPr>
              <w:ind w:firstLine="34"/>
              <w:jc w:val="center"/>
              <w:rPr>
                <w:rFonts w:ascii="Times New Roman" w:hAnsi="Times New Roman" w:cs="Times New Roman"/>
                <w:sz w:val="28"/>
                <w:szCs w:val="28"/>
              </w:rPr>
            </w:pPr>
          </w:p>
        </w:tc>
      </w:tr>
      <w:tr w:rsidR="00D60BC7" w:rsidRPr="004A1046" w:rsidTr="001D2B01">
        <w:tc>
          <w:tcPr>
            <w:tcW w:w="534" w:type="dxa"/>
          </w:tcPr>
          <w:p w:rsidR="00D60BC7" w:rsidRPr="004A1046" w:rsidRDefault="00D60BC7" w:rsidP="00576176">
            <w:pPr>
              <w:rPr>
                <w:rFonts w:ascii="Times New Roman" w:hAnsi="Times New Roman" w:cs="Times New Roman"/>
                <w:sz w:val="28"/>
                <w:szCs w:val="28"/>
              </w:rPr>
            </w:pPr>
          </w:p>
        </w:tc>
        <w:tc>
          <w:tcPr>
            <w:tcW w:w="567" w:type="dxa"/>
          </w:tcPr>
          <w:p w:rsidR="00D60BC7" w:rsidRPr="004A1046" w:rsidRDefault="00D60BC7" w:rsidP="00576176">
            <w:pPr>
              <w:rPr>
                <w:rFonts w:ascii="Times New Roman" w:hAnsi="Times New Roman" w:cs="Times New Roman"/>
                <w:sz w:val="28"/>
                <w:szCs w:val="28"/>
              </w:rPr>
            </w:pPr>
          </w:p>
        </w:tc>
        <w:tc>
          <w:tcPr>
            <w:tcW w:w="7512" w:type="dxa"/>
            <w:gridSpan w:val="4"/>
          </w:tcPr>
          <w:p w:rsidR="00D60BC7" w:rsidRPr="005242A3" w:rsidRDefault="00D60BC7" w:rsidP="005242A3">
            <w:pPr>
              <w:rPr>
                <w:rFonts w:ascii="Times New Roman" w:hAnsi="Times New Roman" w:cs="Times New Roman"/>
                <w:sz w:val="28"/>
                <w:szCs w:val="28"/>
              </w:rPr>
            </w:pPr>
            <w:r w:rsidRPr="004A1046">
              <w:rPr>
                <w:rFonts w:ascii="Times New Roman" w:hAnsi="Times New Roman" w:cs="Times New Roman"/>
                <w:sz w:val="28"/>
                <w:szCs w:val="28"/>
              </w:rPr>
              <w:t>II</w:t>
            </w:r>
            <w:r w:rsidR="005242A3">
              <w:rPr>
                <w:rFonts w:ascii="Times New Roman" w:hAnsi="Times New Roman" w:cs="Times New Roman"/>
                <w:sz w:val="28"/>
                <w:szCs w:val="28"/>
                <w:lang w:val="en-US"/>
              </w:rPr>
              <w:t>I</w:t>
            </w:r>
            <w:r w:rsidRPr="004A1046">
              <w:rPr>
                <w:rFonts w:ascii="Times New Roman" w:hAnsi="Times New Roman" w:cs="Times New Roman"/>
                <w:sz w:val="28"/>
                <w:szCs w:val="28"/>
              </w:rPr>
              <w:t>.</w:t>
            </w:r>
            <w:r w:rsidR="005242A3">
              <w:rPr>
                <w:rFonts w:ascii="Times New Roman" w:hAnsi="Times New Roman" w:cs="Times New Roman"/>
                <w:sz w:val="28"/>
                <w:szCs w:val="28"/>
              </w:rPr>
              <w:t>Федеральная рабочая программа воспитания</w:t>
            </w:r>
          </w:p>
        </w:tc>
        <w:tc>
          <w:tcPr>
            <w:tcW w:w="1276" w:type="dxa"/>
          </w:tcPr>
          <w:p w:rsidR="00D60BC7" w:rsidRPr="004A1046" w:rsidRDefault="005242A3" w:rsidP="00FE078C">
            <w:pPr>
              <w:ind w:firstLine="34"/>
              <w:jc w:val="center"/>
              <w:rPr>
                <w:rFonts w:ascii="Times New Roman" w:hAnsi="Times New Roman" w:cs="Times New Roman"/>
                <w:sz w:val="28"/>
                <w:szCs w:val="28"/>
              </w:rPr>
            </w:pPr>
            <w:r>
              <w:rPr>
                <w:rFonts w:ascii="Times New Roman" w:hAnsi="Times New Roman" w:cs="Times New Roman"/>
                <w:sz w:val="28"/>
                <w:szCs w:val="28"/>
              </w:rPr>
              <w:t>62</w:t>
            </w:r>
            <w:r w:rsidR="00FE078C">
              <w:rPr>
                <w:rFonts w:ascii="Times New Roman" w:hAnsi="Times New Roman" w:cs="Times New Roman"/>
                <w:sz w:val="28"/>
                <w:szCs w:val="28"/>
              </w:rPr>
              <w:t>0</w:t>
            </w:r>
          </w:p>
        </w:tc>
      </w:tr>
      <w:tr w:rsidR="00D60BC7" w:rsidRPr="004A1046" w:rsidTr="001D2B01">
        <w:tc>
          <w:tcPr>
            <w:tcW w:w="534" w:type="dxa"/>
          </w:tcPr>
          <w:p w:rsidR="00D60BC7" w:rsidRPr="004A1046" w:rsidRDefault="00D60BC7" w:rsidP="00576176">
            <w:pPr>
              <w:rPr>
                <w:rFonts w:ascii="Times New Roman" w:hAnsi="Times New Roman" w:cs="Times New Roman"/>
                <w:sz w:val="28"/>
                <w:szCs w:val="28"/>
              </w:rPr>
            </w:pPr>
          </w:p>
        </w:tc>
        <w:tc>
          <w:tcPr>
            <w:tcW w:w="567" w:type="dxa"/>
          </w:tcPr>
          <w:p w:rsidR="00D60BC7" w:rsidRPr="004A1046" w:rsidRDefault="00D60BC7" w:rsidP="00576176">
            <w:pPr>
              <w:rPr>
                <w:rFonts w:ascii="Times New Roman" w:hAnsi="Times New Roman" w:cs="Times New Roman"/>
                <w:sz w:val="28"/>
                <w:szCs w:val="28"/>
              </w:rPr>
            </w:pPr>
          </w:p>
        </w:tc>
        <w:tc>
          <w:tcPr>
            <w:tcW w:w="7512" w:type="dxa"/>
            <w:gridSpan w:val="4"/>
          </w:tcPr>
          <w:p w:rsidR="00D60BC7" w:rsidRPr="005242A3" w:rsidRDefault="005242A3" w:rsidP="005242A3">
            <w:pPr>
              <w:rPr>
                <w:rFonts w:ascii="Times New Roman" w:hAnsi="Times New Roman" w:cs="Times New Roman"/>
                <w:sz w:val="28"/>
                <w:szCs w:val="28"/>
              </w:rPr>
            </w:pPr>
            <w:r>
              <w:rPr>
                <w:rFonts w:ascii="Times New Roman" w:hAnsi="Times New Roman" w:cs="Times New Roman"/>
                <w:sz w:val="28"/>
                <w:szCs w:val="28"/>
                <w:lang w:val="en-US"/>
              </w:rPr>
              <w:t>IV</w:t>
            </w:r>
            <w:r w:rsidR="00D60BC7" w:rsidRPr="004A1046">
              <w:rPr>
                <w:rFonts w:ascii="Times New Roman" w:hAnsi="Times New Roman" w:cs="Times New Roman"/>
                <w:sz w:val="28"/>
                <w:szCs w:val="28"/>
              </w:rPr>
              <w:t>. </w:t>
            </w:r>
            <w:r>
              <w:rPr>
                <w:rFonts w:ascii="Times New Roman" w:hAnsi="Times New Roman" w:cs="Times New Roman"/>
                <w:sz w:val="28"/>
                <w:szCs w:val="28"/>
              </w:rPr>
              <w:t>Организационный раздел</w:t>
            </w:r>
          </w:p>
        </w:tc>
        <w:tc>
          <w:tcPr>
            <w:tcW w:w="1276" w:type="dxa"/>
          </w:tcPr>
          <w:p w:rsidR="00D60BC7" w:rsidRPr="004A1046" w:rsidRDefault="005242A3" w:rsidP="00FE078C">
            <w:pPr>
              <w:ind w:firstLine="34"/>
              <w:jc w:val="center"/>
              <w:rPr>
                <w:rFonts w:ascii="Times New Roman" w:hAnsi="Times New Roman" w:cs="Times New Roman"/>
                <w:sz w:val="28"/>
                <w:szCs w:val="28"/>
              </w:rPr>
            </w:pPr>
            <w:r>
              <w:rPr>
                <w:rFonts w:ascii="Times New Roman" w:hAnsi="Times New Roman" w:cs="Times New Roman"/>
                <w:sz w:val="28"/>
                <w:szCs w:val="28"/>
              </w:rPr>
              <w:t>66</w:t>
            </w:r>
            <w:r w:rsidR="00FE078C">
              <w:rPr>
                <w:rFonts w:ascii="Times New Roman" w:hAnsi="Times New Roman" w:cs="Times New Roman"/>
                <w:sz w:val="28"/>
                <w:szCs w:val="28"/>
              </w:rPr>
              <w:t>1</w:t>
            </w:r>
          </w:p>
        </w:tc>
      </w:tr>
      <w:tr w:rsidR="00D60BC7" w:rsidRPr="004A1046" w:rsidTr="001D2B01">
        <w:tc>
          <w:tcPr>
            <w:tcW w:w="534" w:type="dxa"/>
          </w:tcPr>
          <w:p w:rsidR="00D60BC7" w:rsidRPr="004A1046" w:rsidRDefault="00D60BC7" w:rsidP="00576176">
            <w:pPr>
              <w:rPr>
                <w:rFonts w:ascii="Times New Roman" w:hAnsi="Times New Roman" w:cs="Times New Roman"/>
                <w:sz w:val="28"/>
                <w:szCs w:val="28"/>
              </w:rPr>
            </w:pPr>
          </w:p>
        </w:tc>
        <w:tc>
          <w:tcPr>
            <w:tcW w:w="567" w:type="dxa"/>
          </w:tcPr>
          <w:p w:rsidR="00D60BC7" w:rsidRPr="004A1046" w:rsidRDefault="00D60BC7" w:rsidP="00576176">
            <w:pPr>
              <w:rPr>
                <w:rFonts w:ascii="Times New Roman" w:hAnsi="Times New Roman" w:cs="Times New Roman"/>
                <w:sz w:val="28"/>
                <w:szCs w:val="28"/>
              </w:rPr>
            </w:pPr>
          </w:p>
        </w:tc>
        <w:tc>
          <w:tcPr>
            <w:tcW w:w="7512" w:type="dxa"/>
            <w:gridSpan w:val="4"/>
          </w:tcPr>
          <w:p w:rsidR="00D60BC7" w:rsidRPr="005242A3" w:rsidRDefault="005242A3" w:rsidP="005242A3">
            <w:pPr>
              <w:rPr>
                <w:rFonts w:ascii="Times New Roman" w:hAnsi="Times New Roman" w:cs="Times New Roman"/>
                <w:sz w:val="28"/>
                <w:szCs w:val="28"/>
              </w:rPr>
            </w:pPr>
            <w:r>
              <w:rPr>
                <w:rFonts w:ascii="Times New Roman" w:hAnsi="Times New Roman" w:cs="Times New Roman"/>
                <w:sz w:val="28"/>
                <w:szCs w:val="28"/>
                <w:lang w:val="en-US"/>
              </w:rPr>
              <w:t>V</w:t>
            </w:r>
            <w:r w:rsidR="00D60BC7" w:rsidRPr="004A1046">
              <w:rPr>
                <w:rFonts w:ascii="Times New Roman" w:hAnsi="Times New Roman" w:cs="Times New Roman"/>
                <w:sz w:val="28"/>
                <w:szCs w:val="28"/>
              </w:rPr>
              <w:t>. </w:t>
            </w:r>
            <w:r>
              <w:rPr>
                <w:rFonts w:ascii="Times New Roman" w:hAnsi="Times New Roman" w:cs="Times New Roman"/>
                <w:sz w:val="28"/>
                <w:szCs w:val="28"/>
              </w:rPr>
              <w:t>Федеральный календарный учебный график</w:t>
            </w:r>
          </w:p>
        </w:tc>
        <w:tc>
          <w:tcPr>
            <w:tcW w:w="1276" w:type="dxa"/>
          </w:tcPr>
          <w:p w:rsidR="00D60BC7" w:rsidRPr="004A1046" w:rsidRDefault="005242A3" w:rsidP="00FE078C">
            <w:pPr>
              <w:ind w:firstLine="34"/>
              <w:jc w:val="center"/>
              <w:rPr>
                <w:rFonts w:ascii="Times New Roman" w:hAnsi="Times New Roman" w:cs="Times New Roman"/>
                <w:sz w:val="28"/>
                <w:szCs w:val="28"/>
              </w:rPr>
            </w:pPr>
            <w:r>
              <w:rPr>
                <w:rFonts w:ascii="Times New Roman" w:hAnsi="Times New Roman" w:cs="Times New Roman"/>
                <w:sz w:val="28"/>
                <w:szCs w:val="28"/>
              </w:rPr>
              <w:t>6</w:t>
            </w:r>
            <w:r w:rsidR="00FE078C">
              <w:rPr>
                <w:rFonts w:ascii="Times New Roman" w:hAnsi="Times New Roman" w:cs="Times New Roman"/>
                <w:sz w:val="28"/>
                <w:szCs w:val="28"/>
              </w:rPr>
              <w:t>66</w:t>
            </w:r>
          </w:p>
        </w:tc>
      </w:tr>
      <w:tr w:rsidR="00D60BC7" w:rsidRPr="004A1046" w:rsidTr="001D2B01">
        <w:tc>
          <w:tcPr>
            <w:tcW w:w="534" w:type="dxa"/>
          </w:tcPr>
          <w:p w:rsidR="00D60BC7" w:rsidRPr="004A1046" w:rsidRDefault="00D60BC7" w:rsidP="00576176">
            <w:pPr>
              <w:rPr>
                <w:rFonts w:ascii="Times New Roman" w:hAnsi="Times New Roman" w:cs="Times New Roman"/>
                <w:sz w:val="28"/>
                <w:szCs w:val="28"/>
              </w:rPr>
            </w:pPr>
          </w:p>
        </w:tc>
        <w:tc>
          <w:tcPr>
            <w:tcW w:w="567" w:type="dxa"/>
          </w:tcPr>
          <w:p w:rsidR="00D60BC7" w:rsidRPr="004A1046" w:rsidRDefault="00D60BC7" w:rsidP="00576176">
            <w:pPr>
              <w:rPr>
                <w:rFonts w:ascii="Times New Roman" w:hAnsi="Times New Roman" w:cs="Times New Roman"/>
                <w:sz w:val="28"/>
                <w:szCs w:val="28"/>
              </w:rPr>
            </w:pPr>
          </w:p>
        </w:tc>
        <w:tc>
          <w:tcPr>
            <w:tcW w:w="7512" w:type="dxa"/>
            <w:gridSpan w:val="4"/>
          </w:tcPr>
          <w:p w:rsidR="00D60BC7" w:rsidRPr="005242A3" w:rsidRDefault="005242A3" w:rsidP="005242A3">
            <w:pPr>
              <w:rPr>
                <w:rFonts w:ascii="Times New Roman" w:hAnsi="Times New Roman" w:cs="Times New Roman"/>
                <w:sz w:val="28"/>
                <w:szCs w:val="28"/>
              </w:rPr>
            </w:pPr>
            <w:r>
              <w:rPr>
                <w:rFonts w:ascii="Times New Roman" w:hAnsi="Times New Roman" w:cs="Times New Roman"/>
                <w:sz w:val="28"/>
                <w:szCs w:val="28"/>
                <w:lang w:val="en-US"/>
              </w:rPr>
              <w:t>VI</w:t>
            </w:r>
            <w:r w:rsidR="00D60BC7" w:rsidRPr="004A1046">
              <w:rPr>
                <w:rFonts w:ascii="Times New Roman" w:hAnsi="Times New Roman" w:cs="Times New Roman"/>
                <w:sz w:val="28"/>
                <w:szCs w:val="28"/>
              </w:rPr>
              <w:t>. </w:t>
            </w:r>
            <w:r>
              <w:rPr>
                <w:rFonts w:ascii="Times New Roman" w:hAnsi="Times New Roman" w:cs="Times New Roman"/>
                <w:sz w:val="28"/>
                <w:szCs w:val="28"/>
              </w:rPr>
              <w:t>План воспитателной работы</w:t>
            </w:r>
          </w:p>
        </w:tc>
        <w:tc>
          <w:tcPr>
            <w:tcW w:w="1276" w:type="dxa"/>
          </w:tcPr>
          <w:p w:rsidR="00D60BC7" w:rsidRPr="004A1046" w:rsidRDefault="005242A3" w:rsidP="00FE078C">
            <w:pPr>
              <w:ind w:firstLine="34"/>
              <w:jc w:val="center"/>
              <w:rPr>
                <w:rFonts w:ascii="Times New Roman" w:hAnsi="Times New Roman" w:cs="Times New Roman"/>
                <w:sz w:val="28"/>
                <w:szCs w:val="28"/>
              </w:rPr>
            </w:pPr>
            <w:r>
              <w:rPr>
                <w:rFonts w:ascii="Times New Roman" w:hAnsi="Times New Roman" w:cs="Times New Roman"/>
                <w:sz w:val="28"/>
                <w:szCs w:val="28"/>
              </w:rPr>
              <w:t>6</w:t>
            </w:r>
            <w:r w:rsidR="00FE078C">
              <w:rPr>
                <w:rFonts w:ascii="Times New Roman" w:hAnsi="Times New Roman" w:cs="Times New Roman"/>
                <w:sz w:val="28"/>
                <w:szCs w:val="28"/>
              </w:rPr>
              <w:t>67</w:t>
            </w:r>
          </w:p>
        </w:tc>
      </w:tr>
      <w:tr w:rsidR="00D60BC7" w:rsidRPr="004A1046" w:rsidTr="001D2B01">
        <w:tc>
          <w:tcPr>
            <w:tcW w:w="534" w:type="dxa"/>
          </w:tcPr>
          <w:p w:rsidR="00D60BC7" w:rsidRPr="004A1046" w:rsidRDefault="00D60BC7" w:rsidP="00576176">
            <w:pPr>
              <w:rPr>
                <w:rFonts w:ascii="Times New Roman" w:hAnsi="Times New Roman" w:cs="Times New Roman"/>
                <w:sz w:val="28"/>
                <w:szCs w:val="28"/>
              </w:rPr>
            </w:pPr>
          </w:p>
        </w:tc>
        <w:tc>
          <w:tcPr>
            <w:tcW w:w="567" w:type="dxa"/>
          </w:tcPr>
          <w:p w:rsidR="00D60BC7" w:rsidRPr="004A1046" w:rsidRDefault="00D60BC7" w:rsidP="00576176">
            <w:pPr>
              <w:rPr>
                <w:rFonts w:ascii="Times New Roman" w:hAnsi="Times New Roman" w:cs="Times New Roman"/>
                <w:sz w:val="28"/>
                <w:szCs w:val="28"/>
              </w:rPr>
            </w:pPr>
          </w:p>
        </w:tc>
        <w:tc>
          <w:tcPr>
            <w:tcW w:w="7512" w:type="dxa"/>
            <w:gridSpan w:val="4"/>
          </w:tcPr>
          <w:p w:rsidR="00D60BC7" w:rsidRPr="004A1046" w:rsidRDefault="00D60BC7" w:rsidP="00576176">
            <w:pPr>
              <w:rPr>
                <w:rFonts w:ascii="Times New Roman" w:hAnsi="Times New Roman" w:cs="Times New Roman"/>
                <w:sz w:val="28"/>
                <w:szCs w:val="28"/>
              </w:rPr>
            </w:pPr>
          </w:p>
        </w:tc>
        <w:tc>
          <w:tcPr>
            <w:tcW w:w="1276" w:type="dxa"/>
          </w:tcPr>
          <w:p w:rsidR="00D60BC7" w:rsidRPr="004A1046" w:rsidRDefault="00D60BC7" w:rsidP="0074692E">
            <w:pPr>
              <w:ind w:firstLine="34"/>
              <w:jc w:val="center"/>
              <w:rPr>
                <w:rFonts w:ascii="Times New Roman" w:hAnsi="Times New Roman" w:cs="Times New Roman"/>
                <w:sz w:val="28"/>
                <w:szCs w:val="28"/>
              </w:rPr>
            </w:pPr>
          </w:p>
        </w:tc>
      </w:tr>
      <w:tr w:rsidR="00D60BC7" w:rsidRPr="004A1046" w:rsidTr="001D2B01">
        <w:tc>
          <w:tcPr>
            <w:tcW w:w="534" w:type="dxa"/>
          </w:tcPr>
          <w:p w:rsidR="00D60BC7" w:rsidRPr="004A1046" w:rsidRDefault="00D60BC7" w:rsidP="00576176">
            <w:pPr>
              <w:rPr>
                <w:rFonts w:ascii="Times New Roman" w:hAnsi="Times New Roman" w:cs="Times New Roman"/>
                <w:sz w:val="28"/>
                <w:szCs w:val="28"/>
              </w:rPr>
            </w:pPr>
          </w:p>
        </w:tc>
        <w:tc>
          <w:tcPr>
            <w:tcW w:w="567" w:type="dxa"/>
          </w:tcPr>
          <w:p w:rsidR="00D60BC7" w:rsidRPr="004A1046" w:rsidRDefault="00D60BC7" w:rsidP="00576176">
            <w:pPr>
              <w:rPr>
                <w:rFonts w:ascii="Times New Roman" w:hAnsi="Times New Roman" w:cs="Times New Roman"/>
                <w:sz w:val="28"/>
                <w:szCs w:val="28"/>
              </w:rPr>
            </w:pPr>
          </w:p>
        </w:tc>
        <w:tc>
          <w:tcPr>
            <w:tcW w:w="7512" w:type="dxa"/>
            <w:gridSpan w:val="4"/>
          </w:tcPr>
          <w:p w:rsidR="00D60BC7" w:rsidRPr="004A1046" w:rsidRDefault="00D60BC7" w:rsidP="00576176">
            <w:pPr>
              <w:rPr>
                <w:rFonts w:ascii="Times New Roman" w:hAnsi="Times New Roman" w:cs="Times New Roman"/>
                <w:sz w:val="28"/>
                <w:szCs w:val="28"/>
              </w:rPr>
            </w:pPr>
          </w:p>
        </w:tc>
        <w:tc>
          <w:tcPr>
            <w:tcW w:w="1276" w:type="dxa"/>
          </w:tcPr>
          <w:p w:rsidR="00D60BC7" w:rsidRPr="004A1046" w:rsidRDefault="00D60BC7" w:rsidP="0074692E">
            <w:pPr>
              <w:ind w:firstLine="34"/>
              <w:jc w:val="center"/>
              <w:rPr>
                <w:rFonts w:ascii="Times New Roman" w:hAnsi="Times New Roman" w:cs="Times New Roman"/>
                <w:sz w:val="28"/>
                <w:szCs w:val="28"/>
              </w:rPr>
            </w:pPr>
          </w:p>
        </w:tc>
      </w:tr>
      <w:tr w:rsidR="00D60BC7" w:rsidRPr="004A1046" w:rsidTr="001D2B01">
        <w:tc>
          <w:tcPr>
            <w:tcW w:w="534" w:type="dxa"/>
          </w:tcPr>
          <w:p w:rsidR="00D60BC7" w:rsidRPr="004A1046" w:rsidRDefault="00D60BC7" w:rsidP="00576176">
            <w:pPr>
              <w:rPr>
                <w:rFonts w:ascii="Times New Roman" w:hAnsi="Times New Roman" w:cs="Times New Roman"/>
                <w:sz w:val="28"/>
                <w:szCs w:val="28"/>
              </w:rPr>
            </w:pPr>
          </w:p>
        </w:tc>
        <w:tc>
          <w:tcPr>
            <w:tcW w:w="567" w:type="dxa"/>
          </w:tcPr>
          <w:p w:rsidR="00D60BC7" w:rsidRPr="004A1046" w:rsidRDefault="00D60BC7" w:rsidP="00576176">
            <w:pPr>
              <w:rPr>
                <w:rFonts w:ascii="Times New Roman" w:hAnsi="Times New Roman" w:cs="Times New Roman"/>
                <w:sz w:val="28"/>
                <w:szCs w:val="28"/>
              </w:rPr>
            </w:pPr>
          </w:p>
        </w:tc>
        <w:tc>
          <w:tcPr>
            <w:tcW w:w="7512" w:type="dxa"/>
            <w:gridSpan w:val="4"/>
          </w:tcPr>
          <w:p w:rsidR="00D60BC7" w:rsidRPr="004A1046" w:rsidRDefault="00D60BC7" w:rsidP="00576176">
            <w:pPr>
              <w:rPr>
                <w:rFonts w:ascii="Times New Roman" w:hAnsi="Times New Roman" w:cs="Times New Roman"/>
                <w:sz w:val="28"/>
                <w:szCs w:val="28"/>
              </w:rPr>
            </w:pPr>
          </w:p>
        </w:tc>
        <w:tc>
          <w:tcPr>
            <w:tcW w:w="1276" w:type="dxa"/>
          </w:tcPr>
          <w:p w:rsidR="00D60BC7" w:rsidRPr="004A1046" w:rsidRDefault="00D60BC7" w:rsidP="0074692E">
            <w:pPr>
              <w:ind w:firstLine="34"/>
              <w:jc w:val="center"/>
              <w:rPr>
                <w:rFonts w:ascii="Times New Roman" w:hAnsi="Times New Roman" w:cs="Times New Roman"/>
                <w:sz w:val="28"/>
                <w:szCs w:val="28"/>
              </w:rPr>
            </w:pPr>
          </w:p>
        </w:tc>
      </w:tr>
      <w:tr w:rsidR="00D60BC7" w:rsidRPr="004A1046" w:rsidTr="001D2B01">
        <w:tc>
          <w:tcPr>
            <w:tcW w:w="534" w:type="dxa"/>
          </w:tcPr>
          <w:p w:rsidR="00D60BC7" w:rsidRPr="004A1046" w:rsidRDefault="00D60BC7" w:rsidP="00576176">
            <w:pPr>
              <w:rPr>
                <w:rFonts w:ascii="Times New Roman" w:hAnsi="Times New Roman" w:cs="Times New Roman"/>
                <w:sz w:val="28"/>
                <w:szCs w:val="28"/>
              </w:rPr>
            </w:pPr>
          </w:p>
        </w:tc>
        <w:tc>
          <w:tcPr>
            <w:tcW w:w="8079" w:type="dxa"/>
            <w:gridSpan w:val="5"/>
          </w:tcPr>
          <w:p w:rsidR="00D60BC7" w:rsidRPr="004A1046" w:rsidRDefault="00D60BC7" w:rsidP="00576176">
            <w:pPr>
              <w:rPr>
                <w:rFonts w:ascii="Times New Roman" w:hAnsi="Times New Roman" w:cs="Times New Roman"/>
                <w:sz w:val="28"/>
                <w:szCs w:val="28"/>
              </w:rPr>
            </w:pPr>
          </w:p>
        </w:tc>
        <w:tc>
          <w:tcPr>
            <w:tcW w:w="1276" w:type="dxa"/>
          </w:tcPr>
          <w:p w:rsidR="00D60BC7" w:rsidRPr="004A1046" w:rsidRDefault="00D60BC7" w:rsidP="007A1147">
            <w:pPr>
              <w:ind w:firstLine="34"/>
              <w:jc w:val="center"/>
              <w:rPr>
                <w:rFonts w:ascii="Times New Roman" w:hAnsi="Times New Roman" w:cs="Times New Roman"/>
                <w:sz w:val="28"/>
                <w:szCs w:val="28"/>
              </w:rPr>
            </w:pPr>
          </w:p>
        </w:tc>
      </w:tr>
      <w:tr w:rsidR="00D60BC7" w:rsidRPr="004A1046" w:rsidTr="00DB435C">
        <w:tc>
          <w:tcPr>
            <w:tcW w:w="534" w:type="dxa"/>
          </w:tcPr>
          <w:p w:rsidR="00D60BC7" w:rsidRPr="004A1046" w:rsidRDefault="00D60BC7" w:rsidP="00576176">
            <w:pPr>
              <w:rPr>
                <w:rFonts w:ascii="Times New Roman" w:hAnsi="Times New Roman" w:cs="Times New Roman"/>
                <w:sz w:val="28"/>
                <w:szCs w:val="28"/>
              </w:rPr>
            </w:pPr>
          </w:p>
        </w:tc>
        <w:tc>
          <w:tcPr>
            <w:tcW w:w="567" w:type="dxa"/>
          </w:tcPr>
          <w:p w:rsidR="00D60BC7" w:rsidRPr="004A1046" w:rsidRDefault="00D60BC7" w:rsidP="00576176">
            <w:pPr>
              <w:rPr>
                <w:rFonts w:ascii="Times New Roman" w:hAnsi="Times New Roman" w:cs="Times New Roman"/>
                <w:sz w:val="28"/>
                <w:szCs w:val="28"/>
              </w:rPr>
            </w:pPr>
          </w:p>
        </w:tc>
        <w:tc>
          <w:tcPr>
            <w:tcW w:w="850" w:type="dxa"/>
          </w:tcPr>
          <w:p w:rsidR="00D60BC7" w:rsidRPr="004A1046" w:rsidRDefault="00D60BC7" w:rsidP="00576176">
            <w:pPr>
              <w:rPr>
                <w:rFonts w:ascii="Times New Roman" w:hAnsi="Times New Roman" w:cs="Times New Roman"/>
                <w:sz w:val="28"/>
                <w:szCs w:val="28"/>
              </w:rPr>
            </w:pPr>
          </w:p>
        </w:tc>
        <w:tc>
          <w:tcPr>
            <w:tcW w:w="6662" w:type="dxa"/>
            <w:gridSpan w:val="3"/>
          </w:tcPr>
          <w:p w:rsidR="00D60BC7" w:rsidRPr="004A1046" w:rsidRDefault="00D60BC7" w:rsidP="00576176">
            <w:pPr>
              <w:rPr>
                <w:rFonts w:ascii="Times New Roman" w:hAnsi="Times New Roman" w:cs="Times New Roman"/>
                <w:sz w:val="28"/>
                <w:szCs w:val="28"/>
              </w:rPr>
            </w:pPr>
          </w:p>
        </w:tc>
        <w:tc>
          <w:tcPr>
            <w:tcW w:w="1276" w:type="dxa"/>
          </w:tcPr>
          <w:p w:rsidR="00D60BC7" w:rsidRPr="004A1046" w:rsidRDefault="00D60BC7" w:rsidP="007A1147">
            <w:pPr>
              <w:ind w:firstLine="34"/>
              <w:jc w:val="center"/>
              <w:rPr>
                <w:rFonts w:ascii="Times New Roman" w:hAnsi="Times New Roman" w:cs="Times New Roman"/>
                <w:sz w:val="28"/>
                <w:szCs w:val="28"/>
              </w:rPr>
            </w:pPr>
          </w:p>
        </w:tc>
      </w:tr>
      <w:tr w:rsidR="00D60BC7" w:rsidRPr="004A1046" w:rsidTr="00DB435C">
        <w:tc>
          <w:tcPr>
            <w:tcW w:w="534" w:type="dxa"/>
          </w:tcPr>
          <w:p w:rsidR="00D60BC7" w:rsidRPr="004A1046" w:rsidRDefault="00D60BC7" w:rsidP="00576176">
            <w:pPr>
              <w:rPr>
                <w:rFonts w:ascii="Times New Roman" w:hAnsi="Times New Roman" w:cs="Times New Roman"/>
                <w:sz w:val="28"/>
                <w:szCs w:val="28"/>
              </w:rPr>
            </w:pPr>
          </w:p>
        </w:tc>
        <w:tc>
          <w:tcPr>
            <w:tcW w:w="567" w:type="dxa"/>
          </w:tcPr>
          <w:p w:rsidR="00D60BC7" w:rsidRPr="004A1046" w:rsidRDefault="00D60BC7" w:rsidP="00576176">
            <w:pPr>
              <w:rPr>
                <w:rFonts w:ascii="Times New Roman" w:hAnsi="Times New Roman" w:cs="Times New Roman"/>
                <w:sz w:val="28"/>
                <w:szCs w:val="28"/>
              </w:rPr>
            </w:pPr>
          </w:p>
        </w:tc>
        <w:tc>
          <w:tcPr>
            <w:tcW w:w="850" w:type="dxa"/>
          </w:tcPr>
          <w:p w:rsidR="00D60BC7" w:rsidRPr="004A1046" w:rsidRDefault="00D60BC7" w:rsidP="00576176">
            <w:pPr>
              <w:rPr>
                <w:rFonts w:ascii="Times New Roman" w:hAnsi="Times New Roman" w:cs="Times New Roman"/>
                <w:sz w:val="28"/>
                <w:szCs w:val="28"/>
              </w:rPr>
            </w:pPr>
          </w:p>
        </w:tc>
        <w:tc>
          <w:tcPr>
            <w:tcW w:w="6662" w:type="dxa"/>
            <w:gridSpan w:val="3"/>
          </w:tcPr>
          <w:p w:rsidR="00D60BC7" w:rsidRPr="004A1046" w:rsidRDefault="00D60BC7" w:rsidP="00576176">
            <w:pPr>
              <w:rPr>
                <w:rFonts w:ascii="Times New Roman" w:hAnsi="Times New Roman" w:cs="Times New Roman"/>
                <w:sz w:val="28"/>
                <w:szCs w:val="28"/>
              </w:rPr>
            </w:pPr>
          </w:p>
        </w:tc>
        <w:tc>
          <w:tcPr>
            <w:tcW w:w="1276" w:type="dxa"/>
          </w:tcPr>
          <w:p w:rsidR="00D60BC7" w:rsidRPr="004A1046" w:rsidRDefault="00D60BC7" w:rsidP="00BB5D4F">
            <w:pPr>
              <w:ind w:firstLine="34"/>
              <w:jc w:val="center"/>
              <w:rPr>
                <w:rFonts w:ascii="Times New Roman" w:hAnsi="Times New Roman" w:cs="Times New Roman"/>
                <w:sz w:val="28"/>
                <w:szCs w:val="28"/>
              </w:rPr>
            </w:pPr>
          </w:p>
        </w:tc>
      </w:tr>
      <w:tr w:rsidR="00D60BC7" w:rsidRPr="004A1046" w:rsidTr="00DB435C">
        <w:tc>
          <w:tcPr>
            <w:tcW w:w="534" w:type="dxa"/>
          </w:tcPr>
          <w:p w:rsidR="00D60BC7" w:rsidRPr="004A1046" w:rsidRDefault="00D60BC7" w:rsidP="00576176">
            <w:pPr>
              <w:rPr>
                <w:rFonts w:ascii="Times New Roman" w:hAnsi="Times New Roman" w:cs="Times New Roman"/>
                <w:sz w:val="28"/>
                <w:szCs w:val="28"/>
              </w:rPr>
            </w:pPr>
          </w:p>
        </w:tc>
        <w:tc>
          <w:tcPr>
            <w:tcW w:w="567" w:type="dxa"/>
          </w:tcPr>
          <w:p w:rsidR="00D60BC7" w:rsidRPr="004A1046" w:rsidRDefault="00D60BC7" w:rsidP="00576176">
            <w:pPr>
              <w:rPr>
                <w:rFonts w:ascii="Times New Roman" w:hAnsi="Times New Roman" w:cs="Times New Roman"/>
                <w:sz w:val="28"/>
                <w:szCs w:val="28"/>
              </w:rPr>
            </w:pPr>
          </w:p>
        </w:tc>
        <w:tc>
          <w:tcPr>
            <w:tcW w:w="850" w:type="dxa"/>
          </w:tcPr>
          <w:p w:rsidR="00D60BC7" w:rsidRPr="004A1046" w:rsidRDefault="00D60BC7" w:rsidP="00576176">
            <w:pPr>
              <w:rPr>
                <w:rFonts w:ascii="Times New Roman" w:hAnsi="Times New Roman" w:cs="Times New Roman"/>
                <w:sz w:val="28"/>
                <w:szCs w:val="28"/>
              </w:rPr>
            </w:pPr>
          </w:p>
        </w:tc>
        <w:tc>
          <w:tcPr>
            <w:tcW w:w="6662" w:type="dxa"/>
            <w:gridSpan w:val="3"/>
          </w:tcPr>
          <w:p w:rsidR="00D60BC7" w:rsidRPr="004A1046" w:rsidRDefault="00D60BC7" w:rsidP="00576176">
            <w:pPr>
              <w:rPr>
                <w:rFonts w:ascii="Times New Roman" w:hAnsi="Times New Roman" w:cs="Times New Roman"/>
                <w:sz w:val="28"/>
                <w:szCs w:val="28"/>
              </w:rPr>
            </w:pPr>
          </w:p>
        </w:tc>
        <w:tc>
          <w:tcPr>
            <w:tcW w:w="1276" w:type="dxa"/>
          </w:tcPr>
          <w:p w:rsidR="00D60BC7" w:rsidRPr="004A1046" w:rsidRDefault="00D60BC7" w:rsidP="007C0608">
            <w:pPr>
              <w:ind w:firstLine="34"/>
              <w:jc w:val="center"/>
              <w:rPr>
                <w:rFonts w:ascii="Times New Roman" w:hAnsi="Times New Roman" w:cs="Times New Roman"/>
                <w:sz w:val="28"/>
                <w:szCs w:val="28"/>
              </w:rPr>
            </w:pPr>
          </w:p>
        </w:tc>
      </w:tr>
      <w:tr w:rsidR="00D60BC7" w:rsidRPr="004A1046" w:rsidTr="00DB435C">
        <w:tc>
          <w:tcPr>
            <w:tcW w:w="534" w:type="dxa"/>
          </w:tcPr>
          <w:p w:rsidR="00D60BC7" w:rsidRPr="004A1046" w:rsidRDefault="00D60BC7" w:rsidP="00576176">
            <w:pPr>
              <w:rPr>
                <w:rFonts w:ascii="Times New Roman" w:hAnsi="Times New Roman" w:cs="Times New Roman"/>
                <w:sz w:val="28"/>
                <w:szCs w:val="28"/>
              </w:rPr>
            </w:pPr>
          </w:p>
        </w:tc>
        <w:tc>
          <w:tcPr>
            <w:tcW w:w="567" w:type="dxa"/>
          </w:tcPr>
          <w:p w:rsidR="00D60BC7" w:rsidRPr="004A1046" w:rsidRDefault="00D60BC7" w:rsidP="00576176">
            <w:pPr>
              <w:rPr>
                <w:rFonts w:ascii="Times New Roman" w:hAnsi="Times New Roman" w:cs="Times New Roman"/>
                <w:sz w:val="28"/>
                <w:szCs w:val="28"/>
              </w:rPr>
            </w:pPr>
          </w:p>
        </w:tc>
        <w:tc>
          <w:tcPr>
            <w:tcW w:w="850" w:type="dxa"/>
          </w:tcPr>
          <w:p w:rsidR="00D60BC7" w:rsidRPr="004A1046" w:rsidRDefault="00D60BC7" w:rsidP="00576176">
            <w:pPr>
              <w:rPr>
                <w:rFonts w:ascii="Times New Roman" w:hAnsi="Times New Roman" w:cs="Times New Roman"/>
                <w:sz w:val="28"/>
                <w:szCs w:val="28"/>
              </w:rPr>
            </w:pPr>
          </w:p>
        </w:tc>
        <w:tc>
          <w:tcPr>
            <w:tcW w:w="6662" w:type="dxa"/>
            <w:gridSpan w:val="3"/>
          </w:tcPr>
          <w:p w:rsidR="00D60BC7" w:rsidRPr="004A1046" w:rsidRDefault="00D60BC7" w:rsidP="00576176">
            <w:pPr>
              <w:rPr>
                <w:rFonts w:ascii="Times New Roman" w:hAnsi="Times New Roman" w:cs="Times New Roman"/>
                <w:sz w:val="28"/>
                <w:szCs w:val="28"/>
              </w:rPr>
            </w:pPr>
          </w:p>
        </w:tc>
        <w:tc>
          <w:tcPr>
            <w:tcW w:w="1276" w:type="dxa"/>
          </w:tcPr>
          <w:p w:rsidR="00D60BC7" w:rsidRPr="004A1046" w:rsidRDefault="00D60BC7" w:rsidP="007C0608">
            <w:pPr>
              <w:ind w:firstLine="34"/>
              <w:jc w:val="center"/>
              <w:rPr>
                <w:rFonts w:ascii="Times New Roman" w:hAnsi="Times New Roman" w:cs="Times New Roman"/>
                <w:sz w:val="28"/>
                <w:szCs w:val="28"/>
              </w:rPr>
            </w:pPr>
          </w:p>
        </w:tc>
      </w:tr>
      <w:tr w:rsidR="00D60BC7" w:rsidRPr="004A1046" w:rsidTr="00DB435C">
        <w:tc>
          <w:tcPr>
            <w:tcW w:w="534" w:type="dxa"/>
          </w:tcPr>
          <w:p w:rsidR="00D60BC7" w:rsidRPr="004A1046" w:rsidRDefault="00D60BC7" w:rsidP="00576176">
            <w:pPr>
              <w:rPr>
                <w:rFonts w:ascii="Times New Roman" w:hAnsi="Times New Roman" w:cs="Times New Roman"/>
                <w:sz w:val="28"/>
                <w:szCs w:val="28"/>
              </w:rPr>
            </w:pPr>
          </w:p>
        </w:tc>
        <w:tc>
          <w:tcPr>
            <w:tcW w:w="567" w:type="dxa"/>
          </w:tcPr>
          <w:p w:rsidR="00D60BC7" w:rsidRPr="004A1046" w:rsidRDefault="00D60BC7" w:rsidP="00576176">
            <w:pPr>
              <w:rPr>
                <w:rFonts w:ascii="Times New Roman" w:hAnsi="Times New Roman" w:cs="Times New Roman"/>
                <w:sz w:val="28"/>
                <w:szCs w:val="28"/>
              </w:rPr>
            </w:pPr>
          </w:p>
        </w:tc>
        <w:tc>
          <w:tcPr>
            <w:tcW w:w="850" w:type="dxa"/>
          </w:tcPr>
          <w:p w:rsidR="00D60BC7" w:rsidRPr="004A1046" w:rsidRDefault="00D60BC7" w:rsidP="00576176">
            <w:pPr>
              <w:rPr>
                <w:rFonts w:ascii="Times New Roman" w:hAnsi="Times New Roman" w:cs="Times New Roman"/>
                <w:sz w:val="28"/>
                <w:szCs w:val="28"/>
              </w:rPr>
            </w:pPr>
          </w:p>
        </w:tc>
        <w:tc>
          <w:tcPr>
            <w:tcW w:w="6662" w:type="dxa"/>
            <w:gridSpan w:val="3"/>
          </w:tcPr>
          <w:p w:rsidR="00D60BC7" w:rsidRPr="004A1046" w:rsidRDefault="00D60BC7" w:rsidP="00576176">
            <w:pPr>
              <w:rPr>
                <w:rFonts w:ascii="Times New Roman" w:hAnsi="Times New Roman" w:cs="Times New Roman"/>
                <w:sz w:val="28"/>
                <w:szCs w:val="28"/>
              </w:rPr>
            </w:pPr>
          </w:p>
        </w:tc>
        <w:tc>
          <w:tcPr>
            <w:tcW w:w="1276" w:type="dxa"/>
          </w:tcPr>
          <w:p w:rsidR="00D60BC7" w:rsidRPr="004A1046" w:rsidRDefault="00D60BC7" w:rsidP="007C0608">
            <w:pPr>
              <w:ind w:firstLine="34"/>
              <w:jc w:val="center"/>
              <w:rPr>
                <w:rFonts w:ascii="Times New Roman" w:hAnsi="Times New Roman" w:cs="Times New Roman"/>
                <w:sz w:val="28"/>
                <w:szCs w:val="28"/>
              </w:rPr>
            </w:pPr>
          </w:p>
        </w:tc>
      </w:tr>
      <w:tr w:rsidR="00D60BC7" w:rsidRPr="004A1046" w:rsidTr="00DB435C">
        <w:tc>
          <w:tcPr>
            <w:tcW w:w="534" w:type="dxa"/>
          </w:tcPr>
          <w:p w:rsidR="00D60BC7" w:rsidRPr="004A1046" w:rsidRDefault="00D60BC7" w:rsidP="00576176">
            <w:pPr>
              <w:rPr>
                <w:rFonts w:ascii="Times New Roman" w:hAnsi="Times New Roman" w:cs="Times New Roman"/>
                <w:sz w:val="28"/>
                <w:szCs w:val="28"/>
              </w:rPr>
            </w:pPr>
          </w:p>
        </w:tc>
        <w:tc>
          <w:tcPr>
            <w:tcW w:w="567" w:type="dxa"/>
          </w:tcPr>
          <w:p w:rsidR="00D60BC7" w:rsidRPr="004A1046" w:rsidRDefault="00D60BC7" w:rsidP="00576176">
            <w:pPr>
              <w:rPr>
                <w:rFonts w:ascii="Times New Roman" w:hAnsi="Times New Roman" w:cs="Times New Roman"/>
                <w:sz w:val="28"/>
                <w:szCs w:val="28"/>
              </w:rPr>
            </w:pPr>
          </w:p>
        </w:tc>
        <w:tc>
          <w:tcPr>
            <w:tcW w:w="850" w:type="dxa"/>
          </w:tcPr>
          <w:p w:rsidR="00D60BC7" w:rsidRPr="004A1046" w:rsidRDefault="00D60BC7" w:rsidP="00576176">
            <w:pPr>
              <w:rPr>
                <w:rFonts w:ascii="Times New Roman" w:hAnsi="Times New Roman" w:cs="Times New Roman"/>
                <w:sz w:val="28"/>
                <w:szCs w:val="28"/>
              </w:rPr>
            </w:pPr>
          </w:p>
        </w:tc>
        <w:tc>
          <w:tcPr>
            <w:tcW w:w="6662" w:type="dxa"/>
            <w:gridSpan w:val="3"/>
          </w:tcPr>
          <w:p w:rsidR="00D60BC7" w:rsidRPr="004A1046" w:rsidRDefault="00D60BC7" w:rsidP="005523D9">
            <w:pPr>
              <w:rPr>
                <w:rFonts w:ascii="Times New Roman" w:hAnsi="Times New Roman" w:cs="Times New Roman"/>
                <w:sz w:val="28"/>
                <w:szCs w:val="28"/>
              </w:rPr>
            </w:pPr>
          </w:p>
        </w:tc>
        <w:tc>
          <w:tcPr>
            <w:tcW w:w="1276" w:type="dxa"/>
          </w:tcPr>
          <w:p w:rsidR="00D60BC7" w:rsidRPr="004A1046" w:rsidRDefault="00D60BC7" w:rsidP="007C0608">
            <w:pPr>
              <w:ind w:firstLine="34"/>
              <w:jc w:val="center"/>
              <w:rPr>
                <w:rFonts w:ascii="Times New Roman" w:hAnsi="Times New Roman" w:cs="Times New Roman"/>
                <w:sz w:val="28"/>
                <w:szCs w:val="28"/>
              </w:rPr>
            </w:pPr>
          </w:p>
        </w:tc>
      </w:tr>
      <w:tr w:rsidR="00D60BC7" w:rsidRPr="004A1046" w:rsidTr="00DB435C">
        <w:tc>
          <w:tcPr>
            <w:tcW w:w="534" w:type="dxa"/>
          </w:tcPr>
          <w:p w:rsidR="00D60BC7" w:rsidRPr="004A1046" w:rsidRDefault="00D60BC7" w:rsidP="00576176">
            <w:pPr>
              <w:rPr>
                <w:rFonts w:ascii="Times New Roman" w:hAnsi="Times New Roman" w:cs="Times New Roman"/>
                <w:sz w:val="28"/>
                <w:szCs w:val="28"/>
              </w:rPr>
            </w:pPr>
          </w:p>
        </w:tc>
        <w:tc>
          <w:tcPr>
            <w:tcW w:w="567" w:type="dxa"/>
          </w:tcPr>
          <w:p w:rsidR="00D60BC7" w:rsidRPr="004A1046" w:rsidRDefault="00D60BC7" w:rsidP="00576176">
            <w:pPr>
              <w:rPr>
                <w:rFonts w:ascii="Times New Roman" w:hAnsi="Times New Roman" w:cs="Times New Roman"/>
                <w:sz w:val="28"/>
                <w:szCs w:val="28"/>
              </w:rPr>
            </w:pPr>
          </w:p>
        </w:tc>
        <w:tc>
          <w:tcPr>
            <w:tcW w:w="850" w:type="dxa"/>
          </w:tcPr>
          <w:p w:rsidR="00D60BC7" w:rsidRPr="004A1046" w:rsidRDefault="00D60BC7" w:rsidP="00576176">
            <w:pPr>
              <w:rPr>
                <w:rFonts w:ascii="Times New Roman" w:hAnsi="Times New Roman" w:cs="Times New Roman"/>
                <w:sz w:val="28"/>
                <w:szCs w:val="28"/>
              </w:rPr>
            </w:pPr>
          </w:p>
        </w:tc>
        <w:tc>
          <w:tcPr>
            <w:tcW w:w="6662" w:type="dxa"/>
            <w:gridSpan w:val="3"/>
          </w:tcPr>
          <w:p w:rsidR="00D60BC7" w:rsidRPr="004A1046" w:rsidRDefault="00D60BC7" w:rsidP="00576176">
            <w:pPr>
              <w:rPr>
                <w:rFonts w:ascii="Times New Roman" w:hAnsi="Times New Roman" w:cs="Times New Roman"/>
                <w:sz w:val="28"/>
                <w:szCs w:val="28"/>
              </w:rPr>
            </w:pPr>
          </w:p>
        </w:tc>
        <w:tc>
          <w:tcPr>
            <w:tcW w:w="1276" w:type="dxa"/>
          </w:tcPr>
          <w:p w:rsidR="00D60BC7" w:rsidRPr="004A1046" w:rsidRDefault="00D60BC7" w:rsidP="007C0608">
            <w:pPr>
              <w:ind w:firstLine="34"/>
              <w:jc w:val="center"/>
              <w:rPr>
                <w:rFonts w:ascii="Times New Roman" w:hAnsi="Times New Roman" w:cs="Times New Roman"/>
                <w:sz w:val="28"/>
                <w:szCs w:val="28"/>
              </w:rPr>
            </w:pPr>
          </w:p>
        </w:tc>
      </w:tr>
      <w:tr w:rsidR="00D60BC7" w:rsidRPr="004A1046" w:rsidTr="00DB435C">
        <w:tc>
          <w:tcPr>
            <w:tcW w:w="534" w:type="dxa"/>
          </w:tcPr>
          <w:p w:rsidR="00D60BC7" w:rsidRPr="004A1046" w:rsidRDefault="00D60BC7" w:rsidP="00576176">
            <w:pPr>
              <w:rPr>
                <w:rFonts w:ascii="Times New Roman" w:hAnsi="Times New Roman" w:cs="Times New Roman"/>
                <w:sz w:val="28"/>
                <w:szCs w:val="28"/>
              </w:rPr>
            </w:pPr>
          </w:p>
        </w:tc>
        <w:tc>
          <w:tcPr>
            <w:tcW w:w="567" w:type="dxa"/>
          </w:tcPr>
          <w:p w:rsidR="00D60BC7" w:rsidRPr="004A1046" w:rsidRDefault="00D60BC7" w:rsidP="00576176">
            <w:pPr>
              <w:rPr>
                <w:rFonts w:ascii="Times New Roman" w:hAnsi="Times New Roman" w:cs="Times New Roman"/>
                <w:sz w:val="28"/>
                <w:szCs w:val="28"/>
              </w:rPr>
            </w:pPr>
          </w:p>
        </w:tc>
        <w:tc>
          <w:tcPr>
            <w:tcW w:w="850" w:type="dxa"/>
          </w:tcPr>
          <w:p w:rsidR="00D60BC7" w:rsidRPr="004A1046" w:rsidRDefault="00D60BC7" w:rsidP="00576176">
            <w:pPr>
              <w:rPr>
                <w:rFonts w:ascii="Times New Roman" w:hAnsi="Times New Roman" w:cs="Times New Roman"/>
                <w:sz w:val="28"/>
                <w:szCs w:val="28"/>
              </w:rPr>
            </w:pPr>
          </w:p>
        </w:tc>
        <w:tc>
          <w:tcPr>
            <w:tcW w:w="6662" w:type="dxa"/>
            <w:gridSpan w:val="3"/>
          </w:tcPr>
          <w:p w:rsidR="00D60BC7" w:rsidRPr="004A1046" w:rsidRDefault="00D60BC7" w:rsidP="00576176">
            <w:pPr>
              <w:rPr>
                <w:rFonts w:ascii="Times New Roman" w:hAnsi="Times New Roman" w:cs="Times New Roman"/>
                <w:sz w:val="28"/>
                <w:szCs w:val="28"/>
              </w:rPr>
            </w:pPr>
          </w:p>
        </w:tc>
        <w:tc>
          <w:tcPr>
            <w:tcW w:w="1276" w:type="dxa"/>
          </w:tcPr>
          <w:p w:rsidR="00D60BC7" w:rsidRPr="004A1046" w:rsidRDefault="00D60BC7" w:rsidP="00F3216D">
            <w:pPr>
              <w:ind w:firstLine="34"/>
              <w:jc w:val="center"/>
              <w:rPr>
                <w:rFonts w:ascii="Times New Roman" w:hAnsi="Times New Roman" w:cs="Times New Roman"/>
                <w:sz w:val="28"/>
                <w:szCs w:val="28"/>
              </w:rPr>
            </w:pPr>
          </w:p>
        </w:tc>
      </w:tr>
      <w:tr w:rsidR="00FC2AB5" w:rsidRPr="004A1046" w:rsidTr="00DB435C">
        <w:tc>
          <w:tcPr>
            <w:tcW w:w="534" w:type="dxa"/>
          </w:tcPr>
          <w:p w:rsidR="00FC2AB5" w:rsidRPr="004A1046" w:rsidRDefault="00FC2AB5" w:rsidP="00576176">
            <w:pPr>
              <w:rPr>
                <w:rFonts w:ascii="Times New Roman" w:hAnsi="Times New Roman" w:cs="Times New Roman"/>
                <w:sz w:val="28"/>
                <w:szCs w:val="28"/>
              </w:rPr>
            </w:pPr>
          </w:p>
        </w:tc>
        <w:tc>
          <w:tcPr>
            <w:tcW w:w="567" w:type="dxa"/>
          </w:tcPr>
          <w:p w:rsidR="00FC2AB5" w:rsidRPr="004A1046" w:rsidRDefault="00FC2AB5" w:rsidP="00576176">
            <w:pPr>
              <w:rPr>
                <w:rFonts w:ascii="Times New Roman" w:hAnsi="Times New Roman" w:cs="Times New Roman"/>
                <w:sz w:val="28"/>
                <w:szCs w:val="28"/>
              </w:rPr>
            </w:pPr>
          </w:p>
        </w:tc>
        <w:tc>
          <w:tcPr>
            <w:tcW w:w="850" w:type="dxa"/>
          </w:tcPr>
          <w:p w:rsidR="00FC2AB5" w:rsidRPr="004A1046" w:rsidRDefault="00FC2AB5" w:rsidP="00576176">
            <w:pPr>
              <w:rPr>
                <w:rFonts w:ascii="Times New Roman" w:hAnsi="Times New Roman" w:cs="Times New Roman"/>
                <w:sz w:val="28"/>
                <w:szCs w:val="28"/>
              </w:rPr>
            </w:pPr>
          </w:p>
        </w:tc>
        <w:tc>
          <w:tcPr>
            <w:tcW w:w="6662" w:type="dxa"/>
            <w:gridSpan w:val="3"/>
          </w:tcPr>
          <w:p w:rsidR="00FC2AB5" w:rsidRPr="004A1046" w:rsidRDefault="00FC2AB5" w:rsidP="00576176">
            <w:pPr>
              <w:rPr>
                <w:rFonts w:ascii="Times New Roman" w:hAnsi="Times New Roman" w:cs="Times New Roman"/>
                <w:sz w:val="28"/>
                <w:szCs w:val="28"/>
              </w:rPr>
            </w:pPr>
          </w:p>
        </w:tc>
        <w:tc>
          <w:tcPr>
            <w:tcW w:w="1276" w:type="dxa"/>
          </w:tcPr>
          <w:p w:rsidR="00FC2AB5" w:rsidRDefault="00FC2AB5" w:rsidP="007C0608">
            <w:pPr>
              <w:ind w:firstLine="34"/>
              <w:jc w:val="center"/>
              <w:rPr>
                <w:rFonts w:ascii="Times New Roman" w:hAnsi="Times New Roman" w:cs="Times New Roman"/>
                <w:sz w:val="28"/>
                <w:szCs w:val="28"/>
              </w:rPr>
            </w:pPr>
          </w:p>
        </w:tc>
      </w:tr>
      <w:tr w:rsidR="00D60BC7" w:rsidRPr="004A1046" w:rsidTr="00DB435C">
        <w:tc>
          <w:tcPr>
            <w:tcW w:w="534" w:type="dxa"/>
          </w:tcPr>
          <w:p w:rsidR="00D60BC7" w:rsidRPr="004A1046" w:rsidRDefault="00D60BC7" w:rsidP="00576176">
            <w:pPr>
              <w:rPr>
                <w:rFonts w:ascii="Times New Roman" w:hAnsi="Times New Roman" w:cs="Times New Roman"/>
                <w:sz w:val="28"/>
                <w:szCs w:val="28"/>
              </w:rPr>
            </w:pPr>
          </w:p>
        </w:tc>
        <w:tc>
          <w:tcPr>
            <w:tcW w:w="567" w:type="dxa"/>
          </w:tcPr>
          <w:p w:rsidR="00D60BC7" w:rsidRPr="004A1046" w:rsidRDefault="00D60BC7" w:rsidP="00576176">
            <w:pPr>
              <w:rPr>
                <w:rFonts w:ascii="Times New Roman" w:hAnsi="Times New Roman" w:cs="Times New Roman"/>
                <w:sz w:val="28"/>
                <w:szCs w:val="28"/>
              </w:rPr>
            </w:pPr>
          </w:p>
        </w:tc>
        <w:tc>
          <w:tcPr>
            <w:tcW w:w="850" w:type="dxa"/>
          </w:tcPr>
          <w:p w:rsidR="00D60BC7" w:rsidRPr="004A1046" w:rsidRDefault="00D60BC7" w:rsidP="00576176">
            <w:pPr>
              <w:rPr>
                <w:rFonts w:ascii="Times New Roman" w:hAnsi="Times New Roman" w:cs="Times New Roman"/>
                <w:sz w:val="28"/>
                <w:szCs w:val="28"/>
              </w:rPr>
            </w:pPr>
          </w:p>
        </w:tc>
        <w:tc>
          <w:tcPr>
            <w:tcW w:w="6662" w:type="dxa"/>
            <w:gridSpan w:val="3"/>
          </w:tcPr>
          <w:p w:rsidR="00D60BC7" w:rsidRPr="004A1046" w:rsidRDefault="00D60BC7" w:rsidP="00576176">
            <w:pPr>
              <w:rPr>
                <w:rFonts w:ascii="Times New Roman" w:hAnsi="Times New Roman" w:cs="Times New Roman"/>
                <w:sz w:val="28"/>
                <w:szCs w:val="28"/>
              </w:rPr>
            </w:pPr>
          </w:p>
        </w:tc>
        <w:tc>
          <w:tcPr>
            <w:tcW w:w="1276" w:type="dxa"/>
          </w:tcPr>
          <w:p w:rsidR="00D60BC7" w:rsidRPr="004A1046" w:rsidRDefault="00D60BC7" w:rsidP="007C0608">
            <w:pPr>
              <w:ind w:firstLine="34"/>
              <w:jc w:val="center"/>
              <w:rPr>
                <w:rFonts w:ascii="Times New Roman" w:hAnsi="Times New Roman" w:cs="Times New Roman"/>
                <w:sz w:val="28"/>
                <w:szCs w:val="28"/>
              </w:rPr>
            </w:pPr>
          </w:p>
        </w:tc>
      </w:tr>
      <w:tr w:rsidR="00D60BC7" w:rsidRPr="004A1046" w:rsidTr="00DB435C">
        <w:tc>
          <w:tcPr>
            <w:tcW w:w="534" w:type="dxa"/>
          </w:tcPr>
          <w:p w:rsidR="00D60BC7" w:rsidRPr="004A1046" w:rsidRDefault="00D60BC7" w:rsidP="00576176">
            <w:pPr>
              <w:rPr>
                <w:rFonts w:ascii="Times New Roman" w:hAnsi="Times New Roman" w:cs="Times New Roman"/>
                <w:sz w:val="28"/>
                <w:szCs w:val="28"/>
              </w:rPr>
            </w:pPr>
          </w:p>
        </w:tc>
        <w:tc>
          <w:tcPr>
            <w:tcW w:w="567" w:type="dxa"/>
          </w:tcPr>
          <w:p w:rsidR="00D60BC7" w:rsidRPr="004A1046" w:rsidRDefault="00D60BC7" w:rsidP="00576176">
            <w:pPr>
              <w:rPr>
                <w:rFonts w:ascii="Times New Roman" w:hAnsi="Times New Roman" w:cs="Times New Roman"/>
                <w:sz w:val="28"/>
                <w:szCs w:val="28"/>
              </w:rPr>
            </w:pPr>
          </w:p>
        </w:tc>
        <w:tc>
          <w:tcPr>
            <w:tcW w:w="850" w:type="dxa"/>
          </w:tcPr>
          <w:p w:rsidR="00D60BC7" w:rsidRPr="004A1046" w:rsidRDefault="00D60BC7" w:rsidP="00576176">
            <w:pPr>
              <w:rPr>
                <w:rFonts w:ascii="Times New Roman" w:hAnsi="Times New Roman" w:cs="Times New Roman"/>
                <w:sz w:val="28"/>
                <w:szCs w:val="28"/>
              </w:rPr>
            </w:pPr>
          </w:p>
        </w:tc>
        <w:tc>
          <w:tcPr>
            <w:tcW w:w="6662" w:type="dxa"/>
            <w:gridSpan w:val="3"/>
          </w:tcPr>
          <w:p w:rsidR="00D60BC7" w:rsidRPr="004A1046" w:rsidRDefault="00D60BC7" w:rsidP="00576176">
            <w:pPr>
              <w:rPr>
                <w:rFonts w:ascii="Times New Roman" w:hAnsi="Times New Roman" w:cs="Times New Roman"/>
                <w:sz w:val="28"/>
                <w:szCs w:val="28"/>
              </w:rPr>
            </w:pPr>
          </w:p>
        </w:tc>
        <w:tc>
          <w:tcPr>
            <w:tcW w:w="1276" w:type="dxa"/>
          </w:tcPr>
          <w:p w:rsidR="00D60BC7" w:rsidRPr="004A1046" w:rsidRDefault="00D60BC7" w:rsidP="007C0608">
            <w:pPr>
              <w:ind w:firstLine="34"/>
              <w:jc w:val="center"/>
              <w:rPr>
                <w:rFonts w:ascii="Times New Roman" w:hAnsi="Times New Roman" w:cs="Times New Roman"/>
                <w:sz w:val="28"/>
                <w:szCs w:val="28"/>
              </w:rPr>
            </w:pPr>
          </w:p>
        </w:tc>
      </w:tr>
      <w:tr w:rsidR="00D60BC7" w:rsidRPr="004A1046" w:rsidTr="00DB435C">
        <w:tc>
          <w:tcPr>
            <w:tcW w:w="534" w:type="dxa"/>
          </w:tcPr>
          <w:p w:rsidR="00D60BC7" w:rsidRPr="004A1046" w:rsidRDefault="00D60BC7" w:rsidP="00576176">
            <w:pPr>
              <w:rPr>
                <w:rFonts w:ascii="Times New Roman" w:hAnsi="Times New Roman" w:cs="Times New Roman"/>
                <w:sz w:val="28"/>
                <w:szCs w:val="28"/>
              </w:rPr>
            </w:pPr>
          </w:p>
        </w:tc>
        <w:tc>
          <w:tcPr>
            <w:tcW w:w="567" w:type="dxa"/>
          </w:tcPr>
          <w:p w:rsidR="00D60BC7" w:rsidRPr="004A1046" w:rsidRDefault="00D60BC7" w:rsidP="00576176">
            <w:pPr>
              <w:rPr>
                <w:rFonts w:ascii="Times New Roman" w:hAnsi="Times New Roman" w:cs="Times New Roman"/>
                <w:sz w:val="28"/>
                <w:szCs w:val="28"/>
              </w:rPr>
            </w:pPr>
          </w:p>
        </w:tc>
        <w:tc>
          <w:tcPr>
            <w:tcW w:w="850" w:type="dxa"/>
          </w:tcPr>
          <w:p w:rsidR="00D60BC7" w:rsidRPr="004A1046" w:rsidRDefault="00D60BC7" w:rsidP="00576176">
            <w:pPr>
              <w:rPr>
                <w:rFonts w:ascii="Times New Roman" w:hAnsi="Times New Roman" w:cs="Times New Roman"/>
                <w:sz w:val="28"/>
                <w:szCs w:val="28"/>
              </w:rPr>
            </w:pPr>
          </w:p>
        </w:tc>
        <w:tc>
          <w:tcPr>
            <w:tcW w:w="6662" w:type="dxa"/>
            <w:gridSpan w:val="3"/>
          </w:tcPr>
          <w:p w:rsidR="00D60BC7" w:rsidRPr="004A1046" w:rsidRDefault="00D60BC7" w:rsidP="00576176">
            <w:pPr>
              <w:rPr>
                <w:rFonts w:ascii="Times New Roman" w:hAnsi="Times New Roman" w:cs="Times New Roman"/>
                <w:sz w:val="28"/>
                <w:szCs w:val="28"/>
              </w:rPr>
            </w:pPr>
          </w:p>
        </w:tc>
        <w:tc>
          <w:tcPr>
            <w:tcW w:w="1276" w:type="dxa"/>
          </w:tcPr>
          <w:p w:rsidR="00D60BC7" w:rsidRPr="004A1046" w:rsidRDefault="00D60BC7" w:rsidP="007C0608">
            <w:pPr>
              <w:ind w:firstLine="34"/>
              <w:jc w:val="center"/>
              <w:rPr>
                <w:rFonts w:ascii="Times New Roman" w:hAnsi="Times New Roman" w:cs="Times New Roman"/>
                <w:sz w:val="28"/>
                <w:szCs w:val="28"/>
              </w:rPr>
            </w:pPr>
          </w:p>
        </w:tc>
      </w:tr>
      <w:tr w:rsidR="00D60BC7" w:rsidRPr="004A1046" w:rsidTr="00DB435C">
        <w:tc>
          <w:tcPr>
            <w:tcW w:w="534" w:type="dxa"/>
          </w:tcPr>
          <w:p w:rsidR="00D60BC7" w:rsidRPr="004A1046" w:rsidRDefault="00D60BC7" w:rsidP="00576176">
            <w:pPr>
              <w:rPr>
                <w:rFonts w:ascii="Times New Roman" w:hAnsi="Times New Roman" w:cs="Times New Roman"/>
                <w:sz w:val="28"/>
                <w:szCs w:val="28"/>
              </w:rPr>
            </w:pPr>
          </w:p>
        </w:tc>
        <w:tc>
          <w:tcPr>
            <w:tcW w:w="567" w:type="dxa"/>
          </w:tcPr>
          <w:p w:rsidR="00D60BC7" w:rsidRPr="004A1046" w:rsidRDefault="00D60BC7" w:rsidP="00576176">
            <w:pPr>
              <w:rPr>
                <w:rFonts w:ascii="Times New Roman" w:hAnsi="Times New Roman" w:cs="Times New Roman"/>
                <w:sz w:val="28"/>
                <w:szCs w:val="28"/>
              </w:rPr>
            </w:pPr>
          </w:p>
        </w:tc>
        <w:tc>
          <w:tcPr>
            <w:tcW w:w="850" w:type="dxa"/>
          </w:tcPr>
          <w:p w:rsidR="00D60BC7" w:rsidRPr="004A1046" w:rsidRDefault="00D60BC7" w:rsidP="00576176">
            <w:pPr>
              <w:rPr>
                <w:rFonts w:ascii="Times New Roman" w:hAnsi="Times New Roman" w:cs="Times New Roman"/>
                <w:sz w:val="28"/>
                <w:szCs w:val="28"/>
              </w:rPr>
            </w:pPr>
          </w:p>
        </w:tc>
        <w:tc>
          <w:tcPr>
            <w:tcW w:w="6662" w:type="dxa"/>
            <w:gridSpan w:val="3"/>
          </w:tcPr>
          <w:p w:rsidR="00D60BC7" w:rsidRPr="004A1046" w:rsidRDefault="00D60BC7" w:rsidP="00576176">
            <w:pPr>
              <w:rPr>
                <w:rFonts w:ascii="Times New Roman" w:hAnsi="Times New Roman" w:cs="Times New Roman"/>
                <w:sz w:val="28"/>
                <w:szCs w:val="28"/>
              </w:rPr>
            </w:pPr>
          </w:p>
        </w:tc>
        <w:tc>
          <w:tcPr>
            <w:tcW w:w="1276" w:type="dxa"/>
          </w:tcPr>
          <w:p w:rsidR="00D60BC7" w:rsidRPr="004A1046" w:rsidRDefault="00D60BC7" w:rsidP="007C0608">
            <w:pPr>
              <w:ind w:firstLine="34"/>
              <w:jc w:val="center"/>
              <w:rPr>
                <w:rFonts w:ascii="Times New Roman" w:hAnsi="Times New Roman" w:cs="Times New Roman"/>
                <w:sz w:val="28"/>
                <w:szCs w:val="28"/>
              </w:rPr>
            </w:pPr>
          </w:p>
        </w:tc>
      </w:tr>
      <w:tr w:rsidR="00831B66" w:rsidRPr="004A1046" w:rsidTr="001D2B01">
        <w:tc>
          <w:tcPr>
            <w:tcW w:w="534" w:type="dxa"/>
          </w:tcPr>
          <w:p w:rsidR="00831B66" w:rsidRPr="004A1046" w:rsidRDefault="00831B66" w:rsidP="00576176">
            <w:pPr>
              <w:rPr>
                <w:rFonts w:ascii="Times New Roman" w:hAnsi="Times New Roman" w:cs="Times New Roman"/>
                <w:sz w:val="28"/>
                <w:szCs w:val="28"/>
              </w:rPr>
            </w:pPr>
          </w:p>
        </w:tc>
        <w:tc>
          <w:tcPr>
            <w:tcW w:w="8079" w:type="dxa"/>
            <w:gridSpan w:val="5"/>
          </w:tcPr>
          <w:p w:rsidR="00831B66" w:rsidRPr="004A1046" w:rsidRDefault="00831B66" w:rsidP="00E457C1">
            <w:pPr>
              <w:ind w:firstLine="0"/>
              <w:rPr>
                <w:rFonts w:ascii="Times New Roman" w:hAnsi="Times New Roman" w:cs="Times New Roman"/>
                <w:sz w:val="28"/>
                <w:szCs w:val="28"/>
              </w:rPr>
            </w:pPr>
          </w:p>
        </w:tc>
        <w:tc>
          <w:tcPr>
            <w:tcW w:w="1276" w:type="dxa"/>
          </w:tcPr>
          <w:p w:rsidR="00831B66" w:rsidRPr="004A1046" w:rsidRDefault="00831B66" w:rsidP="0030204B">
            <w:pPr>
              <w:ind w:firstLine="34"/>
              <w:jc w:val="center"/>
              <w:rPr>
                <w:rFonts w:ascii="Times New Roman" w:hAnsi="Times New Roman" w:cs="Times New Roman"/>
                <w:sz w:val="28"/>
                <w:szCs w:val="28"/>
              </w:rPr>
            </w:pPr>
          </w:p>
        </w:tc>
      </w:tr>
      <w:tr w:rsidR="00831B66" w:rsidRPr="004A1046" w:rsidTr="001D2B01">
        <w:tc>
          <w:tcPr>
            <w:tcW w:w="534" w:type="dxa"/>
          </w:tcPr>
          <w:p w:rsidR="00831B66" w:rsidRPr="004A1046" w:rsidRDefault="00831B66" w:rsidP="00576176">
            <w:pPr>
              <w:rPr>
                <w:rFonts w:ascii="Times New Roman" w:hAnsi="Times New Roman" w:cs="Times New Roman"/>
                <w:sz w:val="28"/>
                <w:szCs w:val="28"/>
              </w:rPr>
            </w:pPr>
          </w:p>
        </w:tc>
        <w:tc>
          <w:tcPr>
            <w:tcW w:w="567" w:type="dxa"/>
          </w:tcPr>
          <w:p w:rsidR="00831B66" w:rsidRPr="004A1046" w:rsidRDefault="00831B66" w:rsidP="00576176">
            <w:pPr>
              <w:rPr>
                <w:rFonts w:ascii="Times New Roman" w:hAnsi="Times New Roman" w:cs="Times New Roman"/>
                <w:sz w:val="28"/>
                <w:szCs w:val="28"/>
              </w:rPr>
            </w:pPr>
          </w:p>
        </w:tc>
        <w:tc>
          <w:tcPr>
            <w:tcW w:w="7512" w:type="dxa"/>
            <w:gridSpan w:val="4"/>
          </w:tcPr>
          <w:p w:rsidR="00831B66" w:rsidRPr="004A1046" w:rsidRDefault="00831B66" w:rsidP="00576176">
            <w:pPr>
              <w:rPr>
                <w:rFonts w:ascii="Times New Roman" w:hAnsi="Times New Roman" w:cs="Times New Roman"/>
                <w:sz w:val="28"/>
                <w:szCs w:val="28"/>
              </w:rPr>
            </w:pPr>
          </w:p>
        </w:tc>
        <w:tc>
          <w:tcPr>
            <w:tcW w:w="1276" w:type="dxa"/>
          </w:tcPr>
          <w:p w:rsidR="00831B66" w:rsidRPr="004A1046" w:rsidRDefault="00831B66" w:rsidP="0030204B">
            <w:pPr>
              <w:ind w:firstLine="34"/>
              <w:jc w:val="center"/>
              <w:rPr>
                <w:rFonts w:ascii="Times New Roman" w:hAnsi="Times New Roman" w:cs="Times New Roman"/>
                <w:sz w:val="28"/>
                <w:szCs w:val="28"/>
              </w:rPr>
            </w:pPr>
          </w:p>
        </w:tc>
      </w:tr>
      <w:tr w:rsidR="00831B66" w:rsidRPr="004A1046" w:rsidTr="001D2B01">
        <w:tc>
          <w:tcPr>
            <w:tcW w:w="534" w:type="dxa"/>
          </w:tcPr>
          <w:p w:rsidR="00831B66" w:rsidRPr="004A1046" w:rsidRDefault="00831B66" w:rsidP="00576176">
            <w:pPr>
              <w:rPr>
                <w:rFonts w:ascii="Times New Roman" w:hAnsi="Times New Roman" w:cs="Times New Roman"/>
                <w:sz w:val="28"/>
                <w:szCs w:val="28"/>
              </w:rPr>
            </w:pPr>
          </w:p>
        </w:tc>
        <w:tc>
          <w:tcPr>
            <w:tcW w:w="567" w:type="dxa"/>
          </w:tcPr>
          <w:p w:rsidR="00831B66" w:rsidRPr="004A1046" w:rsidRDefault="00831B66" w:rsidP="00576176">
            <w:pPr>
              <w:rPr>
                <w:rFonts w:ascii="Times New Roman" w:hAnsi="Times New Roman" w:cs="Times New Roman"/>
                <w:sz w:val="28"/>
                <w:szCs w:val="28"/>
              </w:rPr>
            </w:pPr>
          </w:p>
        </w:tc>
        <w:tc>
          <w:tcPr>
            <w:tcW w:w="7512" w:type="dxa"/>
            <w:gridSpan w:val="4"/>
          </w:tcPr>
          <w:p w:rsidR="00831B66" w:rsidRPr="004A1046" w:rsidRDefault="00831B66" w:rsidP="00E457C1">
            <w:pPr>
              <w:ind w:firstLine="0"/>
              <w:rPr>
                <w:rFonts w:ascii="Times New Roman" w:hAnsi="Times New Roman" w:cs="Times New Roman"/>
                <w:sz w:val="28"/>
                <w:szCs w:val="28"/>
              </w:rPr>
            </w:pPr>
          </w:p>
        </w:tc>
        <w:tc>
          <w:tcPr>
            <w:tcW w:w="1276" w:type="dxa"/>
          </w:tcPr>
          <w:p w:rsidR="00831B66" w:rsidRPr="004A1046" w:rsidRDefault="00831B66" w:rsidP="0030204B">
            <w:pPr>
              <w:ind w:firstLine="34"/>
              <w:jc w:val="center"/>
              <w:rPr>
                <w:rFonts w:ascii="Times New Roman" w:hAnsi="Times New Roman" w:cs="Times New Roman"/>
                <w:sz w:val="28"/>
                <w:szCs w:val="28"/>
              </w:rPr>
            </w:pPr>
          </w:p>
        </w:tc>
      </w:tr>
      <w:tr w:rsidR="00831B66" w:rsidRPr="004A1046" w:rsidTr="001D2B01">
        <w:tc>
          <w:tcPr>
            <w:tcW w:w="534" w:type="dxa"/>
          </w:tcPr>
          <w:p w:rsidR="00831B66" w:rsidRPr="004A1046" w:rsidRDefault="00831B66" w:rsidP="00576176">
            <w:pPr>
              <w:rPr>
                <w:rFonts w:ascii="Times New Roman" w:hAnsi="Times New Roman" w:cs="Times New Roman"/>
                <w:sz w:val="28"/>
                <w:szCs w:val="28"/>
              </w:rPr>
            </w:pPr>
          </w:p>
        </w:tc>
        <w:tc>
          <w:tcPr>
            <w:tcW w:w="567" w:type="dxa"/>
          </w:tcPr>
          <w:p w:rsidR="00831B66" w:rsidRPr="004A1046" w:rsidRDefault="00831B66" w:rsidP="00576176">
            <w:pPr>
              <w:rPr>
                <w:rFonts w:ascii="Times New Roman" w:hAnsi="Times New Roman" w:cs="Times New Roman"/>
                <w:sz w:val="28"/>
                <w:szCs w:val="28"/>
              </w:rPr>
            </w:pPr>
          </w:p>
        </w:tc>
        <w:tc>
          <w:tcPr>
            <w:tcW w:w="7512" w:type="dxa"/>
            <w:gridSpan w:val="4"/>
          </w:tcPr>
          <w:p w:rsidR="00831B66" w:rsidRPr="004A1046" w:rsidRDefault="00831B66" w:rsidP="00576176">
            <w:pPr>
              <w:rPr>
                <w:rFonts w:ascii="Times New Roman" w:hAnsi="Times New Roman" w:cs="Times New Roman"/>
                <w:sz w:val="28"/>
                <w:szCs w:val="28"/>
              </w:rPr>
            </w:pPr>
          </w:p>
        </w:tc>
        <w:tc>
          <w:tcPr>
            <w:tcW w:w="1276" w:type="dxa"/>
          </w:tcPr>
          <w:p w:rsidR="00831B66" w:rsidRPr="004A1046" w:rsidRDefault="00831B66" w:rsidP="0030204B">
            <w:pPr>
              <w:ind w:firstLine="34"/>
              <w:jc w:val="center"/>
              <w:rPr>
                <w:rFonts w:ascii="Times New Roman" w:hAnsi="Times New Roman" w:cs="Times New Roman"/>
                <w:sz w:val="28"/>
                <w:szCs w:val="28"/>
              </w:rPr>
            </w:pPr>
          </w:p>
        </w:tc>
      </w:tr>
      <w:tr w:rsidR="00831B66" w:rsidRPr="004A1046" w:rsidTr="001D2B01">
        <w:tc>
          <w:tcPr>
            <w:tcW w:w="534" w:type="dxa"/>
          </w:tcPr>
          <w:p w:rsidR="00831B66" w:rsidRPr="004A1046" w:rsidRDefault="00831B66" w:rsidP="00576176">
            <w:pPr>
              <w:rPr>
                <w:rFonts w:ascii="Times New Roman" w:hAnsi="Times New Roman" w:cs="Times New Roman"/>
                <w:sz w:val="28"/>
                <w:szCs w:val="28"/>
              </w:rPr>
            </w:pPr>
          </w:p>
        </w:tc>
        <w:tc>
          <w:tcPr>
            <w:tcW w:w="567" w:type="dxa"/>
          </w:tcPr>
          <w:p w:rsidR="00831B66" w:rsidRPr="004A1046" w:rsidRDefault="00831B66" w:rsidP="00576176">
            <w:pPr>
              <w:rPr>
                <w:rFonts w:ascii="Times New Roman" w:hAnsi="Times New Roman" w:cs="Times New Roman"/>
                <w:sz w:val="28"/>
                <w:szCs w:val="28"/>
              </w:rPr>
            </w:pPr>
          </w:p>
        </w:tc>
        <w:tc>
          <w:tcPr>
            <w:tcW w:w="7512" w:type="dxa"/>
            <w:gridSpan w:val="4"/>
          </w:tcPr>
          <w:p w:rsidR="00831B66" w:rsidRPr="004A1046" w:rsidRDefault="00831B66" w:rsidP="00576176">
            <w:pPr>
              <w:rPr>
                <w:rFonts w:ascii="Times New Roman" w:hAnsi="Times New Roman" w:cs="Times New Roman"/>
                <w:sz w:val="28"/>
                <w:szCs w:val="28"/>
              </w:rPr>
            </w:pPr>
          </w:p>
        </w:tc>
        <w:tc>
          <w:tcPr>
            <w:tcW w:w="1276" w:type="dxa"/>
          </w:tcPr>
          <w:p w:rsidR="00831B66" w:rsidRPr="004A1046" w:rsidRDefault="00831B66" w:rsidP="0030204B">
            <w:pPr>
              <w:ind w:firstLine="34"/>
              <w:jc w:val="center"/>
              <w:rPr>
                <w:rFonts w:ascii="Times New Roman" w:hAnsi="Times New Roman" w:cs="Times New Roman"/>
                <w:sz w:val="28"/>
                <w:szCs w:val="28"/>
              </w:rPr>
            </w:pPr>
          </w:p>
        </w:tc>
      </w:tr>
      <w:tr w:rsidR="00831B66" w:rsidRPr="004A1046" w:rsidTr="001D2B01">
        <w:tc>
          <w:tcPr>
            <w:tcW w:w="534" w:type="dxa"/>
          </w:tcPr>
          <w:p w:rsidR="00831B66" w:rsidRPr="004A1046" w:rsidRDefault="00831B66" w:rsidP="00576176">
            <w:pPr>
              <w:rPr>
                <w:rFonts w:ascii="Times New Roman" w:hAnsi="Times New Roman" w:cs="Times New Roman"/>
                <w:sz w:val="28"/>
                <w:szCs w:val="28"/>
              </w:rPr>
            </w:pPr>
          </w:p>
        </w:tc>
        <w:tc>
          <w:tcPr>
            <w:tcW w:w="567" w:type="dxa"/>
          </w:tcPr>
          <w:p w:rsidR="00831B66" w:rsidRPr="004A1046" w:rsidRDefault="00831B66" w:rsidP="00576176">
            <w:pPr>
              <w:rPr>
                <w:rFonts w:ascii="Times New Roman" w:hAnsi="Times New Roman" w:cs="Times New Roman"/>
                <w:sz w:val="28"/>
                <w:szCs w:val="28"/>
              </w:rPr>
            </w:pPr>
          </w:p>
        </w:tc>
        <w:tc>
          <w:tcPr>
            <w:tcW w:w="7512" w:type="dxa"/>
            <w:gridSpan w:val="4"/>
          </w:tcPr>
          <w:p w:rsidR="00831B66" w:rsidRPr="004A1046" w:rsidRDefault="00831B66" w:rsidP="00576176">
            <w:pPr>
              <w:rPr>
                <w:rFonts w:ascii="Times New Roman" w:hAnsi="Times New Roman" w:cs="Times New Roman"/>
                <w:sz w:val="28"/>
                <w:szCs w:val="28"/>
              </w:rPr>
            </w:pPr>
          </w:p>
        </w:tc>
        <w:tc>
          <w:tcPr>
            <w:tcW w:w="1276" w:type="dxa"/>
          </w:tcPr>
          <w:p w:rsidR="00831B66" w:rsidRPr="004A1046" w:rsidRDefault="00831B66" w:rsidP="0030204B">
            <w:pPr>
              <w:ind w:firstLine="34"/>
              <w:jc w:val="center"/>
              <w:rPr>
                <w:rFonts w:ascii="Times New Roman" w:hAnsi="Times New Roman" w:cs="Times New Roman"/>
                <w:sz w:val="28"/>
                <w:szCs w:val="28"/>
              </w:rPr>
            </w:pPr>
          </w:p>
        </w:tc>
      </w:tr>
      <w:tr w:rsidR="00383591" w:rsidRPr="004A1046" w:rsidTr="001D2B01">
        <w:tc>
          <w:tcPr>
            <w:tcW w:w="534" w:type="dxa"/>
          </w:tcPr>
          <w:p w:rsidR="00383591" w:rsidRPr="004A1046" w:rsidRDefault="00383591" w:rsidP="00576176">
            <w:pPr>
              <w:rPr>
                <w:rFonts w:ascii="Times New Roman" w:hAnsi="Times New Roman" w:cs="Times New Roman"/>
                <w:sz w:val="28"/>
                <w:szCs w:val="28"/>
              </w:rPr>
            </w:pPr>
          </w:p>
        </w:tc>
        <w:tc>
          <w:tcPr>
            <w:tcW w:w="567" w:type="dxa"/>
          </w:tcPr>
          <w:p w:rsidR="00383591" w:rsidRPr="004A1046" w:rsidRDefault="00383591" w:rsidP="00576176">
            <w:pPr>
              <w:rPr>
                <w:rFonts w:ascii="Times New Roman" w:hAnsi="Times New Roman" w:cs="Times New Roman"/>
                <w:sz w:val="28"/>
                <w:szCs w:val="28"/>
              </w:rPr>
            </w:pPr>
          </w:p>
        </w:tc>
        <w:tc>
          <w:tcPr>
            <w:tcW w:w="7512" w:type="dxa"/>
            <w:gridSpan w:val="4"/>
          </w:tcPr>
          <w:p w:rsidR="00383591" w:rsidRPr="004A1046" w:rsidRDefault="00383591" w:rsidP="00576176">
            <w:pPr>
              <w:rPr>
                <w:rFonts w:ascii="Times New Roman" w:hAnsi="Times New Roman" w:cs="Times New Roman"/>
                <w:sz w:val="28"/>
                <w:szCs w:val="28"/>
              </w:rPr>
            </w:pPr>
          </w:p>
        </w:tc>
        <w:tc>
          <w:tcPr>
            <w:tcW w:w="1276" w:type="dxa"/>
          </w:tcPr>
          <w:p w:rsidR="00383591" w:rsidRPr="004A1046" w:rsidRDefault="00383591" w:rsidP="0030204B">
            <w:pPr>
              <w:ind w:firstLine="34"/>
              <w:jc w:val="center"/>
              <w:rPr>
                <w:rFonts w:ascii="Times New Roman" w:hAnsi="Times New Roman" w:cs="Times New Roman"/>
                <w:sz w:val="28"/>
                <w:szCs w:val="28"/>
              </w:rPr>
            </w:pPr>
          </w:p>
        </w:tc>
      </w:tr>
      <w:tr w:rsidR="00383591" w:rsidRPr="004A1046" w:rsidTr="001D2B01">
        <w:tc>
          <w:tcPr>
            <w:tcW w:w="534" w:type="dxa"/>
          </w:tcPr>
          <w:p w:rsidR="00383591" w:rsidRPr="004A1046" w:rsidRDefault="00383591" w:rsidP="00576176">
            <w:pPr>
              <w:rPr>
                <w:rFonts w:ascii="Times New Roman" w:hAnsi="Times New Roman" w:cs="Times New Roman"/>
                <w:sz w:val="28"/>
                <w:szCs w:val="28"/>
              </w:rPr>
            </w:pPr>
          </w:p>
        </w:tc>
        <w:tc>
          <w:tcPr>
            <w:tcW w:w="567" w:type="dxa"/>
          </w:tcPr>
          <w:p w:rsidR="00383591" w:rsidRPr="004A1046" w:rsidRDefault="00383591" w:rsidP="00576176">
            <w:pPr>
              <w:rPr>
                <w:rFonts w:ascii="Times New Roman" w:hAnsi="Times New Roman" w:cs="Times New Roman"/>
                <w:sz w:val="28"/>
                <w:szCs w:val="28"/>
              </w:rPr>
            </w:pPr>
          </w:p>
        </w:tc>
        <w:tc>
          <w:tcPr>
            <w:tcW w:w="7512" w:type="dxa"/>
            <w:gridSpan w:val="4"/>
          </w:tcPr>
          <w:p w:rsidR="00383591" w:rsidRPr="004A1046" w:rsidRDefault="00383591" w:rsidP="00576176">
            <w:pPr>
              <w:rPr>
                <w:rFonts w:ascii="Times New Roman" w:hAnsi="Times New Roman" w:cs="Times New Roman"/>
                <w:sz w:val="28"/>
                <w:szCs w:val="28"/>
              </w:rPr>
            </w:pPr>
          </w:p>
        </w:tc>
        <w:tc>
          <w:tcPr>
            <w:tcW w:w="1276" w:type="dxa"/>
          </w:tcPr>
          <w:p w:rsidR="00383591" w:rsidRPr="004A1046" w:rsidRDefault="00383591" w:rsidP="0030204B">
            <w:pPr>
              <w:ind w:firstLine="34"/>
              <w:jc w:val="center"/>
              <w:rPr>
                <w:rFonts w:ascii="Times New Roman" w:hAnsi="Times New Roman" w:cs="Times New Roman"/>
                <w:sz w:val="28"/>
                <w:szCs w:val="28"/>
              </w:rPr>
            </w:pPr>
          </w:p>
        </w:tc>
      </w:tr>
      <w:tr w:rsidR="00383591" w:rsidRPr="004A1046" w:rsidTr="001D2B01">
        <w:tc>
          <w:tcPr>
            <w:tcW w:w="534" w:type="dxa"/>
          </w:tcPr>
          <w:p w:rsidR="00383591" w:rsidRPr="004A1046" w:rsidRDefault="00383591" w:rsidP="00576176">
            <w:pPr>
              <w:rPr>
                <w:rFonts w:ascii="Times New Roman" w:hAnsi="Times New Roman" w:cs="Times New Roman"/>
                <w:sz w:val="28"/>
                <w:szCs w:val="28"/>
              </w:rPr>
            </w:pPr>
          </w:p>
        </w:tc>
        <w:tc>
          <w:tcPr>
            <w:tcW w:w="567" w:type="dxa"/>
          </w:tcPr>
          <w:p w:rsidR="00383591" w:rsidRPr="004A1046" w:rsidRDefault="00383591" w:rsidP="00576176">
            <w:pPr>
              <w:rPr>
                <w:rFonts w:ascii="Times New Roman" w:hAnsi="Times New Roman" w:cs="Times New Roman"/>
                <w:sz w:val="28"/>
                <w:szCs w:val="28"/>
              </w:rPr>
            </w:pPr>
          </w:p>
        </w:tc>
        <w:tc>
          <w:tcPr>
            <w:tcW w:w="7512" w:type="dxa"/>
            <w:gridSpan w:val="4"/>
          </w:tcPr>
          <w:p w:rsidR="00383591" w:rsidRPr="004A1046" w:rsidRDefault="00383591" w:rsidP="00576176">
            <w:pPr>
              <w:rPr>
                <w:rFonts w:ascii="Times New Roman" w:hAnsi="Times New Roman" w:cs="Times New Roman"/>
                <w:sz w:val="28"/>
                <w:szCs w:val="28"/>
              </w:rPr>
            </w:pPr>
          </w:p>
        </w:tc>
        <w:tc>
          <w:tcPr>
            <w:tcW w:w="1276" w:type="dxa"/>
          </w:tcPr>
          <w:p w:rsidR="00383591" w:rsidRPr="004A1046" w:rsidRDefault="00383591" w:rsidP="0030204B">
            <w:pPr>
              <w:ind w:firstLine="34"/>
              <w:jc w:val="center"/>
              <w:rPr>
                <w:rFonts w:ascii="Times New Roman" w:hAnsi="Times New Roman" w:cs="Times New Roman"/>
                <w:sz w:val="28"/>
                <w:szCs w:val="28"/>
              </w:rPr>
            </w:pPr>
          </w:p>
        </w:tc>
      </w:tr>
      <w:tr w:rsidR="00383591" w:rsidRPr="004A1046" w:rsidTr="001D2B01">
        <w:tc>
          <w:tcPr>
            <w:tcW w:w="534" w:type="dxa"/>
          </w:tcPr>
          <w:p w:rsidR="00383591" w:rsidRPr="004A1046" w:rsidRDefault="00383591" w:rsidP="00576176">
            <w:pPr>
              <w:rPr>
                <w:rFonts w:ascii="Times New Roman" w:hAnsi="Times New Roman" w:cs="Times New Roman"/>
                <w:sz w:val="28"/>
                <w:szCs w:val="28"/>
              </w:rPr>
            </w:pPr>
          </w:p>
        </w:tc>
        <w:tc>
          <w:tcPr>
            <w:tcW w:w="567" w:type="dxa"/>
          </w:tcPr>
          <w:p w:rsidR="00383591" w:rsidRPr="004A1046" w:rsidRDefault="00383591" w:rsidP="00576176">
            <w:pPr>
              <w:rPr>
                <w:rFonts w:ascii="Times New Roman" w:hAnsi="Times New Roman" w:cs="Times New Roman"/>
                <w:sz w:val="28"/>
                <w:szCs w:val="28"/>
              </w:rPr>
            </w:pPr>
          </w:p>
        </w:tc>
        <w:tc>
          <w:tcPr>
            <w:tcW w:w="7512" w:type="dxa"/>
            <w:gridSpan w:val="4"/>
          </w:tcPr>
          <w:p w:rsidR="00383591" w:rsidRPr="004A1046" w:rsidRDefault="00383591" w:rsidP="00576176">
            <w:pPr>
              <w:rPr>
                <w:rFonts w:ascii="Times New Roman" w:hAnsi="Times New Roman" w:cs="Times New Roman"/>
                <w:sz w:val="28"/>
                <w:szCs w:val="28"/>
              </w:rPr>
            </w:pPr>
          </w:p>
        </w:tc>
        <w:tc>
          <w:tcPr>
            <w:tcW w:w="1276" w:type="dxa"/>
          </w:tcPr>
          <w:p w:rsidR="00383591" w:rsidRPr="004A1046" w:rsidRDefault="00383591" w:rsidP="0030204B">
            <w:pPr>
              <w:ind w:firstLine="34"/>
              <w:jc w:val="center"/>
              <w:rPr>
                <w:rFonts w:ascii="Times New Roman" w:hAnsi="Times New Roman" w:cs="Times New Roman"/>
                <w:sz w:val="28"/>
                <w:szCs w:val="28"/>
              </w:rPr>
            </w:pPr>
          </w:p>
        </w:tc>
      </w:tr>
      <w:tr w:rsidR="00383591" w:rsidRPr="004A1046" w:rsidTr="001D2B01">
        <w:tc>
          <w:tcPr>
            <w:tcW w:w="534" w:type="dxa"/>
          </w:tcPr>
          <w:p w:rsidR="00383591" w:rsidRPr="004A1046" w:rsidRDefault="00383591" w:rsidP="00576176">
            <w:pPr>
              <w:rPr>
                <w:rFonts w:ascii="Times New Roman" w:hAnsi="Times New Roman" w:cs="Times New Roman"/>
                <w:sz w:val="28"/>
                <w:szCs w:val="28"/>
              </w:rPr>
            </w:pPr>
          </w:p>
        </w:tc>
        <w:tc>
          <w:tcPr>
            <w:tcW w:w="567" w:type="dxa"/>
          </w:tcPr>
          <w:p w:rsidR="00383591" w:rsidRPr="004A1046" w:rsidRDefault="00383591" w:rsidP="00576176">
            <w:pPr>
              <w:rPr>
                <w:rFonts w:ascii="Times New Roman" w:hAnsi="Times New Roman" w:cs="Times New Roman"/>
                <w:sz w:val="28"/>
                <w:szCs w:val="28"/>
              </w:rPr>
            </w:pPr>
          </w:p>
        </w:tc>
        <w:tc>
          <w:tcPr>
            <w:tcW w:w="7512" w:type="dxa"/>
            <w:gridSpan w:val="4"/>
          </w:tcPr>
          <w:p w:rsidR="00383591" w:rsidRPr="004A1046" w:rsidRDefault="00383591" w:rsidP="00576176">
            <w:pPr>
              <w:rPr>
                <w:rFonts w:ascii="Times New Roman" w:hAnsi="Times New Roman" w:cs="Times New Roman"/>
                <w:sz w:val="28"/>
                <w:szCs w:val="28"/>
              </w:rPr>
            </w:pPr>
          </w:p>
        </w:tc>
        <w:tc>
          <w:tcPr>
            <w:tcW w:w="1276" w:type="dxa"/>
          </w:tcPr>
          <w:p w:rsidR="00383591" w:rsidRPr="004A1046" w:rsidRDefault="00383591" w:rsidP="0030204B">
            <w:pPr>
              <w:ind w:firstLine="34"/>
              <w:jc w:val="center"/>
              <w:rPr>
                <w:rFonts w:ascii="Times New Roman" w:hAnsi="Times New Roman" w:cs="Times New Roman"/>
                <w:sz w:val="28"/>
                <w:szCs w:val="28"/>
              </w:rPr>
            </w:pPr>
          </w:p>
        </w:tc>
      </w:tr>
      <w:tr w:rsidR="00383591" w:rsidRPr="004A1046" w:rsidTr="001D2B01">
        <w:tc>
          <w:tcPr>
            <w:tcW w:w="534" w:type="dxa"/>
          </w:tcPr>
          <w:p w:rsidR="00383591" w:rsidRPr="004A1046" w:rsidRDefault="00383591" w:rsidP="00576176">
            <w:pPr>
              <w:rPr>
                <w:rFonts w:ascii="Times New Roman" w:hAnsi="Times New Roman" w:cs="Times New Roman"/>
                <w:sz w:val="28"/>
                <w:szCs w:val="28"/>
              </w:rPr>
            </w:pPr>
          </w:p>
        </w:tc>
        <w:tc>
          <w:tcPr>
            <w:tcW w:w="567" w:type="dxa"/>
          </w:tcPr>
          <w:p w:rsidR="00383591" w:rsidRPr="004A1046" w:rsidRDefault="00383591" w:rsidP="00576176">
            <w:pPr>
              <w:rPr>
                <w:rFonts w:ascii="Times New Roman" w:hAnsi="Times New Roman" w:cs="Times New Roman"/>
                <w:sz w:val="28"/>
                <w:szCs w:val="28"/>
              </w:rPr>
            </w:pPr>
          </w:p>
        </w:tc>
        <w:tc>
          <w:tcPr>
            <w:tcW w:w="7512" w:type="dxa"/>
            <w:gridSpan w:val="4"/>
          </w:tcPr>
          <w:p w:rsidR="00383591" w:rsidRPr="004A1046" w:rsidRDefault="00383591" w:rsidP="00E457C1">
            <w:pPr>
              <w:ind w:firstLine="0"/>
              <w:rPr>
                <w:rFonts w:ascii="Times New Roman" w:hAnsi="Times New Roman" w:cs="Times New Roman"/>
                <w:sz w:val="28"/>
                <w:szCs w:val="28"/>
              </w:rPr>
            </w:pPr>
          </w:p>
        </w:tc>
        <w:tc>
          <w:tcPr>
            <w:tcW w:w="1276" w:type="dxa"/>
          </w:tcPr>
          <w:p w:rsidR="00383591" w:rsidRPr="004A1046" w:rsidRDefault="00383591" w:rsidP="0030204B">
            <w:pPr>
              <w:ind w:firstLine="34"/>
              <w:jc w:val="center"/>
              <w:rPr>
                <w:rFonts w:ascii="Times New Roman" w:hAnsi="Times New Roman" w:cs="Times New Roman"/>
                <w:sz w:val="28"/>
                <w:szCs w:val="28"/>
              </w:rPr>
            </w:pPr>
          </w:p>
        </w:tc>
      </w:tr>
      <w:tr w:rsidR="00C87AA8" w:rsidRPr="004A1046" w:rsidTr="001D2B01">
        <w:tc>
          <w:tcPr>
            <w:tcW w:w="534" w:type="dxa"/>
          </w:tcPr>
          <w:p w:rsidR="00C87AA8" w:rsidRPr="004A1046" w:rsidRDefault="00C87AA8" w:rsidP="00576176">
            <w:pPr>
              <w:rPr>
                <w:rFonts w:ascii="Times New Roman" w:hAnsi="Times New Roman" w:cs="Times New Roman"/>
                <w:sz w:val="28"/>
                <w:szCs w:val="28"/>
              </w:rPr>
            </w:pPr>
          </w:p>
        </w:tc>
        <w:tc>
          <w:tcPr>
            <w:tcW w:w="8079" w:type="dxa"/>
            <w:gridSpan w:val="5"/>
          </w:tcPr>
          <w:p w:rsidR="00C87AA8" w:rsidRPr="004A1046" w:rsidRDefault="00C87AA8" w:rsidP="00576176">
            <w:pPr>
              <w:rPr>
                <w:rFonts w:ascii="Times New Roman" w:hAnsi="Times New Roman" w:cs="Times New Roman"/>
                <w:sz w:val="28"/>
                <w:szCs w:val="28"/>
              </w:rPr>
            </w:pPr>
          </w:p>
        </w:tc>
        <w:tc>
          <w:tcPr>
            <w:tcW w:w="1276" w:type="dxa"/>
          </w:tcPr>
          <w:p w:rsidR="00C87AA8" w:rsidRPr="004A1046" w:rsidRDefault="00C87AA8" w:rsidP="0030204B">
            <w:pPr>
              <w:ind w:firstLine="34"/>
              <w:jc w:val="center"/>
              <w:rPr>
                <w:rFonts w:ascii="Times New Roman" w:hAnsi="Times New Roman" w:cs="Times New Roman"/>
                <w:sz w:val="28"/>
                <w:szCs w:val="28"/>
              </w:rPr>
            </w:pPr>
          </w:p>
        </w:tc>
      </w:tr>
      <w:tr w:rsidR="00C87AA8" w:rsidRPr="004A1046" w:rsidTr="001D2B01">
        <w:tc>
          <w:tcPr>
            <w:tcW w:w="534" w:type="dxa"/>
          </w:tcPr>
          <w:p w:rsidR="00C87AA8" w:rsidRPr="004A1046" w:rsidRDefault="00C87AA8" w:rsidP="00576176">
            <w:pPr>
              <w:rPr>
                <w:rFonts w:ascii="Times New Roman" w:hAnsi="Times New Roman" w:cs="Times New Roman"/>
                <w:sz w:val="28"/>
                <w:szCs w:val="28"/>
              </w:rPr>
            </w:pPr>
          </w:p>
        </w:tc>
        <w:tc>
          <w:tcPr>
            <w:tcW w:w="567" w:type="dxa"/>
          </w:tcPr>
          <w:p w:rsidR="00C87AA8" w:rsidRPr="004A1046" w:rsidRDefault="00C87AA8" w:rsidP="00576176">
            <w:pPr>
              <w:rPr>
                <w:rFonts w:ascii="Times New Roman" w:hAnsi="Times New Roman" w:cs="Times New Roman"/>
                <w:sz w:val="28"/>
                <w:szCs w:val="28"/>
              </w:rPr>
            </w:pPr>
          </w:p>
        </w:tc>
        <w:tc>
          <w:tcPr>
            <w:tcW w:w="7512" w:type="dxa"/>
            <w:gridSpan w:val="4"/>
          </w:tcPr>
          <w:p w:rsidR="00C87AA8" w:rsidRPr="004A1046" w:rsidRDefault="00C87AA8" w:rsidP="00576176">
            <w:pPr>
              <w:rPr>
                <w:rFonts w:ascii="Times New Roman" w:hAnsi="Times New Roman" w:cs="Times New Roman"/>
                <w:sz w:val="28"/>
                <w:szCs w:val="28"/>
              </w:rPr>
            </w:pPr>
          </w:p>
        </w:tc>
        <w:tc>
          <w:tcPr>
            <w:tcW w:w="1276" w:type="dxa"/>
          </w:tcPr>
          <w:p w:rsidR="00C87AA8" w:rsidRPr="004A1046" w:rsidRDefault="00C87AA8" w:rsidP="002814DA">
            <w:pPr>
              <w:ind w:firstLine="34"/>
              <w:jc w:val="center"/>
              <w:rPr>
                <w:rFonts w:ascii="Times New Roman" w:hAnsi="Times New Roman" w:cs="Times New Roman"/>
                <w:sz w:val="28"/>
                <w:szCs w:val="28"/>
              </w:rPr>
            </w:pPr>
          </w:p>
        </w:tc>
      </w:tr>
      <w:tr w:rsidR="00C87AA8" w:rsidRPr="004A1046" w:rsidTr="001D2B01">
        <w:tc>
          <w:tcPr>
            <w:tcW w:w="534" w:type="dxa"/>
          </w:tcPr>
          <w:p w:rsidR="00C87AA8" w:rsidRPr="004A1046" w:rsidRDefault="00C87AA8" w:rsidP="00576176">
            <w:pPr>
              <w:rPr>
                <w:rFonts w:ascii="Times New Roman" w:hAnsi="Times New Roman" w:cs="Times New Roman"/>
                <w:sz w:val="28"/>
                <w:szCs w:val="28"/>
              </w:rPr>
            </w:pPr>
          </w:p>
        </w:tc>
        <w:tc>
          <w:tcPr>
            <w:tcW w:w="567" w:type="dxa"/>
          </w:tcPr>
          <w:p w:rsidR="00C87AA8" w:rsidRPr="004A1046" w:rsidRDefault="00C87AA8" w:rsidP="00576176">
            <w:pPr>
              <w:rPr>
                <w:rFonts w:ascii="Times New Roman" w:hAnsi="Times New Roman" w:cs="Times New Roman"/>
                <w:sz w:val="28"/>
                <w:szCs w:val="28"/>
              </w:rPr>
            </w:pPr>
          </w:p>
        </w:tc>
        <w:tc>
          <w:tcPr>
            <w:tcW w:w="7512" w:type="dxa"/>
            <w:gridSpan w:val="4"/>
          </w:tcPr>
          <w:p w:rsidR="00C87AA8" w:rsidRPr="004A1046" w:rsidRDefault="00C87AA8" w:rsidP="00576176">
            <w:pPr>
              <w:rPr>
                <w:rFonts w:ascii="Times New Roman" w:hAnsi="Times New Roman" w:cs="Times New Roman"/>
                <w:sz w:val="28"/>
                <w:szCs w:val="28"/>
              </w:rPr>
            </w:pPr>
          </w:p>
        </w:tc>
        <w:tc>
          <w:tcPr>
            <w:tcW w:w="1276" w:type="dxa"/>
          </w:tcPr>
          <w:p w:rsidR="00C87AA8" w:rsidRPr="004A1046" w:rsidRDefault="00C87AA8" w:rsidP="0030204B">
            <w:pPr>
              <w:ind w:firstLine="34"/>
              <w:jc w:val="center"/>
              <w:rPr>
                <w:rFonts w:ascii="Times New Roman" w:hAnsi="Times New Roman" w:cs="Times New Roman"/>
                <w:sz w:val="28"/>
                <w:szCs w:val="28"/>
              </w:rPr>
            </w:pPr>
          </w:p>
        </w:tc>
      </w:tr>
      <w:tr w:rsidR="006A4610" w:rsidRPr="004A1046" w:rsidTr="001D2B01">
        <w:tc>
          <w:tcPr>
            <w:tcW w:w="534" w:type="dxa"/>
          </w:tcPr>
          <w:p w:rsidR="006A4610" w:rsidRPr="004A1046" w:rsidRDefault="006A4610" w:rsidP="00576176">
            <w:pPr>
              <w:rPr>
                <w:rFonts w:ascii="Times New Roman" w:hAnsi="Times New Roman" w:cs="Times New Roman"/>
                <w:sz w:val="28"/>
                <w:szCs w:val="28"/>
              </w:rPr>
            </w:pPr>
          </w:p>
        </w:tc>
        <w:tc>
          <w:tcPr>
            <w:tcW w:w="567" w:type="dxa"/>
          </w:tcPr>
          <w:p w:rsidR="006A4610" w:rsidRPr="004A1046" w:rsidRDefault="006A4610" w:rsidP="00576176">
            <w:pPr>
              <w:rPr>
                <w:rFonts w:ascii="Times New Roman" w:hAnsi="Times New Roman" w:cs="Times New Roman"/>
                <w:sz w:val="28"/>
                <w:szCs w:val="28"/>
              </w:rPr>
            </w:pPr>
          </w:p>
        </w:tc>
        <w:tc>
          <w:tcPr>
            <w:tcW w:w="7512" w:type="dxa"/>
            <w:gridSpan w:val="4"/>
          </w:tcPr>
          <w:p w:rsidR="006A4610" w:rsidRPr="004A1046" w:rsidRDefault="006A4610" w:rsidP="00576176">
            <w:pPr>
              <w:rPr>
                <w:rFonts w:ascii="Times New Roman" w:hAnsi="Times New Roman" w:cs="Times New Roman"/>
                <w:sz w:val="28"/>
                <w:szCs w:val="28"/>
              </w:rPr>
            </w:pPr>
          </w:p>
        </w:tc>
        <w:tc>
          <w:tcPr>
            <w:tcW w:w="1276" w:type="dxa"/>
          </w:tcPr>
          <w:p w:rsidR="006A4610" w:rsidRPr="004A1046" w:rsidRDefault="006A4610" w:rsidP="0030204B">
            <w:pPr>
              <w:ind w:firstLine="34"/>
              <w:jc w:val="center"/>
              <w:rPr>
                <w:rFonts w:ascii="Times New Roman" w:hAnsi="Times New Roman" w:cs="Times New Roman"/>
                <w:sz w:val="28"/>
                <w:szCs w:val="28"/>
              </w:rPr>
            </w:pPr>
          </w:p>
        </w:tc>
      </w:tr>
      <w:tr w:rsidR="006A4610" w:rsidRPr="004A1046" w:rsidTr="001D2B01">
        <w:tc>
          <w:tcPr>
            <w:tcW w:w="534" w:type="dxa"/>
          </w:tcPr>
          <w:p w:rsidR="006A4610" w:rsidRPr="004A1046" w:rsidRDefault="006A4610" w:rsidP="00576176">
            <w:pPr>
              <w:rPr>
                <w:rFonts w:ascii="Times New Roman" w:hAnsi="Times New Roman" w:cs="Times New Roman"/>
                <w:sz w:val="28"/>
                <w:szCs w:val="28"/>
              </w:rPr>
            </w:pPr>
          </w:p>
        </w:tc>
        <w:tc>
          <w:tcPr>
            <w:tcW w:w="567" w:type="dxa"/>
          </w:tcPr>
          <w:p w:rsidR="006A4610" w:rsidRPr="004A1046" w:rsidRDefault="006A4610" w:rsidP="00576176">
            <w:pPr>
              <w:rPr>
                <w:rFonts w:ascii="Times New Roman" w:hAnsi="Times New Roman" w:cs="Times New Roman"/>
                <w:sz w:val="28"/>
                <w:szCs w:val="28"/>
              </w:rPr>
            </w:pPr>
          </w:p>
        </w:tc>
        <w:tc>
          <w:tcPr>
            <w:tcW w:w="7512" w:type="dxa"/>
            <w:gridSpan w:val="4"/>
          </w:tcPr>
          <w:p w:rsidR="006A4610" w:rsidRPr="004A1046" w:rsidRDefault="006A4610" w:rsidP="00576176">
            <w:pPr>
              <w:rPr>
                <w:rFonts w:ascii="Times New Roman" w:hAnsi="Times New Roman" w:cs="Times New Roman"/>
                <w:sz w:val="28"/>
                <w:szCs w:val="28"/>
              </w:rPr>
            </w:pPr>
          </w:p>
        </w:tc>
        <w:tc>
          <w:tcPr>
            <w:tcW w:w="1276" w:type="dxa"/>
          </w:tcPr>
          <w:p w:rsidR="006A4610" w:rsidRPr="004A1046" w:rsidRDefault="006A4610" w:rsidP="0030204B">
            <w:pPr>
              <w:ind w:firstLine="34"/>
              <w:jc w:val="center"/>
              <w:rPr>
                <w:rFonts w:ascii="Times New Roman" w:hAnsi="Times New Roman" w:cs="Times New Roman"/>
                <w:sz w:val="28"/>
                <w:szCs w:val="28"/>
              </w:rPr>
            </w:pPr>
          </w:p>
        </w:tc>
      </w:tr>
      <w:tr w:rsidR="006A4610" w:rsidRPr="004A1046" w:rsidTr="001D2B01">
        <w:tc>
          <w:tcPr>
            <w:tcW w:w="534" w:type="dxa"/>
          </w:tcPr>
          <w:p w:rsidR="006A4610" w:rsidRPr="004A1046" w:rsidRDefault="006A4610" w:rsidP="00576176">
            <w:pPr>
              <w:rPr>
                <w:rFonts w:ascii="Times New Roman" w:hAnsi="Times New Roman" w:cs="Times New Roman"/>
                <w:sz w:val="28"/>
                <w:szCs w:val="28"/>
              </w:rPr>
            </w:pPr>
          </w:p>
        </w:tc>
        <w:tc>
          <w:tcPr>
            <w:tcW w:w="567" w:type="dxa"/>
          </w:tcPr>
          <w:p w:rsidR="006A4610" w:rsidRPr="004A1046" w:rsidRDefault="006A4610" w:rsidP="00576176">
            <w:pPr>
              <w:rPr>
                <w:rFonts w:ascii="Times New Roman" w:hAnsi="Times New Roman" w:cs="Times New Roman"/>
                <w:sz w:val="28"/>
                <w:szCs w:val="28"/>
              </w:rPr>
            </w:pPr>
          </w:p>
        </w:tc>
        <w:tc>
          <w:tcPr>
            <w:tcW w:w="7512" w:type="dxa"/>
            <w:gridSpan w:val="4"/>
          </w:tcPr>
          <w:p w:rsidR="006A4610" w:rsidRPr="004A1046" w:rsidRDefault="006A4610" w:rsidP="00576176">
            <w:pPr>
              <w:rPr>
                <w:rFonts w:ascii="Times New Roman" w:hAnsi="Times New Roman" w:cs="Times New Roman"/>
                <w:sz w:val="28"/>
                <w:szCs w:val="28"/>
              </w:rPr>
            </w:pPr>
          </w:p>
        </w:tc>
        <w:tc>
          <w:tcPr>
            <w:tcW w:w="1276" w:type="dxa"/>
          </w:tcPr>
          <w:p w:rsidR="006A4610" w:rsidRPr="004A1046" w:rsidRDefault="006A4610" w:rsidP="0030204B">
            <w:pPr>
              <w:ind w:firstLine="34"/>
              <w:jc w:val="center"/>
              <w:rPr>
                <w:rFonts w:ascii="Times New Roman" w:hAnsi="Times New Roman" w:cs="Times New Roman"/>
                <w:sz w:val="28"/>
                <w:szCs w:val="28"/>
              </w:rPr>
            </w:pPr>
          </w:p>
        </w:tc>
      </w:tr>
      <w:tr w:rsidR="006A4610" w:rsidRPr="004A1046" w:rsidTr="001D2B01">
        <w:tc>
          <w:tcPr>
            <w:tcW w:w="8613" w:type="dxa"/>
            <w:gridSpan w:val="6"/>
          </w:tcPr>
          <w:p w:rsidR="006A4610" w:rsidRPr="004A1046" w:rsidRDefault="006A4610" w:rsidP="00576176">
            <w:pPr>
              <w:rPr>
                <w:rFonts w:ascii="Times New Roman" w:hAnsi="Times New Roman" w:cs="Times New Roman"/>
                <w:sz w:val="28"/>
                <w:szCs w:val="28"/>
              </w:rPr>
            </w:pPr>
          </w:p>
        </w:tc>
        <w:tc>
          <w:tcPr>
            <w:tcW w:w="1276" w:type="dxa"/>
          </w:tcPr>
          <w:p w:rsidR="006A4610" w:rsidRPr="004A1046" w:rsidRDefault="006A4610" w:rsidP="0030204B">
            <w:pPr>
              <w:ind w:firstLine="34"/>
              <w:jc w:val="center"/>
              <w:rPr>
                <w:rFonts w:ascii="Times New Roman" w:hAnsi="Times New Roman" w:cs="Times New Roman"/>
                <w:sz w:val="28"/>
                <w:szCs w:val="28"/>
              </w:rPr>
            </w:pPr>
          </w:p>
        </w:tc>
      </w:tr>
      <w:tr w:rsidR="006A4610" w:rsidRPr="004A1046" w:rsidTr="001D2B01">
        <w:tc>
          <w:tcPr>
            <w:tcW w:w="534" w:type="dxa"/>
          </w:tcPr>
          <w:p w:rsidR="006A4610" w:rsidRPr="004A1046" w:rsidRDefault="006A4610" w:rsidP="00576176">
            <w:pPr>
              <w:rPr>
                <w:rFonts w:ascii="Times New Roman" w:hAnsi="Times New Roman" w:cs="Times New Roman"/>
                <w:sz w:val="28"/>
                <w:szCs w:val="28"/>
              </w:rPr>
            </w:pPr>
          </w:p>
        </w:tc>
        <w:tc>
          <w:tcPr>
            <w:tcW w:w="8079" w:type="dxa"/>
            <w:gridSpan w:val="5"/>
          </w:tcPr>
          <w:p w:rsidR="006A4610" w:rsidRPr="004A1046" w:rsidRDefault="006A4610" w:rsidP="00576176">
            <w:pPr>
              <w:rPr>
                <w:rFonts w:ascii="Times New Roman" w:hAnsi="Times New Roman" w:cs="Times New Roman"/>
                <w:sz w:val="28"/>
                <w:szCs w:val="28"/>
              </w:rPr>
            </w:pPr>
          </w:p>
        </w:tc>
        <w:tc>
          <w:tcPr>
            <w:tcW w:w="1276" w:type="dxa"/>
          </w:tcPr>
          <w:p w:rsidR="006A4610" w:rsidRPr="004A1046" w:rsidRDefault="006A4610" w:rsidP="0030204B">
            <w:pPr>
              <w:ind w:firstLine="34"/>
              <w:jc w:val="center"/>
              <w:rPr>
                <w:rFonts w:ascii="Times New Roman" w:hAnsi="Times New Roman" w:cs="Times New Roman"/>
                <w:sz w:val="28"/>
                <w:szCs w:val="28"/>
              </w:rPr>
            </w:pPr>
          </w:p>
        </w:tc>
      </w:tr>
      <w:tr w:rsidR="006A4610" w:rsidRPr="004A1046" w:rsidTr="001D2B01">
        <w:tc>
          <w:tcPr>
            <w:tcW w:w="534" w:type="dxa"/>
          </w:tcPr>
          <w:p w:rsidR="006A4610" w:rsidRPr="004A1046" w:rsidRDefault="006A4610" w:rsidP="00576176">
            <w:pPr>
              <w:rPr>
                <w:rFonts w:ascii="Times New Roman" w:hAnsi="Times New Roman" w:cs="Times New Roman"/>
                <w:sz w:val="28"/>
                <w:szCs w:val="28"/>
              </w:rPr>
            </w:pPr>
          </w:p>
        </w:tc>
        <w:tc>
          <w:tcPr>
            <w:tcW w:w="8079" w:type="dxa"/>
            <w:gridSpan w:val="5"/>
          </w:tcPr>
          <w:p w:rsidR="007F02AB" w:rsidRPr="006A50F0" w:rsidRDefault="007F02AB" w:rsidP="007F02AB">
            <w:pPr>
              <w:rPr>
                <w:rFonts w:ascii="Times New Roman" w:hAnsi="Times New Roman" w:cs="Times New Roman"/>
                <w:sz w:val="28"/>
                <w:szCs w:val="28"/>
              </w:rPr>
            </w:pPr>
          </w:p>
        </w:tc>
        <w:tc>
          <w:tcPr>
            <w:tcW w:w="1276" w:type="dxa"/>
          </w:tcPr>
          <w:p w:rsidR="006A4610" w:rsidRPr="004A1046" w:rsidRDefault="006A4610" w:rsidP="0030204B">
            <w:pPr>
              <w:ind w:firstLine="34"/>
              <w:jc w:val="center"/>
              <w:rPr>
                <w:rFonts w:ascii="Times New Roman" w:hAnsi="Times New Roman" w:cs="Times New Roman"/>
                <w:sz w:val="28"/>
                <w:szCs w:val="28"/>
              </w:rPr>
            </w:pPr>
          </w:p>
        </w:tc>
      </w:tr>
      <w:tr w:rsidR="006A4610" w:rsidRPr="004A1046" w:rsidTr="001D2B01">
        <w:tc>
          <w:tcPr>
            <w:tcW w:w="534" w:type="dxa"/>
          </w:tcPr>
          <w:p w:rsidR="006A4610" w:rsidRPr="004A1046" w:rsidRDefault="006A4610" w:rsidP="00576176">
            <w:pPr>
              <w:rPr>
                <w:rFonts w:ascii="Times New Roman" w:hAnsi="Times New Roman" w:cs="Times New Roman"/>
                <w:sz w:val="28"/>
                <w:szCs w:val="28"/>
              </w:rPr>
            </w:pPr>
          </w:p>
        </w:tc>
        <w:tc>
          <w:tcPr>
            <w:tcW w:w="8079" w:type="dxa"/>
            <w:gridSpan w:val="5"/>
          </w:tcPr>
          <w:p w:rsidR="006A4610" w:rsidRPr="004A1046" w:rsidRDefault="006A4610" w:rsidP="00576176">
            <w:pPr>
              <w:rPr>
                <w:rFonts w:ascii="Times New Roman" w:hAnsi="Times New Roman" w:cs="Times New Roman"/>
                <w:sz w:val="28"/>
                <w:szCs w:val="28"/>
              </w:rPr>
            </w:pPr>
          </w:p>
        </w:tc>
        <w:tc>
          <w:tcPr>
            <w:tcW w:w="1276" w:type="dxa"/>
          </w:tcPr>
          <w:p w:rsidR="006A4610" w:rsidRPr="004A1046" w:rsidRDefault="006A4610" w:rsidP="0030204B">
            <w:pPr>
              <w:ind w:firstLine="34"/>
              <w:jc w:val="center"/>
              <w:rPr>
                <w:rFonts w:ascii="Times New Roman" w:hAnsi="Times New Roman" w:cs="Times New Roman"/>
                <w:sz w:val="28"/>
                <w:szCs w:val="28"/>
              </w:rPr>
            </w:pPr>
          </w:p>
        </w:tc>
      </w:tr>
      <w:tr w:rsidR="004E2396" w:rsidRPr="004A1046" w:rsidTr="005E1157">
        <w:tc>
          <w:tcPr>
            <w:tcW w:w="534" w:type="dxa"/>
          </w:tcPr>
          <w:p w:rsidR="004E2396" w:rsidRPr="004A1046" w:rsidRDefault="004E2396" w:rsidP="00576176">
            <w:pPr>
              <w:rPr>
                <w:rFonts w:ascii="Times New Roman" w:hAnsi="Times New Roman" w:cs="Times New Roman"/>
                <w:sz w:val="28"/>
                <w:szCs w:val="28"/>
              </w:rPr>
            </w:pPr>
          </w:p>
        </w:tc>
        <w:tc>
          <w:tcPr>
            <w:tcW w:w="567" w:type="dxa"/>
          </w:tcPr>
          <w:p w:rsidR="004E2396" w:rsidRPr="004A1046" w:rsidRDefault="004E2396" w:rsidP="00576176">
            <w:pPr>
              <w:rPr>
                <w:rFonts w:ascii="Times New Roman" w:hAnsi="Times New Roman" w:cs="Times New Roman"/>
                <w:sz w:val="28"/>
                <w:szCs w:val="28"/>
              </w:rPr>
            </w:pPr>
          </w:p>
        </w:tc>
        <w:tc>
          <w:tcPr>
            <w:tcW w:w="7512" w:type="dxa"/>
            <w:gridSpan w:val="4"/>
          </w:tcPr>
          <w:p w:rsidR="004E2396" w:rsidRPr="004A1046" w:rsidRDefault="004E2396" w:rsidP="00576176">
            <w:pPr>
              <w:rPr>
                <w:rFonts w:ascii="Times New Roman" w:hAnsi="Times New Roman" w:cs="Times New Roman"/>
                <w:sz w:val="28"/>
                <w:szCs w:val="28"/>
              </w:rPr>
            </w:pPr>
          </w:p>
        </w:tc>
        <w:tc>
          <w:tcPr>
            <w:tcW w:w="1276" w:type="dxa"/>
          </w:tcPr>
          <w:p w:rsidR="004E2396" w:rsidRPr="004A1046" w:rsidRDefault="004E2396" w:rsidP="002814DA">
            <w:pPr>
              <w:ind w:firstLine="34"/>
              <w:jc w:val="center"/>
              <w:rPr>
                <w:rFonts w:ascii="Times New Roman" w:hAnsi="Times New Roman" w:cs="Times New Roman"/>
                <w:sz w:val="28"/>
                <w:szCs w:val="28"/>
              </w:rPr>
            </w:pPr>
          </w:p>
        </w:tc>
      </w:tr>
      <w:tr w:rsidR="004E2396" w:rsidRPr="004A1046" w:rsidTr="005E1157">
        <w:tc>
          <w:tcPr>
            <w:tcW w:w="534" w:type="dxa"/>
          </w:tcPr>
          <w:p w:rsidR="004E2396" w:rsidRPr="004A1046" w:rsidRDefault="004E2396" w:rsidP="00576176">
            <w:pPr>
              <w:rPr>
                <w:rFonts w:ascii="Times New Roman" w:hAnsi="Times New Roman" w:cs="Times New Roman"/>
                <w:sz w:val="28"/>
                <w:szCs w:val="28"/>
              </w:rPr>
            </w:pPr>
          </w:p>
        </w:tc>
        <w:tc>
          <w:tcPr>
            <w:tcW w:w="567" w:type="dxa"/>
          </w:tcPr>
          <w:p w:rsidR="004E2396" w:rsidRPr="004A1046" w:rsidRDefault="004E2396" w:rsidP="00576176">
            <w:pPr>
              <w:rPr>
                <w:rFonts w:ascii="Times New Roman" w:hAnsi="Times New Roman" w:cs="Times New Roman"/>
                <w:sz w:val="28"/>
                <w:szCs w:val="28"/>
              </w:rPr>
            </w:pPr>
          </w:p>
        </w:tc>
        <w:tc>
          <w:tcPr>
            <w:tcW w:w="7512" w:type="dxa"/>
            <w:gridSpan w:val="4"/>
          </w:tcPr>
          <w:p w:rsidR="004E2396" w:rsidRPr="004A1046" w:rsidRDefault="004E2396" w:rsidP="00576176">
            <w:pPr>
              <w:rPr>
                <w:rFonts w:ascii="Times New Roman" w:hAnsi="Times New Roman" w:cs="Times New Roman"/>
                <w:sz w:val="28"/>
                <w:szCs w:val="28"/>
              </w:rPr>
            </w:pPr>
          </w:p>
        </w:tc>
        <w:tc>
          <w:tcPr>
            <w:tcW w:w="1276" w:type="dxa"/>
          </w:tcPr>
          <w:p w:rsidR="004E2396" w:rsidRPr="004A1046" w:rsidRDefault="004E2396" w:rsidP="0030204B">
            <w:pPr>
              <w:ind w:firstLine="34"/>
              <w:jc w:val="center"/>
              <w:rPr>
                <w:rFonts w:ascii="Times New Roman" w:hAnsi="Times New Roman" w:cs="Times New Roman"/>
                <w:sz w:val="28"/>
                <w:szCs w:val="28"/>
              </w:rPr>
            </w:pPr>
          </w:p>
        </w:tc>
      </w:tr>
      <w:tr w:rsidR="004E2396" w:rsidRPr="004A1046" w:rsidTr="005E1157">
        <w:tc>
          <w:tcPr>
            <w:tcW w:w="534" w:type="dxa"/>
          </w:tcPr>
          <w:p w:rsidR="004E2396" w:rsidRPr="004A1046" w:rsidRDefault="004E2396" w:rsidP="00576176">
            <w:pPr>
              <w:rPr>
                <w:rFonts w:ascii="Times New Roman" w:hAnsi="Times New Roman" w:cs="Times New Roman"/>
                <w:sz w:val="28"/>
                <w:szCs w:val="28"/>
              </w:rPr>
            </w:pPr>
          </w:p>
        </w:tc>
        <w:tc>
          <w:tcPr>
            <w:tcW w:w="567" w:type="dxa"/>
          </w:tcPr>
          <w:p w:rsidR="004E2396" w:rsidRPr="004A1046" w:rsidRDefault="004E2396" w:rsidP="00576176">
            <w:pPr>
              <w:rPr>
                <w:rFonts w:ascii="Times New Roman" w:hAnsi="Times New Roman" w:cs="Times New Roman"/>
                <w:sz w:val="28"/>
                <w:szCs w:val="28"/>
              </w:rPr>
            </w:pPr>
          </w:p>
        </w:tc>
        <w:tc>
          <w:tcPr>
            <w:tcW w:w="7512" w:type="dxa"/>
            <w:gridSpan w:val="4"/>
          </w:tcPr>
          <w:p w:rsidR="004E2396" w:rsidRPr="004A1046" w:rsidRDefault="004E2396" w:rsidP="00576176">
            <w:pPr>
              <w:rPr>
                <w:rFonts w:ascii="Times New Roman" w:hAnsi="Times New Roman" w:cs="Times New Roman"/>
                <w:sz w:val="28"/>
                <w:szCs w:val="28"/>
              </w:rPr>
            </w:pPr>
          </w:p>
        </w:tc>
        <w:tc>
          <w:tcPr>
            <w:tcW w:w="1276" w:type="dxa"/>
          </w:tcPr>
          <w:p w:rsidR="004E2396" w:rsidRPr="004A1046" w:rsidRDefault="004E2396" w:rsidP="0030204B">
            <w:pPr>
              <w:ind w:firstLine="34"/>
              <w:jc w:val="center"/>
              <w:rPr>
                <w:rFonts w:ascii="Times New Roman" w:hAnsi="Times New Roman" w:cs="Times New Roman"/>
                <w:sz w:val="28"/>
                <w:szCs w:val="28"/>
              </w:rPr>
            </w:pPr>
          </w:p>
        </w:tc>
      </w:tr>
      <w:tr w:rsidR="004E2396" w:rsidRPr="004A1046" w:rsidTr="005E1157">
        <w:tc>
          <w:tcPr>
            <w:tcW w:w="534" w:type="dxa"/>
          </w:tcPr>
          <w:p w:rsidR="004E2396" w:rsidRPr="004A1046" w:rsidRDefault="004E2396" w:rsidP="00576176">
            <w:pPr>
              <w:rPr>
                <w:rFonts w:ascii="Times New Roman" w:hAnsi="Times New Roman" w:cs="Times New Roman"/>
                <w:sz w:val="28"/>
                <w:szCs w:val="28"/>
              </w:rPr>
            </w:pPr>
          </w:p>
        </w:tc>
        <w:tc>
          <w:tcPr>
            <w:tcW w:w="567" w:type="dxa"/>
          </w:tcPr>
          <w:p w:rsidR="004E2396" w:rsidRPr="004A1046" w:rsidRDefault="004E2396" w:rsidP="00576176">
            <w:pPr>
              <w:rPr>
                <w:rFonts w:ascii="Times New Roman" w:hAnsi="Times New Roman" w:cs="Times New Roman"/>
                <w:sz w:val="28"/>
                <w:szCs w:val="28"/>
              </w:rPr>
            </w:pPr>
          </w:p>
        </w:tc>
        <w:tc>
          <w:tcPr>
            <w:tcW w:w="7512" w:type="dxa"/>
            <w:gridSpan w:val="4"/>
          </w:tcPr>
          <w:p w:rsidR="004E2396" w:rsidRPr="004A1046" w:rsidRDefault="004E2396" w:rsidP="00576176">
            <w:pPr>
              <w:rPr>
                <w:rFonts w:ascii="Times New Roman" w:hAnsi="Times New Roman" w:cs="Times New Roman"/>
                <w:sz w:val="28"/>
                <w:szCs w:val="28"/>
              </w:rPr>
            </w:pPr>
          </w:p>
        </w:tc>
        <w:tc>
          <w:tcPr>
            <w:tcW w:w="1276" w:type="dxa"/>
          </w:tcPr>
          <w:p w:rsidR="004E2396" w:rsidRPr="004A1046" w:rsidRDefault="004E2396" w:rsidP="0030204B">
            <w:pPr>
              <w:ind w:firstLine="34"/>
              <w:jc w:val="center"/>
              <w:rPr>
                <w:rFonts w:ascii="Times New Roman" w:hAnsi="Times New Roman" w:cs="Times New Roman"/>
                <w:sz w:val="28"/>
                <w:szCs w:val="28"/>
              </w:rPr>
            </w:pPr>
          </w:p>
        </w:tc>
      </w:tr>
      <w:tr w:rsidR="004E2396" w:rsidRPr="004A1046" w:rsidTr="005E1157">
        <w:tc>
          <w:tcPr>
            <w:tcW w:w="534" w:type="dxa"/>
          </w:tcPr>
          <w:p w:rsidR="004E2396" w:rsidRPr="004A1046" w:rsidRDefault="004E2396" w:rsidP="00576176">
            <w:pPr>
              <w:rPr>
                <w:rFonts w:ascii="Times New Roman" w:hAnsi="Times New Roman" w:cs="Times New Roman"/>
                <w:sz w:val="28"/>
                <w:szCs w:val="28"/>
              </w:rPr>
            </w:pPr>
          </w:p>
        </w:tc>
        <w:tc>
          <w:tcPr>
            <w:tcW w:w="567" w:type="dxa"/>
          </w:tcPr>
          <w:p w:rsidR="004E2396" w:rsidRPr="004A1046" w:rsidRDefault="004E2396" w:rsidP="00576176">
            <w:pPr>
              <w:rPr>
                <w:rFonts w:ascii="Times New Roman" w:hAnsi="Times New Roman" w:cs="Times New Roman"/>
                <w:sz w:val="28"/>
                <w:szCs w:val="28"/>
              </w:rPr>
            </w:pPr>
          </w:p>
        </w:tc>
        <w:tc>
          <w:tcPr>
            <w:tcW w:w="7512" w:type="dxa"/>
            <w:gridSpan w:val="4"/>
          </w:tcPr>
          <w:p w:rsidR="004E2396" w:rsidRPr="004A1046" w:rsidRDefault="004E2396" w:rsidP="00576176">
            <w:pPr>
              <w:rPr>
                <w:rFonts w:ascii="Times New Roman" w:hAnsi="Times New Roman" w:cs="Times New Roman"/>
                <w:sz w:val="28"/>
                <w:szCs w:val="28"/>
              </w:rPr>
            </w:pPr>
          </w:p>
        </w:tc>
        <w:tc>
          <w:tcPr>
            <w:tcW w:w="1276" w:type="dxa"/>
          </w:tcPr>
          <w:p w:rsidR="004E2396" w:rsidRPr="004A1046" w:rsidRDefault="004E2396" w:rsidP="002814DA">
            <w:pPr>
              <w:ind w:firstLine="34"/>
              <w:jc w:val="center"/>
              <w:rPr>
                <w:rFonts w:ascii="Times New Roman" w:hAnsi="Times New Roman" w:cs="Times New Roman"/>
                <w:sz w:val="28"/>
                <w:szCs w:val="28"/>
              </w:rPr>
            </w:pPr>
          </w:p>
        </w:tc>
      </w:tr>
      <w:tr w:rsidR="004E2396" w:rsidRPr="004A1046" w:rsidTr="005E1157">
        <w:tc>
          <w:tcPr>
            <w:tcW w:w="534" w:type="dxa"/>
          </w:tcPr>
          <w:p w:rsidR="004E2396" w:rsidRPr="004A1046" w:rsidRDefault="004E2396" w:rsidP="00576176">
            <w:pPr>
              <w:rPr>
                <w:rFonts w:ascii="Times New Roman" w:hAnsi="Times New Roman" w:cs="Times New Roman"/>
                <w:sz w:val="28"/>
                <w:szCs w:val="28"/>
              </w:rPr>
            </w:pPr>
          </w:p>
        </w:tc>
        <w:tc>
          <w:tcPr>
            <w:tcW w:w="567" w:type="dxa"/>
          </w:tcPr>
          <w:p w:rsidR="004E2396" w:rsidRPr="004A1046" w:rsidRDefault="004E2396" w:rsidP="00576176">
            <w:pPr>
              <w:rPr>
                <w:rFonts w:ascii="Times New Roman" w:hAnsi="Times New Roman" w:cs="Times New Roman"/>
                <w:sz w:val="28"/>
                <w:szCs w:val="28"/>
              </w:rPr>
            </w:pPr>
          </w:p>
        </w:tc>
        <w:tc>
          <w:tcPr>
            <w:tcW w:w="7512" w:type="dxa"/>
            <w:gridSpan w:val="4"/>
          </w:tcPr>
          <w:p w:rsidR="004E2396" w:rsidRPr="004A1046" w:rsidRDefault="004E2396" w:rsidP="00576176">
            <w:pPr>
              <w:rPr>
                <w:rFonts w:ascii="Times New Roman" w:hAnsi="Times New Roman" w:cs="Times New Roman"/>
                <w:sz w:val="28"/>
                <w:szCs w:val="28"/>
              </w:rPr>
            </w:pPr>
          </w:p>
        </w:tc>
        <w:tc>
          <w:tcPr>
            <w:tcW w:w="1276" w:type="dxa"/>
          </w:tcPr>
          <w:p w:rsidR="004E2396" w:rsidRPr="004A1046" w:rsidRDefault="004E2396" w:rsidP="002A04A5">
            <w:pPr>
              <w:ind w:firstLine="34"/>
              <w:jc w:val="center"/>
              <w:rPr>
                <w:rFonts w:ascii="Times New Roman" w:hAnsi="Times New Roman" w:cs="Times New Roman"/>
                <w:sz w:val="28"/>
                <w:szCs w:val="28"/>
              </w:rPr>
            </w:pPr>
          </w:p>
        </w:tc>
      </w:tr>
      <w:tr w:rsidR="004E2396" w:rsidRPr="004A1046" w:rsidTr="005E1157">
        <w:tc>
          <w:tcPr>
            <w:tcW w:w="534" w:type="dxa"/>
          </w:tcPr>
          <w:p w:rsidR="004E2396" w:rsidRPr="004A1046" w:rsidRDefault="004E2396" w:rsidP="00576176">
            <w:pPr>
              <w:rPr>
                <w:rFonts w:ascii="Times New Roman" w:hAnsi="Times New Roman" w:cs="Times New Roman"/>
                <w:sz w:val="28"/>
                <w:szCs w:val="28"/>
              </w:rPr>
            </w:pPr>
          </w:p>
        </w:tc>
        <w:tc>
          <w:tcPr>
            <w:tcW w:w="8079" w:type="dxa"/>
            <w:gridSpan w:val="5"/>
          </w:tcPr>
          <w:p w:rsidR="004E2396" w:rsidRPr="004A1046" w:rsidRDefault="004E2396" w:rsidP="00576176">
            <w:pPr>
              <w:rPr>
                <w:rFonts w:ascii="Times New Roman" w:hAnsi="Times New Roman" w:cs="Times New Roman"/>
                <w:sz w:val="28"/>
                <w:szCs w:val="28"/>
              </w:rPr>
            </w:pPr>
          </w:p>
        </w:tc>
        <w:tc>
          <w:tcPr>
            <w:tcW w:w="1276" w:type="dxa"/>
          </w:tcPr>
          <w:p w:rsidR="004E2396" w:rsidRPr="004A1046" w:rsidRDefault="004E2396" w:rsidP="002A04A5">
            <w:pPr>
              <w:ind w:firstLine="34"/>
              <w:jc w:val="center"/>
              <w:rPr>
                <w:rFonts w:ascii="Times New Roman" w:hAnsi="Times New Roman" w:cs="Times New Roman"/>
                <w:sz w:val="28"/>
                <w:szCs w:val="28"/>
              </w:rPr>
            </w:pPr>
          </w:p>
        </w:tc>
      </w:tr>
      <w:tr w:rsidR="004E2396" w:rsidRPr="004A1046" w:rsidTr="005E1157">
        <w:tc>
          <w:tcPr>
            <w:tcW w:w="534" w:type="dxa"/>
          </w:tcPr>
          <w:p w:rsidR="004E2396" w:rsidRPr="004A1046" w:rsidRDefault="004E2396" w:rsidP="00576176">
            <w:pPr>
              <w:rPr>
                <w:rFonts w:ascii="Times New Roman" w:hAnsi="Times New Roman" w:cs="Times New Roman"/>
                <w:sz w:val="28"/>
                <w:szCs w:val="28"/>
              </w:rPr>
            </w:pPr>
          </w:p>
        </w:tc>
        <w:tc>
          <w:tcPr>
            <w:tcW w:w="8079" w:type="dxa"/>
            <w:gridSpan w:val="5"/>
          </w:tcPr>
          <w:p w:rsidR="004E2396" w:rsidRPr="004A1046" w:rsidRDefault="004E2396" w:rsidP="00576176">
            <w:pPr>
              <w:rPr>
                <w:rFonts w:ascii="Times New Roman" w:hAnsi="Times New Roman" w:cs="Times New Roman"/>
                <w:sz w:val="28"/>
                <w:szCs w:val="28"/>
              </w:rPr>
            </w:pPr>
          </w:p>
        </w:tc>
        <w:tc>
          <w:tcPr>
            <w:tcW w:w="1276" w:type="dxa"/>
          </w:tcPr>
          <w:p w:rsidR="004E2396" w:rsidRPr="004A1046" w:rsidRDefault="004E2396" w:rsidP="002A04A5">
            <w:pPr>
              <w:ind w:firstLine="34"/>
              <w:jc w:val="center"/>
              <w:rPr>
                <w:rFonts w:ascii="Times New Roman" w:hAnsi="Times New Roman" w:cs="Times New Roman"/>
                <w:sz w:val="28"/>
                <w:szCs w:val="28"/>
              </w:rPr>
            </w:pPr>
          </w:p>
        </w:tc>
      </w:tr>
      <w:tr w:rsidR="004E2396" w:rsidRPr="004A1046" w:rsidTr="005E1157">
        <w:tc>
          <w:tcPr>
            <w:tcW w:w="534" w:type="dxa"/>
          </w:tcPr>
          <w:p w:rsidR="004E2396" w:rsidRPr="004A1046" w:rsidRDefault="004E2396" w:rsidP="00576176">
            <w:pPr>
              <w:rPr>
                <w:rFonts w:ascii="Times New Roman" w:hAnsi="Times New Roman" w:cs="Times New Roman"/>
                <w:sz w:val="28"/>
                <w:szCs w:val="28"/>
              </w:rPr>
            </w:pPr>
          </w:p>
        </w:tc>
        <w:tc>
          <w:tcPr>
            <w:tcW w:w="8079" w:type="dxa"/>
            <w:gridSpan w:val="5"/>
          </w:tcPr>
          <w:p w:rsidR="004E2396" w:rsidRPr="004A1046" w:rsidRDefault="004E2396" w:rsidP="00576176">
            <w:pPr>
              <w:rPr>
                <w:rFonts w:ascii="Times New Roman" w:hAnsi="Times New Roman" w:cs="Times New Roman"/>
                <w:sz w:val="28"/>
                <w:szCs w:val="28"/>
              </w:rPr>
            </w:pPr>
          </w:p>
        </w:tc>
        <w:tc>
          <w:tcPr>
            <w:tcW w:w="1276" w:type="dxa"/>
          </w:tcPr>
          <w:p w:rsidR="004E2396" w:rsidRPr="004A1046" w:rsidRDefault="004E2396" w:rsidP="002A04A5">
            <w:pPr>
              <w:ind w:firstLine="34"/>
              <w:jc w:val="center"/>
              <w:rPr>
                <w:rFonts w:ascii="Times New Roman" w:hAnsi="Times New Roman" w:cs="Times New Roman"/>
                <w:sz w:val="28"/>
                <w:szCs w:val="28"/>
              </w:rPr>
            </w:pPr>
          </w:p>
        </w:tc>
      </w:tr>
      <w:tr w:rsidR="00277FD6" w:rsidRPr="004A1046" w:rsidTr="005E1157">
        <w:tc>
          <w:tcPr>
            <w:tcW w:w="534" w:type="dxa"/>
          </w:tcPr>
          <w:p w:rsidR="00277FD6" w:rsidRPr="004A1046" w:rsidRDefault="00277FD6" w:rsidP="00576176">
            <w:pPr>
              <w:rPr>
                <w:rFonts w:ascii="Times New Roman" w:hAnsi="Times New Roman" w:cs="Times New Roman"/>
                <w:sz w:val="28"/>
                <w:szCs w:val="28"/>
              </w:rPr>
            </w:pPr>
          </w:p>
        </w:tc>
        <w:tc>
          <w:tcPr>
            <w:tcW w:w="8079" w:type="dxa"/>
            <w:gridSpan w:val="5"/>
          </w:tcPr>
          <w:p w:rsidR="00277FD6" w:rsidRPr="002D5A3E" w:rsidRDefault="00277FD6" w:rsidP="00E457C1">
            <w:pPr>
              <w:pStyle w:val="af"/>
              <w:ind w:left="1080" w:firstLine="0"/>
              <w:rPr>
                <w:rFonts w:ascii="Times New Roman" w:hAnsi="Times New Roman" w:cs="Times New Roman"/>
                <w:sz w:val="28"/>
                <w:szCs w:val="28"/>
              </w:rPr>
            </w:pPr>
          </w:p>
        </w:tc>
        <w:tc>
          <w:tcPr>
            <w:tcW w:w="1276" w:type="dxa"/>
          </w:tcPr>
          <w:p w:rsidR="00277FD6" w:rsidRPr="004A1046" w:rsidRDefault="00277FD6" w:rsidP="002A04A5">
            <w:pPr>
              <w:ind w:firstLine="34"/>
              <w:jc w:val="center"/>
              <w:rPr>
                <w:rFonts w:ascii="Times New Roman" w:hAnsi="Times New Roman" w:cs="Times New Roman"/>
                <w:sz w:val="28"/>
                <w:szCs w:val="28"/>
              </w:rPr>
            </w:pPr>
          </w:p>
        </w:tc>
      </w:tr>
    </w:tbl>
    <w:p w:rsidR="00DB435C" w:rsidRPr="004A1046" w:rsidRDefault="00DB435C" w:rsidP="00576176">
      <w:pPr>
        <w:rPr>
          <w:rFonts w:ascii="Times New Roman" w:hAnsi="Times New Roman" w:cs="Times New Roman"/>
          <w:sz w:val="28"/>
          <w:szCs w:val="28"/>
        </w:rPr>
      </w:pPr>
    </w:p>
    <w:p w:rsidR="00E9709D" w:rsidRPr="004A1046" w:rsidRDefault="00E9709D" w:rsidP="00723BAB">
      <w:pPr>
        <w:pStyle w:val="1a"/>
        <w:rPr>
          <w:szCs w:val="28"/>
        </w:rPr>
      </w:pPr>
      <w:bookmarkStart w:id="1" w:name="_Toc453968142"/>
      <w:r w:rsidRPr="004A1046">
        <w:rPr>
          <w:szCs w:val="28"/>
          <w:lang w:val="en-US"/>
        </w:rPr>
        <w:t>I</w:t>
      </w:r>
      <w:r w:rsidRPr="004A1046">
        <w:rPr>
          <w:szCs w:val="28"/>
        </w:rPr>
        <w:t>. Целевой раздел</w:t>
      </w:r>
      <w:r w:rsidR="00723BAB">
        <w:rPr>
          <w:szCs w:val="28"/>
        </w:rPr>
        <w:t xml:space="preserve"> фЕДЕРАЛЬНОЙ</w:t>
      </w:r>
      <w:r w:rsidRPr="004A1046">
        <w:rPr>
          <w:szCs w:val="28"/>
        </w:rPr>
        <w:t xml:space="preserve"> основной образовательной программы среднего общего образования</w:t>
      </w:r>
      <w:bookmarkEnd w:id="1"/>
    </w:p>
    <w:p w:rsidR="00E9709D" w:rsidRPr="004A1046" w:rsidRDefault="00E9709D" w:rsidP="00576176">
      <w:pPr>
        <w:pStyle w:val="2a"/>
        <w:rPr>
          <w:szCs w:val="28"/>
        </w:rPr>
      </w:pPr>
      <w:bookmarkStart w:id="2" w:name="_Toc435412670"/>
      <w:bookmarkStart w:id="3" w:name="_Toc453968143"/>
      <w:bookmarkStart w:id="4" w:name="_Toc434850648"/>
    </w:p>
    <w:p w:rsidR="00E9709D" w:rsidRPr="004A1046" w:rsidRDefault="00E9709D" w:rsidP="00576176">
      <w:pPr>
        <w:pStyle w:val="2a"/>
        <w:rPr>
          <w:szCs w:val="28"/>
        </w:rPr>
      </w:pPr>
      <w:r w:rsidRPr="004A1046">
        <w:rPr>
          <w:szCs w:val="28"/>
        </w:rPr>
        <w:t>I.1. </w:t>
      </w:r>
      <w:r w:rsidRPr="004A1046">
        <w:rPr>
          <w:szCs w:val="28"/>
          <w:lang w:eastAsia="ru-RU"/>
        </w:rPr>
        <w:t>Пояснительная</w:t>
      </w:r>
      <w:r w:rsidRPr="004A1046">
        <w:rPr>
          <w:szCs w:val="28"/>
        </w:rPr>
        <w:t xml:space="preserve"> записка</w:t>
      </w:r>
      <w:bookmarkEnd w:id="2"/>
      <w:bookmarkEnd w:id="3"/>
      <w:r w:rsidRPr="004A1046">
        <w:rPr>
          <w:szCs w:val="28"/>
        </w:rPr>
        <w:t xml:space="preserve"> </w:t>
      </w:r>
    </w:p>
    <w:p w:rsidR="00E9709D" w:rsidRPr="004A1046" w:rsidRDefault="00E9709D" w:rsidP="00576176">
      <w:pPr>
        <w:pStyle w:val="af3"/>
        <w:ind w:firstLine="708"/>
        <w:rPr>
          <w:rStyle w:val="Zag11"/>
        </w:rPr>
      </w:pPr>
      <w:r w:rsidRPr="004A1046">
        <w:rPr>
          <w:rStyle w:val="Zag11"/>
        </w:rPr>
        <w:t>Общие положения</w:t>
      </w:r>
    </w:p>
    <w:p w:rsidR="00E9709D" w:rsidRPr="004A1046" w:rsidRDefault="007F02AB" w:rsidP="00540C95">
      <w:pPr>
        <w:pStyle w:val="af3"/>
        <w:ind w:firstLine="709"/>
        <w:rPr>
          <w:rStyle w:val="Zag11"/>
        </w:rPr>
      </w:pPr>
      <w:r>
        <w:rPr>
          <w:rStyle w:val="Zag11"/>
        </w:rPr>
        <w:t>Федеральная о</w:t>
      </w:r>
      <w:r w:rsidR="00E9709D" w:rsidRPr="004A1046">
        <w:rPr>
          <w:rStyle w:val="Zag11"/>
        </w:rPr>
        <w:t>бразовательная программа среднего общего образования МБОУ «</w:t>
      </w:r>
      <w:r w:rsidR="00A7011B">
        <w:rPr>
          <w:rStyle w:val="Zag11"/>
        </w:rPr>
        <w:t>ПСОШ</w:t>
      </w:r>
      <w:r w:rsidR="00E9709D" w:rsidRPr="004A1046">
        <w:rPr>
          <w:rStyle w:val="Zag11"/>
        </w:rPr>
        <w:t xml:space="preserve"> №1</w:t>
      </w:r>
      <w:r w:rsidR="00A7011B">
        <w:rPr>
          <w:rStyle w:val="Zag11"/>
        </w:rPr>
        <w:t xml:space="preserve"> ПМ</w:t>
      </w:r>
      <w:r w:rsidR="00BD1095">
        <w:rPr>
          <w:rStyle w:val="Zag11"/>
        </w:rPr>
        <w:t>О</w:t>
      </w:r>
      <w:r w:rsidR="00E9709D" w:rsidRPr="004A1046">
        <w:rPr>
          <w:rStyle w:val="Zag11"/>
        </w:rPr>
        <w:t>» разработана в соответствии с требованиями федерального государственного образовательного стандарта среднего общего образования к структуре основной образовательной программы, определяет цели, задачи, планируемые результаты, содержание и организацию образовательного процесса на ступени среднего общего образования и направлена на формирование общей культуры, духовно-нравственное, гражданское, социальное, личностное и интеллектуальное развитие, саморазвитие и самосовершенствование обучающихся, обеспечивающие их социальную успешность, развитие творческих способностей, сохранение и укрепление здоровья.</w:t>
      </w:r>
    </w:p>
    <w:p w:rsidR="00E9709D" w:rsidRPr="004A1046" w:rsidRDefault="007F02AB" w:rsidP="00576176">
      <w:pPr>
        <w:pStyle w:val="af3"/>
        <w:ind w:firstLine="708"/>
        <w:rPr>
          <w:rStyle w:val="Zag11"/>
        </w:rPr>
      </w:pPr>
      <w:r w:rsidRPr="007F02AB">
        <w:rPr>
          <w:rStyle w:val="Zag11"/>
        </w:rPr>
        <w:t xml:space="preserve">Федеральная </w:t>
      </w:r>
      <w:r>
        <w:rPr>
          <w:rStyle w:val="Zag11"/>
        </w:rPr>
        <w:t>о</w:t>
      </w:r>
      <w:r w:rsidR="00E9709D" w:rsidRPr="004A1046">
        <w:rPr>
          <w:rStyle w:val="Zag11"/>
        </w:rPr>
        <w:t>сновная образовательная программа среднего общего образования МБОУ «</w:t>
      </w:r>
      <w:r w:rsidR="00A7011B">
        <w:rPr>
          <w:rStyle w:val="Zag11"/>
        </w:rPr>
        <w:t>П</w:t>
      </w:r>
      <w:r w:rsidR="00E9709D" w:rsidRPr="004A1046">
        <w:rPr>
          <w:rStyle w:val="Zag11"/>
        </w:rPr>
        <w:t>СОШ №1</w:t>
      </w:r>
      <w:r w:rsidR="00A7011B">
        <w:rPr>
          <w:rStyle w:val="Zag11"/>
        </w:rPr>
        <w:t>ПМ</w:t>
      </w:r>
      <w:r w:rsidR="00BD1095">
        <w:rPr>
          <w:rStyle w:val="Zag11"/>
        </w:rPr>
        <w:t>О</w:t>
      </w:r>
      <w:r w:rsidR="00E9709D" w:rsidRPr="004A1046">
        <w:rPr>
          <w:rStyle w:val="Zag11"/>
        </w:rPr>
        <w:t>» разработана с привлечением органов самоуправления школы (Управляющего Совета школы, педагогического совета школы), обеспечивающих государственно-общественный характер управления образовательным процессом в школе.</w:t>
      </w:r>
    </w:p>
    <w:p w:rsidR="00A7011B" w:rsidRDefault="007F02AB" w:rsidP="00576176">
      <w:pPr>
        <w:pStyle w:val="af3"/>
        <w:ind w:firstLine="708"/>
        <w:rPr>
          <w:rStyle w:val="Zag11"/>
        </w:rPr>
      </w:pPr>
      <w:r w:rsidRPr="007F02AB">
        <w:rPr>
          <w:rStyle w:val="Zag11"/>
        </w:rPr>
        <w:t xml:space="preserve">Федеральная </w:t>
      </w:r>
      <w:r>
        <w:rPr>
          <w:rStyle w:val="Zag11"/>
        </w:rPr>
        <w:t>о</w:t>
      </w:r>
      <w:r w:rsidR="00E9709D" w:rsidRPr="004A1046">
        <w:rPr>
          <w:rStyle w:val="Zag11"/>
        </w:rPr>
        <w:t xml:space="preserve">сновная образовательная программа среднего общего образования МБОУ </w:t>
      </w:r>
    </w:p>
    <w:p w:rsidR="00E9709D" w:rsidRPr="004A1046" w:rsidRDefault="00E9709D" w:rsidP="00576176">
      <w:pPr>
        <w:pStyle w:val="af3"/>
        <w:ind w:firstLine="708"/>
        <w:rPr>
          <w:rStyle w:val="Zag11"/>
        </w:rPr>
      </w:pPr>
      <w:r w:rsidRPr="004A1046">
        <w:rPr>
          <w:rStyle w:val="Zag11"/>
        </w:rPr>
        <w:t>«</w:t>
      </w:r>
      <w:r w:rsidR="00A7011B">
        <w:rPr>
          <w:rStyle w:val="Zag11"/>
        </w:rPr>
        <w:t>П</w:t>
      </w:r>
      <w:r w:rsidRPr="004A1046">
        <w:rPr>
          <w:rStyle w:val="Zag11"/>
        </w:rPr>
        <w:t>СОШ №1</w:t>
      </w:r>
      <w:r w:rsidR="00A7011B">
        <w:rPr>
          <w:rStyle w:val="Zag11"/>
        </w:rPr>
        <w:t>ПМ</w:t>
      </w:r>
      <w:r w:rsidR="00BD1095">
        <w:rPr>
          <w:rStyle w:val="Zag11"/>
        </w:rPr>
        <w:t>О</w:t>
      </w:r>
      <w:r w:rsidRPr="004A1046">
        <w:rPr>
          <w:rStyle w:val="Zag11"/>
        </w:rPr>
        <w:t>» в соответствии с требованиями Стандарта содержит три раздела: целевой, содержательный и организационный.</w:t>
      </w:r>
    </w:p>
    <w:p w:rsidR="00E9709D" w:rsidRPr="004A1046" w:rsidRDefault="00E9709D" w:rsidP="00576176">
      <w:pPr>
        <w:pStyle w:val="af3"/>
        <w:ind w:firstLine="708"/>
      </w:pPr>
      <w:r w:rsidRPr="004A1046">
        <w:rPr>
          <w:rStyle w:val="dash0410005f0431005f0437005f0430005f0446005f0020005f0441005f043f005f0438005f0441005f043a005f0430005f005fchar1char1"/>
          <w:bCs/>
          <w:sz w:val="28"/>
          <w:szCs w:val="28"/>
        </w:rPr>
        <w:lastRenderedPageBreak/>
        <w:t xml:space="preserve">Целевой </w:t>
      </w:r>
      <w:r w:rsidRPr="004A1046">
        <w:rPr>
          <w:rStyle w:val="dash0410005f0431005f0437005f0430005f0446005f0020005f0441005f043f005f0438005f0441005f043a005f0430005f005fchar1char1"/>
          <w:sz w:val="28"/>
          <w:szCs w:val="28"/>
        </w:rPr>
        <w:t xml:space="preserve">раздел определяет общее назначение, цели, задачи и планируемые результаты реализации </w:t>
      </w:r>
      <w:r w:rsidR="00262F06">
        <w:rPr>
          <w:rStyle w:val="dash0410005f0431005f0437005f0430005f0446005f0020005f0441005f043f005f0438005f0441005f043a005f0430005f005fchar1char1"/>
          <w:sz w:val="28"/>
          <w:szCs w:val="28"/>
        </w:rPr>
        <w:t xml:space="preserve">федеральной </w:t>
      </w:r>
      <w:r w:rsidRPr="004A1046">
        <w:rPr>
          <w:rStyle w:val="dash0410005f0431005f0437005f0430005f0446005f0020005f0441005f043f005f0438005f0441005f043a005f0430005f005fchar1char1"/>
          <w:sz w:val="28"/>
          <w:szCs w:val="28"/>
        </w:rPr>
        <w:t>основной образовательной программы среднего общего образования, конкретизированные в соответствии с требованиями ФГОС. Также в программе определены способы определения достижения этих целей и результатов.</w:t>
      </w:r>
    </w:p>
    <w:p w:rsidR="00E9709D" w:rsidRPr="004A1046" w:rsidRDefault="00E9709D" w:rsidP="000553AB">
      <w:pPr>
        <w:pStyle w:val="dash0410005f0431005f0437005f0430005f0446005f0020005f0441005f043f005f0438005f0441005f043a005f0430"/>
        <w:spacing w:line="360" w:lineRule="auto"/>
        <w:ind w:left="0" w:firstLine="708"/>
        <w:rPr>
          <w:sz w:val="28"/>
          <w:szCs w:val="28"/>
        </w:rPr>
      </w:pPr>
      <w:r w:rsidRPr="004A1046">
        <w:rPr>
          <w:rStyle w:val="dash0410005f0431005f0437005f0430005f0446005f0020005f0441005f043f005f0438005f0441005f043a005f0430005f005fchar1char1"/>
          <w:sz w:val="28"/>
          <w:szCs w:val="28"/>
        </w:rPr>
        <w:t xml:space="preserve">Целевой раздел включает: </w:t>
      </w:r>
    </w:p>
    <w:p w:rsidR="00E9709D" w:rsidRPr="004A1046" w:rsidRDefault="00E9709D" w:rsidP="00705448">
      <w:pPr>
        <w:pStyle w:val="dash0410005f0431005f0437005f0430005f0446005f0020005f0441005f043f005f0438005f0441005f043a005f0430"/>
        <w:numPr>
          <w:ilvl w:val="0"/>
          <w:numId w:val="157"/>
        </w:numPr>
        <w:tabs>
          <w:tab w:val="left" w:pos="1134"/>
        </w:tabs>
        <w:spacing w:line="360" w:lineRule="auto"/>
        <w:ind w:left="0" w:firstLine="709"/>
        <w:rPr>
          <w:sz w:val="28"/>
          <w:szCs w:val="28"/>
        </w:rPr>
      </w:pPr>
      <w:r w:rsidRPr="004A1046">
        <w:rPr>
          <w:rStyle w:val="dash0410005f0431005f0437005f0430005f0446005f0020005f0441005f043f005f0438005f0441005f043a005f0430005f005fchar1char1"/>
          <w:sz w:val="28"/>
          <w:szCs w:val="28"/>
        </w:rPr>
        <w:t>пояснительную записку;</w:t>
      </w:r>
    </w:p>
    <w:p w:rsidR="00E9709D" w:rsidRPr="004A1046" w:rsidRDefault="00E9709D" w:rsidP="00705448">
      <w:pPr>
        <w:pStyle w:val="dash0410005f0431005f0437005f0430005f0446005f0020005f0441005f043f005f0438005f0441005f043a005f0430"/>
        <w:numPr>
          <w:ilvl w:val="0"/>
          <w:numId w:val="157"/>
        </w:numPr>
        <w:tabs>
          <w:tab w:val="left" w:pos="1134"/>
        </w:tabs>
        <w:spacing w:line="360" w:lineRule="auto"/>
        <w:ind w:left="0" w:firstLine="709"/>
        <w:rPr>
          <w:sz w:val="28"/>
          <w:szCs w:val="28"/>
        </w:rPr>
      </w:pPr>
      <w:r w:rsidRPr="004A1046">
        <w:rPr>
          <w:rStyle w:val="dash0410005f0431005f0437005f0430005f0446005f0020005f0441005f043f005f0438005f0441005f043a005f0430005f005fchar1char1"/>
          <w:sz w:val="28"/>
          <w:szCs w:val="28"/>
        </w:rPr>
        <w:t xml:space="preserve">планируемые результаты освоения обучающимися </w:t>
      </w:r>
      <w:r w:rsidR="00262F06">
        <w:rPr>
          <w:rStyle w:val="dash0410005f0431005f0437005f0430005f0446005f0020005f0441005f043f005f0438005f0441005f043a005f0430005f005fchar1char1"/>
          <w:sz w:val="28"/>
          <w:szCs w:val="28"/>
        </w:rPr>
        <w:t xml:space="preserve">федеральной </w:t>
      </w:r>
      <w:r w:rsidRPr="004A1046">
        <w:rPr>
          <w:rStyle w:val="dash0410005f0431005f0437005f0430005f0446005f0020005f0441005f043f005f0438005f0441005f043a005f0430005f005fchar1char1"/>
          <w:sz w:val="28"/>
          <w:szCs w:val="28"/>
        </w:rPr>
        <w:t>основной образовательной программы среднего общего образования;</w:t>
      </w:r>
    </w:p>
    <w:p w:rsidR="00E9709D" w:rsidRPr="004A1046" w:rsidRDefault="00E9709D" w:rsidP="00705448">
      <w:pPr>
        <w:pStyle w:val="dash0410005f0431005f0437005f0430005f0446005f0020005f0441005f043f005f0438005f0441005f043a005f0430"/>
        <w:numPr>
          <w:ilvl w:val="0"/>
          <w:numId w:val="157"/>
        </w:numPr>
        <w:tabs>
          <w:tab w:val="left" w:pos="1134"/>
        </w:tabs>
        <w:spacing w:line="360" w:lineRule="auto"/>
        <w:rPr>
          <w:sz w:val="28"/>
          <w:szCs w:val="28"/>
        </w:rPr>
      </w:pPr>
      <w:r w:rsidRPr="004A1046">
        <w:rPr>
          <w:rStyle w:val="dash0410005f0431005f0437005f0430005f0446005f0020005f0441005f043f005f0438005f0441005f043a005f0430005f005fchar1char1"/>
          <w:sz w:val="28"/>
          <w:szCs w:val="28"/>
        </w:rPr>
        <w:t xml:space="preserve">систему оценки достижения планируемых результатов освоения </w:t>
      </w:r>
      <w:r w:rsidR="00262F06" w:rsidRPr="00262F06">
        <w:rPr>
          <w:rStyle w:val="dash0410005f0431005f0437005f0430005f0446005f0020005f0441005f043f005f0438005f0441005f043a005f0430005f005fchar1char1"/>
          <w:sz w:val="28"/>
          <w:szCs w:val="28"/>
        </w:rPr>
        <w:t xml:space="preserve">федеральной </w:t>
      </w:r>
      <w:r w:rsidRPr="004A1046">
        <w:rPr>
          <w:rStyle w:val="dash0410005f0431005f0437005f0430005f0446005f0020005f0441005f043f005f0438005f0441005f043a005f0430005f005fchar1char1"/>
          <w:sz w:val="28"/>
          <w:szCs w:val="28"/>
        </w:rPr>
        <w:t>основной образовательной программы среднего общего образования.</w:t>
      </w:r>
    </w:p>
    <w:p w:rsidR="00E9709D" w:rsidRPr="004A1046" w:rsidRDefault="00E9709D" w:rsidP="000553AB">
      <w:pPr>
        <w:pStyle w:val="dash0410005f0431005f0437005f0430005f0446005f0020005f0441005f043f005f0438005f0441005f043a005f0430"/>
        <w:spacing w:line="360" w:lineRule="auto"/>
        <w:ind w:left="0" w:firstLine="709"/>
        <w:rPr>
          <w:sz w:val="28"/>
          <w:szCs w:val="28"/>
        </w:rPr>
      </w:pPr>
      <w:r w:rsidRPr="004A1046">
        <w:rPr>
          <w:rStyle w:val="dash0410005f0431005f0437005f0430005f0446005f0020005f0441005f043f005f0438005f0441005f043a005f0430005f005fchar1char1"/>
          <w:bCs/>
          <w:sz w:val="28"/>
          <w:szCs w:val="28"/>
        </w:rPr>
        <w:t xml:space="preserve">Содержательный </w:t>
      </w:r>
      <w:r w:rsidRPr="004A1046">
        <w:rPr>
          <w:rStyle w:val="dash0410005f0431005f0437005f0430005f0446005f0020005f0441005f043f005f0438005f0441005f043a005f0430005f005fchar1char1"/>
          <w:sz w:val="28"/>
          <w:szCs w:val="28"/>
        </w:rPr>
        <w:t xml:space="preserve">раздел определяет общее содержание среднего общего образования и включает </w:t>
      </w:r>
      <w:r w:rsidR="001E34E4">
        <w:rPr>
          <w:rStyle w:val="dash0410005f0431005f0437005f0430005f0446005f0020005f0441005f043f005f0438005f0441005f043a005f0430005f005fchar1char1"/>
          <w:sz w:val="28"/>
          <w:szCs w:val="28"/>
        </w:rPr>
        <w:t xml:space="preserve">федеральные </w:t>
      </w:r>
      <w:r w:rsidRPr="004A1046">
        <w:rPr>
          <w:rStyle w:val="dash0410005f0431005f0437005f0430005f0446005f0020005f0441005f043f005f0438005f0441005f043a005f0430005f005fchar1char1"/>
          <w:sz w:val="28"/>
          <w:szCs w:val="28"/>
        </w:rPr>
        <w:t>образовательные программы, ориентированные на достижение личностных, предметных и метапредметных результатов, в том числе:</w:t>
      </w:r>
    </w:p>
    <w:p w:rsidR="001E34E4" w:rsidRPr="001E34E4" w:rsidRDefault="00E9709D" w:rsidP="00705448">
      <w:pPr>
        <w:pStyle w:val="dash0410005f0431005f0437005f0430005f0446005f0020005f0441005f043f005f0438005f0441005f043a005f0430"/>
        <w:numPr>
          <w:ilvl w:val="0"/>
          <w:numId w:val="163"/>
        </w:numPr>
        <w:tabs>
          <w:tab w:val="left" w:pos="993"/>
        </w:tabs>
        <w:spacing w:line="360" w:lineRule="auto"/>
        <w:ind w:left="0" w:firstLine="709"/>
        <w:rPr>
          <w:sz w:val="28"/>
          <w:szCs w:val="28"/>
        </w:rPr>
      </w:pPr>
      <w:r w:rsidRPr="004A1046">
        <w:rPr>
          <w:rStyle w:val="dash0410005f0431005f0437005f0430005f0446005f0020005f0441005f043f005f0438005f0441005f043a005f0430005f005fchar1char1"/>
          <w:sz w:val="28"/>
          <w:szCs w:val="28"/>
        </w:rPr>
        <w:t xml:space="preserve">программу развития универсальных учебных действий на ступени среднего общего образования, включающую </w:t>
      </w:r>
      <w:r w:rsidR="001E34E4" w:rsidRPr="001E34E4">
        <w:rPr>
          <w:sz w:val="28"/>
          <w:szCs w:val="28"/>
        </w:rPr>
        <w:t xml:space="preserve">цели и задачи, включая учебно-исследовательскую и проектную деятельность обучающихся как средства совершенствования их универсальных учебных действий; </w:t>
      </w:r>
    </w:p>
    <w:p w:rsidR="00E9709D" w:rsidRPr="004A1046" w:rsidRDefault="001E34E4" w:rsidP="00705448">
      <w:pPr>
        <w:pStyle w:val="dash0410005f0431005f0437005f0430005f0446005f0020005f0441005f043f005f0438005f0441005f043a005f0430"/>
        <w:numPr>
          <w:ilvl w:val="0"/>
          <w:numId w:val="163"/>
        </w:numPr>
        <w:tabs>
          <w:tab w:val="left" w:pos="993"/>
        </w:tabs>
        <w:spacing w:line="360" w:lineRule="auto"/>
        <w:ind w:left="0" w:firstLine="709"/>
        <w:rPr>
          <w:sz w:val="28"/>
          <w:szCs w:val="28"/>
        </w:rPr>
      </w:pPr>
      <w:r w:rsidRPr="001E34E4">
        <w:rPr>
          <w:sz w:val="28"/>
          <w:szCs w:val="28"/>
        </w:rPr>
        <w:t>описание понятий, функций, состава и характеристик универсальных учебных действий и их связи с содержанием отдельных учебных предметов и внеурочной деятельностью, а также места универсальных учебных действий в структуре образовательной деятельности</w:t>
      </w:r>
      <w:r>
        <w:rPr>
          <w:sz w:val="28"/>
          <w:szCs w:val="28"/>
        </w:rPr>
        <w:t>;</w:t>
      </w:r>
    </w:p>
    <w:p w:rsidR="00E9709D" w:rsidRPr="004A1046" w:rsidRDefault="00E9709D" w:rsidP="00705448">
      <w:pPr>
        <w:pStyle w:val="dash0410005f0431005f0437005f0430005f0446005f0020005f0441005f043f005f0438005f0441005f043a005f0430"/>
        <w:numPr>
          <w:ilvl w:val="0"/>
          <w:numId w:val="163"/>
        </w:numPr>
        <w:tabs>
          <w:tab w:val="left" w:pos="993"/>
        </w:tabs>
        <w:spacing w:line="360" w:lineRule="auto"/>
        <w:ind w:left="0" w:firstLine="709"/>
        <w:rPr>
          <w:sz w:val="28"/>
          <w:szCs w:val="28"/>
        </w:rPr>
      </w:pPr>
      <w:r w:rsidRPr="004A1046">
        <w:rPr>
          <w:rStyle w:val="dash0410005f0431005f0437005f0430005f0446005f0020005f0441005f043f005f0438005f0441005f043a005f0430005f005fchar1char1"/>
          <w:sz w:val="28"/>
          <w:szCs w:val="28"/>
        </w:rPr>
        <w:t>основное содержание отдельных учебных предметов, курсов;</w:t>
      </w:r>
    </w:p>
    <w:p w:rsidR="00262F06" w:rsidRDefault="00262F06" w:rsidP="00705448">
      <w:pPr>
        <w:pStyle w:val="dash0410005f0431005f0437005f0430005f0446005f0020005f0441005f043f005f0438005f0441005f043a005f0430"/>
        <w:numPr>
          <w:ilvl w:val="0"/>
          <w:numId w:val="163"/>
        </w:numPr>
        <w:tabs>
          <w:tab w:val="left" w:pos="993"/>
        </w:tabs>
        <w:spacing w:line="360" w:lineRule="auto"/>
        <w:rPr>
          <w:rStyle w:val="dash0410005f0431005f0437005f0430005f0446005f0020005f0441005f043f005f0438005f0441005f043a005f0430005f005fchar1char1"/>
          <w:sz w:val="28"/>
          <w:szCs w:val="28"/>
        </w:rPr>
      </w:pPr>
      <w:r w:rsidRPr="00262F06">
        <w:rPr>
          <w:rStyle w:val="dash0410005f0431005f0437005f0430005f0446005f0020005f0441005f043f005f0438005f0441005f043a005f0430005f005fchar1char1"/>
          <w:sz w:val="28"/>
          <w:szCs w:val="28"/>
        </w:rPr>
        <w:t xml:space="preserve">федеральную рабочую </w:t>
      </w:r>
      <w:r w:rsidR="00E9709D" w:rsidRPr="00262F06">
        <w:rPr>
          <w:rStyle w:val="dash0410005f0431005f0437005f0430005f0446005f0020005f0441005f043f005f0438005f0441005f043a005f0430005f005fchar1char1"/>
          <w:sz w:val="28"/>
          <w:szCs w:val="28"/>
        </w:rPr>
        <w:t>программу воспитания обучающихся</w:t>
      </w:r>
      <w:r>
        <w:rPr>
          <w:rStyle w:val="dash0410005f0431005f0437005f0430005f0446005f0020005f0441005f043f005f0438005f0441005f043a005f0430005f005fchar1char1"/>
          <w:sz w:val="28"/>
          <w:szCs w:val="28"/>
        </w:rPr>
        <w:t>, которая</w:t>
      </w:r>
      <w:r w:rsidR="00E9709D" w:rsidRPr="00262F06">
        <w:rPr>
          <w:rStyle w:val="dash0410005f0431005f0437005f0430005f0446005f0020005f0441005f043f005f0438005f0441005f043a005f0430005f005fchar1char1"/>
          <w:sz w:val="28"/>
          <w:szCs w:val="28"/>
        </w:rPr>
        <w:t xml:space="preserve"> </w:t>
      </w:r>
      <w:r w:rsidRPr="00262F06">
        <w:rPr>
          <w:rStyle w:val="dash0410005f0431005f0437005f0430005f0446005f0020005f0441005f043f005f0438005f0441005f043a005f0430005f005fchar1char1"/>
          <w:sz w:val="28"/>
          <w:szCs w:val="28"/>
        </w:rPr>
        <w:t xml:space="preserve">предусматривает приобщение обучающихся к российским традиционным духовным ценностям – нравственным ориентирам, являющимся основой мировоззрения граждан </w:t>
      </w:r>
      <w:r w:rsidRPr="00262F06">
        <w:rPr>
          <w:rStyle w:val="dash0410005f0431005f0437005f0430005f0446005f0020005f0441005f043f005f0438005f0441005f043a005f0430005f005fchar1char1"/>
          <w:sz w:val="28"/>
          <w:szCs w:val="28"/>
        </w:rPr>
        <w:lastRenderedPageBreak/>
        <w:t>России, передаваемым от поколения к поколению, лежащим в основе общероссийской идентичности и единого культурного пространства страны, укрепляющие гражданское единство, нашедшие свое уникальное проявление в духовном, историческом и культурном развитии многонационального народа России</w:t>
      </w:r>
    </w:p>
    <w:p w:rsidR="00E9709D" w:rsidRPr="004A1046" w:rsidRDefault="00E9709D" w:rsidP="000553AB">
      <w:pPr>
        <w:pStyle w:val="af3"/>
        <w:ind w:firstLine="709"/>
      </w:pPr>
      <w:r w:rsidRPr="004A1046">
        <w:rPr>
          <w:rStyle w:val="dash0410005f0431005f0437005f0430005f0446005f0020005f0441005f043f005f0438005f0441005f043a005f0430005f005fchar1char1"/>
          <w:bCs/>
          <w:sz w:val="28"/>
          <w:szCs w:val="28"/>
        </w:rPr>
        <w:t xml:space="preserve">Организационный </w:t>
      </w:r>
      <w:r w:rsidRPr="004A1046">
        <w:rPr>
          <w:rStyle w:val="dash0410005f0431005f0437005f0430005f0446005f0020005f0441005f043f005f0438005f0441005f043a005f0430005f005fchar1char1"/>
          <w:sz w:val="28"/>
          <w:szCs w:val="28"/>
        </w:rPr>
        <w:t xml:space="preserve">раздел </w:t>
      </w:r>
      <w:r w:rsidR="001E34E4">
        <w:rPr>
          <w:rStyle w:val="dash0410005f0431005f0437005f0430005f0446005f0020005f0441005f043f005f0438005f0441005f043a005f0430005f005fchar1char1"/>
          <w:sz w:val="28"/>
          <w:szCs w:val="28"/>
        </w:rPr>
        <w:t xml:space="preserve">ФОП СОО </w:t>
      </w:r>
      <w:r w:rsidRPr="004A1046">
        <w:rPr>
          <w:rStyle w:val="dash0410005f0431005f0437005f0430005f0446005f0020005f0441005f043f005f0438005f0441005f043a005f0430005f005fchar1char1"/>
          <w:sz w:val="28"/>
          <w:szCs w:val="28"/>
        </w:rPr>
        <w:t>устанавливает общие рамки организации образовательного процесса, а также механизм реализации компонентов основной образовательной программы.</w:t>
      </w:r>
    </w:p>
    <w:p w:rsidR="00E9709D" w:rsidRPr="004A1046" w:rsidRDefault="00E9709D" w:rsidP="00576176">
      <w:pPr>
        <w:pStyle w:val="dash0410005f0431005f0437005f0430005f0446005f0020005f0441005f043f005f0438005f0441005f043a005f0430"/>
        <w:spacing w:line="360" w:lineRule="auto"/>
        <w:ind w:left="0" w:firstLine="284"/>
        <w:rPr>
          <w:sz w:val="28"/>
          <w:szCs w:val="28"/>
        </w:rPr>
      </w:pPr>
      <w:r w:rsidRPr="004A1046">
        <w:rPr>
          <w:rStyle w:val="dash0410005f0431005f0437005f0430005f0446005f0020005f0441005f043f005f0438005f0441005f043a005f0430005f005fchar1char1"/>
          <w:sz w:val="28"/>
          <w:szCs w:val="28"/>
        </w:rPr>
        <w:t>Организационный раздел включает:</w:t>
      </w:r>
    </w:p>
    <w:p w:rsidR="001E34E4" w:rsidRPr="001E34E4" w:rsidRDefault="001E34E4" w:rsidP="00705448">
      <w:pPr>
        <w:pStyle w:val="af"/>
        <w:numPr>
          <w:ilvl w:val="0"/>
          <w:numId w:val="157"/>
        </w:numPr>
        <w:spacing w:line="348" w:lineRule="auto"/>
        <w:rPr>
          <w:rFonts w:ascii="Times New Roman" w:eastAsia="SchoolBookSanPin" w:hAnsi="Times New Roman"/>
          <w:sz w:val="28"/>
          <w:szCs w:val="28"/>
        </w:rPr>
      </w:pPr>
      <w:r w:rsidRPr="001E34E4">
        <w:rPr>
          <w:rFonts w:ascii="Times New Roman" w:eastAsia="SchoolBookSanPin" w:hAnsi="Times New Roman"/>
          <w:sz w:val="28"/>
          <w:szCs w:val="28"/>
        </w:rPr>
        <w:t>федеральный учебный план;</w:t>
      </w:r>
    </w:p>
    <w:p w:rsidR="001E34E4" w:rsidRPr="001E34E4" w:rsidRDefault="001E34E4" w:rsidP="00705448">
      <w:pPr>
        <w:pStyle w:val="af"/>
        <w:numPr>
          <w:ilvl w:val="0"/>
          <w:numId w:val="157"/>
        </w:numPr>
        <w:spacing w:line="348" w:lineRule="auto"/>
        <w:rPr>
          <w:rFonts w:ascii="Times New Roman" w:eastAsia="SchoolBookSanPin" w:hAnsi="Times New Roman"/>
          <w:sz w:val="28"/>
          <w:szCs w:val="28"/>
        </w:rPr>
      </w:pPr>
      <w:r w:rsidRPr="001E34E4">
        <w:rPr>
          <w:rFonts w:ascii="Times New Roman" w:eastAsia="SchoolBookSanPin" w:hAnsi="Times New Roman"/>
          <w:sz w:val="28"/>
          <w:szCs w:val="28"/>
        </w:rPr>
        <w:t>федеральный план внеурочной деятельности;</w:t>
      </w:r>
    </w:p>
    <w:p w:rsidR="001E34E4" w:rsidRPr="001E34E4" w:rsidRDefault="001E34E4" w:rsidP="00705448">
      <w:pPr>
        <w:pStyle w:val="af"/>
        <w:numPr>
          <w:ilvl w:val="0"/>
          <w:numId w:val="157"/>
        </w:numPr>
        <w:spacing w:line="348" w:lineRule="auto"/>
        <w:rPr>
          <w:rFonts w:ascii="Times New Roman" w:eastAsia="SchoolBookSanPin" w:hAnsi="Times New Roman"/>
          <w:sz w:val="28"/>
          <w:szCs w:val="28"/>
        </w:rPr>
      </w:pPr>
      <w:r w:rsidRPr="001E34E4">
        <w:rPr>
          <w:rFonts w:ascii="Times New Roman" w:eastAsia="SchoolBookSanPin" w:hAnsi="Times New Roman"/>
          <w:sz w:val="28"/>
          <w:szCs w:val="28"/>
        </w:rPr>
        <w:t>федеральный календарный учебный график;</w:t>
      </w:r>
    </w:p>
    <w:p w:rsidR="001E34E4" w:rsidRPr="001E34E4" w:rsidRDefault="001E34E4" w:rsidP="00705448">
      <w:pPr>
        <w:pStyle w:val="af"/>
        <w:numPr>
          <w:ilvl w:val="0"/>
          <w:numId w:val="157"/>
        </w:numPr>
        <w:spacing w:line="348" w:lineRule="auto"/>
        <w:rPr>
          <w:rFonts w:ascii="Times New Roman" w:eastAsia="SchoolBookSanPin" w:hAnsi="Times New Roman"/>
          <w:sz w:val="28"/>
          <w:szCs w:val="28"/>
        </w:rPr>
      </w:pPr>
      <w:r w:rsidRPr="001E34E4">
        <w:rPr>
          <w:rFonts w:ascii="Times New Roman" w:eastAsia="SchoolBookSanPin" w:hAnsi="Times New Roman"/>
          <w:sz w:val="28"/>
          <w:szCs w:val="28"/>
        </w:rPr>
        <w:t>федеральный календарный план воспитательной работы.</w:t>
      </w:r>
    </w:p>
    <w:p w:rsidR="00E9709D" w:rsidRPr="004A1046" w:rsidRDefault="00E9709D" w:rsidP="00576176">
      <w:pPr>
        <w:rPr>
          <w:rFonts w:ascii="Times New Roman" w:hAnsi="Times New Roman" w:cs="Times New Roman"/>
          <w:b/>
          <w:sz w:val="28"/>
          <w:szCs w:val="28"/>
          <w:lang w:eastAsia="ru-RU"/>
        </w:rPr>
      </w:pPr>
      <w:r w:rsidRPr="004A1046">
        <w:rPr>
          <w:rFonts w:ascii="Times New Roman" w:hAnsi="Times New Roman" w:cs="Times New Roman"/>
          <w:b/>
          <w:sz w:val="28"/>
          <w:szCs w:val="28"/>
          <w:lang w:eastAsia="ru-RU"/>
        </w:rPr>
        <w:t xml:space="preserve">Цели и задачи реализации </w:t>
      </w:r>
      <w:r w:rsidR="001E34E4" w:rsidRPr="001E34E4">
        <w:rPr>
          <w:rFonts w:ascii="Times New Roman" w:hAnsi="Times New Roman" w:cs="Times New Roman"/>
          <w:b/>
          <w:sz w:val="28"/>
          <w:szCs w:val="28"/>
          <w:lang w:eastAsia="ru-RU"/>
        </w:rPr>
        <w:t xml:space="preserve">федеральной </w:t>
      </w:r>
      <w:r w:rsidRPr="004A1046">
        <w:rPr>
          <w:rFonts w:ascii="Times New Roman" w:hAnsi="Times New Roman" w:cs="Times New Roman"/>
          <w:b/>
          <w:sz w:val="28"/>
          <w:szCs w:val="28"/>
          <w:lang w:eastAsia="ru-RU"/>
        </w:rPr>
        <w:t>основной образовательной программы среднего общего образования</w:t>
      </w:r>
    </w:p>
    <w:p w:rsidR="00E9709D" w:rsidRDefault="00E9709D" w:rsidP="00576176">
      <w:pPr>
        <w:rPr>
          <w:rFonts w:ascii="Times New Roman" w:hAnsi="Times New Roman" w:cs="Times New Roman"/>
          <w:sz w:val="28"/>
          <w:szCs w:val="28"/>
        </w:rPr>
      </w:pPr>
      <w:r w:rsidRPr="004A1046">
        <w:rPr>
          <w:rFonts w:ascii="Times New Roman" w:hAnsi="Times New Roman" w:cs="Times New Roman"/>
          <w:b/>
          <w:sz w:val="28"/>
          <w:szCs w:val="28"/>
        </w:rPr>
        <w:t>Целями реализации</w:t>
      </w:r>
      <w:r w:rsidRPr="004A1046">
        <w:rPr>
          <w:rFonts w:ascii="Times New Roman" w:hAnsi="Times New Roman" w:cs="Times New Roman"/>
          <w:sz w:val="28"/>
          <w:szCs w:val="28"/>
        </w:rPr>
        <w:t xml:space="preserve"> </w:t>
      </w:r>
      <w:r w:rsidR="001E34E4">
        <w:rPr>
          <w:rFonts w:ascii="Times New Roman" w:hAnsi="Times New Roman" w:cs="Times New Roman"/>
          <w:sz w:val="28"/>
          <w:szCs w:val="28"/>
        </w:rPr>
        <w:t>-</w:t>
      </w:r>
      <w:r w:rsidR="001E34E4">
        <w:rPr>
          <w:rFonts w:ascii="Times New Roman" w:hAnsi="Times New Roman" w:cs="Times New Roman"/>
          <w:sz w:val="28"/>
          <w:szCs w:val="28"/>
        </w:rPr>
        <w:tab/>
        <w:t>федеральной</w:t>
      </w:r>
      <w:r w:rsidR="001E34E4" w:rsidRPr="001E34E4">
        <w:rPr>
          <w:rFonts w:ascii="Times New Roman" w:hAnsi="Times New Roman" w:cs="Times New Roman"/>
          <w:sz w:val="28"/>
          <w:szCs w:val="28"/>
        </w:rPr>
        <w:t xml:space="preserve"> </w:t>
      </w:r>
      <w:r w:rsidRPr="004A1046">
        <w:rPr>
          <w:rFonts w:ascii="Times New Roman" w:hAnsi="Times New Roman" w:cs="Times New Roman"/>
          <w:sz w:val="28"/>
          <w:szCs w:val="28"/>
        </w:rPr>
        <w:t>основной образовательной программы среднего общего образования МБОУ «</w:t>
      </w:r>
      <w:r w:rsidR="00A7011B">
        <w:rPr>
          <w:rFonts w:ascii="Times New Roman" w:hAnsi="Times New Roman" w:cs="Times New Roman"/>
          <w:sz w:val="28"/>
          <w:szCs w:val="28"/>
        </w:rPr>
        <w:t>П</w:t>
      </w:r>
      <w:r w:rsidRPr="004A1046">
        <w:rPr>
          <w:rFonts w:ascii="Times New Roman" w:hAnsi="Times New Roman" w:cs="Times New Roman"/>
          <w:sz w:val="28"/>
          <w:szCs w:val="28"/>
        </w:rPr>
        <w:t>СОШ №1</w:t>
      </w:r>
      <w:r w:rsidR="00A7011B">
        <w:rPr>
          <w:rFonts w:ascii="Times New Roman" w:hAnsi="Times New Roman" w:cs="Times New Roman"/>
          <w:sz w:val="28"/>
          <w:szCs w:val="28"/>
        </w:rPr>
        <w:t>ПМ</w:t>
      </w:r>
      <w:r w:rsidR="00D87E86">
        <w:rPr>
          <w:rFonts w:ascii="Times New Roman" w:hAnsi="Times New Roman" w:cs="Times New Roman"/>
          <w:sz w:val="28"/>
          <w:szCs w:val="28"/>
        </w:rPr>
        <w:t>О</w:t>
      </w:r>
      <w:r w:rsidRPr="004A1046">
        <w:rPr>
          <w:rFonts w:ascii="Times New Roman" w:hAnsi="Times New Roman" w:cs="Times New Roman"/>
          <w:sz w:val="28"/>
          <w:szCs w:val="28"/>
        </w:rPr>
        <w:t>» являются:</w:t>
      </w:r>
    </w:p>
    <w:p w:rsidR="001E34E4" w:rsidRDefault="001E34E4" w:rsidP="00576176">
      <w:pPr>
        <w:rPr>
          <w:rFonts w:ascii="Times New Roman" w:hAnsi="Times New Roman" w:cs="Times New Roman"/>
          <w:sz w:val="28"/>
          <w:szCs w:val="28"/>
        </w:rPr>
      </w:pPr>
      <w:r w:rsidRPr="001E34E4">
        <w:rPr>
          <w:rFonts w:ascii="Times New Roman" w:hAnsi="Times New Roman" w:cs="Times New Roman"/>
          <w:sz w:val="28"/>
          <w:szCs w:val="28"/>
        </w:rPr>
        <w:t>формирование российской гражданской идентичности обучающихся;</w:t>
      </w:r>
    </w:p>
    <w:p w:rsidR="001E34E4" w:rsidRPr="001E34E4" w:rsidRDefault="001E34E4" w:rsidP="001E34E4">
      <w:pPr>
        <w:rPr>
          <w:rFonts w:ascii="Times New Roman" w:hAnsi="Times New Roman" w:cs="Times New Roman"/>
          <w:sz w:val="28"/>
          <w:szCs w:val="28"/>
        </w:rPr>
      </w:pPr>
      <w:r w:rsidRPr="001E34E4">
        <w:rPr>
          <w:rFonts w:ascii="Times New Roman" w:hAnsi="Times New Roman" w:cs="Times New Roman"/>
          <w:sz w:val="28"/>
          <w:szCs w:val="28"/>
        </w:rPr>
        <w:t>воспитание и социализация обучающихся, их самоидентификация посредством личностно и общественно значимой деятельности, социального и гражданского становления;</w:t>
      </w:r>
    </w:p>
    <w:p w:rsidR="001E34E4" w:rsidRPr="001E34E4" w:rsidRDefault="001E34E4" w:rsidP="001E34E4">
      <w:pPr>
        <w:rPr>
          <w:rFonts w:ascii="Times New Roman" w:hAnsi="Times New Roman" w:cs="Times New Roman"/>
          <w:sz w:val="28"/>
          <w:szCs w:val="28"/>
        </w:rPr>
      </w:pPr>
      <w:r w:rsidRPr="001E34E4">
        <w:rPr>
          <w:rFonts w:ascii="Times New Roman" w:hAnsi="Times New Roman" w:cs="Times New Roman"/>
          <w:sz w:val="28"/>
          <w:szCs w:val="28"/>
        </w:rPr>
        <w:t>преемственность основных образовательных программ дошкольного, начального общего, основного общего, среднего общего, профессионального образования;</w:t>
      </w:r>
    </w:p>
    <w:p w:rsidR="001E34E4" w:rsidRPr="001E34E4" w:rsidRDefault="001E34E4" w:rsidP="001E34E4">
      <w:pPr>
        <w:rPr>
          <w:rFonts w:ascii="Times New Roman" w:hAnsi="Times New Roman" w:cs="Times New Roman"/>
          <w:sz w:val="28"/>
          <w:szCs w:val="28"/>
        </w:rPr>
      </w:pPr>
      <w:r w:rsidRPr="001E34E4">
        <w:rPr>
          <w:rFonts w:ascii="Times New Roman" w:hAnsi="Times New Roman" w:cs="Times New Roman"/>
          <w:sz w:val="28"/>
          <w:szCs w:val="28"/>
        </w:rPr>
        <w:t>организация учебного процесса с учётом целей, содержания и планируемых результатов среднего общего образования, отражённых в ФГОС СОО;</w:t>
      </w:r>
    </w:p>
    <w:p w:rsidR="001E34E4" w:rsidRPr="001E34E4" w:rsidRDefault="001E34E4" w:rsidP="001E34E4">
      <w:pPr>
        <w:rPr>
          <w:rFonts w:ascii="Times New Roman" w:hAnsi="Times New Roman" w:cs="Times New Roman"/>
          <w:sz w:val="28"/>
          <w:szCs w:val="28"/>
        </w:rPr>
      </w:pPr>
      <w:r w:rsidRPr="001E34E4">
        <w:rPr>
          <w:rFonts w:ascii="Times New Roman" w:hAnsi="Times New Roman" w:cs="Times New Roman"/>
          <w:sz w:val="28"/>
          <w:szCs w:val="28"/>
        </w:rPr>
        <w:lastRenderedPageBreak/>
        <w:t xml:space="preserve">формирование навыков самостоятельной учебной деятельности обучающихся на основе индивидуализации и профессиональной ориентации содержания среднего общего образования; </w:t>
      </w:r>
    </w:p>
    <w:p w:rsidR="001E34E4" w:rsidRPr="001E34E4" w:rsidRDefault="001E34E4" w:rsidP="001E34E4">
      <w:pPr>
        <w:rPr>
          <w:rFonts w:ascii="Times New Roman" w:hAnsi="Times New Roman" w:cs="Times New Roman"/>
          <w:sz w:val="28"/>
          <w:szCs w:val="28"/>
        </w:rPr>
      </w:pPr>
      <w:r w:rsidRPr="001E34E4">
        <w:rPr>
          <w:rFonts w:ascii="Times New Roman" w:hAnsi="Times New Roman" w:cs="Times New Roman"/>
          <w:sz w:val="28"/>
          <w:szCs w:val="28"/>
        </w:rPr>
        <w:t>подготовка обучающегося к жизни в обществе, самостоятельному жизненному выбору, продолжению образования и началу профессиональной деятельности;</w:t>
      </w:r>
    </w:p>
    <w:p w:rsidR="001E34E4" w:rsidRPr="004A1046" w:rsidRDefault="001E34E4" w:rsidP="001E34E4">
      <w:pPr>
        <w:rPr>
          <w:rFonts w:ascii="Times New Roman" w:hAnsi="Times New Roman" w:cs="Times New Roman"/>
          <w:sz w:val="28"/>
          <w:szCs w:val="28"/>
        </w:rPr>
      </w:pPr>
      <w:r w:rsidRPr="001E34E4">
        <w:rPr>
          <w:rFonts w:ascii="Times New Roman" w:hAnsi="Times New Roman" w:cs="Times New Roman"/>
          <w:sz w:val="28"/>
          <w:szCs w:val="28"/>
        </w:rPr>
        <w:t>организация деятельности педагогического коллектива по созданию индивидуальных программ и учебных планов для одарённых, успешных обучающихся и (или) для обучающихся социальных групп, нуждающихся в особом внимании и поддержке.</w:t>
      </w:r>
    </w:p>
    <w:p w:rsidR="00E9709D" w:rsidRDefault="00E9709D" w:rsidP="00576176">
      <w:pPr>
        <w:rPr>
          <w:rFonts w:ascii="Times New Roman" w:hAnsi="Times New Roman" w:cs="Times New Roman"/>
          <w:sz w:val="28"/>
          <w:szCs w:val="28"/>
        </w:rPr>
      </w:pPr>
      <w:r w:rsidRPr="004A1046">
        <w:rPr>
          <w:rFonts w:ascii="Times New Roman" w:hAnsi="Times New Roman" w:cs="Times New Roman"/>
          <w:sz w:val="28"/>
          <w:szCs w:val="28"/>
        </w:rPr>
        <w:t>Достижение поставленных целей</w:t>
      </w:r>
      <w:r w:rsidRPr="004A1046">
        <w:rPr>
          <w:rFonts w:ascii="Times New Roman" w:hAnsi="Times New Roman" w:cs="Times New Roman"/>
          <w:b/>
          <w:sz w:val="28"/>
          <w:szCs w:val="28"/>
        </w:rPr>
        <w:t xml:space="preserve"> </w:t>
      </w:r>
      <w:r w:rsidRPr="004A1046">
        <w:rPr>
          <w:rFonts w:ascii="Times New Roman" w:hAnsi="Times New Roman" w:cs="Times New Roman"/>
          <w:sz w:val="28"/>
          <w:szCs w:val="28"/>
        </w:rPr>
        <w:t>при разработке и реализации</w:t>
      </w:r>
      <w:r w:rsidR="001E34E4">
        <w:rPr>
          <w:rFonts w:ascii="Times New Roman" w:hAnsi="Times New Roman" w:cs="Times New Roman"/>
          <w:sz w:val="28"/>
          <w:szCs w:val="28"/>
        </w:rPr>
        <w:t xml:space="preserve"> </w:t>
      </w:r>
      <w:r w:rsidRPr="004A1046">
        <w:rPr>
          <w:rFonts w:ascii="Times New Roman" w:hAnsi="Times New Roman" w:cs="Times New Roman"/>
          <w:sz w:val="28"/>
          <w:szCs w:val="28"/>
        </w:rPr>
        <w:t xml:space="preserve"> образовательной организацией</w:t>
      </w:r>
      <w:r w:rsidR="001E34E4" w:rsidRPr="001E34E4">
        <w:t xml:space="preserve"> </w:t>
      </w:r>
      <w:r w:rsidR="001E34E4" w:rsidRPr="001E34E4">
        <w:rPr>
          <w:rFonts w:ascii="Times New Roman" w:hAnsi="Times New Roman" w:cs="Times New Roman"/>
          <w:sz w:val="28"/>
          <w:szCs w:val="28"/>
        </w:rPr>
        <w:t>федеральной</w:t>
      </w:r>
      <w:r w:rsidRPr="004A1046">
        <w:rPr>
          <w:rFonts w:ascii="Times New Roman" w:hAnsi="Times New Roman" w:cs="Times New Roman"/>
          <w:sz w:val="28"/>
          <w:szCs w:val="28"/>
        </w:rPr>
        <w:t xml:space="preserve"> основной образовательной программы среднего общего образования МБОУ «</w:t>
      </w:r>
      <w:r w:rsidR="00A7011B">
        <w:rPr>
          <w:rFonts w:ascii="Times New Roman" w:hAnsi="Times New Roman" w:cs="Times New Roman"/>
          <w:sz w:val="28"/>
          <w:szCs w:val="28"/>
        </w:rPr>
        <w:t>П</w:t>
      </w:r>
      <w:r w:rsidR="00A7011B" w:rsidRPr="004A1046">
        <w:rPr>
          <w:rFonts w:ascii="Times New Roman" w:hAnsi="Times New Roman" w:cs="Times New Roman"/>
          <w:sz w:val="28"/>
          <w:szCs w:val="28"/>
        </w:rPr>
        <w:t>СОШ №1</w:t>
      </w:r>
      <w:r w:rsidR="00A7011B">
        <w:rPr>
          <w:rFonts w:ascii="Times New Roman" w:hAnsi="Times New Roman" w:cs="Times New Roman"/>
          <w:sz w:val="28"/>
          <w:szCs w:val="28"/>
        </w:rPr>
        <w:t>ПМ</w:t>
      </w:r>
      <w:r w:rsidR="00C0629A">
        <w:rPr>
          <w:rFonts w:ascii="Times New Roman" w:hAnsi="Times New Roman" w:cs="Times New Roman"/>
          <w:sz w:val="28"/>
          <w:szCs w:val="28"/>
        </w:rPr>
        <w:t>О</w:t>
      </w:r>
      <w:r w:rsidRPr="004A1046">
        <w:rPr>
          <w:rFonts w:ascii="Times New Roman" w:hAnsi="Times New Roman" w:cs="Times New Roman"/>
          <w:sz w:val="28"/>
          <w:szCs w:val="28"/>
        </w:rPr>
        <w:t>»</w:t>
      </w:r>
      <w:r w:rsidRPr="004A1046">
        <w:rPr>
          <w:rFonts w:ascii="Times New Roman" w:hAnsi="Times New Roman" w:cs="Times New Roman"/>
          <w:b/>
          <w:sz w:val="28"/>
          <w:szCs w:val="28"/>
        </w:rPr>
        <w:t xml:space="preserve"> </w:t>
      </w:r>
      <w:r w:rsidRPr="004A1046">
        <w:rPr>
          <w:rFonts w:ascii="Times New Roman" w:hAnsi="Times New Roman" w:cs="Times New Roman"/>
          <w:sz w:val="28"/>
          <w:szCs w:val="28"/>
        </w:rPr>
        <w:t xml:space="preserve">предусматривает решение следующих </w:t>
      </w:r>
      <w:r w:rsidRPr="004A1046">
        <w:rPr>
          <w:rFonts w:ascii="Times New Roman" w:hAnsi="Times New Roman" w:cs="Times New Roman"/>
          <w:b/>
          <w:sz w:val="28"/>
          <w:szCs w:val="28"/>
        </w:rPr>
        <w:t>основных задач</w:t>
      </w:r>
      <w:r w:rsidRPr="004A1046">
        <w:rPr>
          <w:rFonts w:ascii="Times New Roman" w:hAnsi="Times New Roman" w:cs="Times New Roman"/>
          <w:sz w:val="28"/>
          <w:szCs w:val="28"/>
        </w:rPr>
        <w:t>:</w:t>
      </w:r>
    </w:p>
    <w:p w:rsidR="001E34E4" w:rsidRPr="001E34E4" w:rsidRDefault="001E34E4" w:rsidP="001E34E4">
      <w:pPr>
        <w:rPr>
          <w:rFonts w:ascii="Times New Roman" w:hAnsi="Times New Roman" w:cs="Times New Roman"/>
          <w:sz w:val="28"/>
          <w:szCs w:val="28"/>
        </w:rPr>
      </w:pPr>
      <w:r w:rsidRPr="001E34E4">
        <w:rPr>
          <w:rFonts w:ascii="Times New Roman" w:hAnsi="Times New Roman" w:cs="Times New Roman"/>
          <w:sz w:val="28"/>
          <w:szCs w:val="28"/>
        </w:rPr>
        <w:t>формирование у обучающихся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способностей к социальному самоопределению;</w:t>
      </w:r>
    </w:p>
    <w:p w:rsidR="001E34E4" w:rsidRPr="001E34E4" w:rsidRDefault="001E34E4" w:rsidP="001E34E4">
      <w:pPr>
        <w:rPr>
          <w:rFonts w:ascii="Times New Roman" w:hAnsi="Times New Roman" w:cs="Times New Roman"/>
          <w:sz w:val="28"/>
          <w:szCs w:val="28"/>
        </w:rPr>
      </w:pPr>
      <w:r w:rsidRPr="001E34E4">
        <w:rPr>
          <w:rFonts w:ascii="Times New Roman" w:hAnsi="Times New Roman" w:cs="Times New Roman"/>
          <w:sz w:val="28"/>
          <w:szCs w:val="28"/>
        </w:rPr>
        <w:t xml:space="preserve">обеспечение планируемых результатов по освоению обучающимся целевых 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 </w:t>
      </w:r>
    </w:p>
    <w:p w:rsidR="001E34E4" w:rsidRPr="001E34E4" w:rsidRDefault="001E34E4" w:rsidP="001E34E4">
      <w:pPr>
        <w:rPr>
          <w:rFonts w:ascii="Times New Roman" w:hAnsi="Times New Roman" w:cs="Times New Roman"/>
          <w:sz w:val="28"/>
          <w:szCs w:val="28"/>
        </w:rPr>
      </w:pPr>
      <w:r w:rsidRPr="001E34E4">
        <w:rPr>
          <w:rFonts w:ascii="Times New Roman" w:hAnsi="Times New Roman" w:cs="Times New Roman"/>
          <w:sz w:val="28"/>
          <w:szCs w:val="28"/>
        </w:rPr>
        <w:t xml:space="preserve">обеспечение преемственности основного общего и среднего общего образования; </w:t>
      </w:r>
    </w:p>
    <w:p w:rsidR="001E34E4" w:rsidRPr="001E34E4" w:rsidRDefault="001E34E4" w:rsidP="001E34E4">
      <w:pPr>
        <w:rPr>
          <w:rFonts w:ascii="Times New Roman" w:hAnsi="Times New Roman" w:cs="Times New Roman"/>
          <w:sz w:val="28"/>
          <w:szCs w:val="28"/>
        </w:rPr>
      </w:pPr>
      <w:r w:rsidRPr="001E34E4">
        <w:rPr>
          <w:rFonts w:ascii="Times New Roman" w:hAnsi="Times New Roman" w:cs="Times New Roman"/>
          <w:sz w:val="28"/>
          <w:szCs w:val="28"/>
        </w:rPr>
        <w:lastRenderedPageBreak/>
        <w:t xml:space="preserve">достижение планируемых результатов освоения ФОП СОО всеми обучающимися, в том числе обучающимися с ограниченными возможностями здоровья (далее – ОВЗ); </w:t>
      </w:r>
    </w:p>
    <w:p w:rsidR="001E34E4" w:rsidRPr="001E34E4" w:rsidRDefault="001E34E4" w:rsidP="001E34E4">
      <w:pPr>
        <w:rPr>
          <w:rFonts w:ascii="Times New Roman" w:hAnsi="Times New Roman" w:cs="Times New Roman"/>
          <w:sz w:val="28"/>
          <w:szCs w:val="28"/>
        </w:rPr>
      </w:pPr>
      <w:r w:rsidRPr="001E34E4">
        <w:rPr>
          <w:rFonts w:ascii="Times New Roman" w:hAnsi="Times New Roman" w:cs="Times New Roman"/>
          <w:sz w:val="28"/>
          <w:szCs w:val="28"/>
        </w:rPr>
        <w:t xml:space="preserve">обеспечение доступности получения качественного среднего общего образования; </w:t>
      </w:r>
    </w:p>
    <w:p w:rsidR="001E34E4" w:rsidRPr="001E34E4" w:rsidRDefault="001E34E4" w:rsidP="001E34E4">
      <w:pPr>
        <w:rPr>
          <w:rFonts w:ascii="Times New Roman" w:hAnsi="Times New Roman" w:cs="Times New Roman"/>
          <w:sz w:val="28"/>
          <w:szCs w:val="28"/>
        </w:rPr>
      </w:pPr>
      <w:r w:rsidRPr="001E34E4">
        <w:rPr>
          <w:rFonts w:ascii="Times New Roman" w:hAnsi="Times New Roman" w:cs="Times New Roman"/>
          <w:sz w:val="28"/>
          <w:szCs w:val="28"/>
        </w:rPr>
        <w:t xml:space="preserve">выявление и развитие способностей обучающихся, в том числе проявивших выдающиеся способности, через систему клубов, секций, студий и других, организацию общественно полезной деятельности; </w:t>
      </w:r>
    </w:p>
    <w:p w:rsidR="001E34E4" w:rsidRPr="001E34E4" w:rsidRDefault="001E34E4" w:rsidP="001E34E4">
      <w:pPr>
        <w:rPr>
          <w:rFonts w:ascii="Times New Roman" w:hAnsi="Times New Roman" w:cs="Times New Roman"/>
          <w:sz w:val="28"/>
          <w:szCs w:val="28"/>
        </w:rPr>
      </w:pPr>
      <w:r w:rsidRPr="001E34E4">
        <w:rPr>
          <w:rFonts w:ascii="Times New Roman" w:hAnsi="Times New Roman" w:cs="Times New Roman"/>
          <w:sz w:val="28"/>
          <w:szCs w:val="28"/>
        </w:rPr>
        <w:t>организация интеллектуальных и творческих соревнований, научно-технического творчества и проектно-исследовательской деятельности;</w:t>
      </w:r>
    </w:p>
    <w:p w:rsidR="001E34E4" w:rsidRPr="001E34E4" w:rsidRDefault="001E34E4" w:rsidP="001E34E4">
      <w:pPr>
        <w:rPr>
          <w:rFonts w:ascii="Times New Roman" w:hAnsi="Times New Roman" w:cs="Times New Roman"/>
          <w:sz w:val="28"/>
          <w:szCs w:val="28"/>
        </w:rPr>
      </w:pPr>
      <w:r w:rsidRPr="001E34E4">
        <w:rPr>
          <w:rFonts w:ascii="Times New Roman" w:hAnsi="Times New Roman" w:cs="Times New Roman"/>
          <w:sz w:val="28"/>
          <w:szCs w:val="28"/>
        </w:rPr>
        <w:t xml:space="preserve">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 </w:t>
      </w:r>
    </w:p>
    <w:p w:rsidR="001E34E4" w:rsidRPr="001E34E4" w:rsidRDefault="001E34E4" w:rsidP="001E34E4">
      <w:pPr>
        <w:rPr>
          <w:rFonts w:ascii="Times New Roman" w:hAnsi="Times New Roman" w:cs="Times New Roman"/>
          <w:sz w:val="28"/>
          <w:szCs w:val="28"/>
        </w:rPr>
      </w:pPr>
      <w:r w:rsidRPr="001E34E4">
        <w:rPr>
          <w:rFonts w:ascii="Times New Roman" w:hAnsi="Times New Roman" w:cs="Times New Roman"/>
          <w:sz w:val="28"/>
          <w:szCs w:val="28"/>
        </w:rPr>
        <w:t xml:space="preserve">включение обучающихся в процессы познания и преобразования социальной среды (населенного пункта, района, города) для приобретения опыта реального управления и действия; </w:t>
      </w:r>
    </w:p>
    <w:p w:rsidR="001E34E4" w:rsidRPr="001E34E4" w:rsidRDefault="001E34E4" w:rsidP="001E34E4">
      <w:pPr>
        <w:rPr>
          <w:rFonts w:ascii="Times New Roman" w:hAnsi="Times New Roman" w:cs="Times New Roman"/>
          <w:sz w:val="28"/>
          <w:szCs w:val="28"/>
        </w:rPr>
      </w:pPr>
      <w:r w:rsidRPr="001E34E4">
        <w:rPr>
          <w:rFonts w:ascii="Times New Roman" w:hAnsi="Times New Roman" w:cs="Times New Roman"/>
          <w:sz w:val="28"/>
          <w:szCs w:val="28"/>
        </w:rPr>
        <w:t xml:space="preserve">организация социального и учебно-исследовательского проектирования, профессиональной ориентации обучающихся при поддержке педагогов, психологов, социальных педагогов, сотрудничество с базовыми организациями, организациями профессионального образования, центрами профессиональной работы; </w:t>
      </w:r>
    </w:p>
    <w:p w:rsidR="001E34E4" w:rsidRDefault="001E34E4" w:rsidP="001E34E4">
      <w:pPr>
        <w:rPr>
          <w:rFonts w:ascii="Times New Roman" w:hAnsi="Times New Roman" w:cs="Times New Roman"/>
          <w:sz w:val="28"/>
          <w:szCs w:val="28"/>
        </w:rPr>
      </w:pPr>
      <w:r w:rsidRPr="001E34E4">
        <w:rPr>
          <w:rFonts w:ascii="Times New Roman" w:hAnsi="Times New Roman" w:cs="Times New Roman"/>
          <w:sz w:val="28"/>
          <w:szCs w:val="28"/>
        </w:rPr>
        <w:t>создание условий для сохранения и укрепления физического, психологического и социального здоровья обучающихся, обеспечение их безопасности.</w:t>
      </w:r>
    </w:p>
    <w:p w:rsidR="001E34E4" w:rsidRDefault="001E34E4" w:rsidP="001E34E4">
      <w:pPr>
        <w:rPr>
          <w:rFonts w:ascii="Times New Roman" w:hAnsi="Times New Roman" w:cs="Times New Roman"/>
          <w:b/>
          <w:sz w:val="28"/>
          <w:szCs w:val="28"/>
        </w:rPr>
      </w:pPr>
      <w:r w:rsidRPr="001E34E4">
        <w:rPr>
          <w:rFonts w:ascii="Times New Roman" w:hAnsi="Times New Roman" w:cs="Times New Roman"/>
          <w:b/>
          <w:sz w:val="28"/>
          <w:szCs w:val="28"/>
        </w:rPr>
        <w:t>ФОП СОО учитывает следующие принципы:</w:t>
      </w:r>
    </w:p>
    <w:p w:rsidR="001E34E4" w:rsidRPr="001E34E4" w:rsidRDefault="001E34E4" w:rsidP="001E34E4">
      <w:pPr>
        <w:widowControl w:val="0"/>
        <w:spacing w:line="348" w:lineRule="auto"/>
        <w:rPr>
          <w:rFonts w:ascii="Times New Roman" w:eastAsia="SchoolBookSanPin" w:hAnsi="Times New Roman" w:cs="Times New Roman"/>
          <w:sz w:val="28"/>
          <w:szCs w:val="28"/>
        </w:rPr>
      </w:pPr>
      <w:r w:rsidRPr="001E34E4">
        <w:rPr>
          <w:rFonts w:ascii="Times New Roman" w:eastAsia="SchoolBookSanPin" w:hAnsi="Times New Roman" w:cs="Times New Roman"/>
          <w:sz w:val="28"/>
          <w:szCs w:val="28"/>
        </w:rPr>
        <w:t xml:space="preserve">принцип учёта ФГОС СОО: ФОП СОО базируется на требованиях, предъявляемых ФГОС СОО к целям, содержанию, планируемым результатам и условиям обучения на уровне среднего общего образования; </w:t>
      </w:r>
    </w:p>
    <w:p w:rsidR="001E34E4" w:rsidRPr="001E34E4" w:rsidRDefault="001E34E4" w:rsidP="001E34E4">
      <w:pPr>
        <w:widowControl w:val="0"/>
        <w:spacing w:line="348" w:lineRule="auto"/>
        <w:rPr>
          <w:rFonts w:ascii="Times New Roman" w:eastAsia="SchoolBookSanPin" w:hAnsi="Times New Roman" w:cs="Times New Roman"/>
          <w:sz w:val="28"/>
          <w:szCs w:val="28"/>
        </w:rPr>
      </w:pPr>
      <w:r w:rsidRPr="001E34E4">
        <w:rPr>
          <w:rFonts w:ascii="Times New Roman" w:eastAsia="SchoolBookSanPin" w:hAnsi="Times New Roman" w:cs="Times New Roman"/>
          <w:sz w:val="28"/>
          <w:szCs w:val="28"/>
        </w:rPr>
        <w:t xml:space="preserve">принцип учёта языка обучения: с учётом условий функционирования </w:t>
      </w:r>
      <w:r w:rsidRPr="001E34E4">
        <w:rPr>
          <w:rFonts w:ascii="Times New Roman" w:eastAsia="SchoolBookSanPin" w:hAnsi="Times New Roman" w:cs="Times New Roman"/>
          <w:sz w:val="28"/>
          <w:szCs w:val="28"/>
        </w:rPr>
        <w:lastRenderedPageBreak/>
        <w:t xml:space="preserve">образовательной организации ФОП СОО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 </w:t>
      </w:r>
    </w:p>
    <w:p w:rsidR="001E34E4" w:rsidRPr="001E34E4" w:rsidRDefault="001E34E4" w:rsidP="001E34E4">
      <w:pPr>
        <w:widowControl w:val="0"/>
        <w:spacing w:line="348" w:lineRule="auto"/>
        <w:rPr>
          <w:rFonts w:ascii="Times New Roman" w:eastAsia="SchoolBookSanPin" w:hAnsi="Times New Roman" w:cs="Times New Roman"/>
          <w:sz w:val="28"/>
          <w:szCs w:val="28"/>
        </w:rPr>
      </w:pPr>
      <w:r w:rsidRPr="001E34E4">
        <w:rPr>
          <w:rFonts w:ascii="Times New Roman" w:eastAsia="SchoolBookSanPin" w:hAnsi="Times New Roman" w:cs="Times New Roman"/>
          <w:sz w:val="28"/>
          <w:szCs w:val="28"/>
        </w:rPr>
        <w:t>принцип учёта ведущей деятельности обучающегося: ФОП СОО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1E34E4" w:rsidRPr="001E34E4" w:rsidRDefault="001E34E4" w:rsidP="001E34E4">
      <w:pPr>
        <w:widowControl w:val="0"/>
        <w:spacing w:line="348" w:lineRule="auto"/>
        <w:rPr>
          <w:rFonts w:ascii="Times New Roman" w:eastAsia="SchoolBookSanPin" w:hAnsi="Times New Roman" w:cs="Times New Roman"/>
          <w:sz w:val="28"/>
          <w:szCs w:val="28"/>
        </w:rPr>
      </w:pPr>
      <w:r w:rsidRPr="001E34E4">
        <w:rPr>
          <w:rFonts w:ascii="Times New Roman" w:eastAsia="SchoolBookSanPin" w:hAnsi="Times New Roman" w:cs="Times New Roman"/>
          <w:sz w:val="28"/>
          <w:szCs w:val="28"/>
        </w:rPr>
        <w:t>принцип индивидуализации обучения: ФОП СОО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с учетом мнения родителей (законных представителей) обучающегося;</w:t>
      </w:r>
    </w:p>
    <w:p w:rsidR="001E34E4" w:rsidRPr="001E34E4" w:rsidRDefault="001E34E4" w:rsidP="001E34E4">
      <w:pPr>
        <w:widowControl w:val="0"/>
        <w:spacing w:line="348" w:lineRule="auto"/>
        <w:rPr>
          <w:rFonts w:ascii="Times New Roman" w:eastAsia="SchoolBookSanPin" w:hAnsi="Times New Roman" w:cs="Times New Roman"/>
          <w:sz w:val="28"/>
          <w:szCs w:val="28"/>
        </w:rPr>
      </w:pPr>
      <w:r w:rsidRPr="001E34E4">
        <w:rPr>
          <w:rFonts w:ascii="Times New Roman" w:eastAsia="SchoolBookSanPin" w:hAnsi="Times New Roman" w:cs="Times New Roman"/>
          <w:sz w:val="28"/>
          <w:szCs w:val="28"/>
        </w:rPr>
        <w:t>системно-деятельностный подход, предполагающий ориентацию на результаты обучения, на развитие активной учебно-познавательной деятельности обучающегося на основе освоения универсальных учебных действий, познания и освоения мира личности, формирование его готовности к саморазвитию и непрерывному образованию;</w:t>
      </w:r>
    </w:p>
    <w:p w:rsidR="001E34E4" w:rsidRPr="001E34E4" w:rsidRDefault="001E34E4" w:rsidP="001E34E4">
      <w:pPr>
        <w:widowControl w:val="0"/>
        <w:spacing w:line="348" w:lineRule="auto"/>
        <w:rPr>
          <w:rFonts w:ascii="Times New Roman" w:eastAsia="SchoolBookSanPin" w:hAnsi="Times New Roman" w:cs="Times New Roman"/>
          <w:sz w:val="28"/>
          <w:szCs w:val="28"/>
        </w:rPr>
      </w:pPr>
      <w:r w:rsidRPr="001E34E4">
        <w:rPr>
          <w:rFonts w:ascii="Times New Roman" w:eastAsia="SchoolBookSanPin" w:hAnsi="Times New Roman" w:cs="Times New Roman"/>
          <w:sz w:val="28"/>
          <w:szCs w:val="28"/>
        </w:rPr>
        <w:t>принцип учета индивидуальных возрастных, психологических и физиологических особенностей обучающихся при построении образовательного процесса и определении образовательно-воспитательных целей и путей их достижения;</w:t>
      </w:r>
    </w:p>
    <w:p w:rsidR="001E34E4" w:rsidRPr="001E34E4" w:rsidRDefault="001E34E4" w:rsidP="001E34E4">
      <w:pPr>
        <w:widowControl w:val="0"/>
        <w:spacing w:line="348" w:lineRule="auto"/>
        <w:rPr>
          <w:rFonts w:ascii="Times New Roman" w:eastAsia="SchoolBookSanPin" w:hAnsi="Times New Roman" w:cs="Times New Roman"/>
          <w:sz w:val="28"/>
          <w:szCs w:val="28"/>
        </w:rPr>
      </w:pPr>
      <w:r w:rsidRPr="001E34E4">
        <w:rPr>
          <w:rFonts w:ascii="Times New Roman" w:eastAsia="SchoolBookSanPin" w:hAnsi="Times New Roman" w:cs="Times New Roman"/>
          <w:sz w:val="28"/>
          <w:szCs w:val="28"/>
        </w:rPr>
        <w:t>принцип обеспечения фундаментального характера образования, учета специфики изучаемых учебных предметов;</w:t>
      </w:r>
    </w:p>
    <w:p w:rsidR="001E34E4" w:rsidRPr="001E34E4" w:rsidRDefault="001E34E4" w:rsidP="001E34E4">
      <w:pPr>
        <w:widowControl w:val="0"/>
        <w:spacing w:line="348" w:lineRule="auto"/>
        <w:rPr>
          <w:rFonts w:ascii="Times New Roman" w:eastAsia="SchoolBookSanPin" w:hAnsi="Times New Roman" w:cs="Times New Roman"/>
          <w:sz w:val="28"/>
          <w:szCs w:val="28"/>
        </w:rPr>
      </w:pPr>
      <w:r w:rsidRPr="001E34E4">
        <w:rPr>
          <w:rFonts w:ascii="Times New Roman" w:eastAsia="SchoolBookSanPin" w:hAnsi="Times New Roman" w:cs="Times New Roman"/>
          <w:sz w:val="28"/>
          <w:szCs w:val="28"/>
        </w:rPr>
        <w:t>принцип интеграции обучения и воспитания: ФОП СОО предусматривает связь урочной и внеурочной деятельности,</w:t>
      </w:r>
      <w:r w:rsidRPr="001E34E4">
        <w:rPr>
          <w:rFonts w:ascii="Calibri" w:eastAsia="Calibri" w:hAnsi="Calibri" w:cs="Times New Roman"/>
          <w:sz w:val="28"/>
          <w:szCs w:val="28"/>
        </w:rPr>
        <w:t xml:space="preserve"> </w:t>
      </w:r>
      <w:r w:rsidRPr="001E34E4">
        <w:rPr>
          <w:rFonts w:ascii="Times New Roman" w:eastAsia="SchoolBookSanPin" w:hAnsi="Times New Roman" w:cs="Times New Roman"/>
          <w:sz w:val="28"/>
          <w:szCs w:val="28"/>
        </w:rPr>
        <w:t>предполагающий направленность учебного процесса на достижение личностных результатов освоения образовательной программы;</w:t>
      </w:r>
    </w:p>
    <w:p w:rsidR="001E34E4" w:rsidRPr="001E34E4" w:rsidRDefault="001E34E4" w:rsidP="001E34E4">
      <w:pPr>
        <w:widowControl w:val="0"/>
        <w:spacing w:line="348" w:lineRule="auto"/>
        <w:rPr>
          <w:rFonts w:ascii="Times New Roman" w:eastAsia="SchoolBookSanPin" w:hAnsi="Times New Roman" w:cs="Times New Roman"/>
          <w:sz w:val="28"/>
          <w:szCs w:val="28"/>
        </w:rPr>
      </w:pPr>
      <w:r w:rsidRPr="001E34E4">
        <w:rPr>
          <w:rFonts w:ascii="Times New Roman" w:eastAsia="SchoolBookSanPin" w:hAnsi="Times New Roman" w:cs="Times New Roman"/>
          <w:sz w:val="28"/>
          <w:szCs w:val="28"/>
        </w:rPr>
        <w:t xml:space="preserve">принцип здоровьесбережения: при организации образовательной </w:t>
      </w:r>
      <w:r w:rsidRPr="001E34E4">
        <w:rPr>
          <w:rFonts w:ascii="Times New Roman" w:eastAsia="SchoolBookSanPin" w:hAnsi="Times New Roman" w:cs="Times New Roman"/>
          <w:sz w:val="28"/>
          <w:szCs w:val="28"/>
        </w:rPr>
        <w:lastRenderedPageBreak/>
        <w:t>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Объём учебной нагрузки, организация учебных и внеурочных мероприятий должны соответствовать требованиям, предусмотренным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действующими до 1 марта 2027 г. (далее – Гигиенические нормативы), и 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rsidR="001E34E4" w:rsidRDefault="001E34E4" w:rsidP="001E34E4">
      <w:pPr>
        <w:rPr>
          <w:rFonts w:ascii="Times New Roman" w:eastAsia="SchoolBookSanPin" w:hAnsi="Times New Roman"/>
          <w:sz w:val="28"/>
          <w:szCs w:val="28"/>
        </w:rPr>
      </w:pPr>
      <w:r w:rsidRPr="0012038A">
        <w:rPr>
          <w:rFonts w:ascii="Times New Roman" w:eastAsia="SchoolBookSanPin" w:hAnsi="Times New Roman"/>
          <w:sz w:val="28"/>
          <w:szCs w:val="28"/>
        </w:rPr>
        <w:t>ФОП СОО учитывает возрастные и психологические особенности обучающихся. Общий объем аудиторной работы обучающихся за два учебных года не может составлять менее 2170 часов и более 2516 часов в соответствии с требованиями к организации образовательного процесса к учебной нагрузке при 5-дневной (или 6-дневной) учебной неделе, предусмотренными Гигиеническими нормативами и Санитарно-эпидемиологическими требованиями</w:t>
      </w:r>
      <w:r w:rsidR="00291D4E">
        <w:rPr>
          <w:rFonts w:ascii="Times New Roman" w:eastAsia="SchoolBookSanPin" w:hAnsi="Times New Roman"/>
          <w:sz w:val="28"/>
          <w:szCs w:val="28"/>
        </w:rPr>
        <w:t>.</w:t>
      </w:r>
    </w:p>
    <w:p w:rsidR="00291D4E" w:rsidRDefault="00291D4E" w:rsidP="001E34E4">
      <w:pPr>
        <w:rPr>
          <w:rFonts w:ascii="Times New Roman" w:hAnsi="Times New Roman"/>
          <w:sz w:val="28"/>
          <w:szCs w:val="28"/>
        </w:rPr>
      </w:pPr>
      <w:r w:rsidRPr="0012038A">
        <w:rPr>
          <w:rFonts w:ascii="Times New Roman" w:hAnsi="Times New Roman"/>
          <w:sz w:val="28"/>
          <w:szCs w:val="28"/>
        </w:rPr>
        <w:t xml:space="preserve">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w:t>
      </w:r>
      <w:r w:rsidRPr="0012038A">
        <w:rPr>
          <w:rFonts w:ascii="Times New Roman" w:hAnsi="Times New Roman"/>
          <w:sz w:val="28"/>
          <w:szCs w:val="28"/>
        </w:rPr>
        <w:lastRenderedPageBreak/>
        <w:t>среднего общего образования в порядке, установленном локальными нормативными актами образовательной организации</w:t>
      </w:r>
      <w:r>
        <w:rPr>
          <w:rFonts w:ascii="Times New Roman" w:hAnsi="Times New Roman"/>
          <w:sz w:val="28"/>
          <w:szCs w:val="28"/>
        </w:rPr>
        <w:t>.</w:t>
      </w:r>
    </w:p>
    <w:p w:rsidR="00291D4E" w:rsidRDefault="00291D4E" w:rsidP="001E34E4">
      <w:pPr>
        <w:rPr>
          <w:rFonts w:ascii="Times New Roman" w:hAnsi="Times New Roman"/>
          <w:b/>
          <w:sz w:val="28"/>
          <w:szCs w:val="28"/>
        </w:rPr>
      </w:pPr>
      <w:r w:rsidRPr="00291D4E">
        <w:rPr>
          <w:rFonts w:ascii="Times New Roman" w:hAnsi="Times New Roman"/>
          <w:b/>
          <w:sz w:val="28"/>
          <w:szCs w:val="28"/>
        </w:rPr>
        <w:t>Планируемые результаты освоения ФОП СОО.</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 xml:space="preserve">Планируемые результаты освоения ФОП СОО соответствуют современным целям среднего общего образования, представленным во ФГОС СОО как система личностных, метапредметных и предметных достижений обучающегося. </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 xml:space="preserve">Требования к </w:t>
      </w:r>
      <w:r w:rsidRPr="00291D4E">
        <w:rPr>
          <w:rFonts w:ascii="Times New Roman" w:eastAsia="SchoolBookSanPin" w:hAnsi="Times New Roman" w:cs="Times New Roman"/>
          <w:b/>
          <w:sz w:val="28"/>
          <w:szCs w:val="28"/>
        </w:rPr>
        <w:t>личностным результатам</w:t>
      </w:r>
      <w:r w:rsidRPr="00291D4E">
        <w:rPr>
          <w:rFonts w:ascii="Times New Roman" w:eastAsia="SchoolBookSanPin" w:hAnsi="Times New Roman" w:cs="Times New Roman"/>
          <w:sz w:val="28"/>
          <w:szCs w:val="28"/>
        </w:rPr>
        <w:t xml:space="preserve"> освоения обучающимися ФОП СОО включают осознание российской гражданской идентичности; готовность обучающихся к саморазвитию, самостоятельности и личностному самоопределению; ценность самостоятельности и инициативы; наличие мотивации к обучению и личностному развитию;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Личностные результаты освоения ФОП СОО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 xml:space="preserve">Личностные результаты освоения ФОП СОО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 гражданского воспитания, патриотического воспитания, духовно-нравственного воспитания, эстетического воспитания, физического </w:t>
      </w:r>
      <w:r w:rsidRPr="00291D4E">
        <w:rPr>
          <w:rFonts w:ascii="Times New Roman" w:eastAsia="SchoolBookSanPin" w:hAnsi="Times New Roman" w:cs="Times New Roman"/>
          <w:sz w:val="28"/>
          <w:szCs w:val="28"/>
        </w:rPr>
        <w:lastRenderedPageBreak/>
        <w:t>воспитания, формирования культуры здоровья и эмоционального благополучия, трудового воспитания, экологического воспитания, осознание ценности научного познания, а также результаты, обеспечивающие адаптацию обучающегося к изменяющимся условиям социальной и природной среды.</w:t>
      </w:r>
    </w:p>
    <w:p w:rsidR="00291D4E" w:rsidRPr="00291D4E" w:rsidRDefault="00291D4E" w:rsidP="00291D4E">
      <w:pPr>
        <w:widowControl w:val="0"/>
        <w:spacing w:line="348" w:lineRule="auto"/>
        <w:rPr>
          <w:rFonts w:ascii="Times New Roman" w:eastAsia="SchoolBookSanPin" w:hAnsi="Times New Roman" w:cs="Times New Roman"/>
          <w:b/>
          <w:sz w:val="28"/>
          <w:szCs w:val="28"/>
        </w:rPr>
      </w:pPr>
      <w:r w:rsidRPr="00291D4E">
        <w:rPr>
          <w:rFonts w:ascii="Times New Roman" w:eastAsia="SchoolBookSanPin" w:hAnsi="Times New Roman" w:cs="Times New Roman"/>
          <w:b/>
          <w:sz w:val="28"/>
          <w:szCs w:val="28"/>
        </w:rPr>
        <w:t>Метапредметные результаты включают:</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учебных курсов, модулей в целостную научную картину мира) и универсальных учебных действий (познавательные, коммуникативные, регулятивные);</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способность их использовать в учебной, познавательной и социальной практике;</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овладение навыками учебно-исследовательской, проектной и социальной деятельности.</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Метапредметные результаты сгруппированы по трем направлениям и отражают способность обучающихся использовать на практике универсальные учебные действия, составляющие умение овладевать:</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познавательными универсальными учебными действиями;</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коммуникативными универсальными учебными действиями;</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регулятивными универсальными учебными действиями.</w:t>
      </w:r>
    </w:p>
    <w:p w:rsidR="00291D4E" w:rsidRPr="00291D4E" w:rsidRDefault="00291D4E" w:rsidP="00291D4E">
      <w:pPr>
        <w:widowControl w:val="0"/>
        <w:spacing w:line="348" w:lineRule="auto"/>
        <w:rPr>
          <w:rFonts w:ascii="Times New Roman" w:eastAsia="SchoolBookSanPin" w:hAnsi="Times New Roman" w:cs="Times New Roman"/>
          <w:sz w:val="28"/>
          <w:szCs w:val="28"/>
        </w:rPr>
      </w:pPr>
      <w:r>
        <w:rPr>
          <w:rFonts w:ascii="Times New Roman" w:eastAsia="SchoolBookSanPin" w:hAnsi="Times New Roman" w:cs="Times New Roman"/>
          <w:sz w:val="28"/>
          <w:szCs w:val="28"/>
        </w:rPr>
        <w:t>-</w:t>
      </w:r>
      <w:r w:rsidRPr="00291D4E">
        <w:rPr>
          <w:rFonts w:ascii="Times New Roman" w:eastAsia="SchoolBookSanPin" w:hAnsi="Times New Roman" w:cs="Times New Roman"/>
          <w:sz w:val="28"/>
          <w:szCs w:val="28"/>
        </w:rPr>
        <w:t>Овладение познавательными универсальными учебными действиями предполагает умение использовать базовые логические действия, базовые исследовательские действия, работать с информацией.</w:t>
      </w:r>
    </w:p>
    <w:p w:rsidR="00291D4E" w:rsidRDefault="00291D4E" w:rsidP="00291D4E">
      <w:pPr>
        <w:widowControl w:val="0"/>
        <w:spacing w:line="348" w:lineRule="auto"/>
        <w:rPr>
          <w:rFonts w:ascii="Times New Roman" w:eastAsia="SchoolBookSanPin" w:hAnsi="Times New Roman" w:cs="Times New Roman"/>
          <w:sz w:val="28"/>
          <w:szCs w:val="28"/>
        </w:rPr>
      </w:pPr>
      <w:r>
        <w:rPr>
          <w:rFonts w:ascii="Times New Roman" w:eastAsia="SchoolBookSanPin" w:hAnsi="Times New Roman" w:cs="Times New Roman"/>
          <w:sz w:val="28"/>
          <w:szCs w:val="28"/>
        </w:rPr>
        <w:t>-</w:t>
      </w:r>
      <w:r w:rsidRPr="00291D4E">
        <w:rPr>
          <w:rFonts w:ascii="Times New Roman" w:eastAsia="SchoolBookSanPin" w:hAnsi="Times New Roman" w:cs="Times New Roman"/>
          <w:sz w:val="28"/>
          <w:szCs w:val="28"/>
        </w:rPr>
        <w:t xml:space="preserve">Овладение системой коммуникативных универсальных учебных действий обеспечивает сформированность социальных навыков общения, </w:t>
      </w:r>
      <w:r w:rsidRPr="00291D4E">
        <w:rPr>
          <w:rFonts w:ascii="Times New Roman" w:eastAsia="SchoolBookSanPin" w:hAnsi="Times New Roman" w:cs="Times New Roman"/>
          <w:sz w:val="28"/>
          <w:szCs w:val="28"/>
        </w:rPr>
        <w:lastRenderedPageBreak/>
        <w:t>совместной деятельности.</w:t>
      </w:r>
    </w:p>
    <w:p w:rsidR="00291D4E" w:rsidRDefault="00291D4E" w:rsidP="00291D4E">
      <w:pPr>
        <w:widowControl w:val="0"/>
        <w:spacing w:line="348" w:lineRule="auto"/>
        <w:rPr>
          <w:rFonts w:ascii="Times New Roman" w:eastAsia="SchoolBookSanPin" w:hAnsi="Times New Roman" w:cs="Times New Roman"/>
          <w:sz w:val="28"/>
          <w:szCs w:val="28"/>
        </w:rPr>
      </w:pPr>
      <w:r>
        <w:rPr>
          <w:rFonts w:ascii="Times New Roman" w:eastAsia="SchoolBookSanPin" w:hAnsi="Times New Roman" w:cs="Times New Roman"/>
          <w:sz w:val="28"/>
          <w:szCs w:val="28"/>
        </w:rPr>
        <w:t>-</w:t>
      </w:r>
      <w:r w:rsidRPr="00291D4E">
        <w:rPr>
          <w:rFonts w:ascii="Times New Roman" w:eastAsia="SchoolBookSanPin" w:hAnsi="Times New Roman" w:cs="Times New Roman"/>
          <w:sz w:val="28"/>
          <w:szCs w:val="28"/>
        </w:rPr>
        <w:t>Овладение регулятивными универсальными учебными действиями включает умения самоорганизации, самоконтроля, развитие эмоционального интеллекта.</w:t>
      </w:r>
    </w:p>
    <w:p w:rsidR="00291D4E" w:rsidRPr="00291D4E" w:rsidRDefault="00291D4E" w:rsidP="00291D4E">
      <w:pPr>
        <w:widowControl w:val="0"/>
        <w:spacing w:line="348" w:lineRule="auto"/>
        <w:rPr>
          <w:rFonts w:ascii="Times New Roman" w:eastAsia="SchoolBookSanPin" w:hAnsi="Times New Roman" w:cs="Times New Roman"/>
          <w:b/>
          <w:sz w:val="28"/>
          <w:szCs w:val="28"/>
        </w:rPr>
      </w:pPr>
      <w:r w:rsidRPr="00291D4E">
        <w:rPr>
          <w:rFonts w:ascii="Times New Roman" w:eastAsia="SchoolBookSanPin" w:hAnsi="Times New Roman" w:cs="Times New Roman"/>
          <w:b/>
          <w:sz w:val="28"/>
          <w:szCs w:val="28"/>
        </w:rPr>
        <w:t xml:space="preserve">Предметные результаты включают: </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освоение обучающимися в ходе изучения учебного предмета научных знаний, умений и способов действий, специфических для соответствующей предметной области; предпосылки научного типа мышления;</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Требования к предметным результатам:</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сформулированы в деятельностной форме с усилением акцента на применение знаний и конкретные умения;</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определяют минимум содержания гарантированного государством среднего общего образования, построенного в логике изучения каждого учебного предмета;</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определяют требования к результатам освоения программ среднего общего образования по учебным предметам;</w:t>
      </w:r>
    </w:p>
    <w:p w:rsid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усиливают акценты на изучение явлений и процессов современной России и мира в целом, современного состояния науки.</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Предметные результаты освоения ФОП СОО устанавливаются для учебных предметов на базовом и углубленном уровнях.</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Предметные результаты освоения ФОП СОО для учебных предметов на базовом уровне ориентированы на обеспечение общеобразовательной и общекультурной подготовки.</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 xml:space="preserve">Предметные результаты освоения ФОП СОО для учебных предметов на углубленном уровне ориентированы на подготовку к последующему профессиональному образованию, развитие индивидуальных способностей обучающихся путем более глубокого, чем это предусматривается базовым </w:t>
      </w:r>
      <w:r w:rsidRPr="00291D4E">
        <w:rPr>
          <w:rFonts w:ascii="Times New Roman" w:eastAsia="SchoolBookSanPin" w:hAnsi="Times New Roman" w:cs="Times New Roman"/>
          <w:sz w:val="28"/>
          <w:szCs w:val="28"/>
        </w:rPr>
        <w:lastRenderedPageBreak/>
        <w:t>уровнем, освоения основ наук, систематических знаний и способов действий, присущих учебному предмету.</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Предметные результаты освоения ФОП СОО обеспечивают возможность дальнейшего успешного профессионального обучения и профессиональной деятельности.</w:t>
      </w:r>
    </w:p>
    <w:p w:rsidR="00291D4E" w:rsidRPr="00291D4E" w:rsidRDefault="00291D4E" w:rsidP="00291D4E">
      <w:pPr>
        <w:widowControl w:val="0"/>
        <w:spacing w:line="348" w:lineRule="auto"/>
        <w:rPr>
          <w:rFonts w:ascii="Times New Roman" w:eastAsia="SchoolBookSanPin" w:hAnsi="Times New Roman" w:cs="Times New Roman"/>
          <w:sz w:val="28"/>
          <w:szCs w:val="28"/>
        </w:rPr>
      </w:pPr>
    </w:p>
    <w:p w:rsidR="00291D4E" w:rsidRPr="00291D4E" w:rsidRDefault="00291D4E" w:rsidP="00291D4E">
      <w:pPr>
        <w:widowControl w:val="0"/>
        <w:spacing w:line="348" w:lineRule="auto"/>
        <w:rPr>
          <w:rFonts w:ascii="Times New Roman" w:eastAsia="SchoolBookSanPin" w:hAnsi="Times New Roman" w:cs="Times New Roman"/>
          <w:b/>
          <w:sz w:val="28"/>
          <w:szCs w:val="28"/>
        </w:rPr>
      </w:pPr>
      <w:r w:rsidRPr="00291D4E">
        <w:rPr>
          <w:rFonts w:ascii="Times New Roman" w:eastAsia="SchoolBookSanPin" w:hAnsi="Times New Roman" w:cs="Times New Roman"/>
          <w:b/>
          <w:sz w:val="28"/>
          <w:szCs w:val="28"/>
        </w:rPr>
        <w:t>Система оценки достижения планируемых результатов освоения ФОП СОО.</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 xml:space="preserve">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w:t>
      </w:r>
      <w:r w:rsidRPr="00291D4E">
        <w:rPr>
          <w:rFonts w:ascii="Times New Roman" w:eastAsia="SchoolBookSanPin" w:hAnsi="Times New Roman" w:cs="Times New Roman"/>
          <w:bCs/>
          <w:sz w:val="28"/>
          <w:szCs w:val="28"/>
        </w:rPr>
        <w:t xml:space="preserve">функциями </w:t>
      </w:r>
      <w:r w:rsidRPr="00291D4E">
        <w:rPr>
          <w:rFonts w:ascii="Times New Roman" w:eastAsia="SchoolBookSanPin" w:hAnsi="Times New Roman" w:cs="Times New Roman"/>
          <w:sz w:val="28"/>
          <w:szCs w:val="28"/>
        </w:rPr>
        <w:t xml:space="preserve">являются: </w:t>
      </w:r>
      <w:r w:rsidRPr="00291D4E">
        <w:rPr>
          <w:rFonts w:ascii="Times New Roman" w:eastAsia="SchoolBookSanPin" w:hAnsi="Times New Roman" w:cs="Times New Roman"/>
          <w:bCs/>
          <w:sz w:val="28"/>
          <w:szCs w:val="28"/>
        </w:rPr>
        <w:t xml:space="preserve">ориентация образовательного процесса </w:t>
      </w:r>
      <w:r w:rsidRPr="00291D4E">
        <w:rPr>
          <w:rFonts w:ascii="Times New Roman" w:eastAsia="SchoolBookSanPin" w:hAnsi="Times New Roman" w:cs="Times New Roman"/>
          <w:sz w:val="28"/>
          <w:szCs w:val="28"/>
        </w:rPr>
        <w:t xml:space="preserve">на достижение планируемых результатов освоения ФОП СОО и обеспечение эффективной </w:t>
      </w:r>
      <w:r w:rsidRPr="00291D4E">
        <w:rPr>
          <w:rFonts w:ascii="Times New Roman" w:eastAsia="SchoolBookSanPin" w:hAnsi="Times New Roman" w:cs="Times New Roman"/>
          <w:bCs/>
          <w:sz w:val="28"/>
          <w:szCs w:val="28"/>
        </w:rPr>
        <w:t>обратной связи</w:t>
      </w:r>
      <w:r w:rsidRPr="00291D4E">
        <w:rPr>
          <w:rFonts w:ascii="Times New Roman" w:eastAsia="SchoolBookSanPin" w:hAnsi="Times New Roman" w:cs="Times New Roman"/>
          <w:sz w:val="28"/>
          <w:szCs w:val="28"/>
        </w:rPr>
        <w:t xml:space="preserve">, позволяющей осуществлять </w:t>
      </w:r>
      <w:r w:rsidRPr="00291D4E">
        <w:rPr>
          <w:rFonts w:ascii="Times New Roman" w:eastAsia="SchoolBookSanPin" w:hAnsi="Times New Roman" w:cs="Times New Roman"/>
          <w:bCs/>
          <w:sz w:val="28"/>
          <w:szCs w:val="28"/>
        </w:rPr>
        <w:t>управление образовательным процессом.</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bCs/>
          <w:sz w:val="28"/>
          <w:szCs w:val="28"/>
        </w:rPr>
        <w:t xml:space="preserve">Основными направлениями и целями оценочной деятельности </w:t>
      </w:r>
      <w:r w:rsidRPr="00291D4E">
        <w:rPr>
          <w:rFonts w:ascii="Times New Roman" w:eastAsia="SchoolBookSanPin" w:hAnsi="Times New Roman" w:cs="Times New Roman"/>
          <w:sz w:val="28"/>
          <w:szCs w:val="28"/>
        </w:rPr>
        <w:t>в образовательной организации являются:</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работников как основа аттестационных процедур;</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оценка результатов деятельности образовательной организации как основа аккредитационных процедур.</w:t>
      </w:r>
    </w:p>
    <w:p w:rsidR="00291D4E" w:rsidRDefault="00291D4E" w:rsidP="00291D4E">
      <w:pPr>
        <w:widowControl w:val="0"/>
        <w:spacing w:line="348" w:lineRule="auto"/>
        <w:rPr>
          <w:rFonts w:ascii="Times New Roman" w:eastAsia="SchoolBookSanPin" w:hAnsi="Times New Roman"/>
          <w:sz w:val="28"/>
          <w:szCs w:val="28"/>
        </w:rPr>
      </w:pPr>
      <w:r w:rsidRPr="0012038A">
        <w:rPr>
          <w:rFonts w:ascii="Times New Roman" w:eastAsia="SchoolBookSanPin" w:hAnsi="Times New Roman"/>
          <w:bCs/>
          <w:sz w:val="28"/>
          <w:szCs w:val="28"/>
        </w:rPr>
        <w:t>Основным объектом системы оценки</w:t>
      </w:r>
      <w:r w:rsidRPr="0012038A">
        <w:rPr>
          <w:rFonts w:ascii="Times New Roman" w:eastAsia="SchoolBookSanPin" w:hAnsi="Times New Roman"/>
          <w:sz w:val="28"/>
          <w:szCs w:val="28"/>
        </w:rPr>
        <w:t>, её содержательной и критериальной базой выступают требования ФГОС СОО, которые конкретизируются в планируемых результатах освоения обучающимися ФОП СОО. Система оценки включает процедуры внутренней и внешней оценки.</w:t>
      </w:r>
    </w:p>
    <w:p w:rsidR="00291D4E" w:rsidRPr="00291D4E" w:rsidRDefault="00291D4E" w:rsidP="00291D4E">
      <w:pPr>
        <w:widowControl w:val="0"/>
        <w:spacing w:line="348" w:lineRule="auto"/>
        <w:rPr>
          <w:rFonts w:ascii="Times New Roman" w:eastAsia="SchoolBookSanPin" w:hAnsi="Times New Roman" w:cs="Times New Roman"/>
          <w:sz w:val="28"/>
          <w:szCs w:val="28"/>
        </w:rPr>
      </w:pPr>
    </w:p>
    <w:p w:rsidR="00291D4E" w:rsidRPr="00291D4E" w:rsidRDefault="00291D4E" w:rsidP="00291D4E">
      <w:pPr>
        <w:widowControl w:val="0"/>
        <w:spacing w:line="348" w:lineRule="auto"/>
        <w:rPr>
          <w:rFonts w:ascii="Times New Roman" w:eastAsia="SchoolBookSanPin" w:hAnsi="Times New Roman" w:cs="Times New Roman"/>
          <w:b/>
          <w:sz w:val="28"/>
          <w:szCs w:val="28"/>
        </w:rPr>
      </w:pPr>
      <w:r w:rsidRPr="00291D4E">
        <w:rPr>
          <w:rFonts w:ascii="Times New Roman" w:eastAsia="SchoolBookSanPin" w:hAnsi="Times New Roman" w:cs="Times New Roman"/>
          <w:b/>
          <w:bCs/>
          <w:sz w:val="28"/>
          <w:szCs w:val="28"/>
        </w:rPr>
        <w:lastRenderedPageBreak/>
        <w:t xml:space="preserve">Внутренняя оценка </w:t>
      </w:r>
      <w:r w:rsidRPr="00291D4E">
        <w:rPr>
          <w:rFonts w:ascii="Times New Roman" w:eastAsia="SchoolBookSanPin" w:hAnsi="Times New Roman" w:cs="Times New Roman"/>
          <w:b/>
          <w:sz w:val="28"/>
          <w:szCs w:val="28"/>
        </w:rPr>
        <w:t>включает:</w:t>
      </w:r>
    </w:p>
    <w:p w:rsidR="00291D4E" w:rsidRPr="00291D4E" w:rsidRDefault="00291D4E" w:rsidP="00291D4E">
      <w:pPr>
        <w:widowControl w:val="0"/>
        <w:tabs>
          <w:tab w:val="left" w:pos="709"/>
        </w:tabs>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стартовую диагностику;</w:t>
      </w:r>
    </w:p>
    <w:p w:rsidR="00291D4E" w:rsidRPr="00291D4E" w:rsidRDefault="00291D4E" w:rsidP="00291D4E">
      <w:pPr>
        <w:widowControl w:val="0"/>
        <w:tabs>
          <w:tab w:val="left" w:pos="709"/>
        </w:tabs>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текущую и тематическую оценку;</w:t>
      </w:r>
    </w:p>
    <w:p w:rsidR="00291D4E" w:rsidRPr="00291D4E" w:rsidRDefault="00291D4E" w:rsidP="00291D4E">
      <w:pPr>
        <w:widowControl w:val="0"/>
        <w:tabs>
          <w:tab w:val="left" w:pos="709"/>
        </w:tabs>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итоговую оценку;</w:t>
      </w:r>
    </w:p>
    <w:p w:rsidR="00291D4E" w:rsidRPr="00291D4E" w:rsidRDefault="00291D4E" w:rsidP="00291D4E">
      <w:pPr>
        <w:widowControl w:val="0"/>
        <w:tabs>
          <w:tab w:val="left" w:pos="709"/>
        </w:tabs>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промежуточную аттестацию;</w:t>
      </w:r>
    </w:p>
    <w:p w:rsidR="00291D4E" w:rsidRPr="00291D4E" w:rsidRDefault="00291D4E" w:rsidP="00291D4E">
      <w:pPr>
        <w:widowControl w:val="0"/>
        <w:tabs>
          <w:tab w:val="left" w:pos="709"/>
          <w:tab w:val="left" w:pos="851"/>
        </w:tabs>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психолого-педагогическое наблюдение;</w:t>
      </w:r>
    </w:p>
    <w:p w:rsidR="00291D4E" w:rsidRPr="00291D4E" w:rsidRDefault="00291D4E" w:rsidP="00291D4E">
      <w:pPr>
        <w:widowControl w:val="0"/>
        <w:tabs>
          <w:tab w:val="left" w:pos="709"/>
          <w:tab w:val="left" w:pos="851"/>
        </w:tabs>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внутренний мониторинг образовательных достижений обучающихся.</w:t>
      </w:r>
    </w:p>
    <w:p w:rsidR="00291D4E" w:rsidRPr="00291D4E" w:rsidRDefault="00291D4E" w:rsidP="00291D4E">
      <w:pPr>
        <w:widowControl w:val="0"/>
        <w:spacing w:line="348" w:lineRule="auto"/>
        <w:rPr>
          <w:rFonts w:ascii="Times New Roman" w:eastAsia="SchoolBookSanPin" w:hAnsi="Times New Roman" w:cs="Times New Roman"/>
          <w:b/>
          <w:sz w:val="28"/>
          <w:szCs w:val="28"/>
        </w:rPr>
      </w:pPr>
      <w:r w:rsidRPr="00291D4E">
        <w:rPr>
          <w:rFonts w:ascii="Times New Roman" w:eastAsia="SchoolBookSanPin" w:hAnsi="Times New Roman" w:cs="Times New Roman"/>
          <w:b/>
          <w:sz w:val="28"/>
          <w:szCs w:val="28"/>
        </w:rPr>
        <w:t>Внешняя оценка включает:</w:t>
      </w:r>
    </w:p>
    <w:p w:rsidR="00291D4E" w:rsidRPr="00291D4E" w:rsidRDefault="00291D4E" w:rsidP="00291D4E">
      <w:pPr>
        <w:widowControl w:val="0"/>
        <w:tabs>
          <w:tab w:val="left" w:pos="709"/>
          <w:tab w:val="left" w:pos="851"/>
        </w:tabs>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независимую оценку качества подготовки обучающихся;</w:t>
      </w:r>
    </w:p>
    <w:p w:rsidR="00291D4E" w:rsidRPr="00291D4E" w:rsidRDefault="00291D4E" w:rsidP="00291D4E">
      <w:pPr>
        <w:widowControl w:val="0"/>
        <w:spacing w:line="348" w:lineRule="auto"/>
        <w:rPr>
          <w:rFonts w:ascii="Times New Roman" w:eastAsia="SchoolBookSanPin" w:hAnsi="Times New Roman" w:cs="Times New Roman"/>
          <w:b/>
          <w:sz w:val="28"/>
          <w:szCs w:val="28"/>
        </w:rPr>
      </w:pPr>
      <w:r w:rsidRPr="00291D4E">
        <w:rPr>
          <w:rFonts w:ascii="Times New Roman" w:eastAsia="SchoolBookSanPin" w:hAnsi="Times New Roman" w:cs="Times New Roman"/>
          <w:sz w:val="28"/>
          <w:szCs w:val="28"/>
        </w:rPr>
        <w:t>итоговую аттестацию.</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 В соответствии с ФГОС СОО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rsidR="00291D4E" w:rsidRPr="00291D4E" w:rsidRDefault="00291D4E" w:rsidP="00291D4E">
      <w:pPr>
        <w:widowControl w:val="0"/>
        <w:spacing w:line="348" w:lineRule="auto"/>
        <w:ind w:firstLine="0"/>
        <w:rPr>
          <w:rFonts w:ascii="Times New Roman" w:eastAsia="SchoolBookSanPin" w:hAnsi="Times New Roman" w:cs="Times New Roman"/>
          <w:sz w:val="28"/>
          <w:szCs w:val="28"/>
        </w:rPr>
      </w:pPr>
      <w:r w:rsidRPr="00291D4E">
        <w:rPr>
          <w:rFonts w:ascii="Times New Roman" w:eastAsia="SchoolBookSanPin" w:hAnsi="Times New Roman" w:cs="Times New Roman"/>
          <w:bCs/>
          <w:sz w:val="28"/>
          <w:szCs w:val="28"/>
        </w:rPr>
        <w:t xml:space="preserve">Системно-деятельностный подход </w:t>
      </w:r>
      <w:r w:rsidRPr="00291D4E">
        <w:rPr>
          <w:rFonts w:ascii="Times New Roman" w:eastAsia="SchoolBookSanPin" w:hAnsi="Times New Roman" w:cs="Times New Roman"/>
          <w:sz w:val="28"/>
          <w:szCs w:val="28"/>
        </w:rPr>
        <w:t>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bCs/>
          <w:sz w:val="28"/>
          <w:szCs w:val="28"/>
        </w:rPr>
        <w:t xml:space="preserve">Уровневый подход </w:t>
      </w:r>
      <w:r w:rsidRPr="00291D4E">
        <w:rPr>
          <w:rFonts w:ascii="Times New Roman" w:eastAsia="SchoolBookSanPin" w:hAnsi="Times New Roman" w:cs="Times New Roman"/>
          <w:sz w:val="28"/>
          <w:szCs w:val="28"/>
        </w:rPr>
        <w:t>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Уровневый подход реализуется за счёт фиксации различных уровней достижения обучающимися планируемых результатов.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выступает достаточным для продолжения обучения и усвоения последующего учебного материала.</w:t>
      </w:r>
    </w:p>
    <w:p w:rsidR="00291D4E" w:rsidRPr="00291D4E" w:rsidRDefault="00291D4E" w:rsidP="00291D4E">
      <w:pPr>
        <w:widowControl w:val="0"/>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bCs/>
          <w:sz w:val="28"/>
          <w:szCs w:val="28"/>
        </w:rPr>
        <w:t xml:space="preserve">Комплексный подход </w:t>
      </w:r>
      <w:r w:rsidRPr="00291D4E">
        <w:rPr>
          <w:rFonts w:ascii="Times New Roman" w:eastAsia="SchoolBookSanPin" w:hAnsi="Times New Roman" w:cs="Times New Roman"/>
          <w:sz w:val="28"/>
          <w:szCs w:val="28"/>
        </w:rPr>
        <w:t xml:space="preserve">к оценке образовательных достижений </w:t>
      </w:r>
      <w:r w:rsidRPr="00291D4E">
        <w:rPr>
          <w:rFonts w:ascii="Times New Roman" w:eastAsia="SchoolBookSanPin" w:hAnsi="Times New Roman" w:cs="Times New Roman"/>
          <w:sz w:val="28"/>
          <w:szCs w:val="28"/>
        </w:rPr>
        <w:lastRenderedPageBreak/>
        <w:t>реализуется через:</w:t>
      </w:r>
    </w:p>
    <w:p w:rsidR="00291D4E" w:rsidRPr="00291D4E" w:rsidRDefault="00291D4E" w:rsidP="00291D4E">
      <w:pPr>
        <w:widowControl w:val="0"/>
        <w:tabs>
          <w:tab w:val="left" w:pos="851"/>
        </w:tabs>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оценку предметных и метапредметных результатов;</w:t>
      </w:r>
    </w:p>
    <w:p w:rsidR="00291D4E" w:rsidRPr="00291D4E" w:rsidRDefault="00291D4E" w:rsidP="00291D4E">
      <w:pPr>
        <w:widowControl w:val="0"/>
        <w:tabs>
          <w:tab w:val="left" w:pos="851"/>
        </w:tabs>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использование комплекса оценочных процедур для выявления динамики индивидуальных образовательных достижений обучающихся и для итоговой оценки; использование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rsidR="00291D4E" w:rsidRPr="00291D4E" w:rsidRDefault="00291D4E" w:rsidP="00291D4E">
      <w:pPr>
        <w:widowControl w:val="0"/>
        <w:tabs>
          <w:tab w:val="left" w:pos="851"/>
        </w:tabs>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использование разнообразных методов и форм оценки, взаимно дополняющих друг друга, в том числе оценок проектов, практических, исследовательских, творческих работ, наблюдения;</w:t>
      </w:r>
    </w:p>
    <w:p w:rsidR="00291D4E" w:rsidRPr="00291D4E" w:rsidRDefault="00291D4E" w:rsidP="00291D4E">
      <w:pPr>
        <w:widowControl w:val="0"/>
        <w:tabs>
          <w:tab w:val="left" w:pos="851"/>
        </w:tabs>
        <w:spacing w:line="348" w:lineRule="auto"/>
        <w:rPr>
          <w:rFonts w:ascii="Times New Roman" w:eastAsia="SchoolBookSanPin" w:hAnsi="Times New Roman" w:cs="Times New Roman"/>
          <w:sz w:val="28"/>
          <w:szCs w:val="28"/>
        </w:rPr>
      </w:pPr>
      <w:r w:rsidRPr="00291D4E">
        <w:rPr>
          <w:rFonts w:ascii="Times New Roman" w:eastAsia="SchoolBookSanPin" w:hAnsi="Times New Roman" w:cs="Times New Roman"/>
          <w:sz w:val="28"/>
          <w:szCs w:val="28"/>
        </w:rPr>
        <w:t>использование форм работы, обеспечивающих возможность включения обучающихся в самостоятельную оценочную деятельность (самоанализ, самооценка, взаимооценка);</w:t>
      </w:r>
    </w:p>
    <w:p w:rsidR="00291D4E" w:rsidRPr="00291D4E" w:rsidRDefault="00291D4E" w:rsidP="00291D4E">
      <w:pPr>
        <w:widowControl w:val="0"/>
        <w:tabs>
          <w:tab w:val="left" w:pos="851"/>
        </w:tabs>
        <w:spacing w:line="348" w:lineRule="auto"/>
        <w:rPr>
          <w:rFonts w:ascii="Times New Roman" w:eastAsia="Calibri" w:hAnsi="Times New Roman" w:cs="Times New Roman"/>
          <w:sz w:val="28"/>
          <w:szCs w:val="28"/>
        </w:rPr>
      </w:pPr>
      <w:r w:rsidRPr="00291D4E">
        <w:rPr>
          <w:rFonts w:ascii="Times New Roman" w:eastAsia="SchoolBookSanPin" w:hAnsi="Times New Roman" w:cs="Times New Roman"/>
          <w:sz w:val="28"/>
          <w:szCs w:val="28"/>
        </w:rPr>
        <w:t>использование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w:t>
      </w:r>
      <w:r w:rsidRPr="00291D4E">
        <w:rPr>
          <w:rFonts w:ascii="Times New Roman" w:eastAsia="Calibri" w:hAnsi="Times New Roman" w:cs="Times New Roman"/>
          <w:sz w:val="28"/>
          <w:szCs w:val="28"/>
        </w:rPr>
        <w:t xml:space="preserve"> </w:t>
      </w:r>
    </w:p>
    <w:p w:rsidR="00243377" w:rsidRPr="00243377" w:rsidRDefault="00243377" w:rsidP="00243377">
      <w:pPr>
        <w:widowControl w:val="0"/>
        <w:spacing w:line="348" w:lineRule="auto"/>
        <w:rPr>
          <w:rFonts w:ascii="Times New Roman" w:eastAsia="Calibri" w:hAnsi="Times New Roman" w:cs="Times New Roman"/>
          <w:sz w:val="28"/>
          <w:szCs w:val="28"/>
        </w:rPr>
      </w:pPr>
      <w:r w:rsidRPr="00243377">
        <w:rPr>
          <w:rFonts w:ascii="Times New Roman" w:eastAsia="Calibri" w:hAnsi="Times New Roman" w:cs="Times New Roman"/>
          <w:sz w:val="28"/>
          <w:szCs w:val="28"/>
        </w:rPr>
        <w:t>Оценка личностных результатов обучающихся осуществляется через оценку достижения планируемых результатов освоения основной образовательной программы, которые устанавливаются требованиями ФГОС СОО.</w:t>
      </w:r>
    </w:p>
    <w:p w:rsidR="00243377" w:rsidRPr="00243377" w:rsidRDefault="00243377" w:rsidP="00243377">
      <w:pPr>
        <w:widowControl w:val="0"/>
        <w:spacing w:line="348" w:lineRule="auto"/>
        <w:rPr>
          <w:rFonts w:ascii="Times New Roman" w:eastAsia="Calibri" w:hAnsi="Times New Roman" w:cs="Times New Roman"/>
          <w:sz w:val="28"/>
          <w:szCs w:val="28"/>
        </w:rPr>
      </w:pPr>
      <w:r w:rsidRPr="00243377">
        <w:rPr>
          <w:rFonts w:ascii="Times New Roman" w:eastAsia="Calibri" w:hAnsi="Times New Roman" w:cs="Times New Roman"/>
          <w:sz w:val="28"/>
          <w:szCs w:val="28"/>
        </w:rPr>
        <w:t>Формирование личностных результатов обеспечивается в ходе реализации всех компонентов образовательной деятельности, включая внеурочную деятельность. Достижение личностных результатов не выносится на итоговую оценку обучающихся, а является предметом оценки эффективности воспитательно-образовательной деятельности образовательной организации и образовательных систем разного уровня.</w:t>
      </w:r>
    </w:p>
    <w:p w:rsidR="00243377" w:rsidRPr="00243377" w:rsidRDefault="00243377" w:rsidP="00243377">
      <w:pPr>
        <w:widowControl w:val="0"/>
        <w:rPr>
          <w:rFonts w:ascii="Times New Roman" w:eastAsia="Calibri" w:hAnsi="Times New Roman" w:cs="Times New Roman"/>
          <w:sz w:val="28"/>
          <w:szCs w:val="28"/>
        </w:rPr>
      </w:pPr>
      <w:r w:rsidRPr="00243377">
        <w:rPr>
          <w:rFonts w:ascii="Times New Roman" w:eastAsia="Calibri" w:hAnsi="Times New Roman" w:cs="Times New Roman"/>
          <w:sz w:val="28"/>
          <w:szCs w:val="28"/>
        </w:rPr>
        <w:t xml:space="preserve">Во внутреннем мониторинге возможна оценка сформированности отдельных личностных результатов, проявляющихся в участии обучающихся в общественно значимых мероприятиях федерального, регионального, муниципального, школьного уровней; в соблюдении норм и правил, </w:t>
      </w:r>
      <w:r w:rsidRPr="00243377">
        <w:rPr>
          <w:rFonts w:ascii="Times New Roman" w:eastAsia="Calibri" w:hAnsi="Times New Roman" w:cs="Times New Roman"/>
          <w:sz w:val="28"/>
          <w:szCs w:val="28"/>
        </w:rPr>
        <w:lastRenderedPageBreak/>
        <w:t>установленных в общеобразовательной организации; в ценностно-смысловых установках обучающихся, формируемых средствами учебных предметов; в ответственности за результаты обучения; способности делать осознанный выбор своей образовательной траектории, в том числе выбор профессии.</w:t>
      </w:r>
    </w:p>
    <w:p w:rsidR="00291D4E" w:rsidRDefault="00243377" w:rsidP="001E34E4">
      <w:pPr>
        <w:rPr>
          <w:rFonts w:ascii="Times New Roman" w:hAnsi="Times New Roman"/>
          <w:sz w:val="28"/>
          <w:szCs w:val="28"/>
        </w:rPr>
      </w:pPr>
      <w:r w:rsidRPr="0012038A">
        <w:rPr>
          <w:rFonts w:ascii="Times New Roman" w:hAnsi="Times New Roman"/>
          <w:sz w:val="28"/>
          <w:szCs w:val="28"/>
        </w:rPr>
        <w:t>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rsidR="00243377" w:rsidRPr="00243377" w:rsidRDefault="00243377" w:rsidP="00243377">
      <w:pPr>
        <w:widowControl w:val="0"/>
        <w:spacing w:line="348" w:lineRule="auto"/>
        <w:rPr>
          <w:rFonts w:ascii="Times New Roman" w:eastAsia="SchoolBookSanPin" w:hAnsi="Times New Roman" w:cs="Times New Roman"/>
          <w:sz w:val="28"/>
          <w:szCs w:val="28"/>
        </w:rPr>
      </w:pPr>
      <w:r w:rsidRPr="00243377">
        <w:rPr>
          <w:rFonts w:ascii="Times New Roman" w:eastAsia="SchoolBookSanPin" w:hAnsi="Times New Roman" w:cs="Times New Roman"/>
          <w:sz w:val="28"/>
          <w:szCs w:val="28"/>
        </w:rPr>
        <w:t>Оценка метапредметных результатов представляет собой оценку достижения планируемых результатов освоения ФОП СОО, которые отражают совокупность познавательных, коммуникативных и регулятивных универсальных учебных действий.</w:t>
      </w:r>
    </w:p>
    <w:p w:rsidR="00243377" w:rsidRPr="00243377" w:rsidRDefault="00243377" w:rsidP="00243377">
      <w:pPr>
        <w:widowControl w:val="0"/>
        <w:spacing w:line="348" w:lineRule="auto"/>
        <w:rPr>
          <w:rFonts w:ascii="Times New Roman" w:eastAsia="SchoolBookSanPin" w:hAnsi="Times New Roman" w:cs="Times New Roman"/>
          <w:sz w:val="28"/>
          <w:szCs w:val="28"/>
        </w:rPr>
      </w:pPr>
      <w:r w:rsidRPr="00243377">
        <w:rPr>
          <w:rFonts w:ascii="Times New Roman" w:eastAsia="SchoolBookSanPin" w:hAnsi="Times New Roman" w:cs="Times New Roman"/>
          <w:sz w:val="28"/>
          <w:szCs w:val="28"/>
        </w:rPr>
        <w:t>Формирование метапредметных результатов обеспечивается комплексом освоения программ учебных предметов и внеурочной деятельности.</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Основным объектом оценки метапредметных результатов является:</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освоение обучающимися универсальных учебных действий (регулятивных, познавательных, коммуникативных);</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способность использования универсальных учебных действий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 xml:space="preserve">овладение навыками учебно-исследовательской, проектной и социальной деятельности. </w:t>
      </w:r>
    </w:p>
    <w:p w:rsidR="00243377" w:rsidRDefault="00C75BDE" w:rsidP="001E34E4">
      <w:pPr>
        <w:rPr>
          <w:rFonts w:ascii="Times New Roman" w:eastAsia="SchoolBookSanPin" w:hAnsi="Times New Roman"/>
          <w:sz w:val="28"/>
          <w:szCs w:val="28"/>
        </w:rPr>
      </w:pPr>
      <w:r w:rsidRPr="0012038A">
        <w:rPr>
          <w:rFonts w:ascii="Times New Roman" w:eastAsia="SchoolBookSanPin" w:hAnsi="Times New Roman"/>
          <w:sz w:val="28"/>
          <w:szCs w:val="28"/>
        </w:rPr>
        <w:t xml:space="preserve">Оценка достижения метапредметных результатов осуществляется администрацией образовательной организации в ходе внутреннего мониторинга. Содержание и периодичность внутреннего мониторинга устанавливается решением педагогического совета образовательной организации. Инструментарий может строиться на межпредметной основе и </w:t>
      </w:r>
      <w:r w:rsidRPr="0012038A">
        <w:rPr>
          <w:rFonts w:ascii="Times New Roman" w:eastAsia="SchoolBookSanPin" w:hAnsi="Times New Roman"/>
          <w:sz w:val="28"/>
          <w:szCs w:val="28"/>
        </w:rPr>
        <w:lastRenderedPageBreak/>
        <w:t>включать диагностические материалы по оценке читательской, естественно-научной, математической, цифровой, финансовой грамотности, сформированности регулятивных, коммуникативных и познавательных универсальных учебных действий.</w:t>
      </w:r>
    </w:p>
    <w:p w:rsidR="00C75BDE" w:rsidRPr="00C75BDE" w:rsidRDefault="00C75BDE" w:rsidP="00C75BDE">
      <w:pPr>
        <w:widowControl w:val="0"/>
        <w:spacing w:line="348" w:lineRule="auto"/>
        <w:rPr>
          <w:rFonts w:ascii="Times New Roman" w:eastAsia="SchoolBookSanPin" w:hAnsi="Times New Roman" w:cs="Times New Roman"/>
          <w:b/>
          <w:sz w:val="28"/>
          <w:szCs w:val="28"/>
        </w:rPr>
      </w:pPr>
      <w:r w:rsidRPr="00C75BDE">
        <w:rPr>
          <w:rFonts w:ascii="Times New Roman" w:eastAsia="SchoolBookSanPin" w:hAnsi="Times New Roman" w:cs="Times New Roman"/>
          <w:b/>
          <w:sz w:val="28"/>
          <w:szCs w:val="28"/>
        </w:rPr>
        <w:t>Формы оценки:</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для проверки читательской грамотности – письменная работа на межпредметной основе;</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для проверки цифровой грамотности – практическая работа в сочетании с письменной (компьютеризованной) частью;</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для проверки сформированности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исследований и проектов.</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Каждый из перечисленных видов диагностики проводится с периодичностью не менее чем один раз в два года.</w:t>
      </w:r>
    </w:p>
    <w:p w:rsidR="00C75BDE" w:rsidRDefault="00C75BDE" w:rsidP="001E34E4">
      <w:pPr>
        <w:rPr>
          <w:rFonts w:ascii="Times New Roman" w:eastAsia="SchoolBookSanPin" w:hAnsi="Times New Roman"/>
          <w:sz w:val="28"/>
          <w:szCs w:val="28"/>
        </w:rPr>
      </w:pPr>
      <w:r w:rsidRPr="0012038A">
        <w:rPr>
          <w:rFonts w:ascii="Times New Roman" w:eastAsia="SchoolBookSanPin" w:hAnsi="Times New Roman"/>
          <w:sz w:val="28"/>
          <w:szCs w:val="28"/>
        </w:rPr>
        <w:t>Групповые и (или) индивидуальные учебные исследования и проекты (далее вместе – проект) выполняются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 другие).</w:t>
      </w:r>
    </w:p>
    <w:p w:rsidR="00C75BDE" w:rsidRDefault="00C75BDE" w:rsidP="001E34E4">
      <w:pPr>
        <w:rPr>
          <w:rFonts w:ascii="Times New Roman" w:eastAsia="SchoolBookSanPin" w:hAnsi="Times New Roman"/>
          <w:sz w:val="28"/>
          <w:szCs w:val="28"/>
        </w:rPr>
      </w:pPr>
      <w:r w:rsidRPr="0012038A">
        <w:rPr>
          <w:rFonts w:ascii="Times New Roman" w:eastAsia="SchoolBookSanPin" w:hAnsi="Times New Roman"/>
          <w:sz w:val="28"/>
          <w:szCs w:val="28"/>
        </w:rPr>
        <w:t>Выбор темы проекта осуществляется обучающимися.</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Результатом проекта является одна из следующих работ:</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письменная работа (эссе, реферат, аналитические материалы, обзорные материалы, отчеты о проведенных исследованиях, стендовый доклад и другие);</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 xml:space="preserve">художественная творческая работа (в области литературы, музыки, </w:t>
      </w:r>
      <w:r w:rsidRPr="00C75BDE">
        <w:rPr>
          <w:rFonts w:ascii="Times New Roman" w:eastAsia="SchoolBookSanPin" w:hAnsi="Times New Roman" w:cs="Times New Roman"/>
          <w:sz w:val="28"/>
          <w:szCs w:val="28"/>
        </w:rPr>
        <w:lastRenderedPageBreak/>
        <w:t>изобразительного искусства),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других;</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материальный объект, макет, иное конструкторское изделие;</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отчётные материалы по социальному проекту.</w:t>
      </w:r>
    </w:p>
    <w:p w:rsidR="00C75BDE" w:rsidRDefault="00C75BDE" w:rsidP="001E34E4">
      <w:pPr>
        <w:rPr>
          <w:rFonts w:ascii="Times New Roman" w:eastAsia="SchoolBookSanPin" w:hAnsi="Times New Roman"/>
          <w:sz w:val="28"/>
          <w:szCs w:val="28"/>
        </w:rPr>
      </w:pPr>
      <w:r w:rsidRPr="0012038A">
        <w:rPr>
          <w:rFonts w:ascii="Times New Roman" w:eastAsia="SchoolBookSanPin" w:hAnsi="Times New Roman"/>
          <w:sz w:val="28"/>
          <w:szCs w:val="28"/>
        </w:rPr>
        <w:t>Требования к организации проектной деятельности, к содержанию и направленности проекта разрабатываются образовательной организацией.</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Проект оценивается по критериям сформированности:</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познавательных универсальных учебных действий, включающих способность к самостоятельному приобретению знаний и решению проблем, умение поставить проблему и выбрать способы её решения, в том числе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и других;</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предметных знаний и способов действий: 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регулятивных универсальных учебных действий: 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коммуникативных универсальных учебных действий: умение ясно изложить и оформить выполненную работу, представить её результаты, аргументированно ответить на вопросы.</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Предметные результаты освоения ФОП СОО с учётом специфики содержания предметных областей, включающих конкретные учебные предметы, ориентированы на применение обучающимися знаний, умений и навыков в учебных ситуациях и реальных жизненных условиях, а также на успешное обучение.</w:t>
      </w:r>
    </w:p>
    <w:p w:rsidR="00C75BDE" w:rsidRDefault="00C75BDE" w:rsidP="001E34E4">
      <w:pPr>
        <w:rPr>
          <w:rFonts w:ascii="Times New Roman" w:eastAsia="SchoolBookSanPin" w:hAnsi="Times New Roman"/>
          <w:sz w:val="28"/>
          <w:szCs w:val="28"/>
        </w:rPr>
      </w:pPr>
      <w:r w:rsidRPr="0012038A">
        <w:rPr>
          <w:rFonts w:ascii="Times New Roman" w:eastAsia="SchoolBookSanPin" w:hAnsi="Times New Roman"/>
          <w:sz w:val="28"/>
          <w:szCs w:val="28"/>
        </w:rPr>
        <w:lastRenderedPageBreak/>
        <w:t>Оценка предметных результатов представляет собой оценку достижения обучающимися планируемых результатов по отдельным учебным предметам.</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Основным предметом оценки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отвечающих содержанию учебных предметов, в том числе метапредметных (познавательных, регулятивных, коммуникативных) действий, а также компетентностей, соответствующих направлениям функциональной грамотности.</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Оценка предметных результатов осуществляется педагогическим работником в ходе процедур текущего, тематического, промежуточного и итогового контроля.</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Особенности оценки по отдельному учебному предмету фиксируются в приложении к ООП СОО.</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Описание оценки предметных результатов по отдельному учебному предмету включает:</w:t>
      </w:r>
    </w:p>
    <w:p w:rsidR="00C75BDE" w:rsidRPr="00C75BDE" w:rsidRDefault="00C75BDE" w:rsidP="00C75BDE">
      <w:pPr>
        <w:widowControl w:val="0"/>
        <w:tabs>
          <w:tab w:val="left" w:pos="851"/>
        </w:tabs>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C75BDE" w:rsidRPr="00C75BDE" w:rsidRDefault="00C75BDE" w:rsidP="00C75BDE">
      <w:pPr>
        <w:widowControl w:val="0"/>
        <w:tabs>
          <w:tab w:val="left" w:pos="851"/>
        </w:tabs>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sz w:val="28"/>
          <w:szCs w:val="28"/>
        </w:rPr>
        <w:t>требования к выставлению отметок за промежуточную аттестацию (при необходимости – с учётом степени значимости отметок за отдельные оценочные процедуры);</w:t>
      </w:r>
    </w:p>
    <w:p w:rsidR="00C75BDE" w:rsidRPr="00C75BDE" w:rsidRDefault="00C75BDE" w:rsidP="00C75BDE">
      <w:pPr>
        <w:widowControl w:val="0"/>
        <w:tabs>
          <w:tab w:val="left" w:pos="851"/>
        </w:tabs>
        <w:spacing w:line="348" w:lineRule="auto"/>
        <w:rPr>
          <w:rFonts w:ascii="Times New Roman" w:eastAsia="Calibri" w:hAnsi="Times New Roman" w:cs="Times New Roman"/>
          <w:sz w:val="28"/>
          <w:szCs w:val="28"/>
        </w:rPr>
      </w:pPr>
      <w:r w:rsidRPr="00C75BDE">
        <w:rPr>
          <w:rFonts w:ascii="Times New Roman" w:eastAsia="SchoolBookSanPin" w:hAnsi="Times New Roman" w:cs="Times New Roman"/>
          <w:sz w:val="28"/>
          <w:szCs w:val="28"/>
        </w:rPr>
        <w:t>график контрольных мероприятий.</w:t>
      </w:r>
      <w:r w:rsidRPr="00C75BDE">
        <w:rPr>
          <w:rFonts w:ascii="Times New Roman" w:eastAsia="Calibri" w:hAnsi="Times New Roman" w:cs="Times New Roman"/>
          <w:sz w:val="28"/>
          <w:szCs w:val="28"/>
        </w:rPr>
        <w:t xml:space="preserve"> </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bCs/>
          <w:sz w:val="28"/>
          <w:szCs w:val="28"/>
        </w:rPr>
        <w:t xml:space="preserve">Стартовая диагностика </w:t>
      </w:r>
      <w:r w:rsidRPr="00C75BDE">
        <w:rPr>
          <w:rFonts w:ascii="Times New Roman" w:eastAsia="SchoolBookSanPin" w:hAnsi="Times New Roman" w:cs="Times New Roman"/>
          <w:sz w:val="28"/>
          <w:szCs w:val="28"/>
        </w:rPr>
        <w:t xml:space="preserve">проводится администрацией образовательной организации с целью оценки готовности к обучению на уровне среднего общего образования. </w:t>
      </w:r>
    </w:p>
    <w:p w:rsidR="00C75BDE" w:rsidRPr="00C75BDE" w:rsidRDefault="00C75BDE" w:rsidP="00C75BDE">
      <w:pPr>
        <w:widowControl w:val="0"/>
        <w:spacing w:line="348" w:lineRule="auto"/>
        <w:rPr>
          <w:rFonts w:ascii="Times New Roman" w:eastAsia="SchoolBookSanPin" w:hAnsi="Times New Roman" w:cs="Times New Roman"/>
          <w:sz w:val="28"/>
          <w:szCs w:val="28"/>
        </w:rPr>
      </w:pPr>
      <w:r w:rsidRPr="00C75BDE">
        <w:rPr>
          <w:rFonts w:ascii="Times New Roman" w:eastAsia="SchoolBookSanPin" w:hAnsi="Times New Roman" w:cs="Times New Roman"/>
          <w:bCs/>
          <w:sz w:val="28"/>
          <w:szCs w:val="28"/>
        </w:rPr>
        <w:t>Стартовая диагностика проводится</w:t>
      </w:r>
      <w:r w:rsidRPr="00C75BDE">
        <w:rPr>
          <w:rFonts w:ascii="Times New Roman" w:eastAsia="SchoolBookSanPin" w:hAnsi="Times New Roman" w:cs="Times New Roman"/>
          <w:sz w:val="28"/>
          <w:szCs w:val="28"/>
        </w:rPr>
        <w:t xml:space="preserve"> в начале 10 класса и выступает как основа (точка отсчёта) для оценки динамики образовательных достижений обучающихся. </w:t>
      </w:r>
    </w:p>
    <w:p w:rsidR="00C75BDE" w:rsidRDefault="0055786B" w:rsidP="001E34E4">
      <w:pPr>
        <w:rPr>
          <w:rFonts w:ascii="Times New Roman" w:eastAsia="SchoolBookSanPin" w:hAnsi="Times New Roman"/>
          <w:sz w:val="28"/>
          <w:szCs w:val="28"/>
        </w:rPr>
      </w:pPr>
      <w:r w:rsidRPr="0012038A">
        <w:rPr>
          <w:rFonts w:ascii="Times New Roman" w:eastAsia="SchoolBookSanPin" w:hAnsi="Times New Roman"/>
          <w:sz w:val="28"/>
          <w:szCs w:val="28"/>
        </w:rPr>
        <w:lastRenderedPageBreak/>
        <w:t>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w:t>
      </w:r>
    </w:p>
    <w:p w:rsidR="0055786B" w:rsidRPr="0055786B" w:rsidRDefault="0055786B" w:rsidP="0055786B">
      <w:pPr>
        <w:widowControl w:val="0"/>
        <w:spacing w:line="348" w:lineRule="auto"/>
        <w:rPr>
          <w:rFonts w:ascii="Times New Roman" w:eastAsia="SchoolBookSanPin" w:hAnsi="Times New Roman" w:cs="Times New Roman"/>
          <w:sz w:val="28"/>
          <w:szCs w:val="28"/>
        </w:rPr>
      </w:pPr>
      <w:r w:rsidRPr="0055786B">
        <w:rPr>
          <w:rFonts w:ascii="Times New Roman" w:eastAsia="SchoolBookSanPin" w:hAnsi="Times New Roman" w:cs="Times New Roman"/>
          <w:sz w:val="28"/>
          <w:szCs w:val="28"/>
        </w:rPr>
        <w:t>Стартовая диагностика проводится педагогическими работниками с целью оценки готовности к изучению отдельных учебных предметов. Результаты стартовой диагностики являются основанием для корректировки учебных программ и индивидуализации учебного процесса.</w:t>
      </w:r>
    </w:p>
    <w:p w:rsidR="0055786B" w:rsidRPr="0055786B" w:rsidRDefault="0055786B" w:rsidP="0055786B">
      <w:pPr>
        <w:widowControl w:val="0"/>
        <w:spacing w:line="348" w:lineRule="auto"/>
        <w:rPr>
          <w:rFonts w:ascii="Times New Roman" w:eastAsia="SchoolBookSanPin" w:hAnsi="Times New Roman" w:cs="Times New Roman"/>
          <w:sz w:val="28"/>
          <w:szCs w:val="28"/>
        </w:rPr>
      </w:pPr>
      <w:r w:rsidRPr="0055786B">
        <w:rPr>
          <w:rFonts w:ascii="Times New Roman" w:eastAsia="SchoolBookSanPin" w:hAnsi="Times New Roman" w:cs="Times New Roman"/>
          <w:bCs/>
          <w:sz w:val="28"/>
          <w:szCs w:val="28"/>
        </w:rPr>
        <w:t xml:space="preserve">Текущая оценка </w:t>
      </w:r>
      <w:r w:rsidRPr="0055786B">
        <w:rPr>
          <w:rFonts w:ascii="Times New Roman" w:eastAsia="SchoolBookSanPin" w:hAnsi="Times New Roman" w:cs="Times New Roman"/>
          <w:sz w:val="28"/>
          <w:szCs w:val="28"/>
        </w:rPr>
        <w:t xml:space="preserve">представляет собой процедуру оценки индивидуального продвижения обучающегося в освоении программы учебного предмета. </w:t>
      </w:r>
    </w:p>
    <w:p w:rsidR="0055786B" w:rsidRPr="0055786B" w:rsidRDefault="0055786B" w:rsidP="0055786B">
      <w:pPr>
        <w:widowControl w:val="0"/>
        <w:spacing w:line="348" w:lineRule="auto"/>
        <w:rPr>
          <w:rFonts w:ascii="Times New Roman" w:eastAsia="SchoolBookSanPin" w:hAnsi="Times New Roman" w:cs="Times New Roman"/>
          <w:sz w:val="28"/>
          <w:szCs w:val="28"/>
        </w:rPr>
      </w:pPr>
      <w:r w:rsidRPr="0055786B">
        <w:rPr>
          <w:rFonts w:ascii="Times New Roman" w:eastAsia="SchoolBookSanPin" w:hAnsi="Times New Roman" w:cs="Times New Roman"/>
          <w:sz w:val="28"/>
          <w:szCs w:val="28"/>
        </w:rPr>
        <w:t xml:space="preserve">Текущая оценка может быть </w:t>
      </w:r>
      <w:r w:rsidRPr="0055786B">
        <w:rPr>
          <w:rFonts w:ascii="Times New Roman" w:eastAsia="SchoolBookSanPin" w:hAnsi="Times New Roman" w:cs="Times New Roman"/>
          <w:bCs/>
          <w:sz w:val="28"/>
          <w:szCs w:val="28"/>
        </w:rPr>
        <w:t>формирующей (</w:t>
      </w:r>
      <w:r w:rsidRPr="0055786B">
        <w:rPr>
          <w:rFonts w:ascii="Times New Roman" w:eastAsia="SchoolBookSanPin" w:hAnsi="Times New Roman" w:cs="Times New Roman"/>
          <w:sz w:val="28"/>
          <w:szCs w:val="28"/>
        </w:rPr>
        <w:t xml:space="preserve">поддерживающей и направляющей усилия обучающегося, включающей его в самостоятельную оценочную деятельность) и </w:t>
      </w:r>
      <w:r w:rsidRPr="0055786B">
        <w:rPr>
          <w:rFonts w:ascii="Times New Roman" w:eastAsia="SchoolBookSanPin" w:hAnsi="Times New Roman" w:cs="Times New Roman"/>
          <w:bCs/>
          <w:sz w:val="28"/>
          <w:szCs w:val="28"/>
        </w:rPr>
        <w:t>диагностической</w:t>
      </w:r>
      <w:r w:rsidRPr="0055786B">
        <w:rPr>
          <w:rFonts w:ascii="Times New Roman" w:eastAsia="SchoolBookSanPin" w:hAnsi="Times New Roman" w:cs="Times New Roman"/>
          <w:sz w:val="28"/>
          <w:szCs w:val="28"/>
        </w:rPr>
        <w:t>, способствующей выявлению и осознанию педагогическим работником и обучающимся существующих проблем в обучении.</w:t>
      </w:r>
    </w:p>
    <w:p w:rsidR="0055786B" w:rsidRPr="0055786B" w:rsidRDefault="0055786B" w:rsidP="0055786B">
      <w:pPr>
        <w:widowControl w:val="0"/>
        <w:spacing w:line="348" w:lineRule="auto"/>
        <w:rPr>
          <w:rFonts w:ascii="Times New Roman" w:eastAsia="SchoolBookSanPin" w:hAnsi="Times New Roman" w:cs="Times New Roman"/>
          <w:sz w:val="28"/>
          <w:szCs w:val="28"/>
        </w:rPr>
      </w:pPr>
      <w:r w:rsidRPr="0055786B">
        <w:rPr>
          <w:rFonts w:ascii="Times New Roman" w:eastAsia="SchoolBookSanPin" w:hAnsi="Times New Roman" w:cs="Times New Roman"/>
          <w:sz w:val="28"/>
          <w:szCs w:val="28"/>
        </w:rPr>
        <w:t xml:space="preserve">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 </w:t>
      </w:r>
    </w:p>
    <w:p w:rsidR="0055786B" w:rsidRDefault="0055786B" w:rsidP="001E34E4">
      <w:pPr>
        <w:rPr>
          <w:rFonts w:ascii="Times New Roman" w:eastAsia="SchoolBookSanPin" w:hAnsi="Times New Roman"/>
          <w:sz w:val="28"/>
          <w:szCs w:val="28"/>
        </w:rPr>
      </w:pPr>
      <w:r w:rsidRPr="0012038A">
        <w:rPr>
          <w:rFonts w:ascii="Times New Roman" w:eastAsia="SchoolBookSanPin" w:hAnsi="Times New Roman"/>
          <w:sz w:val="28"/>
          <w:szCs w:val="28"/>
        </w:rPr>
        <w:t>В текущей оценке используются различные формы и методы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другие) с учётом особенностей учебного предмета.</w:t>
      </w:r>
    </w:p>
    <w:p w:rsidR="0055786B" w:rsidRDefault="0055786B" w:rsidP="001E34E4">
      <w:pPr>
        <w:rPr>
          <w:rFonts w:ascii="Times New Roman" w:eastAsia="SchoolBookSanPin" w:hAnsi="Times New Roman"/>
          <w:sz w:val="28"/>
          <w:szCs w:val="28"/>
        </w:rPr>
      </w:pPr>
      <w:r w:rsidRPr="0012038A">
        <w:rPr>
          <w:rFonts w:ascii="Times New Roman" w:eastAsia="SchoolBookSanPin" w:hAnsi="Times New Roman"/>
          <w:sz w:val="28"/>
          <w:szCs w:val="28"/>
        </w:rPr>
        <w:t>Результаты текущей оценки являются основой для индивидуализации учебного процесса.</w:t>
      </w:r>
    </w:p>
    <w:p w:rsidR="0055786B" w:rsidRPr="0055786B" w:rsidRDefault="0055786B" w:rsidP="0055786B">
      <w:pPr>
        <w:widowControl w:val="0"/>
        <w:spacing w:line="348" w:lineRule="auto"/>
        <w:rPr>
          <w:rFonts w:ascii="Times New Roman" w:eastAsia="SchoolBookSanPin" w:hAnsi="Times New Roman" w:cs="Times New Roman"/>
          <w:sz w:val="28"/>
          <w:szCs w:val="28"/>
        </w:rPr>
      </w:pPr>
      <w:r w:rsidRPr="0055786B">
        <w:rPr>
          <w:rFonts w:ascii="Times New Roman" w:eastAsia="SchoolBookSanPin" w:hAnsi="Times New Roman" w:cs="Times New Roman"/>
          <w:sz w:val="28"/>
          <w:szCs w:val="28"/>
        </w:rPr>
        <w:t>Тематическая оценка представляет собой процедуру оценки уровня достижения тематических планируемых результатов по учебному предмету.</w:t>
      </w:r>
    </w:p>
    <w:p w:rsidR="0055786B" w:rsidRPr="0055786B" w:rsidRDefault="0055786B" w:rsidP="0055786B">
      <w:pPr>
        <w:widowControl w:val="0"/>
        <w:spacing w:line="348" w:lineRule="auto"/>
        <w:rPr>
          <w:rFonts w:ascii="Times New Roman" w:eastAsia="SchoolBookSanPin" w:hAnsi="Times New Roman" w:cs="Times New Roman"/>
          <w:sz w:val="28"/>
          <w:szCs w:val="28"/>
        </w:rPr>
      </w:pPr>
      <w:r w:rsidRPr="0055786B">
        <w:rPr>
          <w:rFonts w:ascii="Times New Roman" w:eastAsia="SchoolBookSanPin" w:hAnsi="Times New Roman" w:cs="Times New Roman"/>
          <w:sz w:val="28"/>
          <w:szCs w:val="28"/>
        </w:rPr>
        <w:t>Внутренний мониторинг представляет собой следующие процедуры:</w:t>
      </w:r>
    </w:p>
    <w:p w:rsidR="0055786B" w:rsidRPr="0055786B" w:rsidRDefault="0055786B" w:rsidP="0055786B">
      <w:pPr>
        <w:widowControl w:val="0"/>
        <w:spacing w:line="348" w:lineRule="auto"/>
        <w:rPr>
          <w:rFonts w:ascii="Times New Roman" w:eastAsia="SchoolBookSanPin" w:hAnsi="Times New Roman" w:cs="Times New Roman"/>
          <w:sz w:val="28"/>
          <w:szCs w:val="28"/>
        </w:rPr>
      </w:pPr>
      <w:r w:rsidRPr="0055786B">
        <w:rPr>
          <w:rFonts w:ascii="Times New Roman" w:eastAsia="SchoolBookSanPin" w:hAnsi="Times New Roman" w:cs="Times New Roman"/>
          <w:sz w:val="28"/>
          <w:szCs w:val="28"/>
        </w:rPr>
        <w:lastRenderedPageBreak/>
        <w:t>стартовая диагностика;</w:t>
      </w:r>
    </w:p>
    <w:p w:rsidR="0055786B" w:rsidRPr="0055786B" w:rsidRDefault="0055786B" w:rsidP="0055786B">
      <w:pPr>
        <w:widowControl w:val="0"/>
        <w:spacing w:line="348" w:lineRule="auto"/>
        <w:rPr>
          <w:rFonts w:ascii="Times New Roman" w:eastAsia="SchoolBookSanPin" w:hAnsi="Times New Roman" w:cs="Times New Roman"/>
          <w:sz w:val="28"/>
          <w:szCs w:val="28"/>
        </w:rPr>
      </w:pPr>
      <w:r w:rsidRPr="0055786B">
        <w:rPr>
          <w:rFonts w:ascii="Times New Roman" w:eastAsia="SchoolBookSanPin" w:hAnsi="Times New Roman" w:cs="Times New Roman"/>
          <w:sz w:val="28"/>
          <w:szCs w:val="28"/>
        </w:rPr>
        <w:t>оценка уровня достижения предметных и метапредметных результатов;</w:t>
      </w:r>
    </w:p>
    <w:p w:rsidR="0055786B" w:rsidRPr="0055786B" w:rsidRDefault="0055786B" w:rsidP="0055786B">
      <w:pPr>
        <w:widowControl w:val="0"/>
        <w:spacing w:line="348" w:lineRule="auto"/>
        <w:rPr>
          <w:rFonts w:ascii="Times New Roman" w:eastAsia="SchoolBookSanPin" w:hAnsi="Times New Roman" w:cs="Times New Roman"/>
          <w:sz w:val="28"/>
          <w:szCs w:val="28"/>
        </w:rPr>
      </w:pPr>
      <w:r w:rsidRPr="0055786B">
        <w:rPr>
          <w:rFonts w:ascii="Times New Roman" w:eastAsia="SchoolBookSanPin" w:hAnsi="Times New Roman" w:cs="Times New Roman"/>
          <w:sz w:val="28"/>
          <w:szCs w:val="28"/>
        </w:rPr>
        <w:t>оценка уровня функциональной грамотности;</w:t>
      </w:r>
    </w:p>
    <w:p w:rsidR="0055786B" w:rsidRPr="0055786B" w:rsidRDefault="0055786B" w:rsidP="0055786B">
      <w:pPr>
        <w:widowControl w:val="0"/>
        <w:spacing w:line="348" w:lineRule="auto"/>
        <w:rPr>
          <w:rFonts w:ascii="Times New Roman" w:eastAsia="SchoolBookSanPin" w:hAnsi="Times New Roman" w:cs="Times New Roman"/>
          <w:sz w:val="28"/>
          <w:szCs w:val="28"/>
        </w:rPr>
      </w:pPr>
      <w:r w:rsidRPr="0055786B">
        <w:rPr>
          <w:rFonts w:ascii="Times New Roman" w:eastAsia="SchoolBookSanPin" w:hAnsi="Times New Roman" w:cs="Times New Roman"/>
          <w:sz w:val="28"/>
          <w:szCs w:val="28"/>
        </w:rPr>
        <w:t>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посещённых уроков, анализа качества учебных заданий, предлагаемых педагогическим работником обучающимся.</w:t>
      </w:r>
    </w:p>
    <w:p w:rsidR="0055786B" w:rsidRDefault="0055786B" w:rsidP="0055786B">
      <w:pPr>
        <w:widowControl w:val="0"/>
        <w:spacing w:line="348" w:lineRule="auto"/>
        <w:rPr>
          <w:rFonts w:ascii="Times New Roman" w:eastAsia="SchoolBookSanPin" w:hAnsi="Times New Roman" w:cs="Times New Roman"/>
          <w:sz w:val="28"/>
          <w:szCs w:val="28"/>
        </w:rPr>
      </w:pPr>
      <w:r w:rsidRPr="0055786B">
        <w:rPr>
          <w:rFonts w:ascii="Times New Roman" w:eastAsia="SchoolBookSanPin" w:hAnsi="Times New Roman" w:cs="Times New Roman"/>
          <w:sz w:val="28"/>
          <w:szCs w:val="28"/>
        </w:rPr>
        <w:t>Содержание и периодичность внутреннего мониторинга устанавливается решением педагогического совета образовательной организации.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w:t>
      </w:r>
    </w:p>
    <w:p w:rsidR="00182FB1" w:rsidRPr="0055786B" w:rsidRDefault="00182FB1" w:rsidP="0055786B">
      <w:pPr>
        <w:widowControl w:val="0"/>
        <w:spacing w:line="348" w:lineRule="auto"/>
        <w:rPr>
          <w:rFonts w:ascii="Times New Roman" w:eastAsia="SchoolBookSanPin" w:hAnsi="Times New Roman" w:cs="Times New Roman"/>
          <w:sz w:val="28"/>
          <w:szCs w:val="28"/>
        </w:rPr>
      </w:pPr>
    </w:p>
    <w:p w:rsidR="0055786B" w:rsidRPr="00291D4E" w:rsidRDefault="00182FB1" w:rsidP="001E34E4">
      <w:pPr>
        <w:rPr>
          <w:rFonts w:ascii="Times New Roman" w:hAnsi="Times New Roman" w:cs="Times New Roman"/>
          <w:b/>
          <w:sz w:val="28"/>
          <w:szCs w:val="28"/>
        </w:rPr>
      </w:pPr>
      <w:r w:rsidRPr="00182FB1">
        <w:rPr>
          <w:rFonts w:ascii="Times New Roman" w:hAnsi="Times New Roman" w:cs="Times New Roman"/>
          <w:b/>
          <w:sz w:val="28"/>
          <w:szCs w:val="28"/>
        </w:rPr>
        <w:t>I</w:t>
      </w:r>
      <w:r>
        <w:rPr>
          <w:rFonts w:ascii="Times New Roman" w:hAnsi="Times New Roman" w:cs="Times New Roman"/>
          <w:b/>
          <w:sz w:val="28"/>
          <w:szCs w:val="28"/>
          <w:lang w:val="en-US"/>
        </w:rPr>
        <w:t>I</w:t>
      </w:r>
      <w:r w:rsidRPr="00182FB1">
        <w:rPr>
          <w:rFonts w:ascii="Times New Roman" w:hAnsi="Times New Roman" w:cs="Times New Roman"/>
          <w:b/>
          <w:sz w:val="28"/>
          <w:szCs w:val="28"/>
        </w:rPr>
        <w:t xml:space="preserve">. </w:t>
      </w:r>
      <w:r>
        <w:rPr>
          <w:rFonts w:ascii="Times New Roman" w:hAnsi="Times New Roman" w:cs="Times New Roman"/>
          <w:b/>
          <w:sz w:val="28"/>
          <w:szCs w:val="28"/>
        </w:rPr>
        <w:t>СОДЕРЖАТЕЛЬНЫЙ</w:t>
      </w:r>
      <w:r w:rsidRPr="00182FB1">
        <w:rPr>
          <w:rFonts w:ascii="Times New Roman" w:hAnsi="Times New Roman" w:cs="Times New Roman"/>
          <w:b/>
          <w:sz w:val="28"/>
          <w:szCs w:val="28"/>
        </w:rPr>
        <w:t xml:space="preserve"> РАЗДЕЛ ФЕДЕРАЛЬНОЙ ОСНОВНОЙ ОБРАЗОВАТЕЛЬНОЙ ПРОГРАММЫ СРЕДНЕГО ОБЩЕГО ОБРАЗОВАНИЯ</w:t>
      </w:r>
    </w:p>
    <w:p w:rsidR="005E1157" w:rsidRPr="004A1046" w:rsidRDefault="005E1157" w:rsidP="00576176">
      <w:pPr>
        <w:jc w:val="center"/>
        <w:rPr>
          <w:rFonts w:ascii="Times New Roman" w:hAnsi="Times New Roman" w:cs="Times New Roman"/>
          <w:b/>
          <w:iCs/>
          <w:sz w:val="28"/>
          <w:szCs w:val="28"/>
        </w:rPr>
      </w:pPr>
      <w:bookmarkStart w:id="5" w:name="_Toc453968148"/>
      <w:bookmarkEnd w:id="4"/>
      <w:r w:rsidRPr="004A1046">
        <w:rPr>
          <w:rFonts w:ascii="Times New Roman" w:hAnsi="Times New Roman" w:cs="Times New Roman"/>
          <w:b/>
          <w:iCs/>
          <w:sz w:val="28"/>
          <w:szCs w:val="28"/>
        </w:rPr>
        <w:t>Предметные результаты</w:t>
      </w:r>
    </w:p>
    <w:p w:rsidR="005E1157" w:rsidRDefault="005E1157" w:rsidP="00576176">
      <w:pPr>
        <w:rPr>
          <w:rFonts w:ascii="Times New Roman" w:hAnsi="Times New Roman" w:cs="Times New Roman"/>
          <w:b/>
          <w:iCs/>
          <w:sz w:val="28"/>
          <w:szCs w:val="28"/>
        </w:rPr>
      </w:pPr>
      <w:r w:rsidRPr="004A1046">
        <w:rPr>
          <w:rFonts w:ascii="Times New Roman" w:hAnsi="Times New Roman" w:cs="Times New Roman"/>
          <w:b/>
          <w:iCs/>
          <w:sz w:val="28"/>
          <w:szCs w:val="28"/>
        </w:rPr>
        <w:t>Русский язык</w:t>
      </w:r>
      <w:bookmarkEnd w:id="5"/>
    </w:p>
    <w:p w:rsidR="0056202E" w:rsidRPr="0056202E" w:rsidRDefault="0056202E" w:rsidP="0056202E">
      <w:pPr>
        <w:rPr>
          <w:rFonts w:ascii="Times New Roman" w:eastAsia="SchoolBookSanPin" w:hAnsi="Times New Roman" w:cs="Times New Roman"/>
          <w:sz w:val="28"/>
          <w:szCs w:val="28"/>
        </w:rPr>
      </w:pPr>
      <w:r w:rsidRPr="0056202E">
        <w:rPr>
          <w:rFonts w:ascii="Times New Roman" w:eastAsia="OfficinaSansBoldITC" w:hAnsi="Times New Roman" w:cs="Times New Roman"/>
          <w:sz w:val="28"/>
          <w:szCs w:val="28"/>
        </w:rPr>
        <w:t xml:space="preserve">Федеральная рабочая программа </w:t>
      </w:r>
      <w:r w:rsidRPr="0056202E">
        <w:rPr>
          <w:rFonts w:ascii="Times New Roman" w:eastAsia="SchoolBookSanPin" w:hAnsi="Times New Roman" w:cs="Times New Roman"/>
          <w:sz w:val="28"/>
          <w:szCs w:val="28"/>
        </w:rPr>
        <w:t xml:space="preserve">по русскому языку на уровне среднего общего образования разработана с целью оказания методической помощи учителю русского языка в создании рабочей программы по учебному предмету, ориентированной на соврем Программа по русскому языку </w:t>
      </w:r>
      <w:r w:rsidRPr="0056202E">
        <w:rPr>
          <w:rFonts w:ascii="Times New Roman" w:eastAsia="SchoolBookSanPin" w:hAnsi="Times New Roman" w:cs="Times New Roman"/>
          <w:position w:val="1"/>
          <w:sz w:val="28"/>
          <w:szCs w:val="28"/>
        </w:rPr>
        <w:t>позволит учителю:</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position w:val="1"/>
          <w:sz w:val="28"/>
          <w:szCs w:val="28"/>
        </w:rPr>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во ФГОС СОО;</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position w:val="1"/>
          <w:sz w:val="28"/>
          <w:szCs w:val="28"/>
        </w:rPr>
        <w:t xml:space="preserve">определить и структурировать планируемые результаты обучения и содержание русского языка по годам обучения в соответствии со ФГОС </w:t>
      </w:r>
      <w:r w:rsidRPr="0056202E">
        <w:rPr>
          <w:rFonts w:ascii="Times New Roman" w:eastAsia="SchoolBookSanPin" w:hAnsi="Times New Roman" w:cs="Times New Roman"/>
          <w:position w:val="1"/>
          <w:sz w:val="28"/>
          <w:szCs w:val="28"/>
        </w:rPr>
        <w:lastRenderedPageBreak/>
        <w:t>СОО;</w:t>
      </w:r>
      <w:r w:rsidRPr="0056202E">
        <w:rPr>
          <w:rFonts w:ascii="Times New Roman" w:eastAsia="SchoolBookSanPin" w:hAnsi="Times New Roman" w:cs="Times New Roman"/>
          <w:sz w:val="28"/>
          <w:szCs w:val="28"/>
        </w:rPr>
        <w:t xml:space="preserve"> </w:t>
      </w:r>
    </w:p>
    <w:p w:rsid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разработать календарно-тематическое планирование с учётом особенностей конкретного класса.</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Русский язык, обеспечивая коммуникативное развитие обучающихся, является в образовательной организации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OfficinaSansBoldITC" w:hAnsi="Times New Roman" w:cs="Times New Roman"/>
          <w:sz w:val="28"/>
          <w:szCs w:val="28"/>
        </w:rPr>
        <w:t xml:space="preserve">Программа по русскому языку </w:t>
      </w:r>
      <w:r w:rsidRPr="0056202E">
        <w:rPr>
          <w:rFonts w:ascii="Times New Roman" w:eastAsia="SchoolBookSanPin" w:hAnsi="Times New Roman" w:cs="Times New Roman"/>
          <w:sz w:val="28"/>
          <w:szCs w:val="28"/>
        </w:rPr>
        <w:t xml:space="preserve">реализуется на уровне среднего общего образования, когда на предыдущем уровне общего образования освоены </w:t>
      </w:r>
      <w:r w:rsidRPr="0056202E">
        <w:rPr>
          <w:rFonts w:ascii="Times New Roman" w:eastAsia="SchoolBookSanPin" w:hAnsi="Times New Roman" w:cs="Times New Roman"/>
          <w:sz w:val="28"/>
          <w:szCs w:val="28"/>
        </w:rPr>
        <w:lastRenderedPageBreak/>
        <w:t>основные теоретические знания о языке и речи, сформированы соответствующие умения и навыки, направлена в большей степени на совершенствование умений эффективно пользоваться русским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Важнейшей составляющей изучения русского языка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другие) для их понимания, сжатия, трансформации, интерпретации и использования в практической деятельности.</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другие).</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 xml:space="preserve">В содержании программы по русскому языку выделяются три сквозные линии: «Язык и речь. Культура речи», «Речь. Речевое общение. Текст», </w:t>
      </w:r>
      <w:r w:rsidRPr="0056202E">
        <w:rPr>
          <w:rFonts w:ascii="Times New Roman" w:eastAsia="SchoolBookSanPin" w:hAnsi="Times New Roman" w:cs="Times New Roman"/>
          <w:sz w:val="28"/>
          <w:szCs w:val="28"/>
        </w:rPr>
        <w:lastRenderedPageBreak/>
        <w:t>«Функциональная стилистика. Культура речи».</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Изучение русского языка на базовом уровне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Изучение русского языка направлено на достижение следующих целей:</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w:t>
      </w:r>
      <w:r w:rsidRPr="0056202E">
        <w:rPr>
          <w:rFonts w:ascii="Times New Roman" w:eastAsia="SchoolBookSanPin" w:hAnsi="Times New Roman" w:cs="Times New Roman"/>
          <w:sz w:val="28"/>
          <w:szCs w:val="28"/>
        </w:rPr>
        <w:lastRenderedPageBreak/>
        <w:t>другие); совершенствование умений трансформировать, интерпретировать тексты и использовать полученную информацию в практической деятельности;</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56202E" w:rsidRPr="0056202E" w:rsidRDefault="0056202E" w:rsidP="0056202E">
      <w:pPr>
        <w:widowControl w:val="0"/>
        <w:rPr>
          <w:rFonts w:ascii="Times New Roman" w:eastAsia="Calibri" w:hAnsi="Times New Roman" w:cs="Times New Roman"/>
          <w:sz w:val="28"/>
          <w:szCs w:val="28"/>
          <w:lang w:eastAsia="ru-RU"/>
        </w:rPr>
      </w:pPr>
      <w:r w:rsidRPr="0056202E">
        <w:rPr>
          <w:rFonts w:ascii="Times New Roman" w:eastAsia="Calibri" w:hAnsi="Times New Roman" w:cs="Times New Roman"/>
          <w:sz w:val="28"/>
          <w:szCs w:val="28"/>
        </w:rPr>
        <w:t>обеспечение поддержки русского языка как государственного языка Российской Федерации, недопущения использования нецензурной лексики</w:t>
      </w:r>
      <w:r w:rsidRPr="0056202E">
        <w:rPr>
          <w:rFonts w:ascii="Times New Roman" w:eastAsia="Calibri" w:hAnsi="Times New Roman" w:cs="Times New Roman"/>
          <w:sz w:val="28"/>
          <w:szCs w:val="28"/>
          <w:lang w:eastAsia="ru-RU"/>
        </w:rPr>
        <w:t xml:space="preserve">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OfficinaSansBoldITC" w:hAnsi="Times New Roman" w:cs="Times New Roman"/>
          <w:sz w:val="28"/>
          <w:szCs w:val="28"/>
        </w:rPr>
        <w:t xml:space="preserve">В соответствии с ФГОС СОО предмет «Русский язык» является обязательным для изучения на данном уровне образования. </w:t>
      </w:r>
      <w:r w:rsidRPr="0056202E">
        <w:rPr>
          <w:rFonts w:ascii="Times New Roman" w:eastAsia="SchoolBookSanPin" w:hAnsi="Times New Roman" w:cs="Times New Roman"/>
          <w:sz w:val="28"/>
          <w:szCs w:val="28"/>
        </w:rPr>
        <w:t xml:space="preserve">Общее число часов, рекомендованных для изучения русского языка, – </w:t>
      </w:r>
      <w:r w:rsidRPr="0056202E">
        <w:rPr>
          <w:rFonts w:ascii="Times New Roman" w:eastAsia="SchoolBookSanPin" w:hAnsi="Times New Roman" w:cs="Times New Roman"/>
          <w:position w:val="1"/>
          <w:sz w:val="28"/>
          <w:szCs w:val="28"/>
        </w:rPr>
        <w:t xml:space="preserve">136 часов: в 10 классе – 68 часов </w:t>
      </w:r>
    </w:p>
    <w:p w:rsidR="0056202E" w:rsidRPr="0056202E" w:rsidRDefault="0056202E" w:rsidP="0056202E">
      <w:pPr>
        <w:widowControl w:val="0"/>
        <w:ind w:firstLine="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(2 часа в неделю), в 11 классе – 68 часа (2 часа в неделю).</w:t>
      </w:r>
    </w:p>
    <w:p w:rsidR="0056202E" w:rsidRPr="0056202E" w:rsidRDefault="0056202E" w:rsidP="0056202E">
      <w:pPr>
        <w:widowControl w:val="0"/>
        <w:spacing w:line="350" w:lineRule="auto"/>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Содержание обучения в 10 классе.</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Общие сведения о языке.</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Язык как знаковая система. Основные функции языка.</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Лингвистика как наука.</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Язык и культура.</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xml:space="preserve"> Формы существования русского национального языка. Литературный язык, просторечие, народные говоры, профессиональные разновидности, </w:t>
      </w:r>
      <w:r w:rsidR="0056202E" w:rsidRPr="0056202E">
        <w:rPr>
          <w:rFonts w:ascii="Times New Roman" w:eastAsia="OfficinaSansBoldITC" w:hAnsi="Times New Roman" w:cs="Times New Roman"/>
          <w:sz w:val="28"/>
          <w:szCs w:val="28"/>
        </w:rPr>
        <w:lastRenderedPageBreak/>
        <w:t>жаргон, арго. Роль литературного языка в обществе.</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Язык и речь. Культура речи.</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Система языка. Культура речи.</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Система языка, её устройство, функционирование.</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Культура речи как раздел лингвистики.</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Языковая норма, её основные признаки и функции.</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Качества хорошей речи.</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Фонетика. Орфоэпия. Орфоэпические нормы.</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Лексикология и фразеология. Лексические нормы.</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xml:space="preserve"> Лексикология и фразеология как разделы лингвистики (повторение, </w:t>
      </w:r>
      <w:r w:rsidR="0056202E" w:rsidRPr="0056202E">
        <w:rPr>
          <w:rFonts w:ascii="Times New Roman" w:eastAsia="OfficinaSansBoldITC" w:hAnsi="Times New Roman" w:cs="Times New Roman"/>
          <w:sz w:val="28"/>
          <w:szCs w:val="28"/>
        </w:rPr>
        <w:lastRenderedPageBreak/>
        <w:t>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Функционально-стилистическая окраска слова. Лексика общеупотребительная, разговорная и книжная. Особенности употребления.</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Фразеология русского языка (повторение, обобщение). Крылатые слова.</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Морфемика и словообразование. Словообразовательные нормы.</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Морфология. Морфологические нормы.</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Морфологические нормы современного русского литературного языка (общее представление).</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Основные нормы употребления имён существительных: форм рода, числа, падежа.</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xml:space="preserve"> Основные нормы употребления имён прилагательных: форм степеней </w:t>
      </w:r>
      <w:r w:rsidR="0056202E" w:rsidRPr="0056202E">
        <w:rPr>
          <w:rFonts w:ascii="Times New Roman" w:eastAsia="OfficinaSansBoldITC" w:hAnsi="Times New Roman" w:cs="Times New Roman"/>
          <w:sz w:val="28"/>
          <w:szCs w:val="28"/>
        </w:rPr>
        <w:lastRenderedPageBreak/>
        <w:t>сравнения, краткой формы.</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Основные нормы употребления количественных, порядковых и собирательных числительных.</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Основные нормы употребления местоимений: формы 3-го лица личных местоимений, возвратного местоимения себя.</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Орфография. Основные правила орфографии.</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Орфографические правила. Правописание гласных и согласных в корне.</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Употребление разделительных ъ и ь.</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Правописание приставок. Буквы ы – и после приставок.</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Правописание суффиксов.</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Правописание н и нн в словах различных частей речи.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Правописание не и ни.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Правописание окончаний имён существительных, имён прилагательных и глаголов.</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Слитное, дефисное и раздельное написание слов.</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Речь. Речевое общение.</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Речь как деятельность. Виды речевой деятельности (повторение, обобщение).</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xml:space="preserve"> Речевое общение и его виды. Основные сферы речевого общения. Речевая ситуация и её компоненты (адресант и адресат; мотивы и цели, </w:t>
      </w:r>
      <w:r w:rsidR="0056202E" w:rsidRPr="0056202E">
        <w:rPr>
          <w:rFonts w:ascii="Times New Roman" w:eastAsia="OfficinaSansBoldITC" w:hAnsi="Times New Roman" w:cs="Times New Roman"/>
          <w:sz w:val="28"/>
          <w:szCs w:val="28"/>
        </w:rPr>
        <w:lastRenderedPageBreak/>
        <w:t>предмет и тема речи; условия общения).</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56202E" w:rsidRPr="0056202E" w:rsidRDefault="003778C3"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Текст. Информационно-смысловая переработка текста.</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Текст, его основные признаки (повторение, обобщение).</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Логико-смысловые отношения между предложениями в тексте (общее представление).</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План. Тезисы. Конспект. Реферат. Аннотация. Отзыв. Рецензия.</w:t>
      </w:r>
    </w:p>
    <w:p w:rsidR="0056202E" w:rsidRPr="0056202E" w:rsidRDefault="003778C3" w:rsidP="0056202E">
      <w:pPr>
        <w:widowControl w:val="0"/>
        <w:rPr>
          <w:rFonts w:ascii="Times New Roman" w:eastAsia="SchoolBookSanPin" w:hAnsi="Times New Roman" w:cs="Times New Roman"/>
          <w:position w:val="1"/>
          <w:sz w:val="28"/>
          <w:szCs w:val="28"/>
        </w:rPr>
      </w:pPr>
      <w:r>
        <w:rPr>
          <w:rFonts w:ascii="Times New Roman" w:eastAsia="SchoolBookSanPin" w:hAnsi="Times New Roman" w:cs="Times New Roman"/>
          <w:position w:val="1"/>
          <w:sz w:val="28"/>
          <w:szCs w:val="28"/>
        </w:rPr>
        <w:t>-</w:t>
      </w:r>
      <w:r w:rsidR="0056202E" w:rsidRPr="0056202E">
        <w:rPr>
          <w:rFonts w:ascii="Times New Roman" w:eastAsia="SchoolBookSanPin" w:hAnsi="Times New Roman" w:cs="Times New Roman"/>
          <w:position w:val="1"/>
          <w:sz w:val="28"/>
          <w:szCs w:val="28"/>
        </w:rPr>
        <w:t> Содержание обучения в 11 классе.</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SchoolBookSanPin" w:hAnsi="Times New Roman" w:cs="Times New Roman"/>
          <w:position w:val="1"/>
          <w:sz w:val="28"/>
          <w:szCs w:val="28"/>
        </w:rPr>
        <w:t>-</w:t>
      </w:r>
      <w:r w:rsidR="0056202E" w:rsidRPr="0056202E">
        <w:rPr>
          <w:rFonts w:ascii="Times New Roman" w:eastAsia="SchoolBookSanPin" w:hAnsi="Times New Roman" w:cs="Times New Roman"/>
          <w:position w:val="1"/>
          <w:sz w:val="28"/>
          <w:szCs w:val="28"/>
        </w:rPr>
        <w:t> </w:t>
      </w:r>
      <w:r w:rsidR="0056202E" w:rsidRPr="0056202E">
        <w:rPr>
          <w:rFonts w:ascii="Times New Roman" w:eastAsia="OfficinaSansBoldITC" w:hAnsi="Times New Roman" w:cs="Times New Roman"/>
          <w:sz w:val="28"/>
          <w:szCs w:val="28"/>
        </w:rPr>
        <w:t>Общие сведения о языке.</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SchoolBookSanPin" w:hAnsi="Times New Roman" w:cs="Times New Roman"/>
          <w:position w:val="1"/>
          <w:sz w:val="28"/>
          <w:szCs w:val="28"/>
        </w:rPr>
        <w:t>-</w:t>
      </w:r>
      <w:r w:rsidR="0056202E" w:rsidRPr="0056202E">
        <w:rPr>
          <w:rFonts w:ascii="Times New Roman" w:eastAsia="SchoolBookSanPin" w:hAnsi="Times New Roman" w:cs="Times New Roman"/>
          <w:position w:val="1"/>
          <w:sz w:val="28"/>
          <w:szCs w:val="28"/>
        </w:rPr>
        <w:t> </w:t>
      </w:r>
      <w:r w:rsidR="0056202E" w:rsidRPr="0056202E">
        <w:rPr>
          <w:rFonts w:ascii="Times New Roman" w:eastAsia="OfficinaSansBoldITC" w:hAnsi="Times New Roman" w:cs="Times New Roman"/>
          <w:sz w:val="28"/>
          <w:szCs w:val="28"/>
        </w:rPr>
        <w:t>Язык и речь. Культура речи.</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SchoolBookSanPin" w:hAnsi="Times New Roman" w:cs="Times New Roman"/>
          <w:position w:val="1"/>
          <w:sz w:val="28"/>
          <w:szCs w:val="28"/>
        </w:rPr>
        <w:t>-</w:t>
      </w:r>
      <w:r w:rsidR="0056202E" w:rsidRPr="0056202E">
        <w:rPr>
          <w:rFonts w:ascii="Times New Roman" w:eastAsia="SchoolBookSanPin" w:hAnsi="Times New Roman" w:cs="Times New Roman"/>
          <w:position w:val="1"/>
          <w:sz w:val="28"/>
          <w:szCs w:val="28"/>
        </w:rPr>
        <w:t> </w:t>
      </w:r>
      <w:r w:rsidR="0056202E" w:rsidRPr="0056202E">
        <w:rPr>
          <w:rFonts w:ascii="Times New Roman" w:eastAsia="OfficinaSansBoldITC" w:hAnsi="Times New Roman" w:cs="Times New Roman"/>
          <w:sz w:val="28"/>
          <w:szCs w:val="28"/>
        </w:rPr>
        <w:t>Синтаксис. Синтаксические нормы.</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SchoolBookSanPin" w:hAnsi="Times New Roman" w:cs="Times New Roman"/>
          <w:position w:val="1"/>
          <w:sz w:val="28"/>
          <w:szCs w:val="28"/>
        </w:rPr>
        <w:t>-</w:t>
      </w:r>
      <w:r w:rsidR="0056202E" w:rsidRPr="0056202E">
        <w:rPr>
          <w:rFonts w:ascii="Times New Roman" w:eastAsia="SchoolBookSanPin" w:hAnsi="Times New Roman" w:cs="Times New Roman"/>
          <w:position w:val="1"/>
          <w:sz w:val="28"/>
          <w:szCs w:val="28"/>
        </w:rPr>
        <w:t> </w:t>
      </w:r>
      <w:r w:rsidR="0056202E" w:rsidRPr="0056202E">
        <w:rPr>
          <w:rFonts w:ascii="Times New Roman" w:eastAsia="OfficinaSansBoldITC" w:hAnsi="Times New Roman" w:cs="Times New Roman"/>
          <w:sz w:val="28"/>
          <w:szCs w:val="28"/>
        </w:rPr>
        <w:t xml:space="preserve">Синтаксис как раздел лингвистики (повторение, обобщение). </w:t>
      </w:r>
      <w:r w:rsidR="0056202E" w:rsidRPr="0056202E">
        <w:rPr>
          <w:rFonts w:ascii="Times New Roman" w:eastAsia="OfficinaSansBoldITC" w:hAnsi="Times New Roman" w:cs="Times New Roman"/>
          <w:sz w:val="28"/>
          <w:szCs w:val="28"/>
        </w:rPr>
        <w:lastRenderedPageBreak/>
        <w:t>Синтаксический анализ словосочетания и предложения.</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SchoolBookSanPin" w:hAnsi="Times New Roman" w:cs="Times New Roman"/>
          <w:position w:val="1"/>
          <w:sz w:val="28"/>
          <w:szCs w:val="28"/>
        </w:rPr>
        <w:t>-</w:t>
      </w:r>
      <w:r w:rsidR="0056202E" w:rsidRPr="0056202E">
        <w:rPr>
          <w:rFonts w:ascii="Times New Roman" w:eastAsia="SchoolBookSanPin" w:hAnsi="Times New Roman" w:cs="Times New Roman"/>
          <w:position w:val="1"/>
          <w:sz w:val="28"/>
          <w:szCs w:val="28"/>
        </w:rPr>
        <w:t> </w:t>
      </w:r>
      <w:r w:rsidR="0056202E" w:rsidRPr="0056202E">
        <w:rPr>
          <w:rFonts w:ascii="Times New Roman" w:eastAsia="OfficinaSansBoldITC" w:hAnsi="Times New Roman" w:cs="Times New Roman"/>
          <w:sz w:val="28"/>
          <w:szCs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Основные нормы управления: правильный выбор падежной или предложно-падежной формы управляемого слова.</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Основные нормы употребления однородных членов предложения.</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Основные нормы употребления причастных и деепричастных оборотов.</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Основные нормы построения сложных предложений.</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SchoolBookSanPin" w:hAnsi="Times New Roman" w:cs="Times New Roman"/>
          <w:position w:val="1"/>
          <w:sz w:val="28"/>
          <w:szCs w:val="28"/>
        </w:rPr>
        <w:t>-</w:t>
      </w:r>
      <w:r w:rsidR="0056202E" w:rsidRPr="0056202E">
        <w:rPr>
          <w:rFonts w:ascii="Times New Roman" w:eastAsia="SchoolBookSanPin" w:hAnsi="Times New Roman" w:cs="Times New Roman"/>
          <w:position w:val="1"/>
          <w:sz w:val="28"/>
          <w:szCs w:val="28"/>
        </w:rPr>
        <w:t> </w:t>
      </w:r>
      <w:r w:rsidR="0056202E" w:rsidRPr="0056202E">
        <w:rPr>
          <w:rFonts w:ascii="Times New Roman" w:eastAsia="OfficinaSansBoldITC" w:hAnsi="Times New Roman" w:cs="Times New Roman"/>
          <w:sz w:val="28"/>
          <w:szCs w:val="28"/>
        </w:rPr>
        <w:t>Пунктуация. Основные правила пунктуации.</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SchoolBookSanPin" w:hAnsi="Times New Roman" w:cs="Times New Roman"/>
          <w:position w:val="1"/>
          <w:sz w:val="28"/>
          <w:szCs w:val="28"/>
        </w:rPr>
        <w:t>-</w:t>
      </w:r>
      <w:r w:rsidR="0056202E" w:rsidRPr="0056202E">
        <w:rPr>
          <w:rFonts w:ascii="Times New Roman" w:eastAsia="SchoolBookSanPin" w:hAnsi="Times New Roman" w:cs="Times New Roman"/>
          <w:position w:val="1"/>
          <w:sz w:val="28"/>
          <w:szCs w:val="28"/>
        </w:rPr>
        <w:t> </w:t>
      </w:r>
      <w:r w:rsidR="0056202E" w:rsidRPr="0056202E">
        <w:rPr>
          <w:rFonts w:ascii="Times New Roman" w:eastAsia="OfficinaSansBoldITC" w:hAnsi="Times New Roman" w:cs="Times New Roman"/>
          <w:sz w:val="28"/>
          <w:szCs w:val="28"/>
        </w:rPr>
        <w:t>Пунктуация как раздел лингвистики (повторение, обобщение). Пунктуационный анализ предложения.</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SchoolBookSanPin" w:hAnsi="Times New Roman" w:cs="Times New Roman"/>
          <w:position w:val="1"/>
          <w:sz w:val="28"/>
          <w:szCs w:val="28"/>
        </w:rPr>
        <w:lastRenderedPageBreak/>
        <w:t>-</w:t>
      </w:r>
      <w:r w:rsidR="0056202E" w:rsidRPr="0056202E">
        <w:rPr>
          <w:rFonts w:ascii="Times New Roman" w:eastAsia="SchoolBookSanPin" w:hAnsi="Times New Roman" w:cs="Times New Roman"/>
          <w:position w:val="1"/>
          <w:sz w:val="28"/>
          <w:szCs w:val="28"/>
        </w:rPr>
        <w:t> </w:t>
      </w:r>
      <w:r w:rsidR="0056202E" w:rsidRPr="0056202E">
        <w:rPr>
          <w:rFonts w:ascii="Times New Roman" w:eastAsia="OfficinaSansBoldITC" w:hAnsi="Times New Roman" w:cs="Times New Roman"/>
          <w:sz w:val="28"/>
          <w:szCs w:val="28"/>
        </w:rPr>
        <w:t>Знаки препинания и их функции. Знаки препинания между подлежащим и сказуемым.</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Знаки препинания в предложениях с однородными членами.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Знаки препинания при обособлении.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Знаки препинания в предложениях с вводными конструкциями, обращениями, междометиями.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Знаки препинания в сложном предложении.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Знаки препинания в сложном предложении с разными видами связи.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Знаки препинания при передаче чужой речи.</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SchoolBookSanPin" w:hAnsi="Times New Roman" w:cs="Times New Roman"/>
          <w:position w:val="1"/>
          <w:sz w:val="28"/>
          <w:szCs w:val="28"/>
        </w:rPr>
        <w:t>-</w:t>
      </w:r>
      <w:r w:rsidR="0056202E" w:rsidRPr="0056202E">
        <w:rPr>
          <w:rFonts w:ascii="Times New Roman" w:eastAsia="SchoolBookSanPin" w:hAnsi="Times New Roman" w:cs="Times New Roman"/>
          <w:position w:val="1"/>
          <w:sz w:val="28"/>
          <w:szCs w:val="28"/>
        </w:rPr>
        <w:t> </w:t>
      </w:r>
      <w:r w:rsidR="0056202E" w:rsidRPr="0056202E">
        <w:rPr>
          <w:rFonts w:ascii="Times New Roman" w:eastAsia="OfficinaSansBoldITC" w:hAnsi="Times New Roman" w:cs="Times New Roman"/>
          <w:sz w:val="28"/>
          <w:szCs w:val="28"/>
        </w:rPr>
        <w:t>Функциональная стилистика. Культура речи.</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SchoolBookSanPin" w:hAnsi="Times New Roman" w:cs="Times New Roman"/>
          <w:position w:val="1"/>
          <w:sz w:val="28"/>
          <w:szCs w:val="28"/>
        </w:rPr>
        <w:t>-</w:t>
      </w:r>
      <w:r w:rsidR="0056202E" w:rsidRPr="0056202E">
        <w:rPr>
          <w:rFonts w:ascii="Times New Roman" w:eastAsia="SchoolBookSanPin" w:hAnsi="Times New Roman" w:cs="Times New Roman"/>
          <w:position w:val="1"/>
          <w:sz w:val="28"/>
          <w:szCs w:val="28"/>
        </w:rPr>
        <w:t> </w:t>
      </w:r>
      <w:r w:rsidR="0056202E" w:rsidRPr="0056202E">
        <w:rPr>
          <w:rFonts w:ascii="Times New Roman" w:eastAsia="OfficinaSansBoldITC" w:hAnsi="Times New Roman" w:cs="Times New Roman"/>
          <w:sz w:val="28"/>
          <w:szCs w:val="28"/>
        </w:rPr>
        <w:t>Функциональная стилистика как раздел лингвистики. Стилистическая норма (повторение, обобщение).</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SchoolBookSanPin" w:hAnsi="Times New Roman" w:cs="Times New Roman"/>
          <w:position w:val="1"/>
          <w:sz w:val="28"/>
          <w:szCs w:val="28"/>
        </w:rPr>
        <w:t>-</w:t>
      </w:r>
      <w:r w:rsidR="0056202E" w:rsidRPr="0056202E">
        <w:rPr>
          <w:rFonts w:ascii="Times New Roman" w:eastAsia="SchoolBookSanPin" w:hAnsi="Times New Roman" w:cs="Times New Roman"/>
          <w:position w:val="1"/>
          <w:sz w:val="28"/>
          <w:szCs w:val="28"/>
        </w:rPr>
        <w:t> </w:t>
      </w:r>
      <w:r w:rsidR="0056202E" w:rsidRPr="0056202E">
        <w:rPr>
          <w:rFonts w:ascii="Times New Roman" w:eastAsia="OfficinaSansBoldITC" w:hAnsi="Times New Roman" w:cs="Times New Roman"/>
          <w:sz w:val="28"/>
          <w:szCs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SchoolBookSanPin" w:hAnsi="Times New Roman" w:cs="Times New Roman"/>
          <w:position w:val="1"/>
          <w:sz w:val="28"/>
          <w:szCs w:val="28"/>
        </w:rPr>
        <w:t>-</w:t>
      </w:r>
      <w:r w:rsidR="0056202E" w:rsidRPr="0056202E">
        <w:rPr>
          <w:rFonts w:ascii="Times New Roman" w:eastAsia="SchoolBookSanPin" w:hAnsi="Times New Roman" w:cs="Times New Roman"/>
          <w:position w:val="1"/>
          <w:sz w:val="28"/>
          <w:szCs w:val="28"/>
        </w:rPr>
        <w:t> </w:t>
      </w:r>
      <w:r w:rsidR="0056202E" w:rsidRPr="0056202E">
        <w:rPr>
          <w:rFonts w:ascii="Times New Roman" w:eastAsia="OfficinaSansBoldITC" w:hAnsi="Times New Roman" w:cs="Times New Roman"/>
          <w:sz w:val="28"/>
          <w:szCs w:val="28"/>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SchoolBookSanPin" w:hAnsi="Times New Roman" w:cs="Times New Roman"/>
          <w:position w:val="1"/>
          <w:sz w:val="28"/>
          <w:szCs w:val="28"/>
        </w:rPr>
        <w:t>-</w:t>
      </w:r>
      <w:r w:rsidR="0056202E" w:rsidRPr="0056202E">
        <w:rPr>
          <w:rFonts w:ascii="Times New Roman" w:eastAsia="SchoolBookSanPin" w:hAnsi="Times New Roman" w:cs="Times New Roman"/>
          <w:position w:val="1"/>
          <w:sz w:val="28"/>
          <w:szCs w:val="28"/>
        </w:rPr>
        <w:t> </w:t>
      </w:r>
      <w:r w:rsidR="0056202E" w:rsidRPr="0056202E">
        <w:rPr>
          <w:rFonts w:ascii="Times New Roman" w:eastAsia="OfficinaSansBoldITC" w:hAnsi="Times New Roman" w:cs="Times New Roman"/>
          <w:sz w:val="28"/>
          <w:szCs w:val="28"/>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w:t>
      </w:r>
      <w:r w:rsidR="0056202E" w:rsidRPr="0056202E">
        <w:rPr>
          <w:rFonts w:ascii="Times New Roman" w:eastAsia="OfficinaSansBoldITC" w:hAnsi="Times New Roman" w:cs="Times New Roman"/>
          <w:sz w:val="28"/>
          <w:szCs w:val="28"/>
        </w:rPr>
        <w:lastRenderedPageBreak/>
        <w:t>доверенность; автобиография, характеристика, резюме и другие (обзор).</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SchoolBookSanPin" w:hAnsi="Times New Roman" w:cs="Times New Roman"/>
          <w:position w:val="1"/>
          <w:sz w:val="28"/>
          <w:szCs w:val="28"/>
        </w:rPr>
        <w:t>-</w:t>
      </w:r>
      <w:r w:rsidR="0056202E" w:rsidRPr="0056202E">
        <w:rPr>
          <w:rFonts w:ascii="Times New Roman" w:eastAsia="SchoolBookSanPin" w:hAnsi="Times New Roman" w:cs="Times New Roman"/>
          <w:position w:val="1"/>
          <w:sz w:val="28"/>
          <w:szCs w:val="28"/>
        </w:rPr>
        <w:t> </w:t>
      </w:r>
      <w:r w:rsidR="0056202E" w:rsidRPr="0056202E">
        <w:rPr>
          <w:rFonts w:ascii="Times New Roman" w:eastAsia="OfficinaSansBoldITC" w:hAnsi="Times New Roman" w:cs="Times New Roman"/>
          <w:sz w:val="28"/>
          <w:szCs w:val="28"/>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SchoolBookSanPin" w:hAnsi="Times New Roman" w:cs="Times New Roman"/>
          <w:position w:val="1"/>
          <w:sz w:val="28"/>
          <w:szCs w:val="28"/>
        </w:rPr>
        <w:t>-</w:t>
      </w:r>
      <w:r w:rsidR="0056202E" w:rsidRPr="0056202E">
        <w:rPr>
          <w:rFonts w:ascii="Times New Roman" w:eastAsia="SchoolBookSanPin" w:hAnsi="Times New Roman" w:cs="Times New Roman"/>
          <w:position w:val="1"/>
          <w:sz w:val="28"/>
          <w:szCs w:val="28"/>
        </w:rPr>
        <w:t> </w:t>
      </w:r>
      <w:r w:rsidR="0056202E" w:rsidRPr="0056202E">
        <w:rPr>
          <w:rFonts w:ascii="Times New Roman" w:eastAsia="OfficinaSansBoldITC" w:hAnsi="Times New Roman" w:cs="Times New Roman"/>
          <w:sz w:val="28"/>
          <w:szCs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b/>
          <w:sz w:val="28"/>
          <w:szCs w:val="28"/>
        </w:rPr>
        <w:t>Планируемые результаты</w:t>
      </w:r>
      <w:r w:rsidRPr="0056202E">
        <w:rPr>
          <w:rFonts w:ascii="Times New Roman" w:eastAsia="OfficinaSansBoldITC" w:hAnsi="Times New Roman" w:cs="Times New Roman"/>
          <w:sz w:val="28"/>
          <w:szCs w:val="28"/>
        </w:rPr>
        <w:t xml:space="preserve"> освоения программы по русскому языку на уровне среднего общего образования.</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b/>
          <w:sz w:val="28"/>
          <w:szCs w:val="28"/>
        </w:rPr>
        <w:t>Личностные</w:t>
      </w:r>
      <w:r w:rsidRPr="0056202E">
        <w:rPr>
          <w:rFonts w:ascii="Times New Roman" w:eastAsia="SchoolBookSanPin" w:hAnsi="Times New Roman" w:cs="Times New Roman"/>
          <w:sz w:val="28"/>
          <w:szCs w:val="28"/>
        </w:rPr>
        <w:t xml:space="preserve"> результаты освоения </w:t>
      </w:r>
      <w:r w:rsidRPr="0056202E">
        <w:rPr>
          <w:rFonts w:ascii="Times New Roman" w:eastAsia="OfficinaSansBoldITC" w:hAnsi="Times New Roman" w:cs="Times New Roman"/>
          <w:sz w:val="28"/>
          <w:szCs w:val="28"/>
        </w:rPr>
        <w:t>программы по русскому языку на уровне среднего общего образования</w:t>
      </w:r>
      <w:r w:rsidRPr="0056202E">
        <w:rPr>
          <w:rFonts w:ascii="Times New Roman" w:eastAsia="SchoolBookSanPin" w:hAnsi="Times New Roman" w:cs="Times New Roman"/>
          <w:sz w:val="28"/>
          <w:szCs w:val="28"/>
        </w:rPr>
        <w:t xml:space="preserve">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r w:rsidRPr="0056202E">
        <w:rPr>
          <w:rFonts w:ascii="Times New Roman" w:eastAsia="SchoolBookSanPin" w:hAnsi="Times New Roman" w:cs="Times New Roman"/>
          <w:position w:val="1"/>
          <w:sz w:val="28"/>
          <w:szCs w:val="28"/>
        </w:rPr>
        <w:t>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bCs/>
          <w:position w:val="1"/>
          <w:sz w:val="28"/>
          <w:szCs w:val="28"/>
        </w:rPr>
        <w:t>1) гражданского воспитания:</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lastRenderedPageBreak/>
        <w:t>сформированность гражданской позиции обучающегося как активного и ответственного члена российского общества;</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осознание своих конституционных прав и обязанностей, уважение закона и правопорядка;</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умение взаимодействовать с социальными институтами в соответствии с их функциями и назначением;</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готовность к гуманитарной и волонтёрской деятельности;</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bCs/>
          <w:position w:val="1"/>
          <w:sz w:val="28"/>
          <w:szCs w:val="28"/>
        </w:rPr>
        <w:t>2) патриотического воспитания:</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идейная убеждённость, готовность к служению Отечеству и его защите, ответственность за его судьбу;</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bCs/>
          <w:position w:val="1"/>
          <w:sz w:val="28"/>
          <w:szCs w:val="28"/>
        </w:rPr>
        <w:t>3) духовно-нравственного воспитания:</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осознание духовных ценностей российского народа;</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lastRenderedPageBreak/>
        <w:t>сформированность нравственного сознания, норм этичного поведения;</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способность оценивать ситуацию и принимать осознанные решения, ориентируясь на морально-нравственные нормы и ценности;</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осознание личного вклада в построение устойчивого будущего;</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bCs/>
          <w:position w:val="1"/>
          <w:sz w:val="28"/>
          <w:szCs w:val="28"/>
        </w:rPr>
        <w:t>4) эстетического воспитания:</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bCs/>
          <w:position w:val="1"/>
          <w:sz w:val="28"/>
          <w:szCs w:val="28"/>
        </w:rPr>
        <w:t>5) физического воспитания, формирования культуры здоровья и эмоционального благополучия:</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сформированность здорового и безопасного образа жизни, ответственного отношения к своему здоровью;</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потребность в физическом совершенствовании, занятиях спортивно-оздоровительной деятельностью;</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активное неприятие вредных привычек и иных форм причинения вреда физическому и психическому здоровью;</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bCs/>
          <w:position w:val="1"/>
          <w:sz w:val="28"/>
          <w:szCs w:val="28"/>
        </w:rPr>
        <w:t>6) трудового воспитания:</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готовность к труду, осознание ценности мастерства, трудолюбие;</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lastRenderedPageBreak/>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готовность и способность к образованию и самообразованию на протяжении всей жизни;</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bCs/>
          <w:position w:val="1"/>
          <w:sz w:val="28"/>
          <w:szCs w:val="28"/>
        </w:rPr>
        <w:t>7) экологического воспитания:</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планирование и осуществление действий в окружающей среде на основе знания целей устойчивого развития человечества;</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расширение опыта деятельности экологической направленности;</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bCs/>
          <w:position w:val="1"/>
          <w:sz w:val="28"/>
          <w:szCs w:val="28"/>
        </w:rPr>
        <w:t>8) ценности научного познания:</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совершенствование языковой и читательской культуры как средства взаимодействия между людьми и познания мира;</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lastRenderedPageBreak/>
        <w:t>В процессе достижения личностных результатов освоения обучающимися программы по русскому языку у обучающихся совершенствуется эмоциональный интеллект, предполагающий сформированность:</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самосознания, включающего способность понимать своё эмоциональное состояние, использовать языковые средства для выражения своего состояния, видеть направление развития собственной эмоциональной сферы, быть уверенным в себе;</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56202E" w:rsidRPr="0056202E" w:rsidRDefault="0056202E" w:rsidP="0056202E">
      <w:pPr>
        <w:widowControl w:val="0"/>
        <w:rPr>
          <w:rFonts w:ascii="Times New Roman" w:eastAsia="SchoolBookSanPin" w:hAnsi="Times New Roman" w:cs="Times New Roman"/>
          <w:position w:val="1"/>
          <w:sz w:val="28"/>
          <w:szCs w:val="28"/>
        </w:rPr>
      </w:pPr>
      <w:r w:rsidRPr="0056202E">
        <w:rPr>
          <w:rFonts w:ascii="Times New Roman" w:eastAsia="SchoolBookSanPin" w:hAnsi="Times New Roman" w:cs="Times New Roman"/>
          <w:position w:val="1"/>
          <w:sz w:val="28"/>
          <w:szCs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56202E" w:rsidRPr="0056202E" w:rsidRDefault="0056202E" w:rsidP="0056202E">
      <w:pPr>
        <w:widowControl w:val="0"/>
        <w:rPr>
          <w:rFonts w:ascii="Times New Roman" w:eastAsia="SchoolBookSanPin" w:hAnsi="Times New Roman" w:cs="Times New Roman"/>
          <w:bCs/>
          <w:sz w:val="28"/>
          <w:szCs w:val="28"/>
        </w:rPr>
      </w:pPr>
      <w:r w:rsidRPr="0056202E">
        <w:rPr>
          <w:rFonts w:ascii="Times New Roman" w:eastAsia="SchoolBookSanPin" w:hAnsi="Times New Roman" w:cs="Times New Roman"/>
          <w:sz w:val="28"/>
          <w:szCs w:val="28"/>
        </w:rPr>
        <w:t xml:space="preserve">В результате изучения русского языка на уровне среднего общего образования у обучающегося будут сформированы </w:t>
      </w:r>
      <w:r w:rsidRPr="0056202E">
        <w:rPr>
          <w:rFonts w:ascii="Times New Roman" w:eastAsia="SchoolBookSanPin" w:hAnsi="Times New Roman" w:cs="Times New Roman"/>
          <w:bCs/>
          <w:sz w:val="28"/>
          <w:szCs w:val="28"/>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 xml:space="preserve">У обучающегося будут сформированы следующие базовые логические действия как часть </w:t>
      </w:r>
      <w:r w:rsidRPr="0056202E">
        <w:rPr>
          <w:rFonts w:ascii="Times New Roman" w:eastAsia="SchoolBookSanPin" w:hAnsi="Times New Roman" w:cs="Times New Roman"/>
          <w:bCs/>
          <w:sz w:val="28"/>
          <w:szCs w:val="28"/>
        </w:rPr>
        <w:t>познавательных универсальных учебных действий</w:t>
      </w:r>
      <w:r w:rsidRPr="0056202E">
        <w:rPr>
          <w:rFonts w:ascii="Times New Roman" w:eastAsia="SchoolBookSanPin" w:hAnsi="Times New Roman" w:cs="Times New Roman"/>
          <w:sz w:val="28"/>
          <w:szCs w:val="28"/>
        </w:rPr>
        <w:t>:</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 xml:space="preserve">самостоятельно формулировать и актуализировать проблему, </w:t>
      </w:r>
      <w:r w:rsidRPr="0056202E">
        <w:rPr>
          <w:rFonts w:ascii="Times New Roman" w:eastAsia="OfficinaSansBoldITC" w:hAnsi="Times New Roman" w:cs="Times New Roman"/>
          <w:sz w:val="28"/>
          <w:szCs w:val="28"/>
        </w:rPr>
        <w:lastRenderedPageBreak/>
        <w:t>рассматривать её всесторонне;</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определять цели деятельности, задавать параметры и критерии их достижения;</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выявлять закономерности и противоречия языковых явлений, данных в наблюдении;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разрабатывать план решения проблемы с учётом анализа имеющихся материальных и нематериальных ресурсов;</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вносить коррективы в деятельность, оценивать риски и соответствие результатов целям;</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развивать креативное мышление при решении жизненных проблем с учётом собственного речевого и читательского опыта.</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 xml:space="preserve">У обучающегося будут сформированы следующие базовые исследовательские действия как часть </w:t>
      </w:r>
      <w:r w:rsidRPr="0056202E">
        <w:rPr>
          <w:rFonts w:ascii="Times New Roman" w:eastAsia="SchoolBookSanPin" w:hAnsi="Times New Roman" w:cs="Times New Roman"/>
          <w:bCs/>
          <w:sz w:val="28"/>
          <w:szCs w:val="28"/>
        </w:rPr>
        <w:t>познавательных универсальных учебных действий</w:t>
      </w:r>
      <w:r w:rsidRPr="0056202E">
        <w:rPr>
          <w:rFonts w:ascii="Times New Roman" w:eastAsia="SchoolBookSanPin" w:hAnsi="Times New Roman" w:cs="Times New Roman"/>
          <w:sz w:val="28"/>
          <w:szCs w:val="28"/>
        </w:rPr>
        <w:t>:</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осуществлять различные виды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lastRenderedPageBreak/>
        <w:t>формировать научный тип мышления, владеть научной, в том числе лингвистической, терминологией, общенаучными ключевыми понятиями и методами;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ставить и формулировать собственные задачи в образовательной деятельности и разнообразных жизненных ситуациях;</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давать оценку новым ситуациям, приобретённому опыту;</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уметь интегрировать знания из разных предметных областей;</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уметь переносить знания в практическую область жизнедеятельности, освоенные средства и способы действия – в профессиональную среду;</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выдвигать новые идеи, оригинальные подходы, предлагать альтернативные способы решения проблем.</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 xml:space="preserve">У обучающегося будут сформированы умения работать с информацией как часть </w:t>
      </w:r>
      <w:r w:rsidRPr="0056202E">
        <w:rPr>
          <w:rFonts w:ascii="Times New Roman" w:eastAsia="SchoolBookSanPin" w:hAnsi="Times New Roman" w:cs="Times New Roman"/>
          <w:bCs/>
          <w:sz w:val="28"/>
          <w:szCs w:val="28"/>
        </w:rPr>
        <w:t>познавательных универсальных учебных действий</w:t>
      </w:r>
      <w:r w:rsidRPr="0056202E">
        <w:rPr>
          <w:rFonts w:ascii="Times New Roman" w:eastAsia="SchoolBookSanPin" w:hAnsi="Times New Roman" w:cs="Times New Roman"/>
          <w:sz w:val="28"/>
          <w:szCs w:val="28"/>
        </w:rPr>
        <w:t>:</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оценивать достоверность, легитимность информации, её соответствие правовым и морально-этическим нормам;</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 xml:space="preserve">использовать средства информационных и коммуникационных </w:t>
      </w:r>
      <w:r w:rsidRPr="0056202E">
        <w:rPr>
          <w:rFonts w:ascii="Times New Roman" w:eastAsia="OfficinaSansBoldITC" w:hAnsi="Times New Roman" w:cs="Times New Roman"/>
          <w:sz w:val="28"/>
          <w:szCs w:val="28"/>
        </w:rPr>
        <w:lastRenderedPageBreak/>
        <w:t>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владеть навыками защиты личной информации, соблюдать требования информационной безопасности.</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 xml:space="preserve">У обучающегося будут сформированы умения общения как часть </w:t>
      </w:r>
      <w:r w:rsidRPr="0056202E">
        <w:rPr>
          <w:rFonts w:ascii="Times New Roman" w:eastAsia="SchoolBookSanPin" w:hAnsi="Times New Roman" w:cs="Times New Roman"/>
          <w:bCs/>
          <w:sz w:val="28"/>
          <w:szCs w:val="28"/>
        </w:rPr>
        <w:t>коммуникативных универсальных учебных действий</w:t>
      </w:r>
      <w:r w:rsidRPr="0056202E">
        <w:rPr>
          <w:rFonts w:ascii="Times New Roman" w:eastAsia="SchoolBookSanPin" w:hAnsi="Times New Roman" w:cs="Times New Roman"/>
          <w:sz w:val="28"/>
          <w:szCs w:val="28"/>
        </w:rPr>
        <w:t>:</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осуществлять коммуникацию во всех сферах жизни;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владеть различными способами общения и взаимодействия; аргументированно вести диалог;</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развёрнуто, логично и корректно с точки зрения культуры речи излагать своё мнение, строить высказывание.</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 xml:space="preserve">У обучающегося будут сформированы умения самоорганизации как части </w:t>
      </w:r>
      <w:r w:rsidRPr="0056202E">
        <w:rPr>
          <w:rFonts w:ascii="Times New Roman" w:eastAsia="SchoolBookSanPin" w:hAnsi="Times New Roman" w:cs="Times New Roman"/>
          <w:bCs/>
          <w:sz w:val="28"/>
          <w:szCs w:val="28"/>
        </w:rPr>
        <w:t>регулятивных универсальных учебных действий</w:t>
      </w:r>
      <w:r w:rsidRPr="0056202E">
        <w:rPr>
          <w:rFonts w:ascii="Times New Roman" w:eastAsia="SchoolBookSanPin" w:hAnsi="Times New Roman" w:cs="Times New Roman"/>
          <w:sz w:val="28"/>
          <w:szCs w:val="28"/>
        </w:rPr>
        <w:t>:</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самостоятельно составлять план решения проблемы с учётом имеющихся ресурсов, собственных возможностей и предпочтений;</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расширять рамки учебного предмета на основе личных предпочтений;</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делать осознанный выбор, аргументировать его, брать ответственность за результаты выбора;</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оценивать приобретённый опыт;</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 xml:space="preserve">стремиться к формированию и проявлению широкой эрудиции в разных областях знания; постоянно повышать свой образовательный и </w:t>
      </w:r>
      <w:r w:rsidRPr="0056202E">
        <w:rPr>
          <w:rFonts w:ascii="Times New Roman" w:eastAsia="OfficinaSansBoldITC" w:hAnsi="Times New Roman" w:cs="Times New Roman"/>
          <w:sz w:val="28"/>
          <w:szCs w:val="28"/>
        </w:rPr>
        <w:lastRenderedPageBreak/>
        <w:t>культурный уровень.</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 xml:space="preserve">У обучающегося будут сформированы умения самоконтроля, принятия себя и других как части </w:t>
      </w:r>
      <w:r w:rsidRPr="0056202E">
        <w:rPr>
          <w:rFonts w:ascii="Times New Roman" w:eastAsia="SchoolBookSanPin" w:hAnsi="Times New Roman" w:cs="Times New Roman"/>
          <w:bCs/>
          <w:sz w:val="28"/>
          <w:szCs w:val="28"/>
        </w:rPr>
        <w:t>регулятивных универсальных учебных действий</w:t>
      </w:r>
      <w:r w:rsidRPr="0056202E">
        <w:rPr>
          <w:rFonts w:ascii="Times New Roman" w:eastAsia="SchoolBookSanPin" w:hAnsi="Times New Roman" w:cs="Times New Roman"/>
          <w:sz w:val="28"/>
          <w:szCs w:val="28"/>
        </w:rPr>
        <w:t>:</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оценивать риски и своевременно принимать решение по их снижению;</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принимать себя, понимая свои недостатки и достоинства;</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принимать мотивы и аргументы других людей при анализе результатов деятельности;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признавать своё право и право других на ошибку;</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развивать способность видеть мир с позиции другого человека.</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У обучающегося будут сформированы умения совместной деятельности: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понимать и использовать преимущества командной и индивидуальной работы;</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выбирать тематику и методы совместных действий с учётом общих интересов и возможностей каждого члена коллектива;</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оценивать качество своего вклада и вклада каждого участника команды в общий результат по разработанным критериям;</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 xml:space="preserve">предлагать новые проекты, оценивать идеи с позиции новизны, оригинальности, практической значимости; проявлять творческие </w:t>
      </w:r>
      <w:r w:rsidRPr="0056202E">
        <w:rPr>
          <w:rFonts w:ascii="Times New Roman" w:eastAsia="OfficinaSansBoldITC" w:hAnsi="Times New Roman" w:cs="Times New Roman"/>
          <w:sz w:val="28"/>
          <w:szCs w:val="28"/>
        </w:rPr>
        <w:lastRenderedPageBreak/>
        <w:t>способности и воображение, быть инициативным.</w:t>
      </w:r>
    </w:p>
    <w:p w:rsidR="0056202E" w:rsidRPr="0056202E" w:rsidRDefault="0056202E" w:rsidP="0056202E">
      <w:pPr>
        <w:widowControl w:val="0"/>
        <w:rPr>
          <w:rFonts w:ascii="Times New Roman" w:eastAsia="SchoolBookSanPin" w:hAnsi="Times New Roman" w:cs="Times New Roman"/>
          <w:sz w:val="28"/>
          <w:szCs w:val="28"/>
        </w:rPr>
      </w:pPr>
      <w:r w:rsidRPr="0056202E">
        <w:rPr>
          <w:rFonts w:ascii="Times New Roman" w:eastAsia="SchoolBookSanPin" w:hAnsi="Times New Roman" w:cs="Times New Roman"/>
          <w:sz w:val="28"/>
          <w:szCs w:val="28"/>
        </w:rPr>
        <w:t>. </w:t>
      </w:r>
      <w:r w:rsidRPr="0056202E">
        <w:rPr>
          <w:rFonts w:ascii="Times New Roman" w:eastAsia="OfficinaSansBoldITC" w:hAnsi="Times New Roman" w:cs="Times New Roman"/>
          <w:sz w:val="28"/>
          <w:szCs w:val="28"/>
        </w:rPr>
        <w:t>К</w:t>
      </w:r>
      <w:r w:rsidRPr="0056202E">
        <w:rPr>
          <w:rFonts w:ascii="Times New Roman" w:eastAsia="SchoolBookSanPin" w:hAnsi="Times New Roman" w:cs="Times New Roman"/>
          <w:sz w:val="28"/>
          <w:szCs w:val="28"/>
        </w:rPr>
        <w:t xml:space="preserve"> концу обучения в </w:t>
      </w:r>
      <w:r w:rsidRPr="0056202E">
        <w:rPr>
          <w:rFonts w:ascii="Times New Roman" w:eastAsia="SchoolBookSanPin" w:hAnsi="Times New Roman" w:cs="Times New Roman"/>
          <w:bCs/>
          <w:sz w:val="28"/>
          <w:szCs w:val="28"/>
        </w:rPr>
        <w:t xml:space="preserve">10 классе </w:t>
      </w:r>
      <w:r w:rsidRPr="0056202E">
        <w:rPr>
          <w:rFonts w:ascii="Times New Roman" w:eastAsia="SchoolBookSanPin" w:hAnsi="Times New Roman" w:cs="Times New Roman"/>
          <w:sz w:val="28"/>
          <w:szCs w:val="28"/>
        </w:rPr>
        <w:t>обучающийся получит следующие п</w:t>
      </w:r>
      <w:r w:rsidRPr="0056202E">
        <w:rPr>
          <w:rFonts w:ascii="Times New Roman" w:eastAsia="OfficinaSansBoldITC" w:hAnsi="Times New Roman" w:cs="Times New Roman"/>
          <w:sz w:val="28"/>
          <w:szCs w:val="28"/>
        </w:rPr>
        <w:t>редметные результаты по отдельным темам программы по русскому языку</w:t>
      </w:r>
      <w:r w:rsidRPr="0056202E">
        <w:rPr>
          <w:rFonts w:ascii="Times New Roman" w:eastAsia="SchoolBookSanPin" w:hAnsi="Times New Roman" w:cs="Times New Roman"/>
          <w:sz w:val="28"/>
          <w:szCs w:val="28"/>
        </w:rPr>
        <w:t>:</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Общие сведения о языке.</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Иметь представление о языке как знаковой системе, об основных функциях языка; о лингвистике как науке.</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1 июня 2005 г. № 53-ФЗ «О государственном языке Российской Федерации», Закона Российской Федерации от 25 октября 1991 г. № 1807-1 «О языках народов Российской Федерации»).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Язык и речь. Культура речи.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Иметь представление о культуре речи как разделе лингвистики.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lastRenderedPageBreak/>
        <w:t>Комментировать нормативный, коммуникативный и этический аспекты культуры речи, приводить соответствующие примеры.</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Иметь представление о языковой норме, её видах.</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Использовать словари русского языка в учебной деятельности.</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Фонетика. Орфоэпия. Орфоэпические нормы.</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Выполнять фонетический анализ слова.</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Определять изобразительно-выразительные средства фонетики в тексте.</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Соблюдать основные произносительные и акцентологические нормы современного русского литературного языка.</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Использовать орфоэпический словарь.</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Лексикология и фразеология. Лексические нормы.</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Выполнять лексический анализ слова.</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Определять изобразительно-выразительные средства лексики.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Соблюдать лексические нормы.</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 xml:space="preserve">Характеризовать и оценивать высказывания с точки зрения уместности </w:t>
      </w:r>
      <w:r w:rsidRPr="0056202E">
        <w:rPr>
          <w:rFonts w:ascii="Times New Roman" w:eastAsia="OfficinaSansBoldITC" w:hAnsi="Times New Roman" w:cs="Times New Roman"/>
          <w:sz w:val="28"/>
          <w:szCs w:val="28"/>
        </w:rPr>
        <w:lastRenderedPageBreak/>
        <w:t>использования стилистически окрашенной и эмоционально-экспрессивной лексики.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Морфемика и словообразование. Словообразовательные нормы.</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Выполнять морфемный и словообразовательный анализ слова.</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Использовать словообразовательный словарь.</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Морфология. Морфологические нормы.</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Выполнять морфологический анализ слова.</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Определять особенности употребления в тексте слов разных частей речи.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Соблюдать морфологические нормы.</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Использовать словарь грамматических трудностей, справочники.</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Орфография. Основные правила орфографии.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Иметь представление о принципах и разделах русской орфографии.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Выполнять орфографический анализ слова.</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 xml:space="preserve">Анализировать и характеризовать текст (в том числе собственный) с точки зрения соблюдения орфографических правил современного русского </w:t>
      </w:r>
      <w:r w:rsidRPr="0056202E">
        <w:rPr>
          <w:rFonts w:ascii="Times New Roman" w:eastAsia="OfficinaSansBoldITC" w:hAnsi="Times New Roman" w:cs="Times New Roman"/>
          <w:sz w:val="28"/>
          <w:szCs w:val="28"/>
        </w:rPr>
        <w:lastRenderedPageBreak/>
        <w:t>литературного языка (в рамках изученного).</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Соблюдать правила орфографии.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Использовать орфографический словарь.</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Речь. Речевое общение.</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Употреблять языковые средства с учётом речевой ситуации.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Соблюдать в устной речи и на письме нормы современного русского литературного языка.</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 xml:space="preserve">Оценивать собственную и чужую речь с точки зрения точного, </w:t>
      </w:r>
      <w:r w:rsidRPr="0056202E">
        <w:rPr>
          <w:rFonts w:ascii="Times New Roman" w:eastAsia="OfficinaSansBoldITC" w:hAnsi="Times New Roman" w:cs="Times New Roman"/>
          <w:sz w:val="28"/>
          <w:szCs w:val="28"/>
        </w:rPr>
        <w:lastRenderedPageBreak/>
        <w:t>уместного и выразительного словоупотребления.</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56202E" w:rsidRPr="0056202E">
        <w:rPr>
          <w:rFonts w:ascii="Times New Roman" w:eastAsia="OfficinaSansBoldITC" w:hAnsi="Times New Roman" w:cs="Times New Roman"/>
          <w:sz w:val="28"/>
          <w:szCs w:val="28"/>
        </w:rPr>
        <w:t> Текст. Информационно-смысловая переработка текста.</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Применять знания о тексте, его основных признаках, структуре и видах представленной в нём информации в речевой практике.</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Выявлять логико-смысловые отношения между предложениями в тексте.</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Создавать вторичные тексты (план, тезисы, конспект, реферат, аннотация, отзыв, рецензия и другие).</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Корректировать текст: устранять логические, фактические, этические, грамматические и речевые ошибки.</w:t>
      </w:r>
    </w:p>
    <w:p w:rsidR="0056202E" w:rsidRPr="0056202E" w:rsidRDefault="007F3D56" w:rsidP="0056202E">
      <w:pPr>
        <w:widowControl w:val="0"/>
        <w:rPr>
          <w:rFonts w:ascii="Times New Roman" w:eastAsia="SchoolBookSanPin" w:hAnsi="Times New Roman" w:cs="Times New Roman"/>
          <w:sz w:val="28"/>
          <w:szCs w:val="28"/>
        </w:rPr>
      </w:pPr>
      <w:r>
        <w:rPr>
          <w:rFonts w:ascii="Times New Roman" w:eastAsia="SchoolBookSanPin" w:hAnsi="Times New Roman" w:cs="Times New Roman"/>
          <w:sz w:val="28"/>
          <w:szCs w:val="28"/>
        </w:rPr>
        <w:t>-</w:t>
      </w:r>
      <w:r w:rsidR="0056202E" w:rsidRPr="0056202E">
        <w:rPr>
          <w:rFonts w:ascii="Times New Roman" w:eastAsia="SchoolBookSanPin" w:hAnsi="Times New Roman" w:cs="Times New Roman"/>
          <w:sz w:val="28"/>
          <w:szCs w:val="28"/>
        </w:rPr>
        <w:t> </w:t>
      </w:r>
      <w:r w:rsidR="0056202E" w:rsidRPr="0056202E">
        <w:rPr>
          <w:rFonts w:ascii="Times New Roman" w:eastAsia="OfficinaSansBoldITC" w:hAnsi="Times New Roman" w:cs="Times New Roman"/>
          <w:sz w:val="28"/>
          <w:szCs w:val="28"/>
        </w:rPr>
        <w:t>К</w:t>
      </w:r>
      <w:r w:rsidR="0056202E" w:rsidRPr="0056202E">
        <w:rPr>
          <w:rFonts w:ascii="Times New Roman" w:eastAsia="SchoolBookSanPin" w:hAnsi="Times New Roman" w:cs="Times New Roman"/>
          <w:sz w:val="28"/>
          <w:szCs w:val="28"/>
        </w:rPr>
        <w:t xml:space="preserve"> концу обучения в </w:t>
      </w:r>
      <w:r w:rsidR="0056202E" w:rsidRPr="0056202E">
        <w:rPr>
          <w:rFonts w:ascii="Times New Roman" w:eastAsia="SchoolBookSanPin" w:hAnsi="Times New Roman" w:cs="Times New Roman"/>
          <w:bCs/>
          <w:sz w:val="28"/>
          <w:szCs w:val="28"/>
        </w:rPr>
        <w:t xml:space="preserve">11 классе </w:t>
      </w:r>
      <w:r w:rsidR="0056202E" w:rsidRPr="0056202E">
        <w:rPr>
          <w:rFonts w:ascii="Times New Roman" w:eastAsia="SchoolBookSanPin" w:hAnsi="Times New Roman" w:cs="Times New Roman"/>
          <w:sz w:val="28"/>
          <w:szCs w:val="28"/>
        </w:rPr>
        <w:t>обучающийся получит следующие п</w:t>
      </w:r>
      <w:r w:rsidR="0056202E" w:rsidRPr="0056202E">
        <w:rPr>
          <w:rFonts w:ascii="Times New Roman" w:eastAsia="OfficinaSansBoldITC" w:hAnsi="Times New Roman" w:cs="Times New Roman"/>
          <w:sz w:val="28"/>
          <w:szCs w:val="28"/>
        </w:rPr>
        <w:t>редметные результаты по отдельным темам программы по русскому языку</w:t>
      </w:r>
      <w:r w:rsidR="0056202E" w:rsidRPr="0056202E">
        <w:rPr>
          <w:rFonts w:ascii="Times New Roman" w:eastAsia="SchoolBookSanPin" w:hAnsi="Times New Roman" w:cs="Times New Roman"/>
          <w:sz w:val="28"/>
          <w:szCs w:val="28"/>
        </w:rPr>
        <w:t>:</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SchoolBookSanPin" w:hAnsi="Times New Roman" w:cs="Times New Roman"/>
          <w:sz w:val="28"/>
          <w:szCs w:val="28"/>
        </w:rPr>
        <w:t>-</w:t>
      </w:r>
      <w:r w:rsidR="0056202E" w:rsidRPr="0056202E">
        <w:rPr>
          <w:rFonts w:ascii="Times New Roman" w:eastAsia="SchoolBookSanPin" w:hAnsi="Times New Roman" w:cs="Times New Roman"/>
          <w:position w:val="1"/>
          <w:sz w:val="28"/>
          <w:szCs w:val="28"/>
        </w:rPr>
        <w:t> </w:t>
      </w:r>
      <w:r w:rsidR="0056202E" w:rsidRPr="0056202E">
        <w:rPr>
          <w:rFonts w:ascii="Times New Roman" w:eastAsia="OfficinaSansBoldITC" w:hAnsi="Times New Roman" w:cs="Times New Roman"/>
          <w:sz w:val="28"/>
          <w:szCs w:val="28"/>
        </w:rPr>
        <w:t>Общие сведения о языке.</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Иметь представление об экологии языка, о проблемах речевой культуры в современном обществе.</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w:t>
      </w:r>
      <w:r w:rsidRPr="0056202E">
        <w:rPr>
          <w:rFonts w:ascii="Times New Roman" w:eastAsia="OfficinaSansBoldITC" w:hAnsi="Times New Roman" w:cs="Times New Roman"/>
          <w:sz w:val="28"/>
          <w:szCs w:val="28"/>
        </w:rPr>
        <w:lastRenderedPageBreak/>
        <w:t>нарушения речевого этикета, этических норм в речевом общении и других.</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SchoolBookSanPin" w:hAnsi="Times New Roman" w:cs="Times New Roman"/>
          <w:sz w:val="28"/>
          <w:szCs w:val="28"/>
        </w:rPr>
        <w:t>-</w:t>
      </w:r>
      <w:r w:rsidR="0056202E" w:rsidRPr="0056202E">
        <w:rPr>
          <w:rFonts w:ascii="Times New Roman" w:eastAsia="SchoolBookSanPin" w:hAnsi="Times New Roman" w:cs="Times New Roman"/>
          <w:position w:val="1"/>
          <w:sz w:val="28"/>
          <w:szCs w:val="28"/>
        </w:rPr>
        <w:t> </w:t>
      </w:r>
      <w:r w:rsidR="0056202E" w:rsidRPr="0056202E">
        <w:rPr>
          <w:rFonts w:ascii="Times New Roman" w:eastAsia="OfficinaSansBoldITC" w:hAnsi="Times New Roman" w:cs="Times New Roman"/>
          <w:sz w:val="28"/>
          <w:szCs w:val="28"/>
        </w:rPr>
        <w:t>Язык и речь. Культура речи. Синтаксис. Синтаксические нормы.</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Выполнять синтаксический анализ словосочетания, простого и сложного предложения.</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Определять изобразительно-выразительные средства синтаксиса русского языка (в рамках изученного).</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Соблюдать синтаксические нормы.</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Использовать словари грамматических трудностей, справочники.</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SchoolBookSanPin" w:hAnsi="Times New Roman" w:cs="Times New Roman"/>
          <w:sz w:val="28"/>
          <w:szCs w:val="28"/>
        </w:rPr>
        <w:t>-</w:t>
      </w:r>
      <w:r w:rsidR="0056202E" w:rsidRPr="0056202E">
        <w:rPr>
          <w:rFonts w:ascii="Times New Roman" w:eastAsia="SchoolBookSanPin" w:hAnsi="Times New Roman" w:cs="Times New Roman"/>
          <w:position w:val="1"/>
          <w:sz w:val="28"/>
          <w:szCs w:val="28"/>
        </w:rPr>
        <w:t> </w:t>
      </w:r>
      <w:r w:rsidR="0056202E" w:rsidRPr="0056202E">
        <w:rPr>
          <w:rFonts w:ascii="Times New Roman" w:eastAsia="OfficinaSansBoldITC" w:hAnsi="Times New Roman" w:cs="Times New Roman"/>
          <w:sz w:val="28"/>
          <w:szCs w:val="28"/>
        </w:rPr>
        <w:t>Пунктуация. Основные правила пунктуации.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Иметь представление о принципах и разделах русской пунктуации.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Выполнять пунктуационный анализ предложения.</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Соблюдать правила пунктуации.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Использовать справочники по пунктуации.</w:t>
      </w:r>
    </w:p>
    <w:p w:rsidR="0056202E" w:rsidRPr="0056202E" w:rsidRDefault="007F3D56" w:rsidP="0056202E">
      <w:pPr>
        <w:widowControl w:val="0"/>
        <w:rPr>
          <w:rFonts w:ascii="Times New Roman" w:eastAsia="OfficinaSansBoldITC" w:hAnsi="Times New Roman" w:cs="Times New Roman"/>
          <w:sz w:val="28"/>
          <w:szCs w:val="28"/>
        </w:rPr>
      </w:pPr>
      <w:r>
        <w:rPr>
          <w:rFonts w:ascii="Times New Roman" w:eastAsia="SchoolBookSanPin" w:hAnsi="Times New Roman" w:cs="Times New Roman"/>
          <w:sz w:val="28"/>
          <w:szCs w:val="28"/>
        </w:rPr>
        <w:t>-</w:t>
      </w:r>
      <w:r w:rsidR="0056202E" w:rsidRPr="0056202E">
        <w:rPr>
          <w:rFonts w:ascii="Times New Roman" w:eastAsia="SchoolBookSanPin" w:hAnsi="Times New Roman" w:cs="Times New Roman"/>
          <w:position w:val="1"/>
          <w:sz w:val="28"/>
          <w:szCs w:val="28"/>
        </w:rPr>
        <w:t> </w:t>
      </w:r>
      <w:r w:rsidR="0056202E" w:rsidRPr="0056202E">
        <w:rPr>
          <w:rFonts w:ascii="Times New Roman" w:eastAsia="OfficinaSansBoldITC" w:hAnsi="Times New Roman" w:cs="Times New Roman"/>
          <w:sz w:val="28"/>
          <w:szCs w:val="28"/>
        </w:rPr>
        <w:t>Функциональная стилистика. Культура речи.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Иметь представление о функциональной стилистике как разделе лингвистики.</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 xml:space="preserve">Распознавать, анализировать и комментировать тексты различных функциональных разновидностей языка (разговорная речь, научный, </w:t>
      </w:r>
      <w:r w:rsidRPr="0056202E">
        <w:rPr>
          <w:rFonts w:ascii="Times New Roman" w:eastAsia="OfficinaSansBoldITC" w:hAnsi="Times New Roman" w:cs="Times New Roman"/>
          <w:sz w:val="28"/>
          <w:szCs w:val="28"/>
        </w:rPr>
        <w:lastRenderedPageBreak/>
        <w:t>публицистический и официально-деловой стили, язык художественной литературы).</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6202E" w:rsidRPr="0056202E" w:rsidRDefault="0056202E" w:rsidP="0056202E">
      <w:pPr>
        <w:widowControl w:val="0"/>
        <w:rPr>
          <w:rFonts w:ascii="Times New Roman" w:eastAsia="OfficinaSansBoldITC" w:hAnsi="Times New Roman" w:cs="Times New Roman"/>
          <w:sz w:val="28"/>
          <w:szCs w:val="28"/>
        </w:rPr>
      </w:pPr>
      <w:r w:rsidRPr="0056202E">
        <w:rPr>
          <w:rFonts w:ascii="Times New Roman" w:eastAsia="OfficinaSansBoldITC" w:hAnsi="Times New Roman" w:cs="Times New Roman"/>
          <w:sz w:val="28"/>
          <w:szCs w:val="28"/>
        </w:rPr>
        <w:t>Применять знания о функциональных разновидностях языка в речевой практике.</w:t>
      </w:r>
    </w:p>
    <w:p w:rsidR="0056202E" w:rsidRPr="0056202E" w:rsidRDefault="0056202E" w:rsidP="0056202E">
      <w:pPr>
        <w:widowControl w:val="0"/>
        <w:rPr>
          <w:rFonts w:ascii="Times New Roman" w:eastAsia="SchoolBookSanPin" w:hAnsi="Times New Roman" w:cs="Times New Roman"/>
          <w:sz w:val="28"/>
          <w:szCs w:val="28"/>
        </w:rPr>
      </w:pPr>
    </w:p>
    <w:p w:rsidR="00423FA0" w:rsidRDefault="00423FA0" w:rsidP="00E45413">
      <w:pPr>
        <w:pStyle w:val="4a"/>
        <w:rPr>
          <w:rFonts w:ascii="Times New Roman" w:hAnsi="Times New Roman" w:cs="Times New Roman"/>
          <w:i w:val="0"/>
          <w:color w:val="auto"/>
          <w:sz w:val="28"/>
          <w:szCs w:val="28"/>
        </w:rPr>
      </w:pPr>
      <w:r w:rsidRPr="00423FA0">
        <w:rPr>
          <w:rFonts w:ascii="Times New Roman" w:hAnsi="Times New Roman" w:cs="Times New Roman"/>
          <w:i w:val="0"/>
          <w:color w:val="auto"/>
          <w:sz w:val="28"/>
          <w:szCs w:val="28"/>
        </w:rPr>
        <w:t>Литература</w:t>
      </w:r>
    </w:p>
    <w:p w:rsidR="00D94722" w:rsidRPr="00D94722" w:rsidRDefault="00D94722" w:rsidP="00D94722">
      <w:pPr>
        <w:widowControl w:val="0"/>
        <w:rPr>
          <w:rFonts w:ascii="Times New Roman" w:eastAsia="SchoolBookSanPin" w:hAnsi="Times New Roman" w:cs="Times New Roman"/>
          <w:sz w:val="28"/>
          <w:szCs w:val="28"/>
        </w:rPr>
      </w:pPr>
      <w:r w:rsidRPr="00D94722">
        <w:rPr>
          <w:rFonts w:ascii="Times New Roman" w:eastAsia="SchoolBookSanPin" w:hAnsi="Times New Roman" w:cs="Times New Roman"/>
          <w:sz w:val="28"/>
          <w:szCs w:val="28"/>
        </w:rPr>
        <w:t>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rsidR="00D94722" w:rsidRPr="00D94722" w:rsidRDefault="00D94722" w:rsidP="00D94722">
      <w:pPr>
        <w:widowControl w:val="0"/>
        <w:rPr>
          <w:rFonts w:ascii="Times New Roman" w:eastAsia="SchoolBookSanPin" w:hAnsi="Times New Roman" w:cs="Times New Roman"/>
          <w:sz w:val="28"/>
          <w:szCs w:val="28"/>
        </w:rPr>
      </w:pPr>
      <w:r w:rsidRPr="00D94722">
        <w:rPr>
          <w:rFonts w:ascii="Times New Roman" w:eastAsia="SchoolBookSanPin" w:hAnsi="Times New Roman" w:cs="Times New Roman"/>
          <w:sz w:val="28"/>
          <w:szCs w:val="28"/>
        </w:rPr>
        <w:t>Программа по литературе позволит учителю:</w:t>
      </w:r>
    </w:p>
    <w:p w:rsidR="00D94722" w:rsidRPr="00D94722" w:rsidRDefault="00D94722" w:rsidP="00D94722">
      <w:pPr>
        <w:widowControl w:val="0"/>
        <w:rPr>
          <w:rFonts w:ascii="Times New Roman" w:eastAsia="SchoolBookSanPin" w:hAnsi="Times New Roman" w:cs="Times New Roman"/>
          <w:sz w:val="28"/>
          <w:szCs w:val="28"/>
        </w:rPr>
      </w:pPr>
      <w:r w:rsidRPr="00D94722">
        <w:rPr>
          <w:rFonts w:ascii="Times New Roman" w:eastAsia="SchoolBookSanPin" w:hAnsi="Times New Roman" w:cs="Times New Roman"/>
          <w:sz w:val="28"/>
          <w:szCs w:val="28"/>
        </w:rPr>
        <w:t xml:space="preserve">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во ФГОС СОО; </w:t>
      </w:r>
    </w:p>
    <w:p w:rsidR="00D94722" w:rsidRPr="00D94722" w:rsidRDefault="00D94722" w:rsidP="00D94722">
      <w:pPr>
        <w:widowControl w:val="0"/>
        <w:rPr>
          <w:rFonts w:ascii="Times New Roman" w:eastAsia="SchoolBookSanPin" w:hAnsi="Times New Roman" w:cs="Times New Roman"/>
          <w:sz w:val="28"/>
          <w:szCs w:val="28"/>
        </w:rPr>
      </w:pPr>
      <w:r w:rsidRPr="00D94722">
        <w:rPr>
          <w:rFonts w:ascii="Times New Roman" w:eastAsia="SchoolBookSanPin" w:hAnsi="Times New Roman" w:cs="Times New Roman"/>
          <w:sz w:val="28"/>
          <w:szCs w:val="28"/>
        </w:rP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со ФГОС СОО, федеральной рабочей программой воспитания.</w:t>
      </w:r>
    </w:p>
    <w:p w:rsidR="00D94722" w:rsidRPr="00D94722" w:rsidRDefault="00D94722" w:rsidP="00D94722">
      <w:pPr>
        <w:widowControl w:val="0"/>
        <w:rPr>
          <w:rFonts w:ascii="Times New Roman" w:eastAsia="SchoolBookSanPin" w:hAnsi="Times New Roman" w:cs="Times New Roman"/>
          <w:sz w:val="28"/>
          <w:szCs w:val="28"/>
        </w:rPr>
      </w:pPr>
      <w:r w:rsidRPr="00D94722">
        <w:rPr>
          <w:rFonts w:ascii="Times New Roman" w:eastAsia="SchoolBookSanPin" w:hAnsi="Times New Roman" w:cs="Times New Roman"/>
          <w:position w:val="1"/>
          <w:sz w:val="28"/>
          <w:szCs w:val="28"/>
        </w:rPr>
        <w:t xml:space="preserve">Личностные и метапредметные результаты в программе по литературе представлены с учётом особенностей преподавания </w:t>
      </w:r>
      <w:r w:rsidRPr="00D94722">
        <w:rPr>
          <w:rFonts w:ascii="Times New Roman" w:eastAsia="SchoolBookSanPin" w:hAnsi="Times New Roman" w:cs="Times New Roman"/>
          <w:sz w:val="28"/>
          <w:szCs w:val="28"/>
        </w:rPr>
        <w:t>учебного предмета на уровне среднего общего образования</w:t>
      </w:r>
      <w:r w:rsidRPr="00D94722">
        <w:rPr>
          <w:rFonts w:ascii="Times New Roman" w:eastAsia="SchoolBookSanPin" w:hAnsi="Times New Roman" w:cs="Times New Roman"/>
          <w:position w:val="1"/>
          <w:sz w:val="28"/>
          <w:szCs w:val="28"/>
        </w:rPr>
        <w:t>, планируемые предметные результаты распределены по годам обучения.</w:t>
      </w:r>
    </w:p>
    <w:p w:rsidR="00D94722" w:rsidRPr="00D94722" w:rsidRDefault="00D94722" w:rsidP="00D94722">
      <w:pPr>
        <w:widowControl w:val="0"/>
        <w:rPr>
          <w:rFonts w:ascii="Times New Roman" w:eastAsia="SchoolBookSanPin" w:hAnsi="Times New Roman" w:cs="Times New Roman"/>
          <w:sz w:val="28"/>
          <w:szCs w:val="28"/>
        </w:rPr>
      </w:pPr>
      <w:r w:rsidRPr="00D94722">
        <w:rPr>
          <w:rFonts w:ascii="Times New Roman" w:eastAsia="SchoolBookSanPin" w:hAnsi="Times New Roman" w:cs="Times New Roman"/>
          <w:sz w:val="28"/>
          <w:szCs w:val="28"/>
        </w:rPr>
        <w:t xml:space="preserve">Литература способствует формированию духовного облика и нравственных ориентиров молодого поколения, так как занимает ведущее </w:t>
      </w:r>
      <w:r w:rsidRPr="00D94722">
        <w:rPr>
          <w:rFonts w:ascii="Times New Roman" w:eastAsia="SchoolBookSanPin" w:hAnsi="Times New Roman" w:cs="Times New Roman"/>
          <w:sz w:val="28"/>
          <w:szCs w:val="28"/>
        </w:rPr>
        <w:lastRenderedPageBreak/>
        <w:t>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D94722" w:rsidRPr="00D94722" w:rsidRDefault="00D94722" w:rsidP="00D94722">
      <w:pPr>
        <w:widowControl w:val="0"/>
        <w:rPr>
          <w:rFonts w:ascii="Times New Roman" w:eastAsia="SchoolBookSanPin" w:hAnsi="Times New Roman" w:cs="Times New Roman"/>
          <w:sz w:val="28"/>
          <w:szCs w:val="28"/>
        </w:rPr>
      </w:pPr>
      <w:r w:rsidRPr="00D94722">
        <w:rPr>
          <w:rFonts w:ascii="Times New Roman" w:eastAsia="SchoolBookSanPin" w:hAnsi="Times New Roman" w:cs="Times New Roman"/>
          <w:sz w:val="28"/>
          <w:szCs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обучающихся, их литературным развитием, жизненным и читательским опытом.</w:t>
      </w:r>
    </w:p>
    <w:p w:rsidR="00D94722" w:rsidRPr="00D94722" w:rsidRDefault="00D94722" w:rsidP="00D94722">
      <w:pPr>
        <w:widowControl w:val="0"/>
        <w:rPr>
          <w:rFonts w:ascii="Times New Roman" w:eastAsia="SchoolBookSanPin" w:hAnsi="Times New Roman" w:cs="Times New Roman"/>
          <w:sz w:val="28"/>
          <w:szCs w:val="28"/>
        </w:rPr>
      </w:pPr>
      <w:r w:rsidRPr="00D94722">
        <w:rPr>
          <w:rFonts w:ascii="Times New Roman" w:eastAsia="SchoolBookSanPin" w:hAnsi="Times New Roman" w:cs="Times New Roman"/>
          <w:sz w:val="28"/>
          <w:szCs w:val="28"/>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D94722" w:rsidRPr="00D94722" w:rsidRDefault="00D94722" w:rsidP="00D94722">
      <w:pPr>
        <w:widowControl w:val="0"/>
        <w:rPr>
          <w:rFonts w:ascii="Times New Roman" w:eastAsia="SchoolBookSanPin" w:hAnsi="Times New Roman" w:cs="Times New Roman"/>
          <w:sz w:val="28"/>
          <w:szCs w:val="28"/>
        </w:rPr>
      </w:pPr>
      <w:r w:rsidRPr="00D94722">
        <w:rPr>
          <w:rFonts w:ascii="Times New Roman" w:eastAsia="SchoolBookSanPin" w:hAnsi="Times New Roman" w:cs="Times New Roman"/>
          <w:sz w:val="28"/>
          <w:szCs w:val="28"/>
        </w:rPr>
        <w:t>В федеральной рабочей программе по литературе учтены все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rsidR="00D94722" w:rsidRPr="00D94722" w:rsidRDefault="00D94722" w:rsidP="00D94722">
      <w:pPr>
        <w:widowControl w:val="0"/>
        <w:rPr>
          <w:rFonts w:ascii="Times New Roman" w:eastAsia="SchoolBookSanPin" w:hAnsi="Times New Roman" w:cs="Times New Roman"/>
          <w:sz w:val="28"/>
          <w:szCs w:val="28"/>
        </w:rPr>
      </w:pPr>
      <w:r w:rsidRPr="00D94722">
        <w:rPr>
          <w:rFonts w:ascii="Times New Roman" w:eastAsia="SchoolBookSanPin" w:hAnsi="Times New Roman" w:cs="Times New Roman"/>
          <w:position w:val="1"/>
          <w:sz w:val="28"/>
          <w:szCs w:val="28"/>
        </w:rPr>
        <w:t xml:space="preserve">Основные виды деятельности обучающихся перечислены при изучении каждой монографической или обзорной темы и направлены на достижение </w:t>
      </w:r>
      <w:r w:rsidRPr="00D94722">
        <w:rPr>
          <w:rFonts w:ascii="Times New Roman" w:eastAsia="SchoolBookSanPin" w:hAnsi="Times New Roman" w:cs="Times New Roman"/>
          <w:position w:val="1"/>
          <w:sz w:val="28"/>
          <w:szCs w:val="28"/>
        </w:rPr>
        <w:lastRenderedPageBreak/>
        <w:t>планируемых результатов обучения литературе.</w:t>
      </w:r>
    </w:p>
    <w:p w:rsidR="00D94722" w:rsidRPr="00D94722" w:rsidRDefault="00D94722" w:rsidP="00D94722">
      <w:pPr>
        <w:widowControl w:val="0"/>
        <w:rPr>
          <w:rFonts w:ascii="Times New Roman" w:eastAsia="SchoolBookSanPin" w:hAnsi="Times New Roman" w:cs="Times New Roman"/>
          <w:sz w:val="28"/>
          <w:szCs w:val="28"/>
        </w:rPr>
      </w:pPr>
      <w:r w:rsidRPr="00D94722">
        <w:rPr>
          <w:rFonts w:ascii="Times New Roman" w:eastAsia="SchoolBookSanPin" w:hAnsi="Times New Roman" w:cs="Times New Roman"/>
          <w:sz w:val="28"/>
          <w:szCs w:val="28"/>
        </w:rPr>
        <w:t>Цели изучения литературы на уровне среднего общего образования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rsidR="00D94722" w:rsidRDefault="00D94722" w:rsidP="00D94722">
      <w:pPr>
        <w:rPr>
          <w:rFonts w:ascii="Times New Roman" w:eastAsia="SchoolBookSanPin" w:hAnsi="Times New Roman" w:cs="Times New Roman"/>
          <w:sz w:val="28"/>
          <w:szCs w:val="28"/>
        </w:rPr>
      </w:pPr>
      <w:r w:rsidRPr="00D94722">
        <w:rPr>
          <w:rFonts w:ascii="Times New Roman" w:eastAsia="SchoolBookSanPin" w:hAnsi="Times New Roman" w:cs="Times New Roman"/>
          <w:sz w:val="28"/>
          <w:szCs w:val="28"/>
        </w:rPr>
        <w:t xml:space="preserve">Достижение целей изучения литературы возможно при комплексном решении учебных и воспитательных задач, стоящих на уровне среднего общего образования и сформ 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обучающихся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0E6EBE" w:rsidRPr="000E6EBE" w:rsidRDefault="000E6EBE" w:rsidP="000E6EBE">
      <w:pPr>
        <w:widowControl w:val="0"/>
        <w:rPr>
          <w:rFonts w:ascii="Times New Roman" w:eastAsia="SchoolBookSanPin" w:hAnsi="Times New Roman" w:cs="Times New Roman"/>
          <w:sz w:val="28"/>
          <w:szCs w:val="28"/>
        </w:rPr>
      </w:pPr>
      <w:r w:rsidRPr="000E6EBE">
        <w:rPr>
          <w:rFonts w:ascii="Times New Roman" w:eastAsia="SchoolBookSanPin" w:hAnsi="Times New Roman" w:cs="Times New Roman"/>
          <w:sz w:val="28"/>
          <w:szCs w:val="28"/>
        </w:rPr>
        <w:lastRenderedPageBreak/>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0E6EBE" w:rsidRPr="000E6EBE" w:rsidRDefault="000E6EBE" w:rsidP="000E6EBE">
      <w:pPr>
        <w:widowControl w:val="0"/>
        <w:rPr>
          <w:rFonts w:ascii="Times New Roman" w:eastAsia="SchoolBookSanPin" w:hAnsi="Times New Roman" w:cs="Times New Roman"/>
          <w:sz w:val="28"/>
          <w:szCs w:val="28"/>
        </w:rPr>
      </w:pPr>
      <w:r w:rsidRPr="000E6EBE">
        <w:rPr>
          <w:rFonts w:ascii="Times New Roman" w:eastAsia="SchoolBookSanPin" w:hAnsi="Times New Roman" w:cs="Times New Roman"/>
          <w:sz w:val="28"/>
          <w:szCs w:val="28"/>
        </w:rPr>
        <w:t xml:space="preserve">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D94722" w:rsidRDefault="000E6EBE" w:rsidP="00D94722">
      <w:pPr>
        <w:rPr>
          <w:rFonts w:ascii="Times New Roman" w:eastAsia="SchoolBookSanPin" w:hAnsi="Times New Roman"/>
          <w:sz w:val="28"/>
          <w:szCs w:val="28"/>
        </w:rPr>
      </w:pPr>
      <w:r w:rsidRPr="0012038A">
        <w:rPr>
          <w:rFonts w:ascii="Times New Roman" w:eastAsia="SchoolBookSanPin" w:hAnsi="Times New Roman"/>
          <w:sz w:val="28"/>
          <w:szCs w:val="28"/>
        </w:rPr>
        <w:t xml:space="preserve">Задачи, связанные с осознанием обучающимися коммуникативно-эстетических возможностей языка и реализацией их в учебной деятельности </w:t>
      </w:r>
      <w:r w:rsidRPr="0012038A">
        <w:rPr>
          <w:rFonts w:ascii="Times New Roman" w:eastAsia="SchoolBookSanPin" w:hAnsi="Times New Roman"/>
          <w:sz w:val="28"/>
          <w:szCs w:val="28"/>
        </w:rPr>
        <w:lastRenderedPageBreak/>
        <w:t>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информационно-телекоммуникационной сети «Интернет» (далее – Интернет).</w:t>
      </w:r>
    </w:p>
    <w:p w:rsidR="000E6EBE" w:rsidRPr="000E6EBE" w:rsidRDefault="000E6EBE" w:rsidP="000E6EBE">
      <w:pPr>
        <w:widowControl w:val="0"/>
        <w:rPr>
          <w:rFonts w:ascii="Times New Roman" w:eastAsia="SchoolBookSanPin" w:hAnsi="Times New Roman" w:cs="Times New Roman"/>
          <w:position w:val="1"/>
          <w:sz w:val="28"/>
          <w:szCs w:val="28"/>
        </w:rPr>
      </w:pPr>
      <w:r w:rsidRPr="000E6EBE">
        <w:rPr>
          <w:rFonts w:ascii="Times New Roman" w:eastAsia="SchoolBookSanPin" w:hAnsi="Times New Roman" w:cs="Times New Roman"/>
          <w:sz w:val="28"/>
          <w:szCs w:val="28"/>
        </w:rPr>
        <w:t xml:space="preserve">В соответствии с ФГОС СОО литература является обязательным предметом на данном уровне образования. Общее число часов, рекомендованных для изучения литературы, – 204 часа: </w:t>
      </w:r>
      <w:r w:rsidRPr="000E6EBE">
        <w:rPr>
          <w:rFonts w:ascii="Times New Roman" w:eastAsia="SchoolBookSanPin" w:hAnsi="Times New Roman" w:cs="Times New Roman"/>
          <w:position w:val="1"/>
          <w:sz w:val="28"/>
          <w:szCs w:val="28"/>
        </w:rPr>
        <w:t>в 10 классе – 102 часа (3 часа в неделю), в 11 классе – 102 часа (3 часа в неделю).</w:t>
      </w:r>
    </w:p>
    <w:p w:rsidR="000E6EBE" w:rsidRPr="000E6EBE" w:rsidRDefault="000E6EBE" w:rsidP="000E6EBE">
      <w:pPr>
        <w:widowControl w:val="0"/>
        <w:rPr>
          <w:rFonts w:ascii="Times New Roman" w:eastAsia="OfficinaSansBoldITC" w:hAnsi="Times New Roman" w:cs="Times New Roman"/>
          <w:b/>
          <w:sz w:val="28"/>
          <w:szCs w:val="28"/>
        </w:rPr>
      </w:pPr>
      <w:r w:rsidRPr="000E6EBE">
        <w:rPr>
          <w:rFonts w:ascii="Times New Roman" w:eastAsia="OfficinaSansBoldITC" w:hAnsi="Times New Roman" w:cs="Times New Roman"/>
          <w:b/>
          <w:sz w:val="28"/>
          <w:szCs w:val="28"/>
        </w:rPr>
        <w:t>Содержание обучения в 10 классе.</w:t>
      </w:r>
    </w:p>
    <w:p w:rsidR="000E6EBE" w:rsidRPr="000E6EBE" w:rsidRDefault="000E6EBE"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Pr="000E6EBE">
        <w:rPr>
          <w:rFonts w:ascii="Times New Roman" w:eastAsia="OfficinaSansBoldITC" w:hAnsi="Times New Roman" w:cs="Times New Roman"/>
          <w:sz w:val="28"/>
          <w:szCs w:val="28"/>
        </w:rPr>
        <w:t> Литература второй половины XIX века.</w:t>
      </w:r>
    </w:p>
    <w:p w:rsidR="000E6EBE" w:rsidRPr="000E6EBE" w:rsidRDefault="000E6EBE"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Pr="000E6EBE">
        <w:rPr>
          <w:rFonts w:ascii="Times New Roman" w:eastAsia="OfficinaSansBoldITC" w:hAnsi="Times New Roman" w:cs="Times New Roman"/>
          <w:sz w:val="28"/>
          <w:szCs w:val="28"/>
        </w:rPr>
        <w:t> А.Н. Островский. Драма «Гроза».</w:t>
      </w:r>
    </w:p>
    <w:p w:rsidR="000E6EBE" w:rsidRPr="000E6EBE" w:rsidRDefault="000E6EBE"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Pr="000E6EBE">
        <w:rPr>
          <w:rFonts w:ascii="Times New Roman" w:eastAsia="OfficinaSansBoldITC" w:hAnsi="Times New Roman" w:cs="Times New Roman"/>
          <w:sz w:val="28"/>
          <w:szCs w:val="28"/>
        </w:rPr>
        <w:t>И.А. Гончаров. Роман «Обломов».</w:t>
      </w:r>
    </w:p>
    <w:p w:rsidR="000E6EBE" w:rsidRPr="000E6EBE" w:rsidRDefault="000E6EBE"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Pr="000E6EBE">
        <w:rPr>
          <w:rFonts w:ascii="Times New Roman" w:eastAsia="OfficinaSansBoldITC" w:hAnsi="Times New Roman" w:cs="Times New Roman"/>
          <w:sz w:val="28"/>
          <w:szCs w:val="28"/>
        </w:rPr>
        <w:t> И.С. Тургенев. Роман «Отцы и дети».</w:t>
      </w:r>
    </w:p>
    <w:p w:rsidR="000E6EBE" w:rsidRPr="000E6EBE" w:rsidRDefault="000E6EBE"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Pr="000E6EBE">
        <w:rPr>
          <w:rFonts w:ascii="Times New Roman" w:eastAsia="OfficinaSansBoldITC" w:hAnsi="Times New Roman" w:cs="Times New Roman"/>
          <w:sz w:val="28"/>
          <w:szCs w:val="28"/>
        </w:rPr>
        <w:t> Ф.И. Тютчев. Стихотворения (не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другие.</w:t>
      </w:r>
    </w:p>
    <w:p w:rsidR="000E6EBE" w:rsidRPr="000E6EBE" w:rsidRDefault="000E6EBE"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Pr="000E6EBE">
        <w:rPr>
          <w:rFonts w:ascii="Times New Roman" w:eastAsia="OfficinaSansBoldITC" w:hAnsi="Times New Roman" w:cs="Times New Roman"/>
          <w:sz w:val="28"/>
          <w:szCs w:val="28"/>
        </w:rPr>
        <w:t> 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rsidR="000E6EBE" w:rsidRPr="000E6EBE" w:rsidRDefault="000E6EBE" w:rsidP="000E6EBE">
      <w:pPr>
        <w:widowControl w:val="0"/>
        <w:rPr>
          <w:rFonts w:ascii="Times New Roman" w:eastAsia="OfficinaSansBoldITC" w:hAnsi="Times New Roman" w:cs="Times New Roman"/>
          <w:sz w:val="28"/>
          <w:szCs w:val="28"/>
        </w:rPr>
      </w:pPr>
      <w:r w:rsidRPr="000E6EBE">
        <w:rPr>
          <w:rFonts w:ascii="Times New Roman" w:eastAsia="OfficinaSansBoldITC" w:hAnsi="Times New Roman" w:cs="Times New Roman"/>
          <w:sz w:val="28"/>
          <w:szCs w:val="28"/>
        </w:rPr>
        <w:t>Поэма «Кому на Руси жить хорошо».</w:t>
      </w:r>
    </w:p>
    <w:p w:rsidR="000E6EBE" w:rsidRPr="000E6EBE" w:rsidRDefault="000E6EBE"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Pr="000E6EBE">
        <w:rPr>
          <w:rFonts w:ascii="Times New Roman" w:eastAsia="OfficinaSansBoldITC" w:hAnsi="Times New Roman" w:cs="Times New Roman"/>
          <w:sz w:val="28"/>
          <w:szCs w:val="28"/>
        </w:rPr>
        <w:t> 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другие.</w:t>
      </w:r>
    </w:p>
    <w:p w:rsidR="000E6EBE" w:rsidRPr="000E6EBE" w:rsidRDefault="000E6EBE"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Pr="000E6EBE">
        <w:rPr>
          <w:rFonts w:ascii="Times New Roman" w:eastAsia="OfficinaSansBoldITC" w:hAnsi="Times New Roman" w:cs="Times New Roman"/>
          <w:sz w:val="28"/>
          <w:szCs w:val="28"/>
        </w:rPr>
        <w:t xml:space="preserve"> М.Е. Салтыков-Щедрин. Роман-хроника «История одного города» (не </w:t>
      </w:r>
      <w:r w:rsidRPr="000E6EBE">
        <w:rPr>
          <w:rFonts w:ascii="Times New Roman" w:eastAsia="OfficinaSansBoldITC" w:hAnsi="Times New Roman" w:cs="Times New Roman"/>
          <w:sz w:val="28"/>
          <w:szCs w:val="28"/>
        </w:rPr>
        <w:lastRenderedPageBreak/>
        <w:t>менее двух глав по выбору). Например, главы «О корени происхождения глуповцев», «Опись градоначальникам», «Органчик», «Подтверждение покаяния» и другие.</w:t>
      </w:r>
    </w:p>
    <w:p w:rsidR="000E6EBE" w:rsidRPr="000E6EBE" w:rsidRDefault="000E6EBE"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Pr="000E6EBE">
        <w:rPr>
          <w:rFonts w:ascii="Times New Roman" w:eastAsia="OfficinaSansBoldITC" w:hAnsi="Times New Roman" w:cs="Times New Roman"/>
          <w:sz w:val="28"/>
          <w:szCs w:val="28"/>
        </w:rPr>
        <w:t> Ф.М. Достоевский. Роман «Преступление и наказание».</w:t>
      </w:r>
    </w:p>
    <w:p w:rsidR="000E6EBE" w:rsidRPr="000E6EBE" w:rsidRDefault="000E6EBE"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Pr="000E6EBE">
        <w:rPr>
          <w:rFonts w:ascii="Times New Roman" w:eastAsia="OfficinaSansBoldITC" w:hAnsi="Times New Roman" w:cs="Times New Roman"/>
          <w:sz w:val="28"/>
          <w:szCs w:val="28"/>
        </w:rPr>
        <w:t> Л.Н. Толстой. Роман-эпопея «Война и мир».</w:t>
      </w:r>
    </w:p>
    <w:p w:rsidR="000E6EBE" w:rsidRPr="000E6EBE" w:rsidRDefault="000E6EBE"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Pr="000E6EBE">
        <w:rPr>
          <w:rFonts w:ascii="Times New Roman" w:eastAsia="OfficinaSansBoldITC" w:hAnsi="Times New Roman" w:cs="Times New Roman"/>
          <w:sz w:val="28"/>
          <w:szCs w:val="28"/>
        </w:rPr>
        <w:t> Н.С. Лесков. Рассказы и повести (не менее одного произведения по выбору). Например, «Очарованный странник», «Однодум» и другие.</w:t>
      </w:r>
    </w:p>
    <w:p w:rsidR="000E6EBE" w:rsidRPr="000E6EBE" w:rsidRDefault="000E6EBE"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Pr="000E6EBE">
        <w:rPr>
          <w:rFonts w:ascii="Times New Roman" w:eastAsia="OfficinaSansBoldITC" w:hAnsi="Times New Roman" w:cs="Times New Roman"/>
          <w:sz w:val="28"/>
          <w:szCs w:val="28"/>
        </w:rPr>
        <w:t xml:space="preserve"> А.П. Чехов. Рассказы (не менее трёх по выбору). Например, «Студент», «Ионыч», «Дама с собачкой», «Человек в футляре» и другие. </w:t>
      </w:r>
    </w:p>
    <w:p w:rsidR="000E6EBE" w:rsidRPr="000E6EBE" w:rsidRDefault="000E6EBE" w:rsidP="000E6EBE">
      <w:pPr>
        <w:widowControl w:val="0"/>
        <w:rPr>
          <w:rFonts w:ascii="Times New Roman" w:eastAsia="OfficinaSansBoldITC" w:hAnsi="Times New Roman" w:cs="Times New Roman"/>
          <w:sz w:val="28"/>
          <w:szCs w:val="28"/>
        </w:rPr>
      </w:pPr>
      <w:r w:rsidRPr="000E6EBE">
        <w:rPr>
          <w:rFonts w:ascii="Times New Roman" w:eastAsia="OfficinaSansBoldITC" w:hAnsi="Times New Roman" w:cs="Times New Roman"/>
          <w:sz w:val="28"/>
          <w:szCs w:val="28"/>
        </w:rPr>
        <w:t>Комедия «Вишнёвый сад».</w:t>
      </w:r>
    </w:p>
    <w:p w:rsidR="000E6EBE" w:rsidRPr="000E6EBE" w:rsidRDefault="00C86AA4"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Литературная критика второй половины XIX века.</w:t>
      </w:r>
    </w:p>
    <w:p w:rsidR="000E6EBE" w:rsidRPr="000E6EBE" w:rsidRDefault="000E6EBE" w:rsidP="000E6EBE">
      <w:pPr>
        <w:widowControl w:val="0"/>
        <w:rPr>
          <w:rFonts w:ascii="Times New Roman" w:eastAsia="OfficinaSansBoldITC" w:hAnsi="Times New Roman" w:cs="Times New Roman"/>
          <w:sz w:val="28"/>
          <w:szCs w:val="28"/>
        </w:rPr>
      </w:pPr>
      <w:r w:rsidRPr="000E6EBE">
        <w:rPr>
          <w:rFonts w:ascii="Times New Roman" w:eastAsia="OfficinaSansBoldITC" w:hAnsi="Times New Roman" w:cs="Times New Roman"/>
          <w:sz w:val="28"/>
          <w:szCs w:val="28"/>
        </w:rPr>
        <w:t>Статьи H.А. Добролюбова «Луч света в тёмном царстве», «Что такое обломовщина?», Д. И. Писарева «Базаров» и других (не менее двух статей по выбору в соответствии с изучаемым художественным произведением).</w:t>
      </w:r>
    </w:p>
    <w:p w:rsidR="000E6EBE" w:rsidRPr="000E6EBE" w:rsidRDefault="00C86AA4"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Литература народов России.</w:t>
      </w:r>
    </w:p>
    <w:p w:rsidR="000E6EBE" w:rsidRPr="000E6EBE" w:rsidRDefault="000E6EBE" w:rsidP="000E6EBE">
      <w:pPr>
        <w:widowControl w:val="0"/>
        <w:rPr>
          <w:rFonts w:ascii="Times New Roman" w:eastAsia="OfficinaSansBoldITC" w:hAnsi="Times New Roman" w:cs="Times New Roman"/>
          <w:sz w:val="28"/>
          <w:szCs w:val="28"/>
        </w:rPr>
      </w:pPr>
      <w:r w:rsidRPr="000E6EBE">
        <w:rPr>
          <w:rFonts w:ascii="Times New Roman" w:eastAsia="OfficinaSansBoldITC" w:hAnsi="Times New Roman" w:cs="Times New Roman"/>
          <w:sz w:val="28"/>
          <w:szCs w:val="28"/>
        </w:rPr>
        <w:t>Стихотворения (не менее одного по выбору). Например, Г. Тукая, К. Хетагурова и других.</w:t>
      </w:r>
    </w:p>
    <w:p w:rsidR="000E6EBE" w:rsidRPr="000E6EBE" w:rsidRDefault="00C86AA4"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Зарубежная литература.</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Зарубежная проза второй половины XIX века (не менее одного произведения по выбору). Например, произведения Ч. Диккенса «Дэвид Копперфилд», «Большие надежды»; Г. Флобера «Мадам Бовари» и другие.</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Зарубежная поэзия второй половины XIX века (не менее двух стихотворений одного из поэтов по выбору). Например, стихотворения А. Рембо, Ш. Бодлера и другие.</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xml:space="preserve"> Зарубежная драматургия второй половины XIX века (не менее одного произведения по выбору). Например, пьесы Г. Гауптмана «Перед восходом солнца», Г. Ибсена «Кукольный дом» и другие. </w:t>
      </w:r>
    </w:p>
    <w:p w:rsidR="000E6EBE" w:rsidRPr="000E6EBE" w:rsidRDefault="00550CCA" w:rsidP="000E6EBE">
      <w:pPr>
        <w:widowControl w:val="0"/>
        <w:jc w:val="left"/>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Содержание обучения в 11 классе.</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Литература конца XIX – начала ХХ века.</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lastRenderedPageBreak/>
        <w:t>-</w:t>
      </w:r>
      <w:r w:rsidR="000E6EBE" w:rsidRPr="000E6EBE">
        <w:rPr>
          <w:rFonts w:ascii="Times New Roman" w:eastAsia="OfficinaSansBoldITC" w:hAnsi="Times New Roman" w:cs="Times New Roman"/>
          <w:sz w:val="28"/>
          <w:szCs w:val="28"/>
        </w:rPr>
        <w:t> А.И. Куприн. Рассказы и повести (одно произведение по выбору). Например, «Гранатовый браслет», «Олеся» и другие.</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xml:space="preserve"> Л.Н. Андреев. Рассказы и повести (одно произведение по выбору). Например, «Иуда Искариот», «Большой шлем» и другие. </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М. Горький. Рассказы (один по выбору). Например, «Старуха Изергиль», «Макар Чудра», «Коновалов» и другие.</w:t>
      </w:r>
    </w:p>
    <w:p w:rsidR="000E6EBE" w:rsidRPr="000E6EBE" w:rsidRDefault="000E6EBE" w:rsidP="000E6EBE">
      <w:pPr>
        <w:widowControl w:val="0"/>
        <w:rPr>
          <w:rFonts w:ascii="Times New Roman" w:eastAsia="OfficinaSansBoldITC" w:hAnsi="Times New Roman" w:cs="Times New Roman"/>
          <w:sz w:val="28"/>
          <w:szCs w:val="28"/>
        </w:rPr>
      </w:pPr>
      <w:r w:rsidRPr="000E6EBE">
        <w:rPr>
          <w:rFonts w:ascii="Times New Roman" w:eastAsia="OfficinaSansBoldITC" w:hAnsi="Times New Roman" w:cs="Times New Roman"/>
          <w:sz w:val="28"/>
          <w:szCs w:val="28"/>
        </w:rPr>
        <w:t>Пьеса «На дне».</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Гумилёва и другие. </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Литература ХХ века.</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И.А. Бунин. Рассказы (два по выбору). Например, «Антоновские яблоки», «Чистый понедельник», «Господин из Сан-Франциско» и другие.</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А.А.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другие.</w:t>
      </w:r>
    </w:p>
    <w:p w:rsidR="000E6EBE" w:rsidRPr="000E6EBE" w:rsidRDefault="000E6EBE" w:rsidP="000E6EBE">
      <w:pPr>
        <w:widowControl w:val="0"/>
        <w:rPr>
          <w:rFonts w:ascii="Times New Roman" w:eastAsia="OfficinaSansBoldITC" w:hAnsi="Times New Roman" w:cs="Times New Roman"/>
          <w:sz w:val="28"/>
          <w:szCs w:val="28"/>
        </w:rPr>
      </w:pPr>
      <w:r w:rsidRPr="000E6EBE">
        <w:rPr>
          <w:rFonts w:ascii="Times New Roman" w:eastAsia="OfficinaSansBoldITC" w:hAnsi="Times New Roman" w:cs="Times New Roman"/>
          <w:sz w:val="28"/>
          <w:szCs w:val="28"/>
        </w:rPr>
        <w:t>Поэма «Двенадцать».</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xml:space="preserve"> В.В.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другие. </w:t>
      </w:r>
    </w:p>
    <w:p w:rsidR="000E6EBE" w:rsidRPr="000E6EBE" w:rsidRDefault="000E6EBE" w:rsidP="000E6EBE">
      <w:pPr>
        <w:widowControl w:val="0"/>
        <w:rPr>
          <w:rFonts w:ascii="Times New Roman" w:eastAsia="OfficinaSansBoldITC" w:hAnsi="Times New Roman" w:cs="Times New Roman"/>
          <w:sz w:val="28"/>
          <w:szCs w:val="28"/>
        </w:rPr>
      </w:pPr>
      <w:r w:rsidRPr="000E6EBE">
        <w:rPr>
          <w:rFonts w:ascii="Times New Roman" w:eastAsia="OfficinaSansBoldITC" w:hAnsi="Times New Roman" w:cs="Times New Roman"/>
          <w:sz w:val="28"/>
          <w:szCs w:val="28"/>
        </w:rPr>
        <w:t>Поэма «Облако в штанах».</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xml:space="preserve"> 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 </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xml:space="preserve"> О.Э. Мандельштам. Стихотворения (не менее трёх по выбору). </w:t>
      </w:r>
      <w:r w:rsidR="000E6EBE" w:rsidRPr="000E6EBE">
        <w:rPr>
          <w:rFonts w:ascii="Times New Roman" w:eastAsia="OfficinaSansBoldITC" w:hAnsi="Times New Roman" w:cs="Times New Roman"/>
          <w:sz w:val="28"/>
          <w:szCs w:val="28"/>
        </w:rPr>
        <w:lastRenderedPageBreak/>
        <w:t xml:space="preserve">Например, «Бессонница. Гомер. Тугие паруса…», «За гремучую доблесть грядущих веков…», «Ленинград», «Мы живём, под собою не чуя страны…» и другие. </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xml:space="preserve"> М.И.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 </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xml:space="preserve"> А.А. Ахматова.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другие. </w:t>
      </w:r>
    </w:p>
    <w:p w:rsidR="000E6EBE" w:rsidRPr="000E6EBE" w:rsidRDefault="000E6EBE" w:rsidP="000E6EBE">
      <w:pPr>
        <w:widowControl w:val="0"/>
        <w:rPr>
          <w:rFonts w:ascii="Times New Roman" w:eastAsia="OfficinaSansBoldITC" w:hAnsi="Times New Roman" w:cs="Times New Roman"/>
          <w:sz w:val="28"/>
          <w:szCs w:val="28"/>
        </w:rPr>
      </w:pPr>
      <w:r w:rsidRPr="000E6EBE">
        <w:rPr>
          <w:rFonts w:ascii="Times New Roman" w:eastAsia="OfficinaSansBoldITC" w:hAnsi="Times New Roman" w:cs="Times New Roman"/>
          <w:sz w:val="28"/>
          <w:szCs w:val="28"/>
        </w:rPr>
        <w:t>Поэма «Реквием».</w:t>
      </w:r>
    </w:p>
    <w:p w:rsidR="000E6EBE" w:rsidRPr="000E6EBE" w:rsidRDefault="000E6EBE" w:rsidP="000E6EBE">
      <w:pPr>
        <w:widowControl w:val="0"/>
        <w:rPr>
          <w:rFonts w:ascii="Times New Roman" w:eastAsia="OfficinaSansBoldITC" w:hAnsi="Times New Roman" w:cs="Times New Roman"/>
          <w:sz w:val="28"/>
          <w:szCs w:val="28"/>
        </w:rPr>
      </w:pPr>
      <w:r w:rsidRPr="000E6EBE">
        <w:rPr>
          <w:rFonts w:ascii="Times New Roman" w:eastAsia="OfficinaSansBoldITC" w:hAnsi="Times New Roman" w:cs="Times New Roman"/>
          <w:sz w:val="28"/>
          <w:szCs w:val="28"/>
        </w:rPr>
        <w:t>Н.А. Островский. Роман «Как закалялась сталь» (избранные главы).</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М.А. Шолохов. Роман-эпопея «Тихий Дон» (избранные главы).</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М.А. Булгаков. Романы «Белая гвардия», «Мастер и Маргарита» (один роман по выбору).</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xml:space="preserve"> А.П. Платонов. Рассказы и повести (одно произведение по выбору). Например, «В прекрасном и яростном мире», «Котлован», «Возвращение» и другие. </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другие.</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xml:space="preserve"> 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w:t>
      </w:r>
      <w:r w:rsidR="000E6EBE" w:rsidRPr="000E6EBE">
        <w:rPr>
          <w:rFonts w:ascii="Times New Roman" w:eastAsia="OfficinaSansBoldITC" w:hAnsi="Times New Roman" w:cs="Times New Roman"/>
          <w:sz w:val="28"/>
          <w:szCs w:val="28"/>
        </w:rPr>
        <w:lastRenderedPageBreak/>
        <w:t>списках не значился», «Завтра была война»; К.Д. Воробьёв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другие.</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xml:space="preserve"> А.А. Фадеев «Молодая гвардия». </w:t>
      </w:r>
    </w:p>
    <w:p w:rsidR="000E6EBE" w:rsidRPr="000E6EBE" w:rsidRDefault="000E6EBE" w:rsidP="000E6EBE">
      <w:pPr>
        <w:widowControl w:val="0"/>
        <w:rPr>
          <w:rFonts w:ascii="Times New Roman" w:eastAsia="OfficinaSansBoldITC" w:hAnsi="Times New Roman" w:cs="Times New Roman"/>
          <w:sz w:val="28"/>
          <w:szCs w:val="28"/>
        </w:rPr>
      </w:pPr>
      <w:r w:rsidRPr="000E6EBE">
        <w:rPr>
          <w:rFonts w:ascii="Times New Roman" w:eastAsia="OfficinaSansBoldITC" w:hAnsi="Times New Roman" w:cs="Times New Roman"/>
          <w:sz w:val="28"/>
          <w:szCs w:val="28"/>
        </w:rPr>
        <w:t>В.О. Богомолов «В августе сорок четвёртого».</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и других.</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Драматургия о Великой Отечественной войне. Пьесы (одно произведение по выбору). Например, В.С. Розов «Вечно живые» и другие.</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другие.</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В.М. Шукшин. Рассказы (не менее двух по выбору). Например, «Срезал», «Обида», «Микроскоп», «Мастер», «Крепкий мужик», «Сапожки» и другие.</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xml:space="preserve"> В.Г. Распутин. Рассказы и повести (не менее одного произведения по выбору). Например, «Живи и помни», «Прощание с Матёрой» и другие. </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Н.М.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другие.</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lastRenderedPageBreak/>
        <w:t>-</w:t>
      </w:r>
      <w:r w:rsidR="000E6EBE" w:rsidRPr="000E6EBE">
        <w:rPr>
          <w:rFonts w:ascii="Times New Roman" w:eastAsia="OfficinaSansBoldITC" w:hAnsi="Times New Roman" w:cs="Times New Roman"/>
          <w:sz w:val="28"/>
          <w:szCs w:val="28"/>
        </w:rPr>
        <w:t> И.А. Бродский. 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другие.</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xml:space="preserve"> Проза второй половины XX – начала XXI века. Рассказы, повести, романы (по одному произведению не менее чем трёх прозаиков по выбору). Например, Ф.А. Абрамов («Братья и сёстры» (фрагменты из романа), повесть «Пелагея» и другие); Ч.Т. Айтматов (повести «Пегий пёс, бегущий краем моря», «Белый пароход» и другие); В.И. Белов (рассказы «На родине», «За тремя волоками», «Бобришный угор» и другие); Г.Н. Владимов («Верный Руслан»); Ф.А. Искандер (роман в рассказах «Сандро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Прилепин (рассказ «Белый квадрат» и другие); А.Н. и Б.Н. Стругацкие (повесть «Пикник на обочине»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 </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Поэзия второй половины XX – начала XXI века.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Т.Ю. Кибирова, Ю.П. Кузнецова, А.С. Кушнера, Л.Н. Мартынова, Б.Ш. Окуджавы, Р.И. Рождественского, А.А. Тарковского, О.Г. Чухонцева и других.</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xml:space="preserve"> Драматургия второй половины ХХ – начала XXI века. Пьесы (произведение одного из драматургов по выбору). Например, А.Н. Арбузов «Иркутская история»; А.В. Вампилов «Старший сын»; К.В. Драгунская </w:t>
      </w:r>
      <w:r w:rsidR="000E6EBE" w:rsidRPr="000E6EBE">
        <w:rPr>
          <w:rFonts w:ascii="Times New Roman" w:eastAsia="OfficinaSansBoldITC" w:hAnsi="Times New Roman" w:cs="Times New Roman"/>
          <w:sz w:val="28"/>
          <w:szCs w:val="28"/>
        </w:rPr>
        <w:lastRenderedPageBreak/>
        <w:t>«Рыжая пьеса» и другие.</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xml:space="preserve"> Литература народов России. </w:t>
      </w:r>
    </w:p>
    <w:p w:rsidR="000E6EBE" w:rsidRPr="000E6EBE" w:rsidRDefault="000E6EBE" w:rsidP="000E6EBE">
      <w:pPr>
        <w:widowControl w:val="0"/>
        <w:rPr>
          <w:rFonts w:ascii="Times New Roman" w:eastAsia="OfficinaSansBoldITC" w:hAnsi="Times New Roman" w:cs="Times New Roman"/>
          <w:sz w:val="28"/>
          <w:szCs w:val="28"/>
        </w:rPr>
      </w:pPr>
      <w:r w:rsidRPr="000E6EBE">
        <w:rPr>
          <w:rFonts w:ascii="Times New Roman" w:eastAsia="OfficinaSansBoldITC" w:hAnsi="Times New Roman" w:cs="Times New Roman"/>
          <w:sz w:val="28"/>
          <w:szCs w:val="28"/>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 и других.</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Зарубежная литература.</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xml:space="preserve"> Зарубежная проза XX века (не менее одного произведения по выбору). Например, произведения Р. Брэдбери «451 градус по Фаренгейту»; А. Камю «Посторонний»; Ф. Кафки «Превращение»; Д. Оруэлла «1984»; Э.М. Ремарка «На западном фронте без перемен», «Три товарища»; Д. Сэлинджера «Над пропастью во ржи»; Г. Уэллса «Машина времени»; О. Хаксли «О дивный новый мир»; Э. Хемингуэя «Старик и море» и других. </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Зарубежная поэзия XX века (не менее двух стихотворений одного из поэтов по выбору). Например, стихотворения Г. Аполлинера, Т.С. Элиота и другие.</w:t>
      </w:r>
    </w:p>
    <w:p w:rsidR="000E6EBE" w:rsidRPr="000E6EBE" w:rsidRDefault="00550CCA" w:rsidP="000E6EBE">
      <w:pPr>
        <w:widowControl w:val="0"/>
        <w:rPr>
          <w:rFonts w:ascii="Times New Roman" w:eastAsia="OfficinaSansBoldITC" w:hAnsi="Times New Roman" w:cs="Times New Roman"/>
          <w:sz w:val="28"/>
          <w:szCs w:val="28"/>
        </w:rPr>
      </w:pPr>
      <w:r>
        <w:rPr>
          <w:rFonts w:ascii="Times New Roman" w:eastAsia="OfficinaSansBoldITC" w:hAnsi="Times New Roman" w:cs="Times New Roman"/>
          <w:sz w:val="28"/>
          <w:szCs w:val="28"/>
        </w:rPr>
        <w:t>-</w:t>
      </w:r>
      <w:r w:rsidR="000E6EBE" w:rsidRPr="000E6EBE">
        <w:rPr>
          <w:rFonts w:ascii="Times New Roman" w:eastAsia="OfficinaSansBoldITC" w:hAnsi="Times New Roman" w:cs="Times New Roman"/>
          <w:sz w:val="28"/>
          <w:szCs w:val="28"/>
        </w:rPr>
        <w:t xml:space="preserve"> Зарубежная драматургия XX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других. </w:t>
      </w:r>
    </w:p>
    <w:p w:rsidR="000E6EBE" w:rsidRPr="000E6EBE" w:rsidRDefault="000E6EBE" w:rsidP="000E6EBE">
      <w:pPr>
        <w:widowControl w:val="0"/>
        <w:rPr>
          <w:rFonts w:ascii="Times New Roman" w:eastAsia="OfficinaSansBoldITC" w:hAnsi="Times New Roman" w:cs="Times New Roman"/>
          <w:sz w:val="28"/>
          <w:szCs w:val="28"/>
        </w:rPr>
      </w:pPr>
      <w:r w:rsidRPr="000E6EBE">
        <w:rPr>
          <w:rFonts w:ascii="Times New Roman" w:eastAsia="OfficinaSansBoldITC" w:hAnsi="Times New Roman" w:cs="Times New Roman"/>
          <w:sz w:val="28"/>
          <w:szCs w:val="28"/>
        </w:rPr>
        <w:t>Планируемые результаты освоения программы по литературе на уровне среднего общего образования.</w:t>
      </w:r>
    </w:p>
    <w:p w:rsidR="000E6EBE" w:rsidRPr="000E6EBE" w:rsidRDefault="000E6EBE" w:rsidP="000E6EBE">
      <w:pPr>
        <w:widowControl w:val="0"/>
        <w:rPr>
          <w:rFonts w:ascii="Times New Roman" w:eastAsia="SchoolBookSanPin" w:hAnsi="Times New Roman" w:cs="Times New Roman"/>
          <w:sz w:val="28"/>
          <w:szCs w:val="28"/>
        </w:rPr>
      </w:pPr>
      <w:r w:rsidRPr="000E6EBE">
        <w:rPr>
          <w:rFonts w:ascii="Times New Roman" w:eastAsia="SchoolBookSanPin" w:hAnsi="Times New Roman" w:cs="Times New Roman"/>
          <w:b/>
          <w:sz w:val="28"/>
          <w:szCs w:val="28"/>
        </w:rPr>
        <w:t>Личностные результаты</w:t>
      </w:r>
      <w:r w:rsidRPr="000E6EBE">
        <w:rPr>
          <w:rFonts w:ascii="Times New Roman" w:eastAsia="SchoolBookSanPin" w:hAnsi="Times New Roman" w:cs="Times New Roman"/>
          <w:sz w:val="28"/>
          <w:szCs w:val="28"/>
        </w:rPr>
        <w:t xml:space="preserve"> освоения </w:t>
      </w:r>
      <w:r w:rsidRPr="000E6EBE">
        <w:rPr>
          <w:rFonts w:ascii="Times New Roman" w:eastAsia="OfficinaSansBoldITC" w:hAnsi="Times New Roman" w:cs="Times New Roman"/>
          <w:sz w:val="28"/>
          <w:szCs w:val="28"/>
        </w:rPr>
        <w:t>программы по литературе на уровне среднего общего образования</w:t>
      </w:r>
      <w:r w:rsidRPr="000E6EBE">
        <w:rPr>
          <w:rFonts w:ascii="Times New Roman" w:eastAsia="SchoolBookSanPin" w:hAnsi="Times New Roman" w:cs="Times New Roman"/>
          <w:sz w:val="28"/>
          <w:szCs w:val="28"/>
        </w:rPr>
        <w:t xml:space="preserve">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патриотизма, гражданственности, уважения к памяти </w:t>
      </w:r>
      <w:r w:rsidRPr="000E6EBE">
        <w:rPr>
          <w:rFonts w:ascii="Times New Roman" w:eastAsia="SchoolBookSanPin" w:hAnsi="Times New Roman" w:cs="Times New Roman"/>
          <w:sz w:val="28"/>
          <w:szCs w:val="28"/>
        </w:rPr>
        <w:lastRenderedPageBreak/>
        <w:t>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 xml:space="preserve">В результате изучения литературы на уровне среднего общего образования у обучающегося будут сформированы следующие личностные результаты: </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bCs/>
          <w:position w:val="1"/>
          <w:sz w:val="28"/>
          <w:szCs w:val="28"/>
        </w:rPr>
        <w:t xml:space="preserve">1) гражданского воспитания: </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осознание своих конституционных прав и обязанностей, уважение закона и правопорядка;</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умение взаимодействовать с социальными институтами в соответствии с их функциями и назначением;</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 xml:space="preserve">готовность к гуманитарной деятельности; </w:t>
      </w:r>
    </w:p>
    <w:p w:rsidR="00550CCA" w:rsidRPr="00550CCA" w:rsidRDefault="00550CCA" w:rsidP="00550CCA">
      <w:pPr>
        <w:widowControl w:val="0"/>
        <w:rPr>
          <w:rFonts w:ascii="Times New Roman" w:eastAsia="OfficinaSansBoldITC" w:hAnsi="Times New Roman" w:cs="Times New Roman"/>
          <w:sz w:val="28"/>
          <w:szCs w:val="28"/>
        </w:rPr>
      </w:pPr>
      <w:r w:rsidRPr="00550CCA">
        <w:rPr>
          <w:rFonts w:ascii="Times New Roman" w:eastAsia="OfficinaSansBoldITC" w:hAnsi="Times New Roman" w:cs="Times New Roman"/>
          <w:sz w:val="28"/>
          <w:szCs w:val="28"/>
        </w:rPr>
        <w:t>2) патриотического воспитания:</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w:t>
      </w:r>
      <w:r w:rsidRPr="00550CCA">
        <w:rPr>
          <w:rFonts w:ascii="Times New Roman" w:eastAsia="SchoolBookSanPin" w:hAnsi="Times New Roman" w:cs="Times New Roman"/>
          <w:sz w:val="28"/>
          <w:szCs w:val="28"/>
        </w:rPr>
        <w:lastRenderedPageBreak/>
        <w:t xml:space="preserve">России в контексте изучения произведений русской и зарубежной литературы, а также литератур народов России; </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550CCA" w:rsidRPr="00550CCA" w:rsidRDefault="00550CCA" w:rsidP="00550CCA">
      <w:pPr>
        <w:widowControl w:val="0"/>
        <w:rPr>
          <w:rFonts w:ascii="Times New Roman" w:eastAsia="OfficinaSansBoldITC" w:hAnsi="Times New Roman" w:cs="Times New Roman"/>
          <w:sz w:val="28"/>
          <w:szCs w:val="28"/>
        </w:rPr>
      </w:pPr>
      <w:r w:rsidRPr="00550CCA">
        <w:rPr>
          <w:rFonts w:ascii="Times New Roman" w:eastAsia="OfficinaSansBoldITC" w:hAnsi="Times New Roman" w:cs="Times New Roman"/>
          <w:sz w:val="28"/>
          <w:szCs w:val="28"/>
        </w:rPr>
        <w:t>3) духовно-нравственного воспитания:</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осознание духовных ценностей российского народа;</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 xml:space="preserve">сформированность нравственного сознания, этического поведения; </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осознание личного вклада в построение устойчивого будущего;</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использованием литературных произведений;</w:t>
      </w:r>
    </w:p>
    <w:p w:rsidR="00550CCA" w:rsidRPr="00550CCA" w:rsidRDefault="00550CCA" w:rsidP="00550CCA">
      <w:pPr>
        <w:widowControl w:val="0"/>
        <w:rPr>
          <w:rFonts w:ascii="Times New Roman" w:eastAsia="OfficinaSansBoldITC" w:hAnsi="Times New Roman" w:cs="Times New Roman"/>
          <w:sz w:val="28"/>
          <w:szCs w:val="28"/>
        </w:rPr>
      </w:pPr>
      <w:r w:rsidRPr="00550CCA">
        <w:rPr>
          <w:rFonts w:ascii="Times New Roman" w:eastAsia="OfficinaSansBoldITC" w:hAnsi="Times New Roman" w:cs="Times New Roman"/>
          <w:sz w:val="28"/>
          <w:szCs w:val="28"/>
        </w:rPr>
        <w:t>4) эстетического воспитания:</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 xml:space="preserve">убеждённость в значимости для личности и общества отечественного и </w:t>
      </w:r>
      <w:r w:rsidRPr="00550CCA">
        <w:rPr>
          <w:rFonts w:ascii="Times New Roman" w:eastAsia="SchoolBookSanPin" w:hAnsi="Times New Roman" w:cs="Times New Roman"/>
          <w:sz w:val="28"/>
          <w:szCs w:val="28"/>
        </w:rPr>
        <w:lastRenderedPageBreak/>
        <w:t>мирового искусства, этнических культурных традиций и устного народного творчества;</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550CCA" w:rsidRPr="00550CCA" w:rsidRDefault="00550CCA" w:rsidP="00550CCA">
      <w:pPr>
        <w:widowControl w:val="0"/>
        <w:rPr>
          <w:rFonts w:ascii="Times New Roman" w:eastAsia="OfficinaSansBoldITC" w:hAnsi="Times New Roman" w:cs="Times New Roman"/>
          <w:sz w:val="28"/>
          <w:szCs w:val="28"/>
        </w:rPr>
      </w:pPr>
      <w:r w:rsidRPr="00550CCA">
        <w:rPr>
          <w:rFonts w:ascii="Times New Roman" w:eastAsia="OfficinaSansBoldITC" w:hAnsi="Times New Roman" w:cs="Times New Roman"/>
          <w:sz w:val="28"/>
          <w:szCs w:val="28"/>
        </w:rPr>
        <w:t>5) физического воспитания, формирования культуры здоровья и эмоционального благополучия:</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сформированность здорового и безопасного образа жизни, ответственного отношения к своему здоровью;</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потребность в физическом совершенствовании, занятиях спортивно-оздоровительной деятельностью;</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 xml:space="preserve">активное неприятие вредных привычек и иных форм причинения вреда физическому и психическому здоровью, в том числе с </w:t>
      </w:r>
      <w:r w:rsidRPr="00550CCA">
        <w:rPr>
          <w:rFonts w:ascii="Times New Roman" w:eastAsia="SchoolBookSanPin" w:hAnsi="Times New Roman" w:cs="Times New Roman"/>
          <w:position w:val="1"/>
          <w:sz w:val="28"/>
          <w:szCs w:val="28"/>
        </w:rPr>
        <w:t>соответствующей</w:t>
      </w:r>
      <w:r w:rsidRPr="00550CCA">
        <w:rPr>
          <w:rFonts w:ascii="Times New Roman" w:eastAsia="SchoolBookSanPin" w:hAnsi="Times New Roman" w:cs="Times New Roman"/>
          <w:sz w:val="28"/>
          <w:szCs w:val="28"/>
        </w:rPr>
        <w:t xml:space="preserve"> оценкой поведения и поступков литературных героев;</w:t>
      </w:r>
    </w:p>
    <w:p w:rsidR="00550CCA" w:rsidRPr="00550CCA" w:rsidRDefault="00550CCA" w:rsidP="00550CCA">
      <w:pPr>
        <w:widowControl w:val="0"/>
        <w:rPr>
          <w:rFonts w:ascii="Times New Roman" w:eastAsia="OfficinaSansBoldITC" w:hAnsi="Times New Roman" w:cs="Times New Roman"/>
          <w:sz w:val="28"/>
          <w:szCs w:val="28"/>
        </w:rPr>
      </w:pPr>
      <w:r w:rsidRPr="00550CCA">
        <w:rPr>
          <w:rFonts w:ascii="Times New Roman" w:eastAsia="OfficinaSansBoldITC" w:hAnsi="Times New Roman" w:cs="Times New Roman"/>
          <w:sz w:val="28"/>
          <w:szCs w:val="28"/>
        </w:rPr>
        <w:t>6) трудового воспитания:</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готовность и способность к образованию и самообразованию, к продуктивной читательской деятельности на протяжении всей жизни;</w:t>
      </w:r>
    </w:p>
    <w:p w:rsidR="00550CCA" w:rsidRPr="00550CCA" w:rsidRDefault="00550CCA" w:rsidP="00550CCA">
      <w:pPr>
        <w:widowControl w:val="0"/>
        <w:rPr>
          <w:rFonts w:ascii="Times New Roman" w:eastAsia="OfficinaSansBoldITC" w:hAnsi="Times New Roman" w:cs="Times New Roman"/>
          <w:sz w:val="28"/>
          <w:szCs w:val="28"/>
        </w:rPr>
      </w:pPr>
      <w:r w:rsidRPr="00550CCA">
        <w:rPr>
          <w:rFonts w:ascii="Times New Roman" w:eastAsia="OfficinaSansBoldITC" w:hAnsi="Times New Roman" w:cs="Times New Roman"/>
          <w:sz w:val="28"/>
          <w:szCs w:val="28"/>
        </w:rPr>
        <w:t>7) экологического воспитания:</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lastRenderedPageBreak/>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 xml:space="preserve">расширение опыта деятельности экологической направленности, в том числе представленной в произведениях русской, зарубежной литературы и литературы народов России; </w:t>
      </w:r>
    </w:p>
    <w:p w:rsidR="00550CCA" w:rsidRPr="00550CCA" w:rsidRDefault="00550CCA" w:rsidP="00550CCA">
      <w:pPr>
        <w:widowControl w:val="0"/>
        <w:rPr>
          <w:rFonts w:ascii="Times New Roman" w:eastAsia="OfficinaSansBoldITC" w:hAnsi="Times New Roman" w:cs="Times New Roman"/>
          <w:sz w:val="28"/>
          <w:szCs w:val="28"/>
        </w:rPr>
      </w:pPr>
      <w:r w:rsidRPr="00550CCA">
        <w:rPr>
          <w:rFonts w:ascii="Times New Roman" w:eastAsia="OfficinaSansBoldITC" w:hAnsi="Times New Roman" w:cs="Times New Roman"/>
          <w:sz w:val="28"/>
          <w:szCs w:val="28"/>
        </w:rPr>
        <w:t>8) ценности научного познания:</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 xml:space="preserve">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 </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В процессе достижения личностных результатов освоения обучающимися программы среднего общего образования, в том числе литературного образования, у обучающихся совершенствуется эмоциональный интеллект, предполагающий сформированность:</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 xml:space="preserve">самосознания, включающего способность понимать своё </w:t>
      </w:r>
      <w:r w:rsidRPr="00550CCA">
        <w:rPr>
          <w:rFonts w:ascii="Times New Roman" w:eastAsia="SchoolBookSanPin" w:hAnsi="Times New Roman" w:cs="Times New Roman"/>
          <w:sz w:val="28"/>
          <w:szCs w:val="28"/>
        </w:rPr>
        <w:lastRenderedPageBreak/>
        <w:t>эмоциональное состояние, видеть направления развития собственной эмоциональной сферы, быть уверенным в себе;</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0E6EBE" w:rsidRDefault="00550CCA" w:rsidP="00D94722">
      <w:pPr>
        <w:rPr>
          <w:rFonts w:ascii="Times New Roman" w:eastAsia="SchoolBookSanPin" w:hAnsi="Times New Roman"/>
          <w:bCs/>
          <w:sz w:val="28"/>
          <w:szCs w:val="28"/>
        </w:rPr>
      </w:pPr>
      <w:r w:rsidRPr="0012038A">
        <w:rPr>
          <w:rFonts w:ascii="Times New Roman" w:eastAsia="SchoolBookSanPin" w:hAnsi="Times New Roman"/>
          <w:sz w:val="28"/>
          <w:szCs w:val="28"/>
        </w:rPr>
        <w:t xml:space="preserve">В результате изучения литературы на уровне среднего общего образования у обучающегося будут сформированы </w:t>
      </w:r>
      <w:r w:rsidRPr="0012038A">
        <w:rPr>
          <w:rFonts w:ascii="Times New Roman" w:eastAsia="SchoolBookSanPin" w:hAnsi="Times New Roman"/>
          <w:bCs/>
          <w:sz w:val="28"/>
          <w:szCs w:val="28"/>
        </w:rPr>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50CCA" w:rsidRPr="00550CCA" w:rsidRDefault="00550CCA" w:rsidP="00550CCA">
      <w:pPr>
        <w:widowControl w:val="0"/>
        <w:rPr>
          <w:rFonts w:ascii="Times New Roman" w:eastAsia="SchoolBookSanPin" w:hAnsi="Times New Roman" w:cs="Times New Roman"/>
          <w:sz w:val="28"/>
          <w:szCs w:val="28"/>
        </w:rPr>
      </w:pPr>
      <w:r w:rsidRPr="00550CCA">
        <w:rPr>
          <w:rFonts w:ascii="Times New Roman" w:eastAsia="SchoolBookSanPin" w:hAnsi="Times New Roman" w:cs="Times New Roman"/>
          <w:sz w:val="28"/>
          <w:szCs w:val="28"/>
        </w:rPr>
        <w:t xml:space="preserve">У обучающегося будут сформированы следующие базовые логические действия как часть </w:t>
      </w:r>
      <w:r w:rsidRPr="00550CCA">
        <w:rPr>
          <w:rFonts w:ascii="Times New Roman" w:eastAsia="SchoolBookSanPin" w:hAnsi="Times New Roman" w:cs="Times New Roman"/>
          <w:bCs/>
          <w:sz w:val="28"/>
          <w:szCs w:val="28"/>
        </w:rPr>
        <w:t>познавательных универсальных учебных действий</w:t>
      </w:r>
      <w:r w:rsidRPr="00550CCA">
        <w:rPr>
          <w:rFonts w:ascii="Times New Roman" w:eastAsia="SchoolBookSanPin" w:hAnsi="Times New Roman" w:cs="Times New Roman"/>
          <w:sz w:val="28"/>
          <w:szCs w:val="28"/>
        </w:rPr>
        <w:t>:</w:t>
      </w:r>
    </w:p>
    <w:p w:rsidR="00550CCA" w:rsidRPr="00550CCA" w:rsidRDefault="00550CCA" w:rsidP="00550CCA">
      <w:pPr>
        <w:widowControl w:val="0"/>
        <w:rPr>
          <w:rFonts w:ascii="Times New Roman" w:eastAsia="SchoolBookSanPin" w:hAnsi="Times New Roman" w:cs="Times New Roman"/>
          <w:bCs/>
          <w:position w:val="1"/>
          <w:sz w:val="28"/>
          <w:szCs w:val="28"/>
        </w:rPr>
      </w:pPr>
      <w:r w:rsidRPr="00550CCA">
        <w:rPr>
          <w:rFonts w:ascii="Times New Roman" w:eastAsia="SchoolBookSanPin" w:hAnsi="Times New Roman" w:cs="Times New Roman"/>
          <w:bCs/>
          <w:position w:val="1"/>
          <w:sz w:val="28"/>
          <w:szCs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550CCA" w:rsidRPr="00550CCA" w:rsidRDefault="00550CCA" w:rsidP="00550CCA">
      <w:pPr>
        <w:widowControl w:val="0"/>
        <w:rPr>
          <w:rFonts w:ascii="Times New Roman" w:eastAsia="SchoolBookSanPin" w:hAnsi="Times New Roman" w:cs="Times New Roman"/>
          <w:bCs/>
          <w:position w:val="1"/>
          <w:sz w:val="28"/>
          <w:szCs w:val="28"/>
        </w:rPr>
      </w:pPr>
      <w:r w:rsidRPr="00550CCA">
        <w:rPr>
          <w:rFonts w:ascii="Times New Roman" w:eastAsia="SchoolBookSanPin" w:hAnsi="Times New Roman" w:cs="Times New Roman"/>
          <w:bCs/>
          <w:position w:val="1"/>
          <w:sz w:val="28"/>
          <w:szCs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550CCA" w:rsidRPr="00550CCA" w:rsidRDefault="00550CCA" w:rsidP="00550CCA">
      <w:pPr>
        <w:widowControl w:val="0"/>
        <w:rPr>
          <w:rFonts w:ascii="Times New Roman" w:eastAsia="SchoolBookSanPin" w:hAnsi="Times New Roman" w:cs="Times New Roman"/>
          <w:bCs/>
          <w:position w:val="1"/>
          <w:sz w:val="28"/>
          <w:szCs w:val="28"/>
        </w:rPr>
      </w:pPr>
      <w:r w:rsidRPr="00550CCA">
        <w:rPr>
          <w:rFonts w:ascii="Times New Roman" w:eastAsia="SchoolBookSanPin" w:hAnsi="Times New Roman" w:cs="Times New Roman"/>
          <w:bCs/>
          <w:position w:val="1"/>
          <w:sz w:val="28"/>
          <w:szCs w:val="28"/>
        </w:rPr>
        <w:t>определять цели деятельности, задавать параметры и критерии их достижения;</w:t>
      </w:r>
    </w:p>
    <w:p w:rsidR="00550CCA" w:rsidRPr="00550CCA" w:rsidRDefault="00550CCA" w:rsidP="00550CCA">
      <w:pPr>
        <w:widowControl w:val="0"/>
        <w:rPr>
          <w:rFonts w:ascii="Times New Roman" w:eastAsia="SchoolBookSanPin" w:hAnsi="Times New Roman" w:cs="Times New Roman"/>
          <w:bCs/>
          <w:position w:val="1"/>
          <w:sz w:val="28"/>
          <w:szCs w:val="28"/>
        </w:rPr>
      </w:pPr>
      <w:r w:rsidRPr="00550CCA">
        <w:rPr>
          <w:rFonts w:ascii="Times New Roman" w:eastAsia="SchoolBookSanPin" w:hAnsi="Times New Roman" w:cs="Times New Roman"/>
          <w:bCs/>
          <w:position w:val="1"/>
          <w:sz w:val="28"/>
          <w:szCs w:val="28"/>
        </w:rPr>
        <w:t xml:space="preserve">выявлять закономерности и противоречия в рассматриваемых </w:t>
      </w:r>
      <w:r w:rsidRPr="00550CCA">
        <w:rPr>
          <w:rFonts w:ascii="Times New Roman" w:eastAsia="SchoolBookSanPin" w:hAnsi="Times New Roman" w:cs="Times New Roman"/>
          <w:bCs/>
          <w:position w:val="1"/>
          <w:sz w:val="28"/>
          <w:szCs w:val="28"/>
        </w:rPr>
        <w:lastRenderedPageBreak/>
        <w:t xml:space="preserve">явлениях, в том числе при изучении литературных произведений, направлений, фактов историко-литературного процесса; </w:t>
      </w:r>
    </w:p>
    <w:p w:rsidR="00550CCA" w:rsidRPr="00550CCA" w:rsidRDefault="00550CCA" w:rsidP="00550CCA">
      <w:pPr>
        <w:widowControl w:val="0"/>
        <w:rPr>
          <w:rFonts w:ascii="Times New Roman" w:eastAsia="SchoolBookSanPin" w:hAnsi="Times New Roman" w:cs="Times New Roman"/>
          <w:bCs/>
          <w:position w:val="1"/>
          <w:sz w:val="28"/>
          <w:szCs w:val="28"/>
        </w:rPr>
      </w:pPr>
      <w:r w:rsidRPr="00550CCA">
        <w:rPr>
          <w:rFonts w:ascii="Times New Roman" w:eastAsia="SchoolBookSanPin" w:hAnsi="Times New Roman" w:cs="Times New Roman"/>
          <w:bCs/>
          <w:position w:val="1"/>
          <w:sz w:val="28"/>
          <w:szCs w:val="28"/>
        </w:rPr>
        <w:t>разрабатывать план решения проблемы с учётом анализа имеющихся материальных и нематериальных ресурсов;</w:t>
      </w:r>
    </w:p>
    <w:p w:rsidR="00550CCA" w:rsidRPr="00550CCA" w:rsidRDefault="00550CCA" w:rsidP="00550CCA">
      <w:pPr>
        <w:widowControl w:val="0"/>
        <w:rPr>
          <w:rFonts w:ascii="Times New Roman" w:eastAsia="SchoolBookSanPin" w:hAnsi="Times New Roman" w:cs="Times New Roman"/>
          <w:bCs/>
          <w:position w:val="1"/>
          <w:sz w:val="28"/>
          <w:szCs w:val="28"/>
        </w:rPr>
      </w:pPr>
      <w:r w:rsidRPr="00550CCA">
        <w:rPr>
          <w:rFonts w:ascii="Times New Roman" w:eastAsia="SchoolBookSanPin" w:hAnsi="Times New Roman" w:cs="Times New Roman"/>
          <w:bCs/>
          <w:position w:val="1"/>
          <w:sz w:val="28"/>
          <w:szCs w:val="28"/>
        </w:rPr>
        <w:t xml:space="preserve">вносить коррективы в деятельность, оценивать соответствие результатов целям, оценивать риски последствий деятельности; </w:t>
      </w:r>
    </w:p>
    <w:p w:rsidR="00550CCA" w:rsidRPr="00550CCA" w:rsidRDefault="00550CCA" w:rsidP="00550CCA">
      <w:pPr>
        <w:widowControl w:val="0"/>
        <w:rPr>
          <w:rFonts w:ascii="Times New Roman" w:eastAsia="SchoolBookSanPin" w:hAnsi="Times New Roman" w:cs="Times New Roman"/>
          <w:bCs/>
          <w:position w:val="1"/>
          <w:sz w:val="28"/>
          <w:szCs w:val="28"/>
        </w:rPr>
      </w:pPr>
      <w:r w:rsidRPr="00550CCA">
        <w:rPr>
          <w:rFonts w:ascii="Times New Roman" w:eastAsia="SchoolBookSanPin" w:hAnsi="Times New Roman" w:cs="Times New Roman"/>
          <w:bCs/>
          <w:position w:val="1"/>
          <w:sz w:val="28"/>
          <w:szCs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550CCA" w:rsidRPr="00550CCA" w:rsidRDefault="00550CCA" w:rsidP="00550CCA">
      <w:pPr>
        <w:widowControl w:val="0"/>
        <w:rPr>
          <w:rFonts w:ascii="Times New Roman" w:eastAsia="SchoolBookSanPin" w:hAnsi="Times New Roman" w:cs="Times New Roman"/>
          <w:bCs/>
          <w:position w:val="1"/>
          <w:sz w:val="28"/>
          <w:szCs w:val="28"/>
        </w:rPr>
      </w:pPr>
      <w:r w:rsidRPr="00550CCA">
        <w:rPr>
          <w:rFonts w:ascii="Times New Roman" w:eastAsia="SchoolBookSanPin" w:hAnsi="Times New Roman" w:cs="Times New Roman"/>
          <w:bCs/>
          <w:position w:val="1"/>
          <w:sz w:val="28"/>
          <w:szCs w:val="28"/>
        </w:rPr>
        <w:t>развивать креативное мышление при решении жизненных проблем с использованием собственного читательского опыта.</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У обучающегося будут сформированы следующие базовые исследовательские действия как часть </w:t>
      </w:r>
      <w:r w:rsidRPr="003E3969">
        <w:rPr>
          <w:rFonts w:ascii="Times New Roman" w:eastAsia="SchoolBookSanPin" w:hAnsi="Times New Roman" w:cs="Times New Roman"/>
          <w:bCs/>
          <w:sz w:val="28"/>
          <w:szCs w:val="28"/>
        </w:rPr>
        <w:t>познавательных универсальных учебных действий</w:t>
      </w:r>
      <w:r w:rsidRPr="003E3969">
        <w:rPr>
          <w:rFonts w:ascii="Times New Roman" w:eastAsia="SchoolBookSanPin" w:hAnsi="Times New Roman" w:cs="Times New Roman"/>
          <w:sz w:val="28"/>
          <w:szCs w:val="28"/>
        </w:rPr>
        <w:t>:</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 xml:space="preserve">владеть навыками учебно-исследовательской и проектной деятельности на основе литературного материала, навыками разрешения проблем с использованием художественных произведений; способностью и готовностью к самостоятельному поиску методов решения практических задач, применению различных методов познания; </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 xml:space="preserve">осуществлять различные виды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lastRenderedPageBreak/>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давать оценку новым ситуациям, оценивать приобретённый опыт, в том числе читательский;</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осуществлять целенаправленный поиск переноса средств и способов действия в профессиональную среду;</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 xml:space="preserve">уметь интегрировать знания из разных предметных областей; </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У обучающегося будут сформированы умения работать с информацией как часть </w:t>
      </w:r>
      <w:r w:rsidRPr="003E3969">
        <w:rPr>
          <w:rFonts w:ascii="Times New Roman" w:eastAsia="SchoolBookSanPin" w:hAnsi="Times New Roman" w:cs="Times New Roman"/>
          <w:bCs/>
          <w:sz w:val="28"/>
          <w:szCs w:val="28"/>
        </w:rPr>
        <w:t>познавательных универсальных учебных действий</w:t>
      </w:r>
      <w:r w:rsidRPr="003E3969">
        <w:rPr>
          <w:rFonts w:ascii="Times New Roman" w:eastAsia="SchoolBookSanPin" w:hAnsi="Times New Roman" w:cs="Times New Roman"/>
          <w:sz w:val="28"/>
          <w:szCs w:val="28"/>
        </w:rPr>
        <w:t>:</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 xml:space="preserve">оценивать достоверность, легитимность литературной и другой информации, её соответствие правовым и морально-этическим нормам; </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lastRenderedPageBreak/>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владеть навыками распознавания и защиты литературной и другой информации, информационной безопасности личности.</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У обучающегося будут сформированы умения общения как часть </w:t>
      </w:r>
      <w:r w:rsidRPr="003E3969">
        <w:rPr>
          <w:rFonts w:ascii="Times New Roman" w:eastAsia="SchoolBookSanPin" w:hAnsi="Times New Roman" w:cs="Times New Roman"/>
          <w:bCs/>
          <w:sz w:val="28"/>
          <w:szCs w:val="28"/>
        </w:rPr>
        <w:t>коммуникативных универсальных учебных действий</w:t>
      </w:r>
      <w:r w:rsidRPr="003E3969">
        <w:rPr>
          <w:rFonts w:ascii="Times New Roman" w:eastAsia="SchoolBookSanPin" w:hAnsi="Times New Roman" w:cs="Times New Roman"/>
          <w:sz w:val="28"/>
          <w:szCs w:val="28"/>
        </w:rPr>
        <w:t>:</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осуществлять коммуникации во всех сферах жизни, в том числе на уроке литературы и во внеурочной деятельности по предмету;</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развёрнуто и логично излагать в процессе анализа литературного произведения свою точку зрения с использованием языковых средств.</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У обучающегося будут сформированы умения самоорганизации как части </w:t>
      </w:r>
      <w:r w:rsidRPr="003E3969">
        <w:rPr>
          <w:rFonts w:ascii="Times New Roman" w:eastAsia="SchoolBookSanPin" w:hAnsi="Times New Roman" w:cs="Times New Roman"/>
          <w:bCs/>
          <w:sz w:val="28"/>
          <w:szCs w:val="28"/>
        </w:rPr>
        <w:t>регулятивных универсальных учебных действий</w:t>
      </w:r>
      <w:r w:rsidRPr="003E3969">
        <w:rPr>
          <w:rFonts w:ascii="Times New Roman" w:eastAsia="SchoolBookSanPin" w:hAnsi="Times New Roman" w:cs="Times New Roman"/>
          <w:sz w:val="28"/>
          <w:szCs w:val="28"/>
        </w:rPr>
        <w:t>:</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 xml:space="preserve">давать оценку новым ситуациям, в том числе изображённым в </w:t>
      </w:r>
      <w:r w:rsidRPr="003E3969">
        <w:rPr>
          <w:rFonts w:ascii="Times New Roman" w:eastAsia="SchoolBookSanPin" w:hAnsi="Times New Roman" w:cs="Times New Roman"/>
          <w:bCs/>
          <w:position w:val="1"/>
          <w:sz w:val="28"/>
          <w:szCs w:val="28"/>
        </w:rPr>
        <w:lastRenderedPageBreak/>
        <w:t>художественной литературе;</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расширять рамки учебного предмета на основе личных предпочтений с использованием читательского опыта;</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делать осознанный выбор, аргументировать его, брать ответственность за решение;</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оценивать приобретённый опыт с учётом литературных знаний;</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У обучающегося будут сформированы умения самоконтроля, принятия себя и других как части </w:t>
      </w:r>
      <w:r w:rsidRPr="003E3969">
        <w:rPr>
          <w:rFonts w:ascii="Times New Roman" w:eastAsia="SchoolBookSanPin" w:hAnsi="Times New Roman" w:cs="Times New Roman"/>
          <w:bCs/>
          <w:sz w:val="28"/>
          <w:szCs w:val="28"/>
        </w:rPr>
        <w:t>регулятивных универсальных учебных действий</w:t>
      </w:r>
      <w:r w:rsidRPr="003E3969">
        <w:rPr>
          <w:rFonts w:ascii="Times New Roman" w:eastAsia="SchoolBookSanPin" w:hAnsi="Times New Roman" w:cs="Times New Roman"/>
          <w:sz w:val="28"/>
          <w:szCs w:val="28"/>
        </w:rPr>
        <w:t>:</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 xml:space="preserve">давать оценку новым ситуациям, вносить коррективы в деятельность, оценивать соответствие результатов целям; </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 xml:space="preserve">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для оценки ситуации, выбора верного решения, опираясь на примеры из художественных произведений;</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оценивать риски и своевременно принимать решения по их снижению;</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принимать себя, понимая свои недостатки и достоинства;</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признавать своё право и право других на ошибку в дискуссиях на литературные темы;</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 xml:space="preserve">развивать способность понимать мир с позиции другого человека, используя знания по литературе. </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У обучающегося будут сформированы умения совместной </w:t>
      </w:r>
      <w:r w:rsidRPr="003E3969">
        <w:rPr>
          <w:rFonts w:ascii="Times New Roman" w:eastAsia="SchoolBookSanPin" w:hAnsi="Times New Roman" w:cs="Times New Roman"/>
          <w:sz w:val="28"/>
          <w:szCs w:val="28"/>
        </w:rPr>
        <w:lastRenderedPageBreak/>
        <w:t>деятельности:</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понимать и использовать преимущества командной и индивидуальной работы на уроке и во внеурочной деятельности по литературе;</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 xml:space="preserve">выбирать тематику и методы совместных действий с учётом общих интересов и возможностей каждого члена коллектива; </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оценивать качество своего вклада и каждого участника команды в общий результат по разработанным критериям;</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 xml:space="preserve">предлагать новые проекты, в том числе литературные, оценивать идеи с позиции новизны, оригинальности, практической значимости; </w:t>
      </w:r>
    </w:p>
    <w:p w:rsidR="003E3969" w:rsidRPr="003E3969" w:rsidRDefault="003E3969" w:rsidP="003E3969">
      <w:pPr>
        <w:widowControl w:val="0"/>
        <w:rPr>
          <w:rFonts w:ascii="Times New Roman" w:eastAsia="SchoolBookSanPin" w:hAnsi="Times New Roman" w:cs="Times New Roman"/>
          <w:bCs/>
          <w:position w:val="1"/>
          <w:sz w:val="28"/>
          <w:szCs w:val="28"/>
        </w:rPr>
      </w:pPr>
      <w:r w:rsidRPr="003E3969">
        <w:rPr>
          <w:rFonts w:ascii="Times New Roman" w:eastAsia="SchoolBookSanPin" w:hAnsi="Times New Roman" w:cs="Times New Roman"/>
          <w:bCs/>
          <w:position w:val="1"/>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bCs/>
          <w:sz w:val="28"/>
          <w:szCs w:val="28"/>
        </w:rPr>
        <w:t xml:space="preserve">Предметные результаты освоения программы по литературе на уровне среднего общего образования </w:t>
      </w:r>
      <w:r w:rsidRPr="003E3969">
        <w:rPr>
          <w:rFonts w:ascii="Times New Roman" w:eastAsia="SchoolBookSanPin" w:hAnsi="Times New Roman" w:cs="Times New Roman"/>
          <w:sz w:val="28"/>
          <w:szCs w:val="28"/>
        </w:rPr>
        <w:t>должны обеспечивать:</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2) осознание взаимосвязи между языковым, литературным, интеллектуальным, духовно-нравственным развитием личности; </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4) знание содержания, понимание ключевых проблем и осознание </w:t>
      </w:r>
      <w:r w:rsidRPr="003E3969">
        <w:rPr>
          <w:rFonts w:ascii="Times New Roman" w:eastAsia="SchoolBookSanPin" w:hAnsi="Times New Roman" w:cs="Times New Roman"/>
          <w:sz w:val="28"/>
          <w:szCs w:val="28"/>
        </w:rPr>
        <w:lastRenderedPageBreak/>
        <w:t xml:space="preserve">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 И. Цветаевой; стихотворения и поэма «Реквием» А.А. Ахматовой; роман Н.А. Островского «Как закалялась сталь» (избранные главы); роман М.А. Шолохова «Тихий Дон» (избранные главы); роман М.А. Булгакова «Мастер и Маргарита» (или «Белая гвардия»); роман А.А. Фадеева «Молодая гвардия»; роман В.О. Богомолова «В августе сорок четвёртого», одно произведение А.П.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века: не менее двух прозаиков по выбору (в том числе Ф.А. Абрамова, В.П. Астафьева, А.Г. Битова, Ю.В. Бондарева, Б.Л. Васильева, К.Д. Воробьёва, Ф.А. Искандера,В.Л. Кондратьева, В.Г. Распутина, В.М. Шукшина и других); не менее двух поэтов по выбору (в том числе И.А. Бродского, А.А. Вознесенского, В.С. Высоцкого, Е.А. Евтушенко, Н.А. Заболоцкого, А.С. Кушнера, Б.Ш. Окуджавы, Р.И. Рождественского, Н.М. Рубцова и другие); пьеса одного из драматургов по выбору (в том числе А.Н. Арбузова, А.В. Вампилова, В.С. Розова и других); не менее двух произведений зарубежной литературы (в том числе романы и повести Ч. Диккенса, Г. Флобера, Д. </w:t>
      </w:r>
      <w:r w:rsidRPr="003E3969">
        <w:rPr>
          <w:rFonts w:ascii="Times New Roman" w:eastAsia="SchoolBookSanPin" w:hAnsi="Times New Roman" w:cs="Times New Roman"/>
          <w:sz w:val="28"/>
          <w:szCs w:val="28"/>
        </w:rPr>
        <w:lastRenderedPageBreak/>
        <w:t>Оруэлла, Э. М. Ремарка, Э. Хемингуэя, Д. Сэлинджера, Р. Брэдбери; стихотворения А. Рембо, Ш. Бодлера; пьесы Г. Ибсена, Б. Шоу и другие); не менее одного произведения из литератур народов России (в том числе произведения Г. Айги, Р. Гамзатова, М. Джалиля, М. Карима,Д. Кугультинова, К. Кулиева, Ю. Рытхэу, Г. Тукая, К. Хетагурова, Ю. Шесталова и других);</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w:t>
      </w:r>
      <w:r w:rsidRPr="003E3969">
        <w:rPr>
          <w:rFonts w:ascii="Times New Roman" w:eastAsia="SchoolBookSanPin" w:hAnsi="Times New Roman" w:cs="Times New Roman"/>
          <w:sz w:val="28"/>
          <w:szCs w:val="28"/>
        </w:rPr>
        <w:lastRenderedPageBreak/>
        <w:t xml:space="preserve">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bCs/>
          <w:sz w:val="28"/>
          <w:szCs w:val="28"/>
        </w:rPr>
        <w:t xml:space="preserve">Предметные результаты освоения программы по литературе к концу 10 класса </w:t>
      </w:r>
      <w:r w:rsidRPr="003E3969">
        <w:rPr>
          <w:rFonts w:ascii="Times New Roman" w:eastAsia="SchoolBookSanPin" w:hAnsi="Times New Roman" w:cs="Times New Roman"/>
          <w:sz w:val="28"/>
          <w:szCs w:val="28"/>
        </w:rPr>
        <w:t>должны обеспечивать:</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1) осознание причастности к отечественным традициям и исторической </w:t>
      </w:r>
      <w:r w:rsidRPr="003E3969">
        <w:rPr>
          <w:rFonts w:ascii="Times New Roman" w:eastAsia="SchoolBookSanPin" w:hAnsi="Times New Roman" w:cs="Times New Roman"/>
          <w:sz w:val="28"/>
          <w:szCs w:val="28"/>
        </w:rPr>
        <w:lastRenderedPageBreak/>
        <w:t xml:space="preserve">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7) осмысление художественной картины жизни, созданной автором в </w:t>
      </w:r>
      <w:r w:rsidRPr="003E3969">
        <w:rPr>
          <w:rFonts w:ascii="Times New Roman" w:eastAsia="SchoolBookSanPin" w:hAnsi="Times New Roman" w:cs="Times New Roman"/>
          <w:sz w:val="28"/>
          <w:szCs w:val="28"/>
        </w:rPr>
        <w:lastRenderedPageBreak/>
        <w:t>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w:t>
      </w:r>
      <w:r w:rsidRPr="003E3969">
        <w:rPr>
          <w:rFonts w:ascii="Times New Roman" w:eastAsia="SchoolBookSanPin" w:hAnsi="Times New Roman" w:cs="Times New Roman"/>
          <w:sz w:val="28"/>
          <w:szCs w:val="28"/>
        </w:rPr>
        <w:lastRenderedPageBreak/>
        <w:t>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bCs/>
          <w:sz w:val="28"/>
          <w:szCs w:val="28"/>
        </w:rPr>
        <w:t xml:space="preserve">Предметные результаты освоения программы по литературе к концу 11 класса </w:t>
      </w:r>
      <w:r w:rsidRPr="003E3969">
        <w:rPr>
          <w:rFonts w:ascii="Times New Roman" w:eastAsia="SchoolBookSanPin" w:hAnsi="Times New Roman" w:cs="Times New Roman"/>
          <w:sz w:val="28"/>
          <w:szCs w:val="28"/>
        </w:rPr>
        <w:t>должны обеспечивать:</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3) приобщение к российскому литературному наследию и через него – к традиционным ценностям и сокровищам отечественной и мировой </w:t>
      </w:r>
      <w:r w:rsidRPr="003E3969">
        <w:rPr>
          <w:rFonts w:ascii="Times New Roman" w:eastAsia="SchoolBookSanPin" w:hAnsi="Times New Roman" w:cs="Times New Roman"/>
          <w:sz w:val="28"/>
          <w:szCs w:val="28"/>
        </w:rPr>
        <w:lastRenderedPageBreak/>
        <w:t>культуры; понимание роли и места русской литературы в мировом культурном процессе;</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w:t>
      </w:r>
      <w:r w:rsidRPr="003E3969">
        <w:rPr>
          <w:rFonts w:ascii="Times New Roman" w:eastAsia="SchoolBookSanPin" w:hAnsi="Times New Roman" w:cs="Times New Roman"/>
          <w:sz w:val="28"/>
          <w:szCs w:val="28"/>
        </w:rPr>
        <w:lastRenderedPageBreak/>
        <w:t xml:space="preserve">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3E3969" w:rsidRPr="003E3969" w:rsidRDefault="003E3969" w:rsidP="003E3969">
      <w:pPr>
        <w:widowControl w:val="0"/>
        <w:rPr>
          <w:rFonts w:ascii="Times New Roman" w:eastAsia="SchoolBookSanPin" w:hAnsi="Times New Roman" w:cs="Times New Roman"/>
          <w:sz w:val="28"/>
          <w:szCs w:val="28"/>
        </w:rPr>
      </w:pPr>
      <w:r w:rsidRPr="003E3969">
        <w:rPr>
          <w:rFonts w:ascii="Times New Roman" w:eastAsia="SchoolBookSanPin" w:hAnsi="Times New Roman" w:cs="Times New Roman"/>
          <w:sz w:val="28"/>
          <w:szCs w:val="28"/>
        </w:rPr>
        <w:lastRenderedPageBreak/>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550CCA" w:rsidRPr="00D94722" w:rsidRDefault="00550CCA" w:rsidP="00D94722">
      <w:pPr>
        <w:rPr>
          <w:rFonts w:ascii="Times New Roman" w:eastAsia="SchoolBookSanPin" w:hAnsi="Times New Roman" w:cs="Times New Roman"/>
          <w:sz w:val="28"/>
          <w:szCs w:val="28"/>
        </w:rPr>
      </w:pPr>
    </w:p>
    <w:p w:rsidR="00D94722" w:rsidRPr="00D94722" w:rsidRDefault="00D94722" w:rsidP="00D94722">
      <w:pPr>
        <w:widowControl w:val="0"/>
        <w:rPr>
          <w:rFonts w:ascii="Times New Roman" w:eastAsia="SchoolBookSanPin" w:hAnsi="Times New Roman" w:cs="Times New Roman"/>
          <w:sz w:val="28"/>
          <w:szCs w:val="28"/>
        </w:rPr>
      </w:pPr>
      <w:r w:rsidRPr="00D94722">
        <w:rPr>
          <w:rFonts w:ascii="Times New Roman" w:eastAsia="SchoolBookSanPin" w:hAnsi="Times New Roman" w:cs="Times New Roman"/>
          <w:sz w:val="28"/>
          <w:szCs w:val="28"/>
        </w:rPr>
        <w:t>улированных в ФГОС СОО.</w:t>
      </w:r>
    </w:p>
    <w:p w:rsidR="007F3D56" w:rsidRPr="007F3D56" w:rsidRDefault="007F3D56" w:rsidP="007F3D56"/>
    <w:p w:rsidR="00423FA0" w:rsidRPr="00423FA0" w:rsidRDefault="00423FA0" w:rsidP="00423FA0">
      <w:pPr>
        <w:rPr>
          <w:rFonts w:ascii="Times New Roman" w:hAnsi="Times New Roman" w:cs="Times New Roman"/>
          <w:b/>
          <w:sz w:val="28"/>
          <w:szCs w:val="28"/>
        </w:rPr>
      </w:pPr>
      <w:r w:rsidRPr="00423FA0">
        <w:rPr>
          <w:rFonts w:ascii="Times New Roman" w:hAnsi="Times New Roman" w:cs="Times New Roman"/>
          <w:b/>
          <w:sz w:val="28"/>
          <w:szCs w:val="28"/>
        </w:rPr>
        <w:t>В результате изучения учебного предмета «Литература» на уровне среднего общего образования:</w:t>
      </w:r>
    </w:p>
    <w:p w:rsidR="00423FA0" w:rsidRPr="00423FA0" w:rsidRDefault="00423FA0" w:rsidP="00423FA0">
      <w:pPr>
        <w:rPr>
          <w:rFonts w:ascii="Times New Roman" w:hAnsi="Times New Roman" w:cs="Times New Roman"/>
          <w:b/>
          <w:sz w:val="28"/>
          <w:szCs w:val="28"/>
        </w:rPr>
      </w:pPr>
      <w:r w:rsidRPr="00423FA0">
        <w:rPr>
          <w:rFonts w:ascii="Times New Roman" w:hAnsi="Times New Roman" w:cs="Times New Roman"/>
          <w:b/>
          <w:sz w:val="28"/>
          <w:szCs w:val="28"/>
        </w:rPr>
        <w:t>Выпускник на базовом уровне научится:</w:t>
      </w:r>
    </w:p>
    <w:p w:rsidR="00423FA0" w:rsidRPr="00423FA0" w:rsidRDefault="00423FA0" w:rsidP="00E45413">
      <w:pPr>
        <w:pStyle w:val="a0"/>
        <w:tabs>
          <w:tab w:val="left" w:pos="993"/>
        </w:tabs>
        <w:ind w:firstLine="709"/>
        <w:rPr>
          <w:szCs w:val="28"/>
        </w:rPr>
      </w:pPr>
      <w:r w:rsidRPr="00423FA0">
        <w:rPr>
          <w:szCs w:val="28"/>
        </w:rPr>
        <w:t>демонстрировать знание произведений русской, родной и мировой литературы, приводя примеры двух или более текстов, затрагивающих общие темы или проблемы;</w:t>
      </w:r>
    </w:p>
    <w:p w:rsidR="00423FA0" w:rsidRPr="00423FA0" w:rsidRDefault="00423FA0" w:rsidP="00E45413">
      <w:pPr>
        <w:pStyle w:val="a0"/>
        <w:tabs>
          <w:tab w:val="left" w:pos="993"/>
        </w:tabs>
        <w:ind w:firstLine="709"/>
        <w:rPr>
          <w:szCs w:val="28"/>
        </w:rPr>
      </w:pPr>
      <w:r w:rsidRPr="00423FA0">
        <w:rPr>
          <w:szCs w:val="28"/>
        </w:rPr>
        <w:t>в устной и письменной форме обобщать и анализировать свой читательский опыт, а именно:</w:t>
      </w:r>
    </w:p>
    <w:p w:rsidR="00423FA0" w:rsidRPr="00423FA0" w:rsidRDefault="00423FA0" w:rsidP="00E45413">
      <w:pPr>
        <w:pStyle w:val="a5"/>
        <w:numPr>
          <w:ilvl w:val="0"/>
          <w:numId w:val="0"/>
        </w:numPr>
        <w:ind w:firstLine="709"/>
        <w:rPr>
          <w:szCs w:val="28"/>
        </w:rPr>
      </w:pPr>
      <w:r w:rsidRPr="00423FA0">
        <w:rPr>
          <w:szCs w:val="28"/>
        </w:rPr>
        <w:t>•</w:t>
      </w:r>
      <w:r w:rsidR="00E45413">
        <w:rPr>
          <w:szCs w:val="28"/>
          <w:lang w:val="ru-RU"/>
        </w:rPr>
        <w:t xml:space="preserve"> </w:t>
      </w:r>
      <w:r w:rsidRPr="00423FA0">
        <w:rPr>
          <w:szCs w:val="28"/>
        </w:rPr>
        <w:t>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rsidR="00423FA0" w:rsidRPr="00423FA0" w:rsidRDefault="00423FA0" w:rsidP="00E45413">
      <w:pPr>
        <w:pStyle w:val="a5"/>
        <w:numPr>
          <w:ilvl w:val="0"/>
          <w:numId w:val="0"/>
        </w:numPr>
        <w:ind w:firstLine="709"/>
        <w:rPr>
          <w:szCs w:val="28"/>
        </w:rPr>
      </w:pPr>
      <w:r w:rsidRPr="00423FA0">
        <w:rPr>
          <w:szCs w:val="28"/>
        </w:rPr>
        <w:t>•</w:t>
      </w:r>
      <w:r w:rsidR="00E45413">
        <w:rPr>
          <w:szCs w:val="28"/>
          <w:lang w:val="ru-RU"/>
        </w:rPr>
        <w:t xml:space="preserve"> </w:t>
      </w:r>
      <w:r w:rsidRPr="00423FA0">
        <w:rPr>
          <w:szCs w:val="28"/>
        </w:rPr>
        <w:t>использовать для раскрытия тезисов своего высказывания указание на фрагменты произведения, носящие проблемный характер и требующие анализа;</w:t>
      </w:r>
    </w:p>
    <w:p w:rsidR="00423FA0" w:rsidRPr="00423FA0" w:rsidRDefault="00423FA0" w:rsidP="00E45413">
      <w:pPr>
        <w:pStyle w:val="a5"/>
        <w:numPr>
          <w:ilvl w:val="0"/>
          <w:numId w:val="0"/>
        </w:numPr>
        <w:ind w:firstLine="709"/>
        <w:rPr>
          <w:szCs w:val="28"/>
        </w:rPr>
      </w:pPr>
      <w:r w:rsidRPr="00423FA0">
        <w:rPr>
          <w:szCs w:val="28"/>
        </w:rPr>
        <w:t>•</w:t>
      </w:r>
      <w:r w:rsidR="00E45413">
        <w:rPr>
          <w:szCs w:val="28"/>
          <w:lang w:val="ru-RU"/>
        </w:rPr>
        <w:t xml:space="preserve"> </w:t>
      </w:r>
      <w:r w:rsidRPr="00423FA0">
        <w:rPr>
          <w:szCs w:val="28"/>
        </w:rPr>
        <w:t>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p>
    <w:p w:rsidR="00423FA0" w:rsidRPr="00423FA0" w:rsidRDefault="00423FA0" w:rsidP="00E45413">
      <w:pPr>
        <w:pStyle w:val="a5"/>
        <w:numPr>
          <w:ilvl w:val="0"/>
          <w:numId w:val="0"/>
        </w:numPr>
        <w:ind w:firstLine="709"/>
        <w:rPr>
          <w:szCs w:val="28"/>
        </w:rPr>
      </w:pPr>
      <w:r w:rsidRPr="00423FA0">
        <w:rPr>
          <w:szCs w:val="28"/>
        </w:rPr>
        <w:t>•</w:t>
      </w:r>
      <w:r w:rsidR="00E45413">
        <w:rPr>
          <w:szCs w:val="28"/>
          <w:lang w:val="ru-RU"/>
        </w:rPr>
        <w:t xml:space="preserve"> </w:t>
      </w:r>
      <w:r w:rsidRPr="00423FA0">
        <w:rPr>
          <w:szCs w:val="28"/>
        </w:rPr>
        <w:t>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p>
    <w:p w:rsidR="00423FA0" w:rsidRPr="00423FA0" w:rsidRDefault="00423FA0" w:rsidP="00E45413">
      <w:pPr>
        <w:pStyle w:val="a5"/>
        <w:numPr>
          <w:ilvl w:val="0"/>
          <w:numId w:val="0"/>
        </w:numPr>
        <w:ind w:firstLine="709"/>
        <w:rPr>
          <w:szCs w:val="28"/>
        </w:rPr>
      </w:pPr>
      <w:r w:rsidRPr="00423FA0">
        <w:rPr>
          <w:szCs w:val="28"/>
        </w:rPr>
        <w:lastRenderedPageBreak/>
        <w:t>•</w:t>
      </w:r>
      <w:r w:rsidR="00E45413">
        <w:rPr>
          <w:szCs w:val="28"/>
          <w:lang w:val="ru-RU"/>
        </w:rPr>
        <w:t xml:space="preserve"> </w:t>
      </w:r>
      <w:r w:rsidRPr="00423FA0">
        <w:rPr>
          <w:szCs w:val="28"/>
        </w:rPr>
        <w:t>определять контекстуальное значение слов и фраз, используемых в художественном произведении (включая переносные значения), оценивать их художественную выразительность с точки зрения новизны, эмоциональной и смысловой наполненности, эстетической значимости;</w:t>
      </w:r>
    </w:p>
    <w:p w:rsidR="00423FA0" w:rsidRPr="00423FA0" w:rsidRDefault="00423FA0" w:rsidP="00E45413">
      <w:pPr>
        <w:pStyle w:val="a5"/>
        <w:numPr>
          <w:ilvl w:val="0"/>
          <w:numId w:val="0"/>
        </w:numPr>
        <w:ind w:firstLine="709"/>
        <w:rPr>
          <w:szCs w:val="28"/>
        </w:rPr>
      </w:pPr>
      <w:r w:rsidRPr="00423FA0">
        <w:rPr>
          <w:szCs w:val="28"/>
        </w:rPr>
        <w:t>•</w:t>
      </w:r>
      <w:r w:rsidR="00E45413">
        <w:rPr>
          <w:szCs w:val="28"/>
          <w:lang w:val="ru-RU"/>
        </w:rPr>
        <w:t xml:space="preserve"> </w:t>
      </w:r>
      <w:r w:rsidRPr="00423FA0">
        <w:rPr>
          <w:szCs w:val="28"/>
        </w:rPr>
        <w:t>анализировать авторский выбор определенных композиционных решений в произведении, раскрывая,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(например, выбор определенного зачина и концовки произведения, выбор между счастливой или трагической развязкой, открытым или закрытым финалом);</w:t>
      </w:r>
    </w:p>
    <w:p w:rsidR="00423FA0" w:rsidRPr="00423FA0" w:rsidRDefault="00423FA0" w:rsidP="00E45413">
      <w:pPr>
        <w:pStyle w:val="a5"/>
        <w:numPr>
          <w:ilvl w:val="0"/>
          <w:numId w:val="0"/>
        </w:numPr>
        <w:ind w:firstLine="709"/>
        <w:rPr>
          <w:szCs w:val="28"/>
        </w:rPr>
      </w:pPr>
      <w:r w:rsidRPr="00423FA0">
        <w:rPr>
          <w:szCs w:val="28"/>
        </w:rPr>
        <w:t>•</w:t>
      </w:r>
      <w:r w:rsidR="00E45413">
        <w:rPr>
          <w:szCs w:val="28"/>
          <w:lang w:val="ru-RU"/>
        </w:rPr>
        <w:t xml:space="preserve"> </w:t>
      </w:r>
      <w:r w:rsidRPr="00423FA0">
        <w:rPr>
          <w:szCs w:val="28"/>
        </w:rPr>
        <w:t>анализировать случаи, когда для осмысления точки зрения автора и/или героев требуется отличать то, что прямо заявлено в тексте, от того, что в нем подразумевается (например, ирония, сатира, сарказм, аллегория, гипербола и т.п.);</w:t>
      </w:r>
    </w:p>
    <w:p w:rsidR="00423FA0" w:rsidRPr="00423FA0" w:rsidRDefault="00423FA0" w:rsidP="00E45413">
      <w:pPr>
        <w:pStyle w:val="a0"/>
        <w:tabs>
          <w:tab w:val="left" w:pos="993"/>
        </w:tabs>
        <w:ind w:firstLine="709"/>
        <w:rPr>
          <w:szCs w:val="28"/>
        </w:rPr>
      </w:pPr>
      <w:r w:rsidRPr="00423FA0">
        <w:rPr>
          <w:szCs w:val="28"/>
        </w:rPr>
        <w:t>осуществлять следующую продуктивную деятельность:</w:t>
      </w:r>
    </w:p>
    <w:p w:rsidR="00423FA0" w:rsidRPr="00423FA0" w:rsidRDefault="00423FA0" w:rsidP="00E45413">
      <w:pPr>
        <w:pStyle w:val="a5"/>
        <w:numPr>
          <w:ilvl w:val="0"/>
          <w:numId w:val="0"/>
        </w:numPr>
        <w:ind w:firstLine="709"/>
        <w:rPr>
          <w:szCs w:val="28"/>
        </w:rPr>
      </w:pPr>
      <w:r w:rsidRPr="00423FA0">
        <w:rPr>
          <w:szCs w:val="28"/>
        </w:rPr>
        <w:t>•</w:t>
      </w:r>
      <w:r w:rsidR="00E45413">
        <w:rPr>
          <w:szCs w:val="28"/>
          <w:lang w:val="ru-RU"/>
        </w:rPr>
        <w:t xml:space="preserve"> </w:t>
      </w:r>
      <w:r w:rsidRPr="00423FA0">
        <w:rPr>
          <w:szCs w:val="28"/>
        </w:rPr>
        <w:t>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w:t>
      </w:r>
    </w:p>
    <w:p w:rsidR="00423FA0" w:rsidRPr="00423FA0" w:rsidRDefault="00423FA0" w:rsidP="00E45413">
      <w:pPr>
        <w:pStyle w:val="a5"/>
        <w:numPr>
          <w:ilvl w:val="0"/>
          <w:numId w:val="0"/>
        </w:numPr>
        <w:ind w:firstLine="709"/>
        <w:rPr>
          <w:szCs w:val="28"/>
        </w:rPr>
      </w:pPr>
      <w:r w:rsidRPr="00423FA0">
        <w:rPr>
          <w:szCs w:val="28"/>
        </w:rPr>
        <w:t>•</w:t>
      </w:r>
      <w:r w:rsidR="00E45413">
        <w:rPr>
          <w:szCs w:val="28"/>
          <w:lang w:val="ru-RU"/>
        </w:rPr>
        <w:t xml:space="preserve"> </w:t>
      </w:r>
      <w:r w:rsidRPr="00423FA0">
        <w:rPr>
          <w:szCs w:val="28"/>
        </w:rPr>
        <w:t>выполнять проектные работы в сфере литературы и искусства, предлагать свои собственные обоснованные интерпретации литературных произведений.</w:t>
      </w:r>
    </w:p>
    <w:p w:rsidR="00423FA0" w:rsidRPr="00423FA0" w:rsidRDefault="00423FA0" w:rsidP="00423FA0">
      <w:pPr>
        <w:rPr>
          <w:rFonts w:ascii="Times New Roman" w:hAnsi="Times New Roman" w:cs="Times New Roman"/>
          <w:b/>
          <w:sz w:val="28"/>
          <w:szCs w:val="28"/>
        </w:rPr>
      </w:pPr>
      <w:r w:rsidRPr="00423FA0">
        <w:rPr>
          <w:rFonts w:ascii="Times New Roman" w:hAnsi="Times New Roman" w:cs="Times New Roman"/>
          <w:b/>
          <w:sz w:val="28"/>
          <w:szCs w:val="28"/>
        </w:rPr>
        <w:t>Выпускник на базовом уровне получит возможность научиться:</w:t>
      </w:r>
    </w:p>
    <w:p w:rsidR="00423FA0" w:rsidRPr="00423FA0" w:rsidRDefault="00423FA0" w:rsidP="00E45413">
      <w:pPr>
        <w:pStyle w:val="a0"/>
        <w:tabs>
          <w:tab w:val="left" w:pos="993"/>
        </w:tabs>
        <w:ind w:firstLine="709"/>
        <w:rPr>
          <w:szCs w:val="28"/>
        </w:rPr>
      </w:pPr>
      <w:r w:rsidRPr="00423FA0">
        <w:rPr>
          <w:szCs w:val="28"/>
        </w:rPr>
        <w:t>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 п.);</w:t>
      </w:r>
    </w:p>
    <w:p w:rsidR="00423FA0" w:rsidRPr="00423FA0" w:rsidRDefault="00423FA0" w:rsidP="00E45413">
      <w:pPr>
        <w:pStyle w:val="a0"/>
        <w:tabs>
          <w:tab w:val="left" w:pos="993"/>
        </w:tabs>
        <w:ind w:firstLine="709"/>
        <w:rPr>
          <w:szCs w:val="28"/>
        </w:rPr>
      </w:pPr>
      <w:r w:rsidRPr="00423FA0">
        <w:rPr>
          <w:szCs w:val="28"/>
        </w:rPr>
        <w:lastRenderedPageBreak/>
        <w:t>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rsidR="00423FA0" w:rsidRPr="00423FA0" w:rsidRDefault="00423FA0" w:rsidP="00E45413">
      <w:pPr>
        <w:pStyle w:val="a0"/>
        <w:tabs>
          <w:tab w:val="left" w:pos="993"/>
        </w:tabs>
        <w:ind w:firstLine="709"/>
        <w:rPr>
          <w:szCs w:val="28"/>
        </w:rPr>
      </w:pPr>
      <w:r w:rsidRPr="00423FA0">
        <w:rPr>
          <w:szCs w:val="28"/>
        </w:rPr>
        <w:t>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rsidR="00423FA0" w:rsidRPr="00423FA0" w:rsidRDefault="00423FA0" w:rsidP="00E45413">
      <w:pPr>
        <w:pStyle w:val="a0"/>
        <w:tabs>
          <w:tab w:val="left" w:pos="993"/>
        </w:tabs>
        <w:ind w:firstLine="709"/>
        <w:rPr>
          <w:szCs w:val="28"/>
        </w:rPr>
      </w:pPr>
      <w:r w:rsidRPr="00423FA0">
        <w:rPr>
          <w:szCs w:val="28"/>
        </w:rPr>
        <w:t>анализировать</w:t>
      </w:r>
      <w:r w:rsidRPr="00423FA0">
        <w:rPr>
          <w:szCs w:val="28"/>
          <w:highlight w:val="white"/>
        </w:rPr>
        <w:t xml:space="preserve"> одну из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интерпретируется исходный текст</w:t>
      </w:r>
      <w:r w:rsidRPr="00423FA0">
        <w:rPr>
          <w:szCs w:val="28"/>
        </w:rPr>
        <w:t>.</w:t>
      </w:r>
    </w:p>
    <w:p w:rsidR="00423FA0" w:rsidRPr="00423FA0" w:rsidRDefault="00423FA0" w:rsidP="00423FA0">
      <w:pPr>
        <w:rPr>
          <w:rFonts w:ascii="Times New Roman" w:hAnsi="Times New Roman" w:cs="Times New Roman"/>
          <w:sz w:val="28"/>
          <w:szCs w:val="28"/>
        </w:rPr>
      </w:pPr>
      <w:r w:rsidRPr="00423FA0">
        <w:rPr>
          <w:rFonts w:ascii="Times New Roman" w:hAnsi="Times New Roman" w:cs="Times New Roman"/>
          <w:b/>
          <w:sz w:val="28"/>
          <w:szCs w:val="28"/>
        </w:rPr>
        <w:t>Выпускник на базовом уровне получит возможность узнать:</w:t>
      </w:r>
    </w:p>
    <w:p w:rsidR="00423FA0" w:rsidRPr="00423FA0" w:rsidRDefault="00423FA0" w:rsidP="00E45413">
      <w:pPr>
        <w:pStyle w:val="a0"/>
        <w:tabs>
          <w:tab w:val="left" w:pos="993"/>
        </w:tabs>
        <w:ind w:firstLine="709"/>
        <w:rPr>
          <w:szCs w:val="28"/>
        </w:rPr>
      </w:pPr>
      <w:r w:rsidRPr="00423FA0">
        <w:rPr>
          <w:szCs w:val="28"/>
        </w:rPr>
        <w:t>о месте и значении русской литературы в мировой литературе;</w:t>
      </w:r>
    </w:p>
    <w:p w:rsidR="00423FA0" w:rsidRPr="00423FA0" w:rsidRDefault="00423FA0" w:rsidP="00E45413">
      <w:pPr>
        <w:pStyle w:val="a0"/>
        <w:tabs>
          <w:tab w:val="left" w:pos="993"/>
        </w:tabs>
        <w:ind w:firstLine="709"/>
        <w:rPr>
          <w:szCs w:val="28"/>
        </w:rPr>
      </w:pPr>
      <w:r w:rsidRPr="00423FA0">
        <w:rPr>
          <w:szCs w:val="28"/>
        </w:rPr>
        <w:t>о произведениях новейшей отечественной и мировой литературы;</w:t>
      </w:r>
    </w:p>
    <w:p w:rsidR="00423FA0" w:rsidRPr="00423FA0" w:rsidRDefault="00423FA0" w:rsidP="00E45413">
      <w:pPr>
        <w:pStyle w:val="a0"/>
        <w:tabs>
          <w:tab w:val="left" w:pos="993"/>
        </w:tabs>
        <w:ind w:firstLine="709"/>
        <w:rPr>
          <w:szCs w:val="28"/>
        </w:rPr>
      </w:pPr>
      <w:r w:rsidRPr="00423FA0">
        <w:rPr>
          <w:szCs w:val="28"/>
        </w:rPr>
        <w:t>о важнейших литературных ресурсах, в том числе в сети Интернет;</w:t>
      </w:r>
    </w:p>
    <w:p w:rsidR="00423FA0" w:rsidRPr="00423FA0" w:rsidRDefault="00423FA0" w:rsidP="00E45413">
      <w:pPr>
        <w:pStyle w:val="a0"/>
        <w:tabs>
          <w:tab w:val="left" w:pos="993"/>
        </w:tabs>
        <w:ind w:firstLine="709"/>
        <w:rPr>
          <w:szCs w:val="28"/>
        </w:rPr>
      </w:pPr>
      <w:r w:rsidRPr="00423FA0">
        <w:rPr>
          <w:szCs w:val="28"/>
        </w:rPr>
        <w:t>об историко-культурном подходе в литературоведении;</w:t>
      </w:r>
    </w:p>
    <w:p w:rsidR="00423FA0" w:rsidRPr="00423FA0" w:rsidRDefault="00423FA0" w:rsidP="00E45413">
      <w:pPr>
        <w:pStyle w:val="a0"/>
        <w:tabs>
          <w:tab w:val="left" w:pos="993"/>
        </w:tabs>
        <w:ind w:firstLine="709"/>
        <w:rPr>
          <w:szCs w:val="28"/>
        </w:rPr>
      </w:pPr>
      <w:r w:rsidRPr="00423FA0">
        <w:rPr>
          <w:szCs w:val="28"/>
        </w:rPr>
        <w:t>об историко-литературном процессе XIX и XX веков;</w:t>
      </w:r>
    </w:p>
    <w:p w:rsidR="00423FA0" w:rsidRPr="00423FA0" w:rsidRDefault="00423FA0" w:rsidP="00E45413">
      <w:pPr>
        <w:pStyle w:val="a0"/>
        <w:tabs>
          <w:tab w:val="left" w:pos="993"/>
        </w:tabs>
        <w:ind w:firstLine="709"/>
        <w:rPr>
          <w:szCs w:val="28"/>
        </w:rPr>
      </w:pPr>
      <w:r w:rsidRPr="00423FA0">
        <w:rPr>
          <w:szCs w:val="28"/>
        </w:rPr>
        <w:t xml:space="preserve">о наиболее ярких или характерных чертах литературных направлений или течений; </w:t>
      </w:r>
    </w:p>
    <w:p w:rsidR="00423FA0" w:rsidRPr="00423FA0" w:rsidRDefault="00423FA0" w:rsidP="00E45413">
      <w:pPr>
        <w:pStyle w:val="a0"/>
        <w:tabs>
          <w:tab w:val="left" w:pos="993"/>
        </w:tabs>
        <w:ind w:firstLine="709"/>
        <w:rPr>
          <w:szCs w:val="28"/>
        </w:rPr>
      </w:pPr>
      <w:r w:rsidRPr="00423FA0">
        <w:rPr>
          <w:szCs w:val="28"/>
        </w:rPr>
        <w:t>имена ведущих писателей, значимые факты их творческой биографии, названия ключевых произведений, имена героев, ставших «вечными образами» или именами нарицательными в общемировой и отечественной культуре;</w:t>
      </w:r>
    </w:p>
    <w:p w:rsidR="00423FA0" w:rsidRPr="00423FA0" w:rsidRDefault="00423FA0" w:rsidP="00E45413">
      <w:pPr>
        <w:pStyle w:val="a0"/>
        <w:tabs>
          <w:tab w:val="left" w:pos="993"/>
        </w:tabs>
        <w:ind w:firstLine="709"/>
        <w:rPr>
          <w:szCs w:val="28"/>
        </w:rPr>
      </w:pPr>
      <w:r w:rsidRPr="00423FA0">
        <w:rPr>
          <w:szCs w:val="28"/>
        </w:rPr>
        <w:t>о соотношении и взаимосвязях литературы с историческим периодом, эпохой.</w:t>
      </w:r>
    </w:p>
    <w:p w:rsidR="00423FA0" w:rsidRPr="00423FA0" w:rsidRDefault="00423FA0" w:rsidP="00E45413">
      <w:pPr>
        <w:tabs>
          <w:tab w:val="left" w:pos="993"/>
        </w:tabs>
        <w:rPr>
          <w:rFonts w:ascii="Times New Roman" w:hAnsi="Times New Roman" w:cs="Times New Roman"/>
          <w:b/>
          <w:sz w:val="28"/>
          <w:szCs w:val="28"/>
        </w:rPr>
      </w:pPr>
      <w:r w:rsidRPr="00423FA0">
        <w:rPr>
          <w:rFonts w:ascii="Times New Roman" w:hAnsi="Times New Roman" w:cs="Times New Roman"/>
          <w:b/>
          <w:sz w:val="28"/>
          <w:szCs w:val="28"/>
        </w:rPr>
        <w:t>Выпускник на углубленном уровне научится:</w:t>
      </w:r>
    </w:p>
    <w:p w:rsidR="00423FA0" w:rsidRPr="00423FA0" w:rsidRDefault="00423FA0" w:rsidP="00E45413">
      <w:pPr>
        <w:pStyle w:val="a0"/>
        <w:tabs>
          <w:tab w:val="left" w:pos="993"/>
        </w:tabs>
        <w:ind w:firstLine="709"/>
        <w:rPr>
          <w:szCs w:val="28"/>
          <w:lang w:eastAsia="en-US"/>
        </w:rPr>
      </w:pPr>
      <w:r w:rsidRPr="00423FA0">
        <w:rPr>
          <w:szCs w:val="28"/>
        </w:rPr>
        <w:t>демонстрировать знание произведений русской, родной и мировой литературы в соответствии с материалом, обеспечивающим углубленное изучение предмета</w:t>
      </w:r>
      <w:r w:rsidRPr="00423FA0">
        <w:rPr>
          <w:szCs w:val="28"/>
          <w:lang w:eastAsia="en-US"/>
        </w:rPr>
        <w:t>;</w:t>
      </w:r>
    </w:p>
    <w:p w:rsidR="00423FA0" w:rsidRPr="00423FA0" w:rsidRDefault="00423FA0" w:rsidP="00E45413">
      <w:pPr>
        <w:pStyle w:val="a0"/>
        <w:tabs>
          <w:tab w:val="left" w:pos="993"/>
        </w:tabs>
        <w:ind w:firstLine="709"/>
        <w:rPr>
          <w:szCs w:val="28"/>
        </w:rPr>
      </w:pPr>
      <w:r w:rsidRPr="00423FA0">
        <w:rPr>
          <w:szCs w:val="28"/>
        </w:rPr>
        <w:t>в устной и письменной форме анализировать:</w:t>
      </w:r>
    </w:p>
    <w:p w:rsidR="00423FA0" w:rsidRPr="00423FA0" w:rsidRDefault="00423FA0" w:rsidP="00E94EF6">
      <w:pPr>
        <w:pStyle w:val="a0"/>
        <w:numPr>
          <w:ilvl w:val="0"/>
          <w:numId w:val="0"/>
        </w:numPr>
        <w:ind w:firstLine="709"/>
        <w:rPr>
          <w:szCs w:val="28"/>
        </w:rPr>
      </w:pPr>
      <w:r w:rsidRPr="00423FA0">
        <w:rPr>
          <w:szCs w:val="28"/>
        </w:rPr>
        <w:lastRenderedPageBreak/>
        <w:t>•</w:t>
      </w:r>
      <w:r w:rsidR="00E45413">
        <w:rPr>
          <w:szCs w:val="28"/>
        </w:rPr>
        <w:t xml:space="preserve"> </w:t>
      </w:r>
      <w:r w:rsidRPr="00423FA0">
        <w:rPr>
          <w:szCs w:val="28"/>
        </w:rPr>
        <w:t>конкретные произведения с использованием различных научных методов, методик и практик чтения;</w:t>
      </w:r>
    </w:p>
    <w:p w:rsidR="00423FA0" w:rsidRPr="00423FA0" w:rsidRDefault="00423FA0" w:rsidP="00E94EF6">
      <w:pPr>
        <w:pStyle w:val="a0"/>
        <w:numPr>
          <w:ilvl w:val="0"/>
          <w:numId w:val="0"/>
        </w:numPr>
        <w:ind w:firstLine="709"/>
        <w:rPr>
          <w:szCs w:val="28"/>
        </w:rPr>
      </w:pPr>
      <w:r w:rsidRPr="00423FA0">
        <w:rPr>
          <w:szCs w:val="28"/>
        </w:rPr>
        <w:t>•</w:t>
      </w:r>
      <w:r w:rsidR="00E45413">
        <w:rPr>
          <w:szCs w:val="28"/>
        </w:rPr>
        <w:t xml:space="preserve"> </w:t>
      </w:r>
      <w:r w:rsidRPr="00423FA0">
        <w:rPr>
          <w:szCs w:val="28"/>
        </w:rPr>
        <w:t>конкретные произведения во взаимосвязи с другими видами искусства (театром, кино и др.) и отраслями знания (историей, философией, педагогикой, психологией и др.);</w:t>
      </w:r>
    </w:p>
    <w:p w:rsidR="00423FA0" w:rsidRPr="00423FA0" w:rsidRDefault="00423FA0" w:rsidP="00E94EF6">
      <w:pPr>
        <w:pStyle w:val="a0"/>
        <w:numPr>
          <w:ilvl w:val="0"/>
          <w:numId w:val="0"/>
        </w:numPr>
        <w:ind w:firstLine="709"/>
        <w:rPr>
          <w:szCs w:val="28"/>
        </w:rPr>
      </w:pPr>
      <w:r w:rsidRPr="00423FA0">
        <w:rPr>
          <w:szCs w:val="28"/>
        </w:rPr>
        <w:t>•</w:t>
      </w:r>
      <w:r w:rsidR="00E94EF6">
        <w:rPr>
          <w:szCs w:val="28"/>
        </w:rPr>
        <w:t xml:space="preserve"> </w:t>
      </w:r>
      <w:r w:rsidR="00E45413">
        <w:rPr>
          <w:szCs w:val="28"/>
        </w:rPr>
        <w:t xml:space="preserve"> </w:t>
      </w:r>
      <w:r w:rsidRPr="00423FA0">
        <w:rPr>
          <w:szCs w:val="28"/>
        </w:rPr>
        <w:t>несколько различных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каждая версия интерпретирует исходный текст;</w:t>
      </w:r>
    </w:p>
    <w:p w:rsidR="00423FA0" w:rsidRPr="00423FA0" w:rsidRDefault="00423FA0" w:rsidP="00E45413">
      <w:pPr>
        <w:pStyle w:val="a0"/>
        <w:tabs>
          <w:tab w:val="left" w:pos="993"/>
        </w:tabs>
        <w:ind w:firstLine="709"/>
        <w:rPr>
          <w:szCs w:val="28"/>
        </w:rPr>
      </w:pPr>
      <w:r w:rsidRPr="00423FA0">
        <w:rPr>
          <w:szCs w:val="28"/>
        </w:rPr>
        <w:t>ориентироваться в историко-литературном процессе XIX–ХХ веков и современном литературном процессе, опираясь на:</w:t>
      </w:r>
    </w:p>
    <w:p w:rsidR="00423FA0" w:rsidRPr="00423FA0" w:rsidRDefault="00423FA0" w:rsidP="00E94EF6">
      <w:pPr>
        <w:pStyle w:val="a5"/>
        <w:numPr>
          <w:ilvl w:val="0"/>
          <w:numId w:val="0"/>
        </w:numPr>
        <w:ind w:firstLine="709"/>
        <w:rPr>
          <w:szCs w:val="28"/>
        </w:rPr>
      </w:pPr>
      <w:r w:rsidRPr="00423FA0">
        <w:rPr>
          <w:szCs w:val="28"/>
        </w:rPr>
        <w:t>•</w:t>
      </w:r>
      <w:r w:rsidR="00E45413">
        <w:rPr>
          <w:szCs w:val="28"/>
          <w:lang w:val="ru-RU"/>
        </w:rPr>
        <w:t xml:space="preserve"> </w:t>
      </w:r>
      <w:r w:rsidRPr="00423FA0">
        <w:rPr>
          <w:szCs w:val="28"/>
        </w:rPr>
        <w:t>понятие об основных литературных направлениях, течениях, ведущих литературных группах (уметь определять наиболее яркие или характерные черты направления или течения в конкретном тексте, в том числе прежде неизвестном), знание о составе ведущих литературных групп, о литературной борьбе и взаимодействии между ними (например, о полемике символистов и футуристов, сторонников «гражданской» и «чистой» поэзии и др.);</w:t>
      </w:r>
    </w:p>
    <w:p w:rsidR="00423FA0" w:rsidRPr="00423FA0" w:rsidRDefault="00423FA0" w:rsidP="00E94EF6">
      <w:pPr>
        <w:pStyle w:val="a5"/>
        <w:numPr>
          <w:ilvl w:val="0"/>
          <w:numId w:val="0"/>
        </w:numPr>
        <w:ind w:firstLine="709"/>
        <w:rPr>
          <w:szCs w:val="28"/>
        </w:rPr>
      </w:pPr>
      <w:r w:rsidRPr="00423FA0">
        <w:rPr>
          <w:szCs w:val="28"/>
        </w:rPr>
        <w:t>•</w:t>
      </w:r>
      <w:r w:rsidR="00E45413">
        <w:rPr>
          <w:szCs w:val="28"/>
          <w:lang w:val="ru-RU"/>
        </w:rPr>
        <w:t xml:space="preserve">   </w:t>
      </w:r>
      <w:r w:rsidRPr="00423FA0">
        <w:rPr>
          <w:szCs w:val="28"/>
        </w:rPr>
        <w:t>знание имен и творческих биографий наиболее известных писателей, критиков, литературных героев, а также названий самых значительных произведений;</w:t>
      </w:r>
    </w:p>
    <w:p w:rsidR="00423FA0" w:rsidRPr="00423FA0" w:rsidRDefault="00423FA0" w:rsidP="00E94EF6">
      <w:pPr>
        <w:pStyle w:val="a5"/>
        <w:numPr>
          <w:ilvl w:val="0"/>
          <w:numId w:val="0"/>
        </w:numPr>
        <w:ind w:firstLine="709"/>
        <w:rPr>
          <w:szCs w:val="28"/>
        </w:rPr>
      </w:pPr>
      <w:r w:rsidRPr="00423FA0">
        <w:rPr>
          <w:szCs w:val="28"/>
        </w:rPr>
        <w:t>•</w:t>
      </w:r>
      <w:r w:rsidR="00E94EF6">
        <w:rPr>
          <w:szCs w:val="28"/>
          <w:lang w:val="ru-RU"/>
        </w:rPr>
        <w:t xml:space="preserve"> </w:t>
      </w:r>
      <w:r w:rsidRPr="00423FA0">
        <w:rPr>
          <w:szCs w:val="28"/>
        </w:rPr>
        <w:t>представление о значимости и актуальности произведений в контексте эпохи их появления;</w:t>
      </w:r>
    </w:p>
    <w:p w:rsidR="00423FA0" w:rsidRPr="00423FA0" w:rsidRDefault="00423FA0" w:rsidP="00E94EF6">
      <w:pPr>
        <w:pStyle w:val="a5"/>
        <w:numPr>
          <w:ilvl w:val="0"/>
          <w:numId w:val="0"/>
        </w:numPr>
        <w:ind w:firstLine="709"/>
        <w:rPr>
          <w:szCs w:val="28"/>
        </w:rPr>
      </w:pPr>
      <w:r w:rsidRPr="00423FA0">
        <w:rPr>
          <w:szCs w:val="28"/>
        </w:rPr>
        <w:t>•знания об истории создания изучаемых произведений и об особенностях восприятия произведений читателями в исторической динамике;</w:t>
      </w:r>
    </w:p>
    <w:p w:rsidR="00423FA0" w:rsidRPr="00423FA0" w:rsidRDefault="00423FA0" w:rsidP="00E94EF6">
      <w:pPr>
        <w:pStyle w:val="a0"/>
        <w:tabs>
          <w:tab w:val="left" w:pos="993"/>
        </w:tabs>
        <w:ind w:firstLine="709"/>
        <w:rPr>
          <w:szCs w:val="28"/>
        </w:rPr>
      </w:pPr>
      <w:r w:rsidRPr="00423FA0">
        <w:rPr>
          <w:szCs w:val="28"/>
        </w:rPr>
        <w:t>обобщать и анализировать свой читательский опыт (в том числе и опыт    самостоятельного чтения):</w:t>
      </w:r>
    </w:p>
    <w:p w:rsidR="00423FA0" w:rsidRPr="00423FA0" w:rsidRDefault="00423FA0" w:rsidP="00E94EF6">
      <w:pPr>
        <w:pStyle w:val="a5"/>
        <w:numPr>
          <w:ilvl w:val="0"/>
          <w:numId w:val="0"/>
        </w:numPr>
        <w:ind w:firstLine="709"/>
        <w:rPr>
          <w:szCs w:val="28"/>
        </w:rPr>
      </w:pPr>
      <w:r w:rsidRPr="00423FA0">
        <w:rPr>
          <w:szCs w:val="28"/>
        </w:rPr>
        <w:lastRenderedPageBreak/>
        <w:t>•</w:t>
      </w:r>
      <w:r w:rsidR="00E94EF6">
        <w:rPr>
          <w:szCs w:val="28"/>
          <w:lang w:val="ru-RU"/>
        </w:rPr>
        <w:t xml:space="preserve">  </w:t>
      </w:r>
      <w:r w:rsidRPr="00423FA0">
        <w:rPr>
          <w:szCs w:val="28"/>
        </w:rPr>
        <w:t>давать развернутые ответы на вопросы с использованием научного аппарата литературоведения и литературной критики, демонстрируя целостное восприятие художественного мира произведения на разных его уровнях в их единстве и взаимосвязи и понимание принадлежности произведения к литературному направлению (течению) и культурно-исторической эпохе (периоду);</w:t>
      </w:r>
    </w:p>
    <w:p w:rsidR="00423FA0" w:rsidRPr="00423FA0" w:rsidRDefault="00423FA0" w:rsidP="00E94EF6">
      <w:pPr>
        <w:pStyle w:val="a0"/>
        <w:tabs>
          <w:tab w:val="left" w:pos="993"/>
        </w:tabs>
        <w:ind w:firstLine="709"/>
        <w:rPr>
          <w:szCs w:val="28"/>
        </w:rPr>
      </w:pPr>
      <w:r w:rsidRPr="00423FA0">
        <w:rPr>
          <w:szCs w:val="28"/>
        </w:rPr>
        <w:t>осуществлять следующую продуктивную деятельность:</w:t>
      </w:r>
    </w:p>
    <w:p w:rsidR="00423FA0" w:rsidRPr="00423FA0" w:rsidRDefault="00423FA0" w:rsidP="00E94EF6">
      <w:pPr>
        <w:pStyle w:val="a5"/>
        <w:numPr>
          <w:ilvl w:val="0"/>
          <w:numId w:val="0"/>
        </w:numPr>
        <w:ind w:firstLine="709"/>
        <w:rPr>
          <w:szCs w:val="28"/>
        </w:rPr>
      </w:pPr>
      <w:r w:rsidRPr="00423FA0">
        <w:rPr>
          <w:szCs w:val="28"/>
        </w:rPr>
        <w:t>•</w:t>
      </w:r>
      <w:r w:rsidR="00E94EF6">
        <w:rPr>
          <w:szCs w:val="28"/>
          <w:lang w:val="ru-RU"/>
        </w:rPr>
        <w:t xml:space="preserve"> </w:t>
      </w:r>
      <w:r w:rsidRPr="00423FA0">
        <w:rPr>
          <w:szCs w:val="28"/>
        </w:rPr>
        <w:t>выполнять проектные и исследовательские литературоведческие работы, самостоятельно определяя их тематику, методы и планируемые результаты;</w:t>
      </w:r>
    </w:p>
    <w:p w:rsidR="00423FA0" w:rsidRPr="00423FA0" w:rsidRDefault="00423FA0" w:rsidP="00E94EF6">
      <w:pPr>
        <w:pStyle w:val="a5"/>
        <w:numPr>
          <w:ilvl w:val="0"/>
          <w:numId w:val="0"/>
        </w:numPr>
        <w:ind w:firstLine="709"/>
        <w:rPr>
          <w:szCs w:val="28"/>
        </w:rPr>
      </w:pPr>
      <w:r w:rsidRPr="00423FA0">
        <w:rPr>
          <w:szCs w:val="28"/>
        </w:rPr>
        <w:t>•</w:t>
      </w:r>
      <w:r w:rsidR="00E94EF6">
        <w:rPr>
          <w:szCs w:val="28"/>
          <w:lang w:val="ru-RU"/>
        </w:rPr>
        <w:t xml:space="preserve">  </w:t>
      </w:r>
      <w:r w:rsidRPr="00423FA0">
        <w:rPr>
          <w:szCs w:val="28"/>
        </w:rPr>
        <w:t>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др.).</w:t>
      </w:r>
    </w:p>
    <w:p w:rsidR="00423FA0" w:rsidRPr="00423FA0" w:rsidRDefault="00423FA0" w:rsidP="00423FA0">
      <w:pPr>
        <w:rPr>
          <w:rFonts w:ascii="Times New Roman" w:hAnsi="Times New Roman" w:cs="Times New Roman"/>
          <w:b/>
          <w:sz w:val="28"/>
          <w:szCs w:val="28"/>
        </w:rPr>
      </w:pPr>
      <w:r w:rsidRPr="00423FA0">
        <w:rPr>
          <w:rFonts w:ascii="Times New Roman" w:hAnsi="Times New Roman" w:cs="Times New Roman"/>
          <w:b/>
          <w:sz w:val="28"/>
          <w:szCs w:val="28"/>
        </w:rPr>
        <w:t>Выпускник на углубленном уровне получит возможность научиться:</w:t>
      </w:r>
    </w:p>
    <w:p w:rsidR="00423FA0" w:rsidRPr="00423FA0" w:rsidRDefault="00423FA0" w:rsidP="00E94EF6">
      <w:pPr>
        <w:pStyle w:val="a0"/>
        <w:tabs>
          <w:tab w:val="left" w:pos="993"/>
        </w:tabs>
        <w:ind w:firstLine="709"/>
        <w:rPr>
          <w:szCs w:val="28"/>
        </w:rPr>
      </w:pPr>
      <w:r w:rsidRPr="00423FA0">
        <w:rPr>
          <w:szCs w:val="28"/>
        </w:rPr>
        <w:t>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сети Интернет;</w:t>
      </w:r>
    </w:p>
    <w:p w:rsidR="00423FA0" w:rsidRPr="00423FA0" w:rsidRDefault="00423FA0" w:rsidP="00E94EF6">
      <w:pPr>
        <w:pStyle w:val="a0"/>
        <w:tabs>
          <w:tab w:val="left" w:pos="993"/>
        </w:tabs>
        <w:ind w:firstLine="709"/>
        <w:rPr>
          <w:szCs w:val="28"/>
        </w:rPr>
      </w:pPr>
      <w:r w:rsidRPr="00423FA0">
        <w:rPr>
          <w:szCs w:val="28"/>
        </w:rPr>
        <w:t>опираться в своей деятельности на ведущие направления литературоведения, в том числе современного, на работы крупнейших литературоведов и критиков XIX–XXI вв.;</w:t>
      </w:r>
    </w:p>
    <w:p w:rsidR="00423FA0" w:rsidRPr="00423FA0" w:rsidRDefault="00423FA0" w:rsidP="00E94EF6">
      <w:pPr>
        <w:pStyle w:val="a0"/>
        <w:tabs>
          <w:tab w:val="left" w:pos="993"/>
        </w:tabs>
        <w:ind w:firstLine="709"/>
        <w:rPr>
          <w:szCs w:val="28"/>
        </w:rPr>
      </w:pPr>
      <w:r w:rsidRPr="00423FA0">
        <w:rPr>
          <w:szCs w:val="28"/>
        </w:rPr>
        <w:t>пополнять и обогащать свои представления об основных закономерностях литературного процесса, в том числе современного, в его динамике;</w:t>
      </w:r>
    </w:p>
    <w:p w:rsidR="00423FA0" w:rsidRDefault="00423FA0" w:rsidP="00E94EF6">
      <w:pPr>
        <w:pStyle w:val="a0"/>
        <w:tabs>
          <w:tab w:val="left" w:pos="993"/>
        </w:tabs>
        <w:ind w:firstLine="709"/>
        <w:rPr>
          <w:szCs w:val="28"/>
        </w:rPr>
      </w:pPr>
      <w:r w:rsidRPr="00423FA0">
        <w:rPr>
          <w:szCs w:val="28"/>
        </w:rPr>
        <w:t>принимать участие в научных и творческих мероприятиях (конференциях, конкурсах, летних школах и пр.) для молодых ученых в различных ролях (докладчик, содокладчик, дискутант и др.), представляя результаты своих исследований в виде научных докладов и статей в специализированных изданиях.</w:t>
      </w:r>
    </w:p>
    <w:p w:rsidR="00CA6386" w:rsidRPr="009902C0" w:rsidRDefault="00CA6386" w:rsidP="00CA6386">
      <w:pPr>
        <w:rPr>
          <w:rFonts w:ascii="Times New Roman" w:hAnsi="Times New Roman" w:cs="Times New Roman"/>
          <w:b/>
          <w:sz w:val="28"/>
          <w:szCs w:val="28"/>
          <w:lang w:eastAsia="ru-RU"/>
        </w:rPr>
      </w:pPr>
      <w:r w:rsidRPr="009902C0">
        <w:rPr>
          <w:rFonts w:ascii="Times New Roman" w:hAnsi="Times New Roman" w:cs="Times New Roman"/>
          <w:b/>
          <w:sz w:val="28"/>
          <w:szCs w:val="28"/>
          <w:lang w:eastAsia="ru-RU"/>
        </w:rPr>
        <w:lastRenderedPageBreak/>
        <w:t>Английский язык</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bCs/>
          <w:sz w:val="28"/>
          <w:szCs w:val="28"/>
        </w:rPr>
        <w:t>Общее число часов, рекомендованных для изучения иностранного (английского) языка</w:t>
      </w:r>
      <w:r w:rsidRPr="0012038A">
        <w:rPr>
          <w:rFonts w:ascii="Times New Roman" w:hAnsi="Times New Roman"/>
          <w:sz w:val="28"/>
          <w:szCs w:val="28"/>
        </w:rPr>
        <w:t xml:space="preserve"> – 204 часа: в 10 классе – 102 часа (3 часа в неделю), в 11 классе – 102 часа (3 часа в неделю).</w:t>
      </w:r>
    </w:p>
    <w:p w:rsidR="00CA6386" w:rsidRPr="0012038A" w:rsidRDefault="00CA6386" w:rsidP="00CA6386">
      <w:pPr>
        <w:tabs>
          <w:tab w:val="left" w:pos="1843"/>
        </w:tabs>
        <w:contextualSpacing/>
        <w:rPr>
          <w:rFonts w:ascii="Times New Roman" w:hAnsi="Times New Roman"/>
          <w:sz w:val="28"/>
          <w:szCs w:val="28"/>
        </w:rPr>
      </w:pPr>
      <w:r w:rsidRPr="00CA6386">
        <w:rPr>
          <w:rFonts w:ascii="Times New Roman" w:hAnsi="Times New Roman"/>
          <w:b/>
          <w:sz w:val="28"/>
          <w:szCs w:val="28"/>
        </w:rPr>
        <w:t>Требования к предметным результатам</w:t>
      </w:r>
      <w:r w:rsidRPr="0012038A">
        <w:rPr>
          <w:rFonts w:ascii="Times New Roman" w:hAnsi="Times New Roman"/>
          <w:sz w:val="28"/>
          <w:szCs w:val="28"/>
        </w:rPr>
        <w:t xml:space="preserve"> для среднего общего образования констатируют необходимость к окончанию 11 класса владения умением общаться на иностранном (английском) языке в разных формах (устно и письменно, непосредственно и опосредованно, в том числе через Интернет) на пороговом уровне.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Базовый (пороговый) уровень усвоения учебного предмета «Иностранный (английский) язык» ориентирован на создание общеобразовательной и общекультурной подготовки, на формирование целостных представлений обучающихся о мире, об общечеловеческих ценностях, о важности общения с целью достижения взаимопонимания в целом и о языке как средстве межличностного и межкультурного общения в частности. Достижение порогового уровня владения иностранным (английским) языком позволяет выпускникам российской школы использовать его для общения в устной и письменной форме как с носителями изучаемого иностранного (английского) языка, так и с представителями других стран, использующими данный язык как средство общения. Кроме того, пороговый уровень владения иностранным (английским) языком позволяет использовать иностранный (английский) язык как средство для поиска, получения и обработки информации из иноязычных источников в образовательных и самообразовательных целях, использовать словари и справочники на иностранном языке, в том числе информационно-справочные системы в электронной форме. </w:t>
      </w:r>
    </w:p>
    <w:p w:rsidR="00CA6386" w:rsidRPr="0012038A" w:rsidRDefault="00CA6386" w:rsidP="00CA6386">
      <w:pPr>
        <w:tabs>
          <w:tab w:val="left" w:pos="1843"/>
        </w:tabs>
        <w:contextualSpacing/>
        <w:rPr>
          <w:rFonts w:ascii="Times New Roman" w:hAnsi="Times New Roman"/>
          <w:sz w:val="28"/>
          <w:szCs w:val="28"/>
        </w:rPr>
      </w:pPr>
      <w:r w:rsidRPr="00CA6386">
        <w:rPr>
          <w:rFonts w:ascii="Times New Roman" w:hAnsi="Times New Roman"/>
          <w:b/>
          <w:sz w:val="28"/>
          <w:szCs w:val="28"/>
        </w:rPr>
        <w:t>Содержание обучения в 10 классе.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Коммуникативные умения.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Внешность и характеристика человека, литературного персонажа.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Молодёжь в современном обществе. Досуг молодёжи: чтение, кино, театр, музыка, музеи, Интернет, компьютерные игры. Любовь и дружба.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Покупки: одежда, обувь и продукты питания. Карманные деньги. Молодёжная мода.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Туризм. Виды отдыха. Путешествия по России и зарубежным странам.</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Проблемы экологии. Защита окружающей среды. Стихийные бедствия.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Условия проживания в городской/сельской местности.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Технический прогресс: перспективы и последствия. Современные средства связи (мобильные телефоны, смартфоны, планшеты, компьютеры).</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w:t>
      </w:r>
      <w:r w:rsidRPr="0012038A">
        <w:rPr>
          <w:rFonts w:ascii="Times New Roman" w:hAnsi="Times New Roman"/>
          <w:sz w:val="28"/>
          <w:szCs w:val="28"/>
        </w:rPr>
        <w:lastRenderedPageBreak/>
        <w:t>популярные праздники, знаменательные даты, традиции, обычаи), страницы истории.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Говорение.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Объём диалога – 8 реплик со стороны каждого собеседника.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Развитие коммуникативных умений монологической речи на базе умений, сформированных </w:t>
      </w:r>
      <w:r w:rsidRPr="0012038A">
        <w:rPr>
          <w:rFonts w:ascii="Times New Roman" w:eastAsia="SchoolBookSanPin" w:hAnsi="Times New Roman"/>
          <w:sz w:val="28"/>
          <w:szCs w:val="28"/>
        </w:rPr>
        <w:t>на уровне основного общего образования</w:t>
      </w:r>
      <w:r w:rsidRPr="0012038A">
        <w:rPr>
          <w:rFonts w:ascii="Times New Roman" w:hAnsi="Times New Roman"/>
          <w:sz w:val="28"/>
          <w:szCs w:val="28"/>
        </w:rPr>
        <w:t xml:space="preserve">: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создание устных связных монологических высказываний с использованием основных коммуникативных типов речи: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повествование/сообщение;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рассуждение;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пересказ основного содержания, прочитанного/прослушанного текста с выражением своего отношения к событиям и фактам, изложенным в тексте;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устное представление (презентация) результатов выполненной проектной работы.</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Данные умения монологической речи развиваются в рамках тематического содержания речи 10 класса с использованием ключевы слов, плана и/или иллюстраций, фотографий, таблиц, диаграмм или без их использования.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Объём монологического высказывания – до 14 фраз.</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Аудирование.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Развитие коммуникативных умений аудирования на базе умений, сформированных </w:t>
      </w:r>
      <w:r w:rsidRPr="0012038A">
        <w:rPr>
          <w:rFonts w:ascii="Times New Roman" w:eastAsia="SchoolBookSanPin" w:hAnsi="Times New Roman"/>
          <w:sz w:val="28"/>
          <w:szCs w:val="28"/>
        </w:rPr>
        <w:t>на уровне основного общего образования</w:t>
      </w:r>
      <w:r w:rsidRPr="0012038A">
        <w:rPr>
          <w:rFonts w:ascii="Times New Roman" w:hAnsi="Times New Roman"/>
          <w:sz w:val="28"/>
          <w:szCs w:val="28"/>
        </w:rPr>
        <w:t xml:space="preserve">: понимание на слух аутентичных текстов, содержащих отдельные неизученные языковые </w:t>
      </w:r>
      <w:r w:rsidRPr="0012038A">
        <w:rPr>
          <w:rFonts w:ascii="Times New Roman" w:hAnsi="Times New Roman"/>
          <w:sz w:val="28"/>
          <w:szCs w:val="28"/>
        </w:rPr>
        <w:lastRenderedPageBreak/>
        <w:t xml:space="preserve">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Время звучания текста/текстов для аудирования – до 2,5 минуты.</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Смысловое чтение.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Развитие сформированных </w:t>
      </w:r>
      <w:r w:rsidRPr="0012038A">
        <w:rPr>
          <w:rFonts w:ascii="Times New Roman" w:eastAsia="SchoolBookSanPin" w:hAnsi="Times New Roman"/>
          <w:sz w:val="28"/>
          <w:szCs w:val="28"/>
        </w:rPr>
        <w:t>на уровне основного общего образования</w:t>
      </w:r>
      <w:r w:rsidRPr="0012038A">
        <w:rPr>
          <w:rFonts w:ascii="Times New Roman" w:hAnsi="Times New Roman"/>
          <w:sz w:val="28"/>
          <w:szCs w:val="28"/>
        </w:rPr>
        <w:t xml:space="preserve">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Чтение с пониманием основного содержания текста предполагает умения: определять тему/основную мысль, выделять главные факты/события </w:t>
      </w:r>
      <w:r w:rsidRPr="0012038A">
        <w:rPr>
          <w:rFonts w:ascii="Times New Roman" w:hAnsi="Times New Roman"/>
          <w:sz w:val="28"/>
          <w:szCs w:val="28"/>
        </w:rPr>
        <w:lastRenderedPageBreak/>
        <w:t xml:space="preserve">(опуская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Чтение несплошных текстов (таблиц, диаграмм, графиков и другие) и понимание представленной в них информации.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Объём текста/текстов для чтения – 500–700 слов.</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Письменная речь.</w:t>
      </w:r>
    </w:p>
    <w:p w:rsidR="00CA6386" w:rsidRPr="0012038A" w:rsidRDefault="00CA6386" w:rsidP="00CA6386">
      <w:pPr>
        <w:tabs>
          <w:tab w:val="left" w:pos="1843"/>
        </w:tabs>
        <w:contextualSpacing/>
        <w:rPr>
          <w:rFonts w:ascii="Times New Roman" w:eastAsia="SchoolBookSanPin" w:hAnsi="Times New Roman"/>
          <w:sz w:val="28"/>
          <w:szCs w:val="28"/>
        </w:rPr>
      </w:pPr>
      <w:r w:rsidRPr="0012038A">
        <w:rPr>
          <w:rFonts w:ascii="Times New Roman" w:hAnsi="Times New Roman"/>
          <w:sz w:val="28"/>
          <w:szCs w:val="28"/>
        </w:rPr>
        <w:t xml:space="preserve">Развитие умений письменной речи на базе умений, сформированных </w:t>
      </w:r>
      <w:r w:rsidRPr="0012038A">
        <w:rPr>
          <w:rFonts w:ascii="Times New Roman" w:eastAsia="SchoolBookSanPin" w:hAnsi="Times New Roman"/>
          <w:sz w:val="28"/>
          <w:szCs w:val="28"/>
        </w:rPr>
        <w:t>на уровне основного общего образования: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заполнение анкет и формуляров в соответствии с нормами, принятыми в стране/странах изучаемого языка;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написание резюме (CV) с сообщением основных сведений о себе в соответствии с нормами, принятыми в стране/странах изучаемого языка;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заполнение таблицы: краткая фиксация содержания, прочитанного/ прослушанного текста или дополнение информации в таблице;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письменное предоставление результатов выполненной проектной работы, в том числе в форме презентации, объём – до 150 слов.</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Языковые знания и навыки.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Фонетическая сторона речи.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Орфография и пунктуация.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Правильное написание изученных слов.</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Правильная расстановка знаков препинания в письменных высказываниях: запятой при перечислении, обращении и при выделении </w:t>
      </w:r>
      <w:r w:rsidRPr="0012038A">
        <w:rPr>
          <w:rFonts w:ascii="Times New Roman" w:hAnsi="Times New Roman"/>
          <w:sz w:val="28"/>
          <w:szCs w:val="28"/>
        </w:rPr>
        <w:lastRenderedPageBreak/>
        <w:t xml:space="preserve">вводных слов, апострофа, точки, вопросительного, восклицательного знака в конце предложения, отсутствие точки после заголовка.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Лексическая сторона речи.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Основные способы словообразования: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аффиксация: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образование глаголов при помощи префиксов dis-, mis-, re-, over-, under- и суффикса -ise/-ize;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образование имён существительных при помощи префиксов un-, in-/im- и суффиксов -ance/-ence, -er/-or, -ing, -ist, -ity, -ment, -ness, -sion/-tion, -ship;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образование имён прилагательных при помощи префиксов un-, in-/im-, inter-, non- и суффиксов -able/-ible, -al, -ed, -ese, -ful, -ian/-an, -ing, -ish, -ive, -less, -ly, -ous, -y;</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образование наречий при помощи префиксов un-, in-/im- и суффикса -ly;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образование числительных при помощи суффиксов -teen, -ty, -th;</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словосложение: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образование сложных существительных путём соединения основ существительных (football);</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образование сложных существительных путём соединения основы прилагательного с основой существительного (blackboard);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образование сложных существительных путём соединения основ существительных с предлогом (father-in-law);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образование сложных прилагательных путём соединения наречия с основой причасти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я II (well-behaved);</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образование сложных прилагательных путём соединения основы прилагательного с основой причастия I (nice-looking);</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конверсия: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образование имён существительных от неопределённой формы глаголов (to run – a run);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образование имён существительных от имён прилагательных (rich people – the rich);</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образование глаголов от имён существительных (a hand – to hand);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образование глаголов от имён прилагательных (cool – to cool).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Имена прилагательные на -ed и -ing (excited – exciting).</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Различные средства связи для обеспечения целостности и логичности устного/письменного высказывания.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Грамматическая сторона речи.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Предложения с начальным It.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Предложения с начальным There + to be. </w:t>
      </w:r>
    </w:p>
    <w:p w:rsidR="00CA6386" w:rsidRPr="00667FBA"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Предложения</w:t>
      </w:r>
      <w:r w:rsidRPr="00667FBA">
        <w:rPr>
          <w:rFonts w:ascii="Times New Roman" w:hAnsi="Times New Roman"/>
          <w:sz w:val="28"/>
          <w:szCs w:val="28"/>
          <w:lang w:val="en-US"/>
        </w:rPr>
        <w:t xml:space="preserve"> </w:t>
      </w:r>
      <w:r w:rsidRPr="0012038A">
        <w:rPr>
          <w:rFonts w:ascii="Times New Roman" w:hAnsi="Times New Roman"/>
          <w:sz w:val="28"/>
          <w:szCs w:val="28"/>
        </w:rPr>
        <w:t>с</w:t>
      </w:r>
      <w:r w:rsidRPr="00667FBA">
        <w:rPr>
          <w:rFonts w:ascii="Times New Roman" w:hAnsi="Times New Roman"/>
          <w:sz w:val="28"/>
          <w:szCs w:val="28"/>
          <w:lang w:val="en-US"/>
        </w:rPr>
        <w:t xml:space="preserve"> </w:t>
      </w:r>
      <w:r w:rsidRPr="0012038A">
        <w:rPr>
          <w:rFonts w:ascii="Times New Roman" w:hAnsi="Times New Roman"/>
          <w:sz w:val="28"/>
          <w:szCs w:val="28"/>
        </w:rPr>
        <w:t>глагольными</w:t>
      </w:r>
      <w:r w:rsidRPr="00667FBA">
        <w:rPr>
          <w:rFonts w:ascii="Times New Roman" w:hAnsi="Times New Roman"/>
          <w:sz w:val="28"/>
          <w:szCs w:val="28"/>
          <w:lang w:val="en-US"/>
        </w:rPr>
        <w:t xml:space="preserve"> </w:t>
      </w:r>
      <w:r w:rsidRPr="0012038A">
        <w:rPr>
          <w:rFonts w:ascii="Times New Roman" w:hAnsi="Times New Roman"/>
          <w:sz w:val="28"/>
          <w:szCs w:val="28"/>
        </w:rPr>
        <w:t>конструкциями</w:t>
      </w:r>
      <w:r w:rsidRPr="00667FBA">
        <w:rPr>
          <w:rFonts w:ascii="Times New Roman" w:hAnsi="Times New Roman"/>
          <w:sz w:val="28"/>
          <w:szCs w:val="28"/>
          <w:lang w:val="en-US"/>
        </w:rPr>
        <w:t xml:space="preserve">, </w:t>
      </w:r>
      <w:r w:rsidRPr="0012038A">
        <w:rPr>
          <w:rFonts w:ascii="Times New Roman" w:hAnsi="Times New Roman"/>
          <w:sz w:val="28"/>
          <w:szCs w:val="28"/>
        </w:rPr>
        <w:t>содержащими</w:t>
      </w:r>
      <w:r w:rsidRPr="00667FBA">
        <w:rPr>
          <w:rFonts w:ascii="Times New Roman" w:hAnsi="Times New Roman"/>
          <w:sz w:val="28"/>
          <w:szCs w:val="28"/>
          <w:lang w:val="en-US"/>
        </w:rPr>
        <w:t xml:space="preserve"> </w:t>
      </w:r>
      <w:r w:rsidRPr="0012038A">
        <w:rPr>
          <w:rFonts w:ascii="Times New Roman" w:hAnsi="Times New Roman"/>
          <w:sz w:val="28"/>
          <w:szCs w:val="28"/>
        </w:rPr>
        <w:t>глаголы</w:t>
      </w:r>
      <w:r w:rsidRPr="00667FBA">
        <w:rPr>
          <w:rFonts w:ascii="Times New Roman" w:hAnsi="Times New Roman"/>
          <w:sz w:val="28"/>
          <w:szCs w:val="28"/>
          <w:lang w:val="en-US"/>
        </w:rPr>
        <w:t>-</w:t>
      </w:r>
      <w:r w:rsidRPr="0012038A">
        <w:rPr>
          <w:rFonts w:ascii="Times New Roman" w:hAnsi="Times New Roman"/>
          <w:sz w:val="28"/>
          <w:szCs w:val="28"/>
        </w:rPr>
        <w:t>связки</w:t>
      </w:r>
      <w:r w:rsidRPr="00667FBA">
        <w:rPr>
          <w:rFonts w:ascii="Times New Roman" w:hAnsi="Times New Roman"/>
          <w:sz w:val="28"/>
          <w:szCs w:val="28"/>
          <w:lang w:val="en-US"/>
        </w:rPr>
        <w:t xml:space="preserve"> to be, to look, to seem, to feel (He looks/seems/feels happy.). </w:t>
      </w:r>
    </w:p>
    <w:p w:rsidR="00CA6386" w:rsidRPr="00667FBA"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Предложения</w:t>
      </w:r>
      <w:r w:rsidRPr="00667FBA">
        <w:rPr>
          <w:rFonts w:ascii="Times New Roman" w:hAnsi="Times New Roman"/>
          <w:sz w:val="28"/>
          <w:szCs w:val="28"/>
          <w:lang w:val="en-US"/>
        </w:rPr>
        <w:t xml:space="preserve"> c</w:t>
      </w:r>
      <w:r w:rsidRPr="0012038A">
        <w:rPr>
          <w:rFonts w:ascii="Times New Roman" w:hAnsi="Times New Roman"/>
          <w:sz w:val="28"/>
          <w:szCs w:val="28"/>
        </w:rPr>
        <w:t>о</w:t>
      </w:r>
      <w:r w:rsidRPr="00667FBA">
        <w:rPr>
          <w:rFonts w:ascii="Times New Roman" w:hAnsi="Times New Roman"/>
          <w:sz w:val="28"/>
          <w:szCs w:val="28"/>
          <w:lang w:val="en-US"/>
        </w:rPr>
        <w:t xml:space="preserve"> </w:t>
      </w:r>
      <w:r w:rsidRPr="0012038A">
        <w:rPr>
          <w:rFonts w:ascii="Times New Roman" w:hAnsi="Times New Roman"/>
          <w:sz w:val="28"/>
          <w:szCs w:val="28"/>
        </w:rPr>
        <w:t>сложным</w:t>
      </w:r>
      <w:r w:rsidRPr="00667FBA">
        <w:rPr>
          <w:rFonts w:ascii="Times New Roman" w:hAnsi="Times New Roman"/>
          <w:sz w:val="28"/>
          <w:szCs w:val="28"/>
          <w:lang w:val="en-US"/>
        </w:rPr>
        <w:t xml:space="preserve"> </w:t>
      </w:r>
      <w:r w:rsidRPr="0012038A">
        <w:rPr>
          <w:rFonts w:ascii="Times New Roman" w:hAnsi="Times New Roman"/>
          <w:sz w:val="28"/>
          <w:szCs w:val="28"/>
        </w:rPr>
        <w:t>дополнением</w:t>
      </w:r>
      <w:r w:rsidRPr="00667FBA">
        <w:rPr>
          <w:rFonts w:ascii="Times New Roman" w:hAnsi="Times New Roman"/>
          <w:sz w:val="28"/>
          <w:szCs w:val="28"/>
          <w:lang w:val="en-US"/>
        </w:rPr>
        <w:t xml:space="preserve"> – Complex Object (I want you to help me. I saw her cross/crossing the road. I want to have my hair cut.).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Сложносочинённые предложения с сочинительными союзами and, but, or.</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Сложноподчинённые предложения с союзами и союзными словами because, if, when, where, what, why, how.</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Сложноподчинённые предложения с определительными придаточными с союзными словами who, which, that.</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Сложноподчинённые предложения с союзными словами whoever, whatever, however, whenever.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Условные предложения с глаголами в изъявительном наклонении (Conditional 0, Conditional I) и с глаголами в сослагательном наклонении (Conditional II).</w:t>
      </w:r>
    </w:p>
    <w:p w:rsidR="00CA6386" w:rsidRPr="00667FBA"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Все</w:t>
      </w:r>
      <w:r w:rsidRPr="00667FBA">
        <w:rPr>
          <w:rFonts w:ascii="Times New Roman" w:hAnsi="Times New Roman"/>
          <w:sz w:val="28"/>
          <w:szCs w:val="28"/>
          <w:lang w:val="en-US"/>
        </w:rPr>
        <w:t xml:space="preserve"> </w:t>
      </w:r>
      <w:r w:rsidRPr="0012038A">
        <w:rPr>
          <w:rFonts w:ascii="Times New Roman" w:hAnsi="Times New Roman"/>
          <w:sz w:val="28"/>
          <w:szCs w:val="28"/>
        </w:rPr>
        <w:t>типы</w:t>
      </w:r>
      <w:r w:rsidRPr="00667FBA">
        <w:rPr>
          <w:rFonts w:ascii="Times New Roman" w:hAnsi="Times New Roman"/>
          <w:sz w:val="28"/>
          <w:szCs w:val="28"/>
          <w:lang w:val="en-US"/>
        </w:rPr>
        <w:t xml:space="preserve"> </w:t>
      </w:r>
      <w:r w:rsidRPr="0012038A">
        <w:rPr>
          <w:rFonts w:ascii="Times New Roman" w:hAnsi="Times New Roman"/>
          <w:sz w:val="28"/>
          <w:szCs w:val="28"/>
        </w:rPr>
        <w:t>вопросительных</w:t>
      </w:r>
      <w:r w:rsidRPr="00667FBA">
        <w:rPr>
          <w:rFonts w:ascii="Times New Roman" w:hAnsi="Times New Roman"/>
          <w:sz w:val="28"/>
          <w:szCs w:val="28"/>
          <w:lang w:val="en-US"/>
        </w:rPr>
        <w:t xml:space="preserve"> </w:t>
      </w:r>
      <w:r w:rsidRPr="0012038A">
        <w:rPr>
          <w:rFonts w:ascii="Times New Roman" w:hAnsi="Times New Roman"/>
          <w:sz w:val="28"/>
          <w:szCs w:val="28"/>
        </w:rPr>
        <w:t>предложений</w:t>
      </w:r>
      <w:r w:rsidRPr="00667FBA">
        <w:rPr>
          <w:rFonts w:ascii="Times New Roman" w:hAnsi="Times New Roman"/>
          <w:sz w:val="28"/>
          <w:szCs w:val="28"/>
          <w:lang w:val="en-US"/>
        </w:rPr>
        <w:t xml:space="preserve"> (</w:t>
      </w:r>
      <w:r w:rsidRPr="0012038A">
        <w:rPr>
          <w:rFonts w:ascii="Times New Roman" w:hAnsi="Times New Roman"/>
          <w:sz w:val="28"/>
          <w:szCs w:val="28"/>
        </w:rPr>
        <w:t>общий</w:t>
      </w:r>
      <w:r w:rsidRPr="00667FBA">
        <w:rPr>
          <w:rFonts w:ascii="Times New Roman" w:hAnsi="Times New Roman"/>
          <w:sz w:val="28"/>
          <w:szCs w:val="28"/>
          <w:lang w:val="en-US"/>
        </w:rPr>
        <w:t xml:space="preserve">, </w:t>
      </w:r>
      <w:r w:rsidRPr="0012038A">
        <w:rPr>
          <w:rFonts w:ascii="Times New Roman" w:hAnsi="Times New Roman"/>
          <w:sz w:val="28"/>
          <w:szCs w:val="28"/>
        </w:rPr>
        <w:t>специальный</w:t>
      </w:r>
      <w:r w:rsidRPr="00667FBA">
        <w:rPr>
          <w:rFonts w:ascii="Times New Roman" w:hAnsi="Times New Roman"/>
          <w:sz w:val="28"/>
          <w:szCs w:val="28"/>
          <w:lang w:val="en-US"/>
        </w:rPr>
        <w:t xml:space="preserve">, </w:t>
      </w:r>
      <w:r w:rsidRPr="0012038A">
        <w:rPr>
          <w:rFonts w:ascii="Times New Roman" w:hAnsi="Times New Roman"/>
          <w:sz w:val="28"/>
          <w:szCs w:val="28"/>
        </w:rPr>
        <w:t>альтернативный</w:t>
      </w:r>
      <w:r w:rsidRPr="00667FBA">
        <w:rPr>
          <w:rFonts w:ascii="Times New Roman" w:hAnsi="Times New Roman"/>
          <w:sz w:val="28"/>
          <w:szCs w:val="28"/>
          <w:lang w:val="en-US"/>
        </w:rPr>
        <w:t xml:space="preserve">, </w:t>
      </w:r>
      <w:r w:rsidRPr="0012038A">
        <w:rPr>
          <w:rFonts w:ascii="Times New Roman" w:hAnsi="Times New Roman"/>
          <w:sz w:val="28"/>
          <w:szCs w:val="28"/>
        </w:rPr>
        <w:t>разделительный</w:t>
      </w:r>
      <w:r w:rsidRPr="00667FBA">
        <w:rPr>
          <w:rFonts w:ascii="Times New Roman" w:hAnsi="Times New Roman"/>
          <w:sz w:val="28"/>
          <w:szCs w:val="28"/>
          <w:lang w:val="en-US"/>
        </w:rPr>
        <w:t xml:space="preserve"> </w:t>
      </w:r>
      <w:r w:rsidRPr="0012038A">
        <w:rPr>
          <w:rFonts w:ascii="Times New Roman" w:hAnsi="Times New Roman"/>
          <w:sz w:val="28"/>
          <w:szCs w:val="28"/>
        </w:rPr>
        <w:t>вопросы</w:t>
      </w:r>
      <w:r w:rsidRPr="00667FBA">
        <w:rPr>
          <w:rFonts w:ascii="Times New Roman" w:hAnsi="Times New Roman"/>
          <w:sz w:val="28"/>
          <w:szCs w:val="28"/>
          <w:lang w:val="en-US"/>
        </w:rPr>
        <w:t xml:space="preserve"> </w:t>
      </w:r>
      <w:r w:rsidRPr="0012038A">
        <w:rPr>
          <w:rFonts w:ascii="Times New Roman" w:hAnsi="Times New Roman"/>
          <w:sz w:val="28"/>
          <w:szCs w:val="28"/>
        </w:rPr>
        <w:t>в</w:t>
      </w:r>
      <w:r w:rsidRPr="00667FBA">
        <w:rPr>
          <w:rFonts w:ascii="Times New Roman" w:hAnsi="Times New Roman"/>
          <w:sz w:val="28"/>
          <w:szCs w:val="28"/>
          <w:lang w:val="en-US"/>
        </w:rPr>
        <w:t xml:space="preserve"> Present/Past/Future Simple Tense, Present/Past Continuous Tense, Present/Past Perfect Tense, Present Perfect Continuous Tense).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Модальные глаголы в косвенной речи в настоящем и прошедшем времени. </w:t>
      </w:r>
    </w:p>
    <w:p w:rsidR="00CA6386" w:rsidRPr="00667FBA"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Предложения</w:t>
      </w:r>
      <w:r w:rsidRPr="00667FBA">
        <w:rPr>
          <w:rFonts w:ascii="Times New Roman" w:hAnsi="Times New Roman"/>
          <w:sz w:val="28"/>
          <w:szCs w:val="28"/>
          <w:lang w:val="en-US"/>
        </w:rPr>
        <w:t xml:space="preserve"> </w:t>
      </w:r>
      <w:r w:rsidRPr="0012038A">
        <w:rPr>
          <w:rFonts w:ascii="Times New Roman" w:hAnsi="Times New Roman"/>
          <w:sz w:val="28"/>
          <w:szCs w:val="28"/>
        </w:rPr>
        <w:t>с</w:t>
      </w:r>
      <w:r w:rsidRPr="00667FBA">
        <w:rPr>
          <w:rFonts w:ascii="Times New Roman" w:hAnsi="Times New Roman"/>
          <w:sz w:val="28"/>
          <w:szCs w:val="28"/>
          <w:lang w:val="en-US"/>
        </w:rPr>
        <w:t xml:space="preserve"> </w:t>
      </w:r>
      <w:r w:rsidRPr="0012038A">
        <w:rPr>
          <w:rFonts w:ascii="Times New Roman" w:hAnsi="Times New Roman"/>
          <w:sz w:val="28"/>
          <w:szCs w:val="28"/>
        </w:rPr>
        <w:t>конструкциями</w:t>
      </w:r>
      <w:r w:rsidRPr="00667FBA">
        <w:rPr>
          <w:rFonts w:ascii="Times New Roman" w:hAnsi="Times New Roman"/>
          <w:sz w:val="28"/>
          <w:szCs w:val="28"/>
          <w:lang w:val="en-US"/>
        </w:rPr>
        <w:t xml:space="preserve"> as … as, not so … as, both … and …, either … or, neither … nor.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Предложения с I wish…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Конструкции с глаголами на -ing: to love/hate doing smth.</w:t>
      </w:r>
    </w:p>
    <w:p w:rsidR="00CA6386" w:rsidRPr="00667FBA"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Конструкции</w:t>
      </w:r>
      <w:r w:rsidRPr="00667FBA">
        <w:rPr>
          <w:rFonts w:ascii="Times New Roman" w:hAnsi="Times New Roman"/>
          <w:sz w:val="28"/>
          <w:szCs w:val="28"/>
          <w:lang w:val="en-US"/>
        </w:rPr>
        <w:t xml:space="preserve"> c </w:t>
      </w:r>
      <w:r w:rsidRPr="0012038A">
        <w:rPr>
          <w:rFonts w:ascii="Times New Roman" w:hAnsi="Times New Roman"/>
          <w:sz w:val="28"/>
          <w:szCs w:val="28"/>
        </w:rPr>
        <w:t>глаголами</w:t>
      </w:r>
      <w:r w:rsidRPr="00667FBA">
        <w:rPr>
          <w:rFonts w:ascii="Times New Roman" w:hAnsi="Times New Roman"/>
          <w:sz w:val="28"/>
          <w:szCs w:val="28"/>
          <w:lang w:val="en-US"/>
        </w:rPr>
        <w:t xml:space="preserve"> to stop, to remember, to forget (</w:t>
      </w:r>
      <w:r w:rsidRPr="0012038A">
        <w:rPr>
          <w:rFonts w:ascii="Times New Roman" w:hAnsi="Times New Roman"/>
          <w:sz w:val="28"/>
          <w:szCs w:val="28"/>
        </w:rPr>
        <w:t>разница</w:t>
      </w:r>
      <w:r w:rsidRPr="00667FBA">
        <w:rPr>
          <w:rFonts w:ascii="Times New Roman" w:hAnsi="Times New Roman"/>
          <w:sz w:val="28"/>
          <w:szCs w:val="28"/>
          <w:lang w:val="en-US"/>
        </w:rPr>
        <w:t xml:space="preserve"> </w:t>
      </w:r>
      <w:r w:rsidRPr="0012038A">
        <w:rPr>
          <w:rFonts w:ascii="Times New Roman" w:hAnsi="Times New Roman"/>
          <w:sz w:val="28"/>
          <w:szCs w:val="28"/>
        </w:rPr>
        <w:t>в</w:t>
      </w:r>
      <w:r w:rsidRPr="00667FBA">
        <w:rPr>
          <w:rFonts w:ascii="Times New Roman" w:hAnsi="Times New Roman"/>
          <w:sz w:val="28"/>
          <w:szCs w:val="28"/>
          <w:lang w:val="en-US"/>
        </w:rPr>
        <w:t xml:space="preserve"> </w:t>
      </w:r>
      <w:r w:rsidRPr="0012038A">
        <w:rPr>
          <w:rFonts w:ascii="Times New Roman" w:hAnsi="Times New Roman"/>
          <w:sz w:val="28"/>
          <w:szCs w:val="28"/>
        </w:rPr>
        <w:t>значении</w:t>
      </w:r>
      <w:r w:rsidRPr="00667FBA">
        <w:rPr>
          <w:rFonts w:ascii="Times New Roman" w:hAnsi="Times New Roman"/>
          <w:sz w:val="28"/>
          <w:szCs w:val="28"/>
          <w:lang w:val="en-US"/>
        </w:rPr>
        <w:t xml:space="preserve"> to stop doing smth </w:t>
      </w:r>
      <w:r w:rsidRPr="0012038A">
        <w:rPr>
          <w:rFonts w:ascii="Times New Roman" w:hAnsi="Times New Roman"/>
          <w:sz w:val="28"/>
          <w:szCs w:val="28"/>
        </w:rPr>
        <w:t>и</w:t>
      </w:r>
      <w:r w:rsidRPr="00667FBA">
        <w:rPr>
          <w:rFonts w:ascii="Times New Roman" w:hAnsi="Times New Roman"/>
          <w:sz w:val="28"/>
          <w:szCs w:val="28"/>
          <w:lang w:val="en-US"/>
        </w:rPr>
        <w:t xml:space="preserve"> to stop to do smth). </w:t>
      </w:r>
    </w:p>
    <w:p w:rsidR="00CA6386" w:rsidRPr="00667FBA"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Конструкция</w:t>
      </w:r>
      <w:r w:rsidRPr="00667FBA">
        <w:rPr>
          <w:rFonts w:ascii="Times New Roman" w:hAnsi="Times New Roman"/>
          <w:sz w:val="28"/>
          <w:szCs w:val="28"/>
          <w:lang w:val="en-US"/>
        </w:rPr>
        <w:t xml:space="preserve"> It takes me … to do smth.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Конструкция used to + инфинитив глагола. </w:t>
      </w:r>
    </w:p>
    <w:p w:rsidR="00CA6386" w:rsidRPr="00667FBA"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Конструкции</w:t>
      </w:r>
      <w:r w:rsidRPr="00667FBA">
        <w:rPr>
          <w:rFonts w:ascii="Times New Roman" w:hAnsi="Times New Roman"/>
          <w:sz w:val="28"/>
          <w:szCs w:val="28"/>
          <w:lang w:val="en-US"/>
        </w:rPr>
        <w:t xml:space="preserve"> be/get used to smth, be/get used to doing smth. </w:t>
      </w:r>
    </w:p>
    <w:p w:rsidR="00CA6386" w:rsidRPr="00667FBA"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Конструкции</w:t>
      </w:r>
      <w:r w:rsidRPr="00667FBA">
        <w:rPr>
          <w:rFonts w:ascii="Times New Roman" w:hAnsi="Times New Roman"/>
          <w:sz w:val="28"/>
          <w:szCs w:val="28"/>
          <w:lang w:val="en-US"/>
        </w:rPr>
        <w:t xml:space="preserve"> I prefer, I’d prefer, I’d rather prefer, </w:t>
      </w:r>
      <w:r w:rsidRPr="0012038A">
        <w:rPr>
          <w:rFonts w:ascii="Times New Roman" w:hAnsi="Times New Roman"/>
          <w:sz w:val="28"/>
          <w:szCs w:val="28"/>
        </w:rPr>
        <w:t>выражающие</w:t>
      </w:r>
      <w:r w:rsidRPr="00667FBA">
        <w:rPr>
          <w:rFonts w:ascii="Times New Roman" w:hAnsi="Times New Roman"/>
          <w:sz w:val="28"/>
          <w:szCs w:val="28"/>
          <w:lang w:val="en-US"/>
        </w:rPr>
        <w:t xml:space="preserve"> </w:t>
      </w:r>
      <w:r w:rsidRPr="0012038A">
        <w:rPr>
          <w:rFonts w:ascii="Times New Roman" w:hAnsi="Times New Roman"/>
          <w:sz w:val="28"/>
          <w:szCs w:val="28"/>
        </w:rPr>
        <w:t>предпочтение</w:t>
      </w:r>
      <w:r w:rsidRPr="00667FBA">
        <w:rPr>
          <w:rFonts w:ascii="Times New Roman" w:hAnsi="Times New Roman"/>
          <w:sz w:val="28"/>
          <w:szCs w:val="28"/>
          <w:lang w:val="en-US"/>
        </w:rPr>
        <w:t xml:space="preserve">, </w:t>
      </w:r>
      <w:r w:rsidRPr="0012038A">
        <w:rPr>
          <w:rFonts w:ascii="Times New Roman" w:hAnsi="Times New Roman"/>
          <w:sz w:val="28"/>
          <w:szCs w:val="28"/>
        </w:rPr>
        <w:t>а</w:t>
      </w:r>
      <w:r w:rsidRPr="00667FBA">
        <w:rPr>
          <w:rFonts w:ascii="Times New Roman" w:hAnsi="Times New Roman"/>
          <w:sz w:val="28"/>
          <w:szCs w:val="28"/>
          <w:lang w:val="en-US"/>
        </w:rPr>
        <w:t xml:space="preserve"> </w:t>
      </w:r>
      <w:r w:rsidRPr="0012038A">
        <w:rPr>
          <w:rFonts w:ascii="Times New Roman" w:hAnsi="Times New Roman"/>
          <w:sz w:val="28"/>
          <w:szCs w:val="28"/>
        </w:rPr>
        <w:t>также</w:t>
      </w:r>
      <w:r w:rsidRPr="00667FBA">
        <w:rPr>
          <w:rFonts w:ascii="Times New Roman" w:hAnsi="Times New Roman"/>
          <w:sz w:val="28"/>
          <w:szCs w:val="28"/>
          <w:lang w:val="en-US"/>
        </w:rPr>
        <w:t xml:space="preserve"> </w:t>
      </w:r>
      <w:r w:rsidRPr="0012038A">
        <w:rPr>
          <w:rFonts w:ascii="Times New Roman" w:hAnsi="Times New Roman"/>
          <w:sz w:val="28"/>
          <w:szCs w:val="28"/>
        </w:rPr>
        <w:t>конструкции</w:t>
      </w:r>
      <w:r w:rsidRPr="00667FBA">
        <w:rPr>
          <w:rFonts w:ascii="Times New Roman" w:hAnsi="Times New Roman"/>
          <w:sz w:val="28"/>
          <w:szCs w:val="28"/>
          <w:lang w:val="en-US"/>
        </w:rPr>
        <w:t xml:space="preserve"> I’d rather, You’d better.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Подлежащее, выраженное собирательным существительным (family, police), и его согласование со сказуемым.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w:t>
      </w:r>
      <w:r w:rsidRPr="0012038A">
        <w:rPr>
          <w:rFonts w:ascii="Times New Roman" w:hAnsi="Times New Roman"/>
          <w:sz w:val="28"/>
          <w:szCs w:val="28"/>
        </w:rPr>
        <w:lastRenderedPageBreak/>
        <w:t xml:space="preserve">употребительных формах страдательного залога (Present/Past Simple Passive, Present Perfect Passive). </w:t>
      </w:r>
    </w:p>
    <w:p w:rsidR="00CA6386" w:rsidRPr="00667FBA"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Конструкция</w:t>
      </w:r>
      <w:r w:rsidRPr="00667FBA">
        <w:rPr>
          <w:rFonts w:ascii="Times New Roman" w:hAnsi="Times New Roman"/>
          <w:sz w:val="28"/>
          <w:szCs w:val="28"/>
          <w:lang w:val="en-US"/>
        </w:rPr>
        <w:t xml:space="preserve"> to be going to, </w:t>
      </w:r>
      <w:r w:rsidRPr="0012038A">
        <w:rPr>
          <w:rFonts w:ascii="Times New Roman" w:hAnsi="Times New Roman"/>
          <w:sz w:val="28"/>
          <w:szCs w:val="28"/>
        </w:rPr>
        <w:t>формы</w:t>
      </w:r>
      <w:r w:rsidRPr="00667FBA">
        <w:rPr>
          <w:rFonts w:ascii="Times New Roman" w:hAnsi="Times New Roman"/>
          <w:sz w:val="28"/>
          <w:szCs w:val="28"/>
          <w:lang w:val="en-US"/>
        </w:rPr>
        <w:t xml:space="preserve"> Future Simple Tense </w:t>
      </w:r>
      <w:r w:rsidRPr="0012038A">
        <w:rPr>
          <w:rFonts w:ascii="Times New Roman" w:hAnsi="Times New Roman"/>
          <w:sz w:val="28"/>
          <w:szCs w:val="28"/>
        </w:rPr>
        <w:t>и</w:t>
      </w:r>
      <w:r w:rsidRPr="00667FBA">
        <w:rPr>
          <w:rFonts w:ascii="Times New Roman" w:hAnsi="Times New Roman"/>
          <w:sz w:val="28"/>
          <w:szCs w:val="28"/>
          <w:lang w:val="en-US"/>
        </w:rPr>
        <w:t xml:space="preserve"> Present Continuous Tense </w:t>
      </w:r>
      <w:r w:rsidRPr="0012038A">
        <w:rPr>
          <w:rFonts w:ascii="Times New Roman" w:hAnsi="Times New Roman"/>
          <w:sz w:val="28"/>
          <w:szCs w:val="28"/>
        </w:rPr>
        <w:t>для</w:t>
      </w:r>
      <w:r w:rsidRPr="00667FBA">
        <w:rPr>
          <w:rFonts w:ascii="Times New Roman" w:hAnsi="Times New Roman"/>
          <w:sz w:val="28"/>
          <w:szCs w:val="28"/>
          <w:lang w:val="en-US"/>
        </w:rPr>
        <w:t xml:space="preserve"> </w:t>
      </w:r>
      <w:r w:rsidRPr="0012038A">
        <w:rPr>
          <w:rFonts w:ascii="Times New Roman" w:hAnsi="Times New Roman"/>
          <w:sz w:val="28"/>
          <w:szCs w:val="28"/>
        </w:rPr>
        <w:t>выражения</w:t>
      </w:r>
      <w:r w:rsidRPr="00667FBA">
        <w:rPr>
          <w:rFonts w:ascii="Times New Roman" w:hAnsi="Times New Roman"/>
          <w:sz w:val="28"/>
          <w:szCs w:val="28"/>
          <w:lang w:val="en-US"/>
        </w:rPr>
        <w:t xml:space="preserve"> </w:t>
      </w:r>
      <w:r w:rsidRPr="0012038A">
        <w:rPr>
          <w:rFonts w:ascii="Times New Roman" w:hAnsi="Times New Roman"/>
          <w:sz w:val="28"/>
          <w:szCs w:val="28"/>
        </w:rPr>
        <w:t>будущего</w:t>
      </w:r>
      <w:r w:rsidRPr="00667FBA">
        <w:rPr>
          <w:rFonts w:ascii="Times New Roman" w:hAnsi="Times New Roman"/>
          <w:sz w:val="28"/>
          <w:szCs w:val="28"/>
          <w:lang w:val="en-US"/>
        </w:rPr>
        <w:t xml:space="preserve"> </w:t>
      </w:r>
      <w:r w:rsidRPr="0012038A">
        <w:rPr>
          <w:rFonts w:ascii="Times New Roman" w:hAnsi="Times New Roman"/>
          <w:sz w:val="28"/>
          <w:szCs w:val="28"/>
        </w:rPr>
        <w:t>действия</w:t>
      </w:r>
      <w:r w:rsidRPr="00667FBA">
        <w:rPr>
          <w:rFonts w:ascii="Times New Roman" w:hAnsi="Times New Roman"/>
          <w:sz w:val="28"/>
          <w:szCs w:val="28"/>
          <w:lang w:val="en-US"/>
        </w:rPr>
        <w:t xml:space="preserve">. </w:t>
      </w:r>
    </w:p>
    <w:p w:rsidR="00CA6386" w:rsidRPr="00667FBA"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Модальные</w:t>
      </w:r>
      <w:r w:rsidRPr="00667FBA">
        <w:rPr>
          <w:rFonts w:ascii="Times New Roman" w:hAnsi="Times New Roman"/>
          <w:sz w:val="28"/>
          <w:szCs w:val="28"/>
          <w:lang w:val="en-US"/>
        </w:rPr>
        <w:t xml:space="preserve"> </w:t>
      </w:r>
      <w:r w:rsidRPr="0012038A">
        <w:rPr>
          <w:rFonts w:ascii="Times New Roman" w:hAnsi="Times New Roman"/>
          <w:sz w:val="28"/>
          <w:szCs w:val="28"/>
        </w:rPr>
        <w:t>глаголы</w:t>
      </w:r>
      <w:r w:rsidRPr="00667FBA">
        <w:rPr>
          <w:rFonts w:ascii="Times New Roman" w:hAnsi="Times New Roman"/>
          <w:sz w:val="28"/>
          <w:szCs w:val="28"/>
          <w:lang w:val="en-US"/>
        </w:rPr>
        <w:t xml:space="preserve"> </w:t>
      </w:r>
      <w:r w:rsidRPr="0012038A">
        <w:rPr>
          <w:rFonts w:ascii="Times New Roman" w:hAnsi="Times New Roman"/>
          <w:sz w:val="28"/>
          <w:szCs w:val="28"/>
        </w:rPr>
        <w:t>и</w:t>
      </w:r>
      <w:r w:rsidRPr="00667FBA">
        <w:rPr>
          <w:rFonts w:ascii="Times New Roman" w:hAnsi="Times New Roman"/>
          <w:sz w:val="28"/>
          <w:szCs w:val="28"/>
          <w:lang w:val="en-US"/>
        </w:rPr>
        <w:t xml:space="preserve"> </w:t>
      </w:r>
      <w:r w:rsidRPr="0012038A">
        <w:rPr>
          <w:rFonts w:ascii="Times New Roman" w:hAnsi="Times New Roman"/>
          <w:sz w:val="28"/>
          <w:szCs w:val="28"/>
        </w:rPr>
        <w:t>их</w:t>
      </w:r>
      <w:r w:rsidRPr="00667FBA">
        <w:rPr>
          <w:rFonts w:ascii="Times New Roman" w:hAnsi="Times New Roman"/>
          <w:sz w:val="28"/>
          <w:szCs w:val="28"/>
          <w:lang w:val="en-US"/>
        </w:rPr>
        <w:t xml:space="preserve"> </w:t>
      </w:r>
      <w:r w:rsidRPr="0012038A">
        <w:rPr>
          <w:rFonts w:ascii="Times New Roman" w:hAnsi="Times New Roman"/>
          <w:sz w:val="28"/>
          <w:szCs w:val="28"/>
        </w:rPr>
        <w:t>эквиваленты</w:t>
      </w:r>
      <w:r w:rsidRPr="00667FBA">
        <w:rPr>
          <w:rFonts w:ascii="Times New Roman" w:hAnsi="Times New Roman"/>
          <w:sz w:val="28"/>
          <w:szCs w:val="28"/>
          <w:lang w:val="en-US"/>
        </w:rPr>
        <w:t xml:space="preserve"> (can/be able to, could, must/have to, may, might, should, shall, would, will, need). </w:t>
      </w:r>
    </w:p>
    <w:p w:rsidR="00CA6386" w:rsidRPr="00667FBA"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Неличные</w:t>
      </w:r>
      <w:r w:rsidRPr="00667FBA">
        <w:rPr>
          <w:rFonts w:ascii="Times New Roman" w:hAnsi="Times New Roman"/>
          <w:sz w:val="28"/>
          <w:szCs w:val="28"/>
          <w:lang w:val="en-US"/>
        </w:rPr>
        <w:t xml:space="preserve"> </w:t>
      </w:r>
      <w:r w:rsidRPr="0012038A">
        <w:rPr>
          <w:rFonts w:ascii="Times New Roman" w:hAnsi="Times New Roman"/>
          <w:sz w:val="28"/>
          <w:szCs w:val="28"/>
        </w:rPr>
        <w:t>формы</w:t>
      </w:r>
      <w:r w:rsidRPr="00667FBA">
        <w:rPr>
          <w:rFonts w:ascii="Times New Roman" w:hAnsi="Times New Roman"/>
          <w:sz w:val="28"/>
          <w:szCs w:val="28"/>
          <w:lang w:val="en-US"/>
        </w:rPr>
        <w:t xml:space="preserve"> </w:t>
      </w:r>
      <w:r w:rsidRPr="0012038A">
        <w:rPr>
          <w:rFonts w:ascii="Times New Roman" w:hAnsi="Times New Roman"/>
          <w:sz w:val="28"/>
          <w:szCs w:val="28"/>
        </w:rPr>
        <w:t>глагола</w:t>
      </w:r>
      <w:r w:rsidRPr="00667FBA">
        <w:rPr>
          <w:rFonts w:ascii="Times New Roman" w:hAnsi="Times New Roman"/>
          <w:sz w:val="28"/>
          <w:szCs w:val="28"/>
          <w:lang w:val="en-US"/>
        </w:rPr>
        <w:t xml:space="preserve"> – </w:t>
      </w:r>
      <w:r w:rsidRPr="0012038A">
        <w:rPr>
          <w:rFonts w:ascii="Times New Roman" w:hAnsi="Times New Roman"/>
          <w:sz w:val="28"/>
          <w:szCs w:val="28"/>
        </w:rPr>
        <w:t>инфинитив</w:t>
      </w:r>
      <w:r w:rsidRPr="00667FBA">
        <w:rPr>
          <w:rFonts w:ascii="Times New Roman" w:hAnsi="Times New Roman"/>
          <w:sz w:val="28"/>
          <w:szCs w:val="28"/>
          <w:lang w:val="en-US"/>
        </w:rPr>
        <w:t xml:space="preserve">, </w:t>
      </w:r>
      <w:r w:rsidRPr="0012038A">
        <w:rPr>
          <w:rFonts w:ascii="Times New Roman" w:hAnsi="Times New Roman"/>
          <w:sz w:val="28"/>
          <w:szCs w:val="28"/>
        </w:rPr>
        <w:t>герундий</w:t>
      </w:r>
      <w:r w:rsidRPr="00667FBA">
        <w:rPr>
          <w:rFonts w:ascii="Times New Roman" w:hAnsi="Times New Roman"/>
          <w:sz w:val="28"/>
          <w:szCs w:val="28"/>
          <w:lang w:val="en-US"/>
        </w:rPr>
        <w:t xml:space="preserve">, </w:t>
      </w:r>
      <w:r w:rsidRPr="0012038A">
        <w:rPr>
          <w:rFonts w:ascii="Times New Roman" w:hAnsi="Times New Roman"/>
          <w:sz w:val="28"/>
          <w:szCs w:val="28"/>
        </w:rPr>
        <w:t>причастие</w:t>
      </w:r>
      <w:r w:rsidRPr="00667FBA">
        <w:rPr>
          <w:rFonts w:ascii="Times New Roman" w:hAnsi="Times New Roman"/>
          <w:sz w:val="28"/>
          <w:szCs w:val="28"/>
          <w:lang w:val="en-US"/>
        </w:rPr>
        <w:t xml:space="preserve"> (Participle I </w:t>
      </w:r>
      <w:r w:rsidRPr="0012038A">
        <w:rPr>
          <w:rFonts w:ascii="Times New Roman" w:hAnsi="Times New Roman"/>
          <w:sz w:val="28"/>
          <w:szCs w:val="28"/>
        </w:rPr>
        <w:t>и</w:t>
      </w:r>
      <w:r w:rsidRPr="00667FBA">
        <w:rPr>
          <w:rFonts w:ascii="Times New Roman" w:hAnsi="Times New Roman"/>
          <w:sz w:val="28"/>
          <w:szCs w:val="28"/>
          <w:lang w:val="en-US"/>
        </w:rPr>
        <w:t xml:space="preserve"> Participle II), </w:t>
      </w:r>
      <w:r w:rsidRPr="0012038A">
        <w:rPr>
          <w:rFonts w:ascii="Times New Roman" w:hAnsi="Times New Roman"/>
          <w:sz w:val="28"/>
          <w:szCs w:val="28"/>
        </w:rPr>
        <w:t>причастия</w:t>
      </w:r>
      <w:r w:rsidRPr="00667FBA">
        <w:rPr>
          <w:rFonts w:ascii="Times New Roman" w:hAnsi="Times New Roman"/>
          <w:sz w:val="28"/>
          <w:szCs w:val="28"/>
          <w:lang w:val="en-US"/>
        </w:rPr>
        <w:t xml:space="preserve"> </w:t>
      </w:r>
      <w:r w:rsidRPr="0012038A">
        <w:rPr>
          <w:rFonts w:ascii="Times New Roman" w:hAnsi="Times New Roman"/>
          <w:sz w:val="28"/>
          <w:szCs w:val="28"/>
        </w:rPr>
        <w:t>в</w:t>
      </w:r>
      <w:r w:rsidRPr="00667FBA">
        <w:rPr>
          <w:rFonts w:ascii="Times New Roman" w:hAnsi="Times New Roman"/>
          <w:sz w:val="28"/>
          <w:szCs w:val="28"/>
          <w:lang w:val="en-US"/>
        </w:rPr>
        <w:t xml:space="preserve"> </w:t>
      </w:r>
      <w:r w:rsidRPr="0012038A">
        <w:rPr>
          <w:rFonts w:ascii="Times New Roman" w:hAnsi="Times New Roman"/>
          <w:sz w:val="28"/>
          <w:szCs w:val="28"/>
        </w:rPr>
        <w:t>функции</w:t>
      </w:r>
      <w:r w:rsidRPr="00667FBA">
        <w:rPr>
          <w:rFonts w:ascii="Times New Roman" w:hAnsi="Times New Roman"/>
          <w:sz w:val="28"/>
          <w:szCs w:val="28"/>
          <w:lang w:val="en-US"/>
        </w:rPr>
        <w:t xml:space="preserve"> </w:t>
      </w:r>
      <w:r w:rsidRPr="0012038A">
        <w:rPr>
          <w:rFonts w:ascii="Times New Roman" w:hAnsi="Times New Roman"/>
          <w:sz w:val="28"/>
          <w:szCs w:val="28"/>
        </w:rPr>
        <w:t>определения</w:t>
      </w:r>
      <w:r w:rsidRPr="00667FBA">
        <w:rPr>
          <w:rFonts w:ascii="Times New Roman" w:hAnsi="Times New Roman"/>
          <w:sz w:val="28"/>
          <w:szCs w:val="28"/>
          <w:lang w:val="en-US"/>
        </w:rPr>
        <w:t xml:space="preserve"> (Participle I – a playing child, Participle II – a written text).</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Определённый, неопределённый и нулевой артикли.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Имена существительные во множественном числе, образованных по правилу, и исключения.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Неисчисляемые имена существительные, имеющие форму только множественного числа.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Притяжательный падеж имён существительных.</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Имена прилагательные и наречия в положительной, сравнительной и превосходной степенях, образованные по правилу, и исключения.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Порядок следования нескольких прилагательных (мнение – размер – возраст – цвет – происхождение).</w:t>
      </w:r>
    </w:p>
    <w:p w:rsidR="00CA6386" w:rsidRPr="00667FBA"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Слова</w:t>
      </w:r>
      <w:r w:rsidRPr="00667FBA">
        <w:rPr>
          <w:rFonts w:ascii="Times New Roman" w:hAnsi="Times New Roman"/>
          <w:sz w:val="28"/>
          <w:szCs w:val="28"/>
          <w:lang w:val="en-US"/>
        </w:rPr>
        <w:t xml:space="preserve">, </w:t>
      </w:r>
      <w:r w:rsidRPr="0012038A">
        <w:rPr>
          <w:rFonts w:ascii="Times New Roman" w:hAnsi="Times New Roman"/>
          <w:sz w:val="28"/>
          <w:szCs w:val="28"/>
        </w:rPr>
        <w:t>выражающие</w:t>
      </w:r>
      <w:r w:rsidRPr="00667FBA">
        <w:rPr>
          <w:rFonts w:ascii="Times New Roman" w:hAnsi="Times New Roman"/>
          <w:sz w:val="28"/>
          <w:szCs w:val="28"/>
          <w:lang w:val="en-US"/>
        </w:rPr>
        <w:t xml:space="preserve"> </w:t>
      </w:r>
      <w:r w:rsidRPr="0012038A">
        <w:rPr>
          <w:rFonts w:ascii="Times New Roman" w:hAnsi="Times New Roman"/>
          <w:sz w:val="28"/>
          <w:szCs w:val="28"/>
        </w:rPr>
        <w:t>количество</w:t>
      </w:r>
      <w:r w:rsidRPr="00667FBA">
        <w:rPr>
          <w:rFonts w:ascii="Times New Roman" w:hAnsi="Times New Roman"/>
          <w:sz w:val="28"/>
          <w:szCs w:val="28"/>
          <w:lang w:val="en-US"/>
        </w:rPr>
        <w:t xml:space="preserve"> (many/much, little/a little, few/a few, a lot of).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Количественные и порядковые числительные.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Предлоги места, времени, направления, предлоги, употребляемые с глаголами в страдательном залоге.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Социокультурные знания и умения.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Компенсаторные умения.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CA6386" w:rsidRPr="00CA6386" w:rsidRDefault="00CA6386" w:rsidP="00CA6386">
      <w:pPr>
        <w:tabs>
          <w:tab w:val="left" w:pos="1843"/>
        </w:tabs>
        <w:contextualSpacing/>
        <w:rPr>
          <w:rFonts w:ascii="Times New Roman" w:hAnsi="Times New Roman"/>
          <w:b/>
          <w:sz w:val="28"/>
          <w:szCs w:val="28"/>
        </w:rPr>
      </w:pPr>
      <w:r w:rsidRPr="00CA6386">
        <w:rPr>
          <w:rFonts w:ascii="Times New Roman" w:hAnsi="Times New Roman"/>
          <w:b/>
          <w:sz w:val="28"/>
          <w:szCs w:val="28"/>
        </w:rPr>
        <w:t>Содержание обучения в 11 классе.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Коммуникативные умения.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Внешность и характеристика человека, литературного персонажа.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Место иностранного языка в повседневной жизни и профессиональной деятельности в современном мире.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Роль спорта в современной жизни: виды спорта, экстремальный спорт, спортивные соревнования, Олимпийские игры.</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Туризм. Виды отдыха. Экотуризм. Путешествия по России и зарубежным странам.</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Вселенная и человек. Природа. Проблемы экологии. Защита окружающей среды. Проживание в городской/сельской местности.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Говорение.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Развитие коммуникативных умений диалогической речи,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диалог-расспрос: сообщать фактическую информацию, отвечая на вопросы разных видов, выражать своё отношение к обсуждаемым фактам и </w:t>
      </w:r>
      <w:r w:rsidRPr="0012038A">
        <w:rPr>
          <w:rFonts w:ascii="Times New Roman" w:hAnsi="Times New Roman"/>
          <w:sz w:val="28"/>
          <w:szCs w:val="28"/>
        </w:rPr>
        <w:lastRenderedPageBreak/>
        <w:t>событиям, запрашивать интересующую информацию, переходить с позиции спрашивающего на позицию отвечающего и наоборот, брать/давать интервью;</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Объём диалога – до 9 реплик со стороны каждого собеседника.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Развитие коммуникативных умений монологической речи: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создание устных связных монологических высказываний с использованием основных коммуникативных типов речи: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повествование/сообщение;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рассуждение;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устное представление (презентация) результатов выполненной проектной работы.</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Данные умения монологической речи развиваются в рамках тематического содержания речи с использованием ключевых слов, плана </w:t>
      </w:r>
      <w:r w:rsidRPr="0012038A">
        <w:rPr>
          <w:rFonts w:ascii="Times New Roman" w:hAnsi="Times New Roman"/>
          <w:sz w:val="28"/>
          <w:szCs w:val="28"/>
        </w:rPr>
        <w:lastRenderedPageBreak/>
        <w:t>и/или иллюстраций, фотографий, таблиц, диаграмм, графиков и(или) без их использования.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Объём монологического высказывания – 14–15 фраз.</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Аудирование.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Языковая сложность текстов для аудирования должна соответствовать пороговому уровню (В1 – пороговый уровень по общеевропейской шкале).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Время звучания текста/текстов для аудирования – до 2,5 минуты.</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Смысловое чтение.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Развитие умений читать про себя и понимать с использованием языковой и контекстуальной догадки аутентичные тексты разных жанров и </w:t>
      </w:r>
      <w:r w:rsidRPr="0012038A">
        <w:rPr>
          <w:rFonts w:ascii="Times New Roman" w:hAnsi="Times New Roman"/>
          <w:sz w:val="28"/>
          <w:szCs w:val="28"/>
        </w:rPr>
        <w:lastRenderedPageBreak/>
        <w:t xml:space="preserve">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Чтение несплошных текстов (таблиц, диаграмм, графиков и других) и понимание представленной в них информации.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Языковая сложность текстов для чтения должна соответствовать пороговому уровню (В1 – пороговый уровень по общеевропейской шкале).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Объём текста/текстов для чтения – до 600–800 слов.</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Письменная речь.</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Развитие умений письменной речи: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заполнение анкет и формуляров в соответствии с нормами, принятыми в стране/странах изучаемого языка;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написание резюме (CV) с сообщением основных сведений о себе в соответствии с нормами, принятыми в стране/странах изучаемого языка;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заполнение таблицы: краткая фиксация содержания прочитанного/ прослушанного текста или дополнение информации в таблице;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письменное предоставление результатов выполненной проектной работы, в том числе в форме презентации, объём – до 180 слов.</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Языковые знания и навыки.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Фонетическая сторона речи.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Орфография и пунктуация.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Правильное написание изученных слов.</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Лексическая сторона речи.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Объём – 1400 лексических единиц для продуктивного использования (включая 1300 лексических единиц, изученных ранее) и 1500 лексических </w:t>
      </w:r>
      <w:r w:rsidRPr="0012038A">
        <w:rPr>
          <w:rFonts w:ascii="Times New Roman" w:hAnsi="Times New Roman"/>
          <w:sz w:val="28"/>
          <w:szCs w:val="28"/>
        </w:rPr>
        <w:lastRenderedPageBreak/>
        <w:t>единиц для рецептивного усвоения (включая 1400 лексических единиц продуктивного минимума).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Основные способы словообразования: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аффиксация: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образование глаголов при помощи префиксов dis-, mis-, re-, over-, under- и суффиксов -ise/-ize, -en;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образование имён существительных при помощи префиксов un-, in-/im-, il-/ir- и суффиксов -ance/-ence, -er/-or, -ing, -ist, -ity, -ment, -ness, -sion/-tion, -ship;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образование имён прилагательных при помощи префиксов un-, in-/im-, il-/ir-, inter-, non-, post-, pre- и суффиксов -able/-ible, -al, -ed, -ese, -ful, -ian/-an, -ical, -ing, -ish, -ive, -less, -ly, -ous, -y;</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образование наречий при помощи префиксов un-, in-/im-, il-/ir- и суффикса -ly;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образование числительных при помощи суффиксов -teen, -ty, -th;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словосложение: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образование сложных существительных путём соединения основ существительных (football);</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образование сложных существительных путём соединения основы прилагательного с основой существительного (blue-bell);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образование сложных существительных путём соединения основ существительных с предлогом (father-in-law);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образование сложных прилагательных путём соединения наречия с основой причастия II (well-behaved);</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образование сложных прилагательных путём соединения основы прилагательного с основой причастия I (nice-looking);</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 xml:space="preserve">конверсия: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образование образование имён существительных от неопределённой формы глаголов (to run – a run);</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образование имён существительных от прилагательных (rich people – the rich);</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образование глаголов от имён существительных (a hand – to hand);</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образование глаголов от имён прилагательных (cool – to cool).</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Имена прилагательные на -ed и -ing (excited – exciting).</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Различные средства связи для обеспечения целостности и логичности устного/письменного высказывания.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Грамматическая сторона речи.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Предложения с начальным It.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Предложения с начальным There + to be.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Предложения</w:t>
      </w:r>
      <w:r w:rsidRPr="00CA6386">
        <w:rPr>
          <w:rFonts w:ascii="Times New Roman" w:hAnsi="Times New Roman"/>
          <w:sz w:val="28"/>
          <w:szCs w:val="28"/>
          <w:lang w:val="en-US"/>
        </w:rPr>
        <w:t xml:space="preserve"> </w:t>
      </w:r>
      <w:r w:rsidRPr="0012038A">
        <w:rPr>
          <w:rFonts w:ascii="Times New Roman" w:hAnsi="Times New Roman"/>
          <w:sz w:val="28"/>
          <w:szCs w:val="28"/>
        </w:rPr>
        <w:t>с</w:t>
      </w:r>
      <w:r w:rsidRPr="00CA6386">
        <w:rPr>
          <w:rFonts w:ascii="Times New Roman" w:hAnsi="Times New Roman"/>
          <w:sz w:val="28"/>
          <w:szCs w:val="28"/>
          <w:lang w:val="en-US"/>
        </w:rPr>
        <w:t xml:space="preserve"> </w:t>
      </w:r>
      <w:r w:rsidRPr="0012038A">
        <w:rPr>
          <w:rFonts w:ascii="Times New Roman" w:hAnsi="Times New Roman"/>
          <w:sz w:val="28"/>
          <w:szCs w:val="28"/>
        </w:rPr>
        <w:t>глагольными</w:t>
      </w:r>
      <w:r w:rsidRPr="00CA6386">
        <w:rPr>
          <w:rFonts w:ascii="Times New Roman" w:hAnsi="Times New Roman"/>
          <w:sz w:val="28"/>
          <w:szCs w:val="28"/>
          <w:lang w:val="en-US"/>
        </w:rPr>
        <w:t xml:space="preserve"> </w:t>
      </w:r>
      <w:r w:rsidRPr="0012038A">
        <w:rPr>
          <w:rFonts w:ascii="Times New Roman" w:hAnsi="Times New Roman"/>
          <w:sz w:val="28"/>
          <w:szCs w:val="28"/>
        </w:rPr>
        <w:t>конструкциями</w:t>
      </w:r>
      <w:r w:rsidRPr="00CA6386">
        <w:rPr>
          <w:rFonts w:ascii="Times New Roman" w:hAnsi="Times New Roman"/>
          <w:sz w:val="28"/>
          <w:szCs w:val="28"/>
          <w:lang w:val="en-US"/>
        </w:rPr>
        <w:t xml:space="preserve">, </w:t>
      </w:r>
      <w:r w:rsidRPr="0012038A">
        <w:rPr>
          <w:rFonts w:ascii="Times New Roman" w:hAnsi="Times New Roman"/>
          <w:sz w:val="28"/>
          <w:szCs w:val="28"/>
        </w:rPr>
        <w:t>содержащими</w:t>
      </w:r>
      <w:r w:rsidRPr="00CA6386">
        <w:rPr>
          <w:rFonts w:ascii="Times New Roman" w:hAnsi="Times New Roman"/>
          <w:sz w:val="28"/>
          <w:szCs w:val="28"/>
          <w:lang w:val="en-US"/>
        </w:rPr>
        <w:t xml:space="preserve"> </w:t>
      </w:r>
      <w:r w:rsidRPr="0012038A">
        <w:rPr>
          <w:rFonts w:ascii="Times New Roman" w:hAnsi="Times New Roman"/>
          <w:sz w:val="28"/>
          <w:szCs w:val="28"/>
        </w:rPr>
        <w:t>глаголы</w:t>
      </w:r>
      <w:r w:rsidRPr="00CA6386">
        <w:rPr>
          <w:rFonts w:ascii="Times New Roman" w:hAnsi="Times New Roman"/>
          <w:sz w:val="28"/>
          <w:szCs w:val="28"/>
          <w:lang w:val="en-US"/>
        </w:rPr>
        <w:t>-</w:t>
      </w:r>
      <w:r w:rsidRPr="0012038A">
        <w:rPr>
          <w:rFonts w:ascii="Times New Roman" w:hAnsi="Times New Roman"/>
          <w:sz w:val="28"/>
          <w:szCs w:val="28"/>
        </w:rPr>
        <w:t>связки</w:t>
      </w:r>
      <w:r w:rsidRPr="00CA6386">
        <w:rPr>
          <w:rFonts w:ascii="Times New Roman" w:hAnsi="Times New Roman"/>
          <w:sz w:val="28"/>
          <w:szCs w:val="28"/>
          <w:lang w:val="en-US"/>
        </w:rPr>
        <w:t xml:space="preserve"> to be, to look, to seem, to feel (He looks/seems/feels happy.).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Предложения cо сложным подлежащим – Complex Subject.</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lastRenderedPageBreak/>
        <w:t>Предложения</w:t>
      </w:r>
      <w:r w:rsidRPr="00CA6386">
        <w:rPr>
          <w:rFonts w:ascii="Times New Roman" w:hAnsi="Times New Roman"/>
          <w:sz w:val="28"/>
          <w:szCs w:val="28"/>
          <w:lang w:val="en-US"/>
        </w:rPr>
        <w:t xml:space="preserve"> c</w:t>
      </w:r>
      <w:r w:rsidRPr="0012038A">
        <w:rPr>
          <w:rFonts w:ascii="Times New Roman" w:hAnsi="Times New Roman"/>
          <w:sz w:val="28"/>
          <w:szCs w:val="28"/>
        </w:rPr>
        <w:t>о</w:t>
      </w:r>
      <w:r w:rsidRPr="00CA6386">
        <w:rPr>
          <w:rFonts w:ascii="Times New Roman" w:hAnsi="Times New Roman"/>
          <w:sz w:val="28"/>
          <w:szCs w:val="28"/>
          <w:lang w:val="en-US"/>
        </w:rPr>
        <w:t xml:space="preserve"> </w:t>
      </w:r>
      <w:r w:rsidRPr="0012038A">
        <w:rPr>
          <w:rFonts w:ascii="Times New Roman" w:hAnsi="Times New Roman"/>
          <w:sz w:val="28"/>
          <w:szCs w:val="28"/>
        </w:rPr>
        <w:t>сложным</w:t>
      </w:r>
      <w:r w:rsidRPr="00CA6386">
        <w:rPr>
          <w:rFonts w:ascii="Times New Roman" w:hAnsi="Times New Roman"/>
          <w:sz w:val="28"/>
          <w:szCs w:val="28"/>
          <w:lang w:val="en-US"/>
        </w:rPr>
        <w:t xml:space="preserve"> </w:t>
      </w:r>
      <w:r w:rsidRPr="0012038A">
        <w:rPr>
          <w:rFonts w:ascii="Times New Roman" w:hAnsi="Times New Roman"/>
          <w:sz w:val="28"/>
          <w:szCs w:val="28"/>
        </w:rPr>
        <w:t>дополнением</w:t>
      </w:r>
      <w:r w:rsidRPr="00CA6386">
        <w:rPr>
          <w:rFonts w:ascii="Times New Roman" w:hAnsi="Times New Roman"/>
          <w:sz w:val="28"/>
          <w:szCs w:val="28"/>
          <w:lang w:val="en-US"/>
        </w:rPr>
        <w:t xml:space="preserve"> – Complex Object (I want you to help me. I saw her cross/crossing the road. I want to have my hair cut.).</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Сложносочинённые предложения с сочинительными союзами and, but, or.</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Сложноподчинённые предложения с союзами и союзными словами because, if, when, where, what, why, how.</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Сложноподчинённые предложения с определительными придаточными с союзными словами who, which, that.</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Сложноподчинённые предложения с союзными словами whoever, whatever, however, whenever.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Условные предложения с глаголами в изъявительном наклонении (Conditional 0, Conditional I) и с глаголами в сослагательном наклонении (Conditional II).</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Все</w:t>
      </w:r>
      <w:r w:rsidRPr="00CA6386">
        <w:rPr>
          <w:rFonts w:ascii="Times New Roman" w:hAnsi="Times New Roman"/>
          <w:sz w:val="28"/>
          <w:szCs w:val="28"/>
          <w:lang w:val="en-US"/>
        </w:rPr>
        <w:t xml:space="preserve"> </w:t>
      </w:r>
      <w:r w:rsidRPr="0012038A">
        <w:rPr>
          <w:rFonts w:ascii="Times New Roman" w:hAnsi="Times New Roman"/>
          <w:sz w:val="28"/>
          <w:szCs w:val="28"/>
        </w:rPr>
        <w:t>типы</w:t>
      </w:r>
      <w:r w:rsidRPr="00CA6386">
        <w:rPr>
          <w:rFonts w:ascii="Times New Roman" w:hAnsi="Times New Roman"/>
          <w:sz w:val="28"/>
          <w:szCs w:val="28"/>
          <w:lang w:val="en-US"/>
        </w:rPr>
        <w:t xml:space="preserve"> </w:t>
      </w:r>
      <w:r w:rsidRPr="0012038A">
        <w:rPr>
          <w:rFonts w:ascii="Times New Roman" w:hAnsi="Times New Roman"/>
          <w:sz w:val="28"/>
          <w:szCs w:val="28"/>
        </w:rPr>
        <w:t>вопросительных</w:t>
      </w:r>
      <w:r w:rsidRPr="00CA6386">
        <w:rPr>
          <w:rFonts w:ascii="Times New Roman" w:hAnsi="Times New Roman"/>
          <w:sz w:val="28"/>
          <w:szCs w:val="28"/>
          <w:lang w:val="en-US"/>
        </w:rPr>
        <w:t xml:space="preserve"> </w:t>
      </w:r>
      <w:r w:rsidRPr="0012038A">
        <w:rPr>
          <w:rFonts w:ascii="Times New Roman" w:hAnsi="Times New Roman"/>
          <w:sz w:val="28"/>
          <w:szCs w:val="28"/>
        </w:rPr>
        <w:t>предложений</w:t>
      </w:r>
      <w:r w:rsidRPr="00CA6386">
        <w:rPr>
          <w:rFonts w:ascii="Times New Roman" w:hAnsi="Times New Roman"/>
          <w:sz w:val="28"/>
          <w:szCs w:val="28"/>
          <w:lang w:val="en-US"/>
        </w:rPr>
        <w:t xml:space="preserve"> (</w:t>
      </w:r>
      <w:r w:rsidRPr="0012038A">
        <w:rPr>
          <w:rFonts w:ascii="Times New Roman" w:hAnsi="Times New Roman"/>
          <w:sz w:val="28"/>
          <w:szCs w:val="28"/>
        </w:rPr>
        <w:t>общий</w:t>
      </w:r>
      <w:r w:rsidRPr="00CA6386">
        <w:rPr>
          <w:rFonts w:ascii="Times New Roman" w:hAnsi="Times New Roman"/>
          <w:sz w:val="28"/>
          <w:szCs w:val="28"/>
          <w:lang w:val="en-US"/>
        </w:rPr>
        <w:t xml:space="preserve">, </w:t>
      </w:r>
      <w:r w:rsidRPr="0012038A">
        <w:rPr>
          <w:rFonts w:ascii="Times New Roman" w:hAnsi="Times New Roman"/>
          <w:sz w:val="28"/>
          <w:szCs w:val="28"/>
        </w:rPr>
        <w:t>специальный</w:t>
      </w:r>
      <w:r w:rsidRPr="00CA6386">
        <w:rPr>
          <w:rFonts w:ascii="Times New Roman" w:hAnsi="Times New Roman"/>
          <w:sz w:val="28"/>
          <w:szCs w:val="28"/>
          <w:lang w:val="en-US"/>
        </w:rPr>
        <w:t xml:space="preserve">, </w:t>
      </w:r>
      <w:r w:rsidRPr="0012038A">
        <w:rPr>
          <w:rFonts w:ascii="Times New Roman" w:hAnsi="Times New Roman"/>
          <w:sz w:val="28"/>
          <w:szCs w:val="28"/>
        </w:rPr>
        <w:t>альтернативный</w:t>
      </w:r>
      <w:r w:rsidRPr="00CA6386">
        <w:rPr>
          <w:rFonts w:ascii="Times New Roman" w:hAnsi="Times New Roman"/>
          <w:sz w:val="28"/>
          <w:szCs w:val="28"/>
          <w:lang w:val="en-US"/>
        </w:rPr>
        <w:t xml:space="preserve">, </w:t>
      </w:r>
      <w:r w:rsidRPr="0012038A">
        <w:rPr>
          <w:rFonts w:ascii="Times New Roman" w:hAnsi="Times New Roman"/>
          <w:sz w:val="28"/>
          <w:szCs w:val="28"/>
        </w:rPr>
        <w:t>разделительный</w:t>
      </w:r>
      <w:r w:rsidRPr="00CA6386">
        <w:rPr>
          <w:rFonts w:ascii="Times New Roman" w:hAnsi="Times New Roman"/>
          <w:sz w:val="28"/>
          <w:szCs w:val="28"/>
          <w:lang w:val="en-US"/>
        </w:rPr>
        <w:t xml:space="preserve"> </w:t>
      </w:r>
      <w:r w:rsidRPr="0012038A">
        <w:rPr>
          <w:rFonts w:ascii="Times New Roman" w:hAnsi="Times New Roman"/>
          <w:sz w:val="28"/>
          <w:szCs w:val="28"/>
        </w:rPr>
        <w:t>вопросы</w:t>
      </w:r>
      <w:r w:rsidRPr="00CA6386">
        <w:rPr>
          <w:rFonts w:ascii="Times New Roman" w:hAnsi="Times New Roman"/>
          <w:sz w:val="28"/>
          <w:szCs w:val="28"/>
          <w:lang w:val="en-US"/>
        </w:rPr>
        <w:t xml:space="preserve"> </w:t>
      </w:r>
      <w:r w:rsidRPr="0012038A">
        <w:rPr>
          <w:rFonts w:ascii="Times New Roman" w:hAnsi="Times New Roman"/>
          <w:sz w:val="28"/>
          <w:szCs w:val="28"/>
        </w:rPr>
        <w:t>в</w:t>
      </w:r>
      <w:r w:rsidRPr="00CA6386">
        <w:rPr>
          <w:rFonts w:ascii="Times New Roman" w:hAnsi="Times New Roman"/>
          <w:sz w:val="28"/>
          <w:szCs w:val="28"/>
          <w:lang w:val="en-US"/>
        </w:rPr>
        <w:t xml:space="preserve"> Present/Past/Future Simple Tense, Present/Past Continuous Tense, Present/Past Perfect Tense, Present Perfect Continuous Tense).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Модальные глаголы в косвенной речи в настоящем и прошедшем времени.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Предложения</w:t>
      </w:r>
      <w:r w:rsidRPr="00CA6386">
        <w:rPr>
          <w:rFonts w:ascii="Times New Roman" w:hAnsi="Times New Roman"/>
          <w:sz w:val="28"/>
          <w:szCs w:val="28"/>
          <w:lang w:val="en-US"/>
        </w:rPr>
        <w:t xml:space="preserve"> </w:t>
      </w:r>
      <w:r w:rsidRPr="0012038A">
        <w:rPr>
          <w:rFonts w:ascii="Times New Roman" w:hAnsi="Times New Roman"/>
          <w:sz w:val="28"/>
          <w:szCs w:val="28"/>
        </w:rPr>
        <w:t>с</w:t>
      </w:r>
      <w:r w:rsidRPr="00CA6386">
        <w:rPr>
          <w:rFonts w:ascii="Times New Roman" w:hAnsi="Times New Roman"/>
          <w:sz w:val="28"/>
          <w:szCs w:val="28"/>
          <w:lang w:val="en-US"/>
        </w:rPr>
        <w:t xml:space="preserve"> </w:t>
      </w:r>
      <w:r w:rsidRPr="0012038A">
        <w:rPr>
          <w:rFonts w:ascii="Times New Roman" w:hAnsi="Times New Roman"/>
          <w:sz w:val="28"/>
          <w:szCs w:val="28"/>
        </w:rPr>
        <w:t>конструкциями</w:t>
      </w:r>
      <w:r w:rsidRPr="00CA6386">
        <w:rPr>
          <w:rFonts w:ascii="Times New Roman" w:hAnsi="Times New Roman"/>
          <w:sz w:val="28"/>
          <w:szCs w:val="28"/>
          <w:lang w:val="en-US"/>
        </w:rPr>
        <w:t xml:space="preserve"> as … as, not so … as, both … and …, either … or, neither … nor.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Предложения с I wish…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Конструкции с глаголами на -ing: to love/hate doing smth.</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Конструкции</w:t>
      </w:r>
      <w:r w:rsidRPr="00CA6386">
        <w:rPr>
          <w:rFonts w:ascii="Times New Roman" w:hAnsi="Times New Roman"/>
          <w:sz w:val="28"/>
          <w:szCs w:val="28"/>
          <w:lang w:val="en-US"/>
        </w:rPr>
        <w:t xml:space="preserve"> c </w:t>
      </w:r>
      <w:r w:rsidRPr="0012038A">
        <w:rPr>
          <w:rFonts w:ascii="Times New Roman" w:hAnsi="Times New Roman"/>
          <w:sz w:val="28"/>
          <w:szCs w:val="28"/>
        </w:rPr>
        <w:t>глаголами</w:t>
      </w:r>
      <w:r w:rsidRPr="00CA6386">
        <w:rPr>
          <w:rFonts w:ascii="Times New Roman" w:hAnsi="Times New Roman"/>
          <w:sz w:val="28"/>
          <w:szCs w:val="28"/>
          <w:lang w:val="en-US"/>
        </w:rPr>
        <w:t xml:space="preserve"> to stop, to remember, to forget (</w:t>
      </w:r>
      <w:r w:rsidRPr="0012038A">
        <w:rPr>
          <w:rFonts w:ascii="Times New Roman" w:hAnsi="Times New Roman"/>
          <w:sz w:val="28"/>
          <w:szCs w:val="28"/>
        </w:rPr>
        <w:t>разница</w:t>
      </w:r>
      <w:r w:rsidRPr="00CA6386">
        <w:rPr>
          <w:rFonts w:ascii="Times New Roman" w:hAnsi="Times New Roman"/>
          <w:sz w:val="28"/>
          <w:szCs w:val="28"/>
          <w:lang w:val="en-US"/>
        </w:rPr>
        <w:t xml:space="preserve"> </w:t>
      </w:r>
      <w:r w:rsidRPr="0012038A">
        <w:rPr>
          <w:rFonts w:ascii="Times New Roman" w:hAnsi="Times New Roman"/>
          <w:sz w:val="28"/>
          <w:szCs w:val="28"/>
        </w:rPr>
        <w:t>в</w:t>
      </w:r>
      <w:r w:rsidRPr="00CA6386">
        <w:rPr>
          <w:rFonts w:ascii="Times New Roman" w:hAnsi="Times New Roman"/>
          <w:sz w:val="28"/>
          <w:szCs w:val="28"/>
          <w:lang w:val="en-US"/>
        </w:rPr>
        <w:t xml:space="preserve"> </w:t>
      </w:r>
      <w:r w:rsidRPr="0012038A">
        <w:rPr>
          <w:rFonts w:ascii="Times New Roman" w:hAnsi="Times New Roman"/>
          <w:sz w:val="28"/>
          <w:szCs w:val="28"/>
        </w:rPr>
        <w:t>значении</w:t>
      </w:r>
      <w:r w:rsidRPr="00CA6386">
        <w:rPr>
          <w:rFonts w:ascii="Times New Roman" w:hAnsi="Times New Roman"/>
          <w:sz w:val="28"/>
          <w:szCs w:val="28"/>
          <w:lang w:val="en-US"/>
        </w:rPr>
        <w:t xml:space="preserve"> to stop doing smth </w:t>
      </w:r>
      <w:r w:rsidRPr="0012038A">
        <w:rPr>
          <w:rFonts w:ascii="Times New Roman" w:hAnsi="Times New Roman"/>
          <w:sz w:val="28"/>
          <w:szCs w:val="28"/>
        </w:rPr>
        <w:t>и</w:t>
      </w:r>
      <w:r w:rsidRPr="00CA6386">
        <w:rPr>
          <w:rFonts w:ascii="Times New Roman" w:hAnsi="Times New Roman"/>
          <w:sz w:val="28"/>
          <w:szCs w:val="28"/>
          <w:lang w:val="en-US"/>
        </w:rPr>
        <w:t xml:space="preserve"> to stop to do smth).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Конструкция</w:t>
      </w:r>
      <w:r w:rsidRPr="00CA6386">
        <w:rPr>
          <w:rFonts w:ascii="Times New Roman" w:hAnsi="Times New Roman"/>
          <w:sz w:val="28"/>
          <w:szCs w:val="28"/>
          <w:lang w:val="en-US"/>
        </w:rPr>
        <w:t xml:space="preserve"> It takes me … to do smth.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 xml:space="preserve">Конструкция used to + инфинитив глагола.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Конструкции</w:t>
      </w:r>
      <w:r w:rsidRPr="00CA6386">
        <w:rPr>
          <w:rFonts w:ascii="Times New Roman" w:hAnsi="Times New Roman"/>
          <w:sz w:val="28"/>
          <w:szCs w:val="28"/>
          <w:lang w:val="en-US"/>
        </w:rPr>
        <w:t xml:space="preserve"> be/get used to smth, be/get used to doing smth.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Конструкции</w:t>
      </w:r>
      <w:r w:rsidRPr="00CA6386">
        <w:rPr>
          <w:rFonts w:ascii="Times New Roman" w:hAnsi="Times New Roman"/>
          <w:sz w:val="28"/>
          <w:szCs w:val="28"/>
          <w:lang w:val="en-US"/>
        </w:rPr>
        <w:t xml:space="preserve"> I prefer, I’d prefer, I’d rather prefer, </w:t>
      </w:r>
      <w:r w:rsidRPr="0012038A">
        <w:rPr>
          <w:rFonts w:ascii="Times New Roman" w:hAnsi="Times New Roman"/>
          <w:sz w:val="28"/>
          <w:szCs w:val="28"/>
        </w:rPr>
        <w:t>выражающие</w:t>
      </w:r>
      <w:r w:rsidRPr="00CA6386">
        <w:rPr>
          <w:rFonts w:ascii="Times New Roman" w:hAnsi="Times New Roman"/>
          <w:sz w:val="28"/>
          <w:szCs w:val="28"/>
          <w:lang w:val="en-US"/>
        </w:rPr>
        <w:t xml:space="preserve"> </w:t>
      </w:r>
      <w:r w:rsidRPr="0012038A">
        <w:rPr>
          <w:rFonts w:ascii="Times New Roman" w:hAnsi="Times New Roman"/>
          <w:sz w:val="28"/>
          <w:szCs w:val="28"/>
        </w:rPr>
        <w:t>предпочтение</w:t>
      </w:r>
      <w:r w:rsidRPr="00CA6386">
        <w:rPr>
          <w:rFonts w:ascii="Times New Roman" w:hAnsi="Times New Roman"/>
          <w:sz w:val="28"/>
          <w:szCs w:val="28"/>
          <w:lang w:val="en-US"/>
        </w:rPr>
        <w:t xml:space="preserve">, </w:t>
      </w:r>
      <w:r w:rsidRPr="0012038A">
        <w:rPr>
          <w:rFonts w:ascii="Times New Roman" w:hAnsi="Times New Roman"/>
          <w:sz w:val="28"/>
          <w:szCs w:val="28"/>
        </w:rPr>
        <w:t>а</w:t>
      </w:r>
      <w:r w:rsidRPr="00CA6386">
        <w:rPr>
          <w:rFonts w:ascii="Times New Roman" w:hAnsi="Times New Roman"/>
          <w:sz w:val="28"/>
          <w:szCs w:val="28"/>
          <w:lang w:val="en-US"/>
        </w:rPr>
        <w:t xml:space="preserve"> </w:t>
      </w:r>
      <w:r w:rsidRPr="0012038A">
        <w:rPr>
          <w:rFonts w:ascii="Times New Roman" w:hAnsi="Times New Roman"/>
          <w:sz w:val="28"/>
          <w:szCs w:val="28"/>
        </w:rPr>
        <w:t>также</w:t>
      </w:r>
      <w:r w:rsidRPr="00CA6386">
        <w:rPr>
          <w:rFonts w:ascii="Times New Roman" w:hAnsi="Times New Roman"/>
          <w:sz w:val="28"/>
          <w:szCs w:val="28"/>
          <w:lang w:val="en-US"/>
        </w:rPr>
        <w:t xml:space="preserve"> </w:t>
      </w:r>
      <w:r w:rsidRPr="0012038A">
        <w:rPr>
          <w:rFonts w:ascii="Times New Roman" w:hAnsi="Times New Roman"/>
          <w:sz w:val="28"/>
          <w:szCs w:val="28"/>
        </w:rPr>
        <w:t>конструкции</w:t>
      </w:r>
      <w:r w:rsidRPr="00CA6386">
        <w:rPr>
          <w:rFonts w:ascii="Times New Roman" w:hAnsi="Times New Roman"/>
          <w:sz w:val="28"/>
          <w:szCs w:val="28"/>
          <w:lang w:val="en-US"/>
        </w:rPr>
        <w:t xml:space="preserve"> I’d rather, You’d better.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Подлежащее, выраженное собирательным существительным (family, police), и его согласование со сказуемым.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Конструкция</w:t>
      </w:r>
      <w:r w:rsidRPr="00CA6386">
        <w:rPr>
          <w:rFonts w:ascii="Times New Roman" w:hAnsi="Times New Roman"/>
          <w:sz w:val="28"/>
          <w:szCs w:val="28"/>
          <w:lang w:val="en-US"/>
        </w:rPr>
        <w:t xml:space="preserve"> to be going to, </w:t>
      </w:r>
      <w:r w:rsidRPr="0012038A">
        <w:rPr>
          <w:rFonts w:ascii="Times New Roman" w:hAnsi="Times New Roman"/>
          <w:sz w:val="28"/>
          <w:szCs w:val="28"/>
        </w:rPr>
        <w:t>формы</w:t>
      </w:r>
      <w:r w:rsidRPr="00CA6386">
        <w:rPr>
          <w:rFonts w:ascii="Times New Roman" w:hAnsi="Times New Roman"/>
          <w:sz w:val="28"/>
          <w:szCs w:val="28"/>
          <w:lang w:val="en-US"/>
        </w:rPr>
        <w:t xml:space="preserve"> Future Simple Tense </w:t>
      </w:r>
      <w:r w:rsidRPr="0012038A">
        <w:rPr>
          <w:rFonts w:ascii="Times New Roman" w:hAnsi="Times New Roman"/>
          <w:sz w:val="28"/>
          <w:szCs w:val="28"/>
        </w:rPr>
        <w:t>и</w:t>
      </w:r>
      <w:r w:rsidRPr="00CA6386">
        <w:rPr>
          <w:rFonts w:ascii="Times New Roman" w:hAnsi="Times New Roman"/>
          <w:sz w:val="28"/>
          <w:szCs w:val="28"/>
          <w:lang w:val="en-US"/>
        </w:rPr>
        <w:t xml:space="preserve"> Present Continuous Tense </w:t>
      </w:r>
      <w:r w:rsidRPr="0012038A">
        <w:rPr>
          <w:rFonts w:ascii="Times New Roman" w:hAnsi="Times New Roman"/>
          <w:sz w:val="28"/>
          <w:szCs w:val="28"/>
        </w:rPr>
        <w:t>для</w:t>
      </w:r>
      <w:r w:rsidRPr="00CA6386">
        <w:rPr>
          <w:rFonts w:ascii="Times New Roman" w:hAnsi="Times New Roman"/>
          <w:sz w:val="28"/>
          <w:szCs w:val="28"/>
          <w:lang w:val="en-US"/>
        </w:rPr>
        <w:t xml:space="preserve"> </w:t>
      </w:r>
      <w:r w:rsidRPr="0012038A">
        <w:rPr>
          <w:rFonts w:ascii="Times New Roman" w:hAnsi="Times New Roman"/>
          <w:sz w:val="28"/>
          <w:szCs w:val="28"/>
        </w:rPr>
        <w:t>выражения</w:t>
      </w:r>
      <w:r w:rsidRPr="00CA6386">
        <w:rPr>
          <w:rFonts w:ascii="Times New Roman" w:hAnsi="Times New Roman"/>
          <w:sz w:val="28"/>
          <w:szCs w:val="28"/>
          <w:lang w:val="en-US"/>
        </w:rPr>
        <w:t xml:space="preserve"> </w:t>
      </w:r>
      <w:r w:rsidRPr="0012038A">
        <w:rPr>
          <w:rFonts w:ascii="Times New Roman" w:hAnsi="Times New Roman"/>
          <w:sz w:val="28"/>
          <w:szCs w:val="28"/>
        </w:rPr>
        <w:t>будущего</w:t>
      </w:r>
      <w:r w:rsidRPr="00CA6386">
        <w:rPr>
          <w:rFonts w:ascii="Times New Roman" w:hAnsi="Times New Roman"/>
          <w:sz w:val="28"/>
          <w:szCs w:val="28"/>
          <w:lang w:val="en-US"/>
        </w:rPr>
        <w:t xml:space="preserve"> </w:t>
      </w:r>
      <w:r w:rsidRPr="0012038A">
        <w:rPr>
          <w:rFonts w:ascii="Times New Roman" w:hAnsi="Times New Roman"/>
          <w:sz w:val="28"/>
          <w:szCs w:val="28"/>
        </w:rPr>
        <w:t>действия</w:t>
      </w:r>
      <w:r w:rsidRPr="00CA6386">
        <w:rPr>
          <w:rFonts w:ascii="Times New Roman" w:hAnsi="Times New Roman"/>
          <w:sz w:val="28"/>
          <w:szCs w:val="28"/>
          <w:lang w:val="en-US"/>
        </w:rPr>
        <w:t xml:space="preserve">.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Модальные</w:t>
      </w:r>
      <w:r w:rsidRPr="00CA6386">
        <w:rPr>
          <w:rFonts w:ascii="Times New Roman" w:hAnsi="Times New Roman"/>
          <w:sz w:val="28"/>
          <w:szCs w:val="28"/>
          <w:lang w:val="en-US"/>
        </w:rPr>
        <w:t xml:space="preserve"> </w:t>
      </w:r>
      <w:r w:rsidRPr="0012038A">
        <w:rPr>
          <w:rFonts w:ascii="Times New Roman" w:hAnsi="Times New Roman"/>
          <w:sz w:val="28"/>
          <w:szCs w:val="28"/>
        </w:rPr>
        <w:t>глаголы</w:t>
      </w:r>
      <w:r w:rsidRPr="00CA6386">
        <w:rPr>
          <w:rFonts w:ascii="Times New Roman" w:hAnsi="Times New Roman"/>
          <w:sz w:val="28"/>
          <w:szCs w:val="28"/>
          <w:lang w:val="en-US"/>
        </w:rPr>
        <w:t xml:space="preserve"> </w:t>
      </w:r>
      <w:r w:rsidRPr="0012038A">
        <w:rPr>
          <w:rFonts w:ascii="Times New Roman" w:hAnsi="Times New Roman"/>
          <w:sz w:val="28"/>
          <w:szCs w:val="28"/>
        </w:rPr>
        <w:t>и</w:t>
      </w:r>
      <w:r w:rsidRPr="00CA6386">
        <w:rPr>
          <w:rFonts w:ascii="Times New Roman" w:hAnsi="Times New Roman"/>
          <w:sz w:val="28"/>
          <w:szCs w:val="28"/>
          <w:lang w:val="en-US"/>
        </w:rPr>
        <w:t xml:space="preserve"> </w:t>
      </w:r>
      <w:r w:rsidRPr="0012038A">
        <w:rPr>
          <w:rFonts w:ascii="Times New Roman" w:hAnsi="Times New Roman"/>
          <w:sz w:val="28"/>
          <w:szCs w:val="28"/>
        </w:rPr>
        <w:t>их</w:t>
      </w:r>
      <w:r w:rsidRPr="00CA6386">
        <w:rPr>
          <w:rFonts w:ascii="Times New Roman" w:hAnsi="Times New Roman"/>
          <w:sz w:val="28"/>
          <w:szCs w:val="28"/>
          <w:lang w:val="en-US"/>
        </w:rPr>
        <w:t xml:space="preserve"> </w:t>
      </w:r>
      <w:r w:rsidRPr="0012038A">
        <w:rPr>
          <w:rFonts w:ascii="Times New Roman" w:hAnsi="Times New Roman"/>
          <w:sz w:val="28"/>
          <w:szCs w:val="28"/>
        </w:rPr>
        <w:t>эквиваленты</w:t>
      </w:r>
      <w:r w:rsidRPr="00CA6386">
        <w:rPr>
          <w:rFonts w:ascii="Times New Roman" w:hAnsi="Times New Roman"/>
          <w:sz w:val="28"/>
          <w:szCs w:val="28"/>
          <w:lang w:val="en-US"/>
        </w:rPr>
        <w:t xml:space="preserve"> (can/be able to, could, must/have to, may, might, should, shall, would, will, need).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Неличные</w:t>
      </w:r>
      <w:r w:rsidRPr="00CA6386">
        <w:rPr>
          <w:rFonts w:ascii="Times New Roman" w:hAnsi="Times New Roman"/>
          <w:sz w:val="28"/>
          <w:szCs w:val="28"/>
          <w:lang w:val="en-US"/>
        </w:rPr>
        <w:t xml:space="preserve"> </w:t>
      </w:r>
      <w:r w:rsidRPr="0012038A">
        <w:rPr>
          <w:rFonts w:ascii="Times New Roman" w:hAnsi="Times New Roman"/>
          <w:sz w:val="28"/>
          <w:szCs w:val="28"/>
        </w:rPr>
        <w:t>формы</w:t>
      </w:r>
      <w:r w:rsidRPr="00CA6386">
        <w:rPr>
          <w:rFonts w:ascii="Times New Roman" w:hAnsi="Times New Roman"/>
          <w:sz w:val="28"/>
          <w:szCs w:val="28"/>
          <w:lang w:val="en-US"/>
        </w:rPr>
        <w:t xml:space="preserve"> </w:t>
      </w:r>
      <w:r w:rsidRPr="0012038A">
        <w:rPr>
          <w:rFonts w:ascii="Times New Roman" w:hAnsi="Times New Roman"/>
          <w:sz w:val="28"/>
          <w:szCs w:val="28"/>
        </w:rPr>
        <w:t>глагола</w:t>
      </w:r>
      <w:r w:rsidRPr="00CA6386">
        <w:rPr>
          <w:rFonts w:ascii="Times New Roman" w:hAnsi="Times New Roman"/>
          <w:sz w:val="28"/>
          <w:szCs w:val="28"/>
          <w:lang w:val="en-US"/>
        </w:rPr>
        <w:t xml:space="preserve"> – </w:t>
      </w:r>
      <w:r w:rsidRPr="0012038A">
        <w:rPr>
          <w:rFonts w:ascii="Times New Roman" w:hAnsi="Times New Roman"/>
          <w:sz w:val="28"/>
          <w:szCs w:val="28"/>
        </w:rPr>
        <w:t>инфинитив</w:t>
      </w:r>
      <w:r w:rsidRPr="00CA6386">
        <w:rPr>
          <w:rFonts w:ascii="Times New Roman" w:hAnsi="Times New Roman"/>
          <w:sz w:val="28"/>
          <w:szCs w:val="28"/>
          <w:lang w:val="en-US"/>
        </w:rPr>
        <w:t xml:space="preserve">, </w:t>
      </w:r>
      <w:r w:rsidRPr="0012038A">
        <w:rPr>
          <w:rFonts w:ascii="Times New Roman" w:hAnsi="Times New Roman"/>
          <w:sz w:val="28"/>
          <w:szCs w:val="28"/>
        </w:rPr>
        <w:t>герундий</w:t>
      </w:r>
      <w:r w:rsidRPr="00CA6386">
        <w:rPr>
          <w:rFonts w:ascii="Times New Roman" w:hAnsi="Times New Roman"/>
          <w:sz w:val="28"/>
          <w:szCs w:val="28"/>
          <w:lang w:val="en-US"/>
        </w:rPr>
        <w:t xml:space="preserve">, </w:t>
      </w:r>
      <w:r w:rsidRPr="0012038A">
        <w:rPr>
          <w:rFonts w:ascii="Times New Roman" w:hAnsi="Times New Roman"/>
          <w:sz w:val="28"/>
          <w:szCs w:val="28"/>
        </w:rPr>
        <w:t>причастие</w:t>
      </w:r>
      <w:r w:rsidRPr="00CA6386">
        <w:rPr>
          <w:rFonts w:ascii="Times New Roman" w:hAnsi="Times New Roman"/>
          <w:sz w:val="28"/>
          <w:szCs w:val="28"/>
          <w:lang w:val="en-US"/>
        </w:rPr>
        <w:t xml:space="preserve"> (Participle I </w:t>
      </w:r>
      <w:r w:rsidRPr="0012038A">
        <w:rPr>
          <w:rFonts w:ascii="Times New Roman" w:hAnsi="Times New Roman"/>
          <w:sz w:val="28"/>
          <w:szCs w:val="28"/>
        </w:rPr>
        <w:t>и</w:t>
      </w:r>
      <w:r w:rsidRPr="00CA6386">
        <w:rPr>
          <w:rFonts w:ascii="Times New Roman" w:hAnsi="Times New Roman"/>
          <w:sz w:val="28"/>
          <w:szCs w:val="28"/>
          <w:lang w:val="en-US"/>
        </w:rPr>
        <w:t xml:space="preserve"> Participle II), </w:t>
      </w:r>
      <w:r w:rsidRPr="0012038A">
        <w:rPr>
          <w:rFonts w:ascii="Times New Roman" w:hAnsi="Times New Roman"/>
          <w:sz w:val="28"/>
          <w:szCs w:val="28"/>
        </w:rPr>
        <w:t>причастия</w:t>
      </w:r>
      <w:r w:rsidRPr="00CA6386">
        <w:rPr>
          <w:rFonts w:ascii="Times New Roman" w:hAnsi="Times New Roman"/>
          <w:sz w:val="28"/>
          <w:szCs w:val="28"/>
          <w:lang w:val="en-US"/>
        </w:rPr>
        <w:t xml:space="preserve"> </w:t>
      </w:r>
      <w:r w:rsidRPr="0012038A">
        <w:rPr>
          <w:rFonts w:ascii="Times New Roman" w:hAnsi="Times New Roman"/>
          <w:sz w:val="28"/>
          <w:szCs w:val="28"/>
        </w:rPr>
        <w:t>в</w:t>
      </w:r>
      <w:r w:rsidRPr="00CA6386">
        <w:rPr>
          <w:rFonts w:ascii="Times New Roman" w:hAnsi="Times New Roman"/>
          <w:sz w:val="28"/>
          <w:szCs w:val="28"/>
          <w:lang w:val="en-US"/>
        </w:rPr>
        <w:t xml:space="preserve"> </w:t>
      </w:r>
      <w:r w:rsidRPr="0012038A">
        <w:rPr>
          <w:rFonts w:ascii="Times New Roman" w:hAnsi="Times New Roman"/>
          <w:sz w:val="28"/>
          <w:szCs w:val="28"/>
        </w:rPr>
        <w:t>функции</w:t>
      </w:r>
      <w:r w:rsidRPr="00CA6386">
        <w:rPr>
          <w:rFonts w:ascii="Times New Roman" w:hAnsi="Times New Roman"/>
          <w:sz w:val="28"/>
          <w:szCs w:val="28"/>
          <w:lang w:val="en-US"/>
        </w:rPr>
        <w:t xml:space="preserve"> </w:t>
      </w:r>
      <w:r w:rsidRPr="0012038A">
        <w:rPr>
          <w:rFonts w:ascii="Times New Roman" w:hAnsi="Times New Roman"/>
          <w:sz w:val="28"/>
          <w:szCs w:val="28"/>
        </w:rPr>
        <w:t>определения</w:t>
      </w:r>
      <w:r w:rsidRPr="00CA6386">
        <w:rPr>
          <w:rFonts w:ascii="Times New Roman" w:hAnsi="Times New Roman"/>
          <w:sz w:val="28"/>
          <w:szCs w:val="28"/>
          <w:lang w:val="en-US"/>
        </w:rPr>
        <w:t xml:space="preserve"> (Participle I – a playing child, Participle II – a written text).</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Определённый, неопределённый и нулевой артикли.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Имена существительные во множественном числе, образованных по правилу, и исключения.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Неисчисляемые имена существительные, имеющие форму только множественного числа.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Притяжательный падеж имён существительных.</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Имена прилагательные и наречия в положительной, сравнительной и превосходной степенях, образованных по правилу, и исключения.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Порядок следования нескольких прилагательных (мнение – размер – возраст – цвет – происхождение).</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lastRenderedPageBreak/>
        <w:t>Слова</w:t>
      </w:r>
      <w:r w:rsidRPr="00CA6386">
        <w:rPr>
          <w:rFonts w:ascii="Times New Roman" w:hAnsi="Times New Roman"/>
          <w:sz w:val="28"/>
          <w:szCs w:val="28"/>
          <w:lang w:val="en-US"/>
        </w:rPr>
        <w:t xml:space="preserve">, </w:t>
      </w:r>
      <w:r w:rsidRPr="0012038A">
        <w:rPr>
          <w:rFonts w:ascii="Times New Roman" w:hAnsi="Times New Roman"/>
          <w:sz w:val="28"/>
          <w:szCs w:val="28"/>
        </w:rPr>
        <w:t>выражающие</w:t>
      </w:r>
      <w:r w:rsidRPr="00CA6386">
        <w:rPr>
          <w:rFonts w:ascii="Times New Roman" w:hAnsi="Times New Roman"/>
          <w:sz w:val="28"/>
          <w:szCs w:val="28"/>
          <w:lang w:val="en-US"/>
        </w:rPr>
        <w:t xml:space="preserve"> </w:t>
      </w:r>
      <w:r w:rsidRPr="0012038A">
        <w:rPr>
          <w:rFonts w:ascii="Times New Roman" w:hAnsi="Times New Roman"/>
          <w:sz w:val="28"/>
          <w:szCs w:val="28"/>
        </w:rPr>
        <w:t>количество</w:t>
      </w:r>
      <w:r w:rsidRPr="00CA6386">
        <w:rPr>
          <w:rFonts w:ascii="Times New Roman" w:hAnsi="Times New Roman"/>
          <w:sz w:val="28"/>
          <w:szCs w:val="28"/>
          <w:lang w:val="en-US"/>
        </w:rPr>
        <w:t xml:space="preserve"> (many/much, little/a little, few/a few, a lot of).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Количественные и порядковые числительные.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Предлоги места, времени, направления, предлоги, употребляемые с глаголами в страдательном залоге.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Социокультурные знания и умения.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Развитие умения представлять родную страну/малую родину и страну/страны изучаемого языка (культурные явления и события, </w:t>
      </w:r>
      <w:r w:rsidRPr="0012038A">
        <w:rPr>
          <w:rFonts w:ascii="Times New Roman" w:hAnsi="Times New Roman"/>
          <w:sz w:val="28"/>
          <w:szCs w:val="28"/>
        </w:rPr>
        <w:lastRenderedPageBreak/>
        <w:t>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Компенсаторные умения.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Планируемые результаты освоения программы по английскому языку на уровне среднего общего образования.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Личностные результаты освоения обучающимися программы по английскому языку для уровня среднего общего образования должны </w:t>
      </w:r>
      <w:r w:rsidRPr="0012038A">
        <w:rPr>
          <w:rFonts w:ascii="Times New Roman" w:hAnsi="Times New Roman"/>
          <w:sz w:val="28"/>
          <w:szCs w:val="28"/>
        </w:rPr>
        <w:lastRenderedPageBreak/>
        <w:t>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1) гражданского воспитания: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сформированность гражданской позиции обучающегося как активного и ответственного члена российского общества;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осознание своих конституционных прав и обязанностей, уважение закона и правопорядка;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принятие традиционных национальных, общечеловеческих гуманистических и демократических ценностей;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умение взаимодействовать с социальными институтами в соответствии с их функциями и назначением;</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готовность к гуманитарной и волонтёрской деятельности;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2) патриотического воспитания: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идейная убеждённость, готовность к служению и защите Отечества, ответственность за его судьбу;</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3) духовно-нравственного воспитания: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осознание духовных ценностей российского народа;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сформированность нравственного сознания, этического поведения;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осознание личного вклада в построение устойчивого будущего;</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4) эстетического воспитания: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стремление к лучшему осознанию культуры своего народа и готовность содействовать ознакомлению с ней представителей других стран;</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готовность к самовыражению в разных видах искусства, стремление проявлять качества творческой личности;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5) физического воспитания: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сформированность здорового и безопасного образа жизни, ответственного отношения к своему здоровью;</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потребность в физическом совершенствовании, занятиях спортивно-оздоровительной деятельностью;</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активное неприятие вредных привычек и иных форм причинения вреда физическому и психическому здоровью;</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6) трудового воспитания: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готовность к труду, осознание ценности мастерства, трудолюбие;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7) экологического воспитания: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планирование и осуществление действий в окружающей среде на основе знания целей устойчивого развития человечества;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активное неприятие действий, приносящих вред окружающей среде;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умение прогнозировать неблагоприятные экологические последствия предпринимаемых действий, предотвращать их;</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расширение опыта деятельности экологической направленности;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8) ценности научного познания: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совершенствование языковой и читательской культуры как средства взаимодействия между людьми и познания мира;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У обучающегося будут сформированы следующие базовые логические действия как часть познавательных универсальных учебных действий:</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самостоятельно формулировать и актуализировать проблему, рассматривать её всесторонне;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определять цели деятельности, задавать параметры и критерии их достижения;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выявлять закономерности в языковых явлениях изучаемого иностранного (английского) языка;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разрабатывать план решения проблемы с учётом анализа имеющихся материальных и нематериальных ресурсов;</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вносить коррективы в деятельность, оценивать соответствие результатов целям, оценивать риски последствий деятельности;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координировать и выполнять работу в условиях реального, виртуального и комбинированного взаимодействия;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развивать креативное мышление при решении жизненных проблем.</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w:t>
      </w:r>
      <w:r w:rsidRPr="0012038A">
        <w:rPr>
          <w:rFonts w:ascii="Times New Roman" w:hAnsi="Times New Roman"/>
          <w:sz w:val="28"/>
          <w:szCs w:val="28"/>
        </w:rPr>
        <w:lastRenderedPageBreak/>
        <w:t xml:space="preserve">проблем; способностью и готовностью к самостоятельному поиску методов решения практических задач, применению различных методов познания;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владеть научной лингвистической терминологией и ключевыми понятиями;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ставить и формулировать собственные задачи в образовательной деятельности и жизненных ситуациях;</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давать оценку новым ситуациям, оценивать приобретённый опыт;</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осуществлять целенаправленный поиск переноса средств и способов действия в профессиональную среду;</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уметь переносить знания в познавательную и практическую области жизнедеятельности;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уметь интегрировать знания из разных предметных областей;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выдвигать новые идеи, предлагать оригинальные подходы и решения;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ставить проблемы и задачи, допускающие альтернативных решений.</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У обучающегося будут сформированы умения работать с информацией как часть познавательных универсальных учебных действий:</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владеть навыками получения информации из источников разных типов, в том числе на иностранном (английском) языке, самостоятельно </w:t>
      </w:r>
      <w:r w:rsidRPr="0012038A">
        <w:rPr>
          <w:rFonts w:ascii="Times New Roman" w:hAnsi="Times New Roman"/>
          <w:sz w:val="28"/>
          <w:szCs w:val="28"/>
        </w:rPr>
        <w:lastRenderedPageBreak/>
        <w:t>осуществлять поиск, анализ, систематизацию и интерпретацию информации различных видов и форм представления;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оценивать достоверность информации, её соответствие морально-этическим нормам;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владеть навыками распознавания и защиты информации, информационной безопасности личности.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У обучающегося будут сформированы умения общения как часть коммуникативных универсальных учебных действий:</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осуществлять коммуникации во всех сферах жизни;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развёрнуто и логично излагать свою точку зрения с использованием языковых средств.</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У обучающегося будут сформированы умения самоорганизации как часть регулятивных универсальных учебных действий:</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самостоятельно составлять план решения проблемы с учётом имеющихся ресурсов, собственных возможностей и предпочтений;</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давать оценку новым ситуациям;</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делать осознанный выбор, аргументировать его, брать ответственность за решение;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оценивать приобретённый опыт;</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У обучающегося будут сформированы умения самоконтроля, принятия себя и других как часть регулятивных универсальных учебных действий:</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давать оценку новым ситуациям;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использовать приёмы рефлексии для оценки ситуации, выбора верного решения;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вносить коррективы в созданный речевой продукт в случае необходимости;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оценивать риски и своевременно принимать решения по их снижению;</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принимать мотивы и аргументы других при анализе результатов деятельности;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принимать себя, понимая свои недостатки и достоинства;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принимать мотивы и аргументы других при анализе результатов деятельности;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признавать своё право и право других на ошибку;</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развивать способность понимать мир с позиции другого человека.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У обучающегося будут сформированы умения совместной деятельности: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понимать и использовать преимущества командной и индивидуальной работы;</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выбирать тематику и методы совместных действий с учётом общих интересов, и возможностей каждого члена коллектива;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оценивать качество своего вклада и каждого участника команды в общий результат по разработанным критериям;</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предлагать новые проекты, оценивать идеи с позиции новизны, оригинальности, практической значимости.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Предметные результаты освоения программы по английскому языку. К концу 10 класса обучающийся научится: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владеть основными видами речевой деятельности: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говорение: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устно излагать результаты выполненной проектной работы (объём – до 14 фраз);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аудирование: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смысловое чтение: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w:t>
      </w:r>
      <w:r w:rsidRPr="0012038A">
        <w:rPr>
          <w:rFonts w:ascii="Times New Roman" w:hAnsi="Times New Roman"/>
          <w:sz w:val="28"/>
          <w:szCs w:val="28"/>
        </w:rPr>
        <w:lastRenderedPageBreak/>
        <w:t xml:space="preserve">информации, с полным пониманием прочитанного (объём текста/текстов для чтения – 500–700 слов);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читать про себя и устанавливать причинно-следственную взаимосвязь изложенных в тексте фактов и событий;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читать про себя несплошные тексты (таблицы, диаграммы, графики и другие) и понимать представленную в них информацию;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письменная речь: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писать резюме (CV) с сообщением основных сведений о себе в соответствии с нормами, принятыми в стране/странах изучаемого языка;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владеть фонетическими навыками: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выразительно читать вслух небольшие тексты объёмом до 140 слов, построенные на изученном языковом материале, с соблюдением правил </w:t>
      </w:r>
      <w:r w:rsidRPr="0012038A">
        <w:rPr>
          <w:rFonts w:ascii="Times New Roman" w:hAnsi="Times New Roman"/>
          <w:sz w:val="28"/>
          <w:szCs w:val="28"/>
        </w:rPr>
        <w:lastRenderedPageBreak/>
        <w:t xml:space="preserve">чтения и соответствующей интонацией, демонстрируя понимание содержания текста;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владеть орфографическими навыками: правильно писать изученные слова;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владеть пунктуационными навыками: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распознавать и употреблять в устной и письменной речи: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родственные слова, образованные с использованием аффиксации: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глаголы при помощи префиксов dis-, mis-, re-, over-, under- и суффиксов -ise/-ize;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имена</w:t>
      </w:r>
      <w:r w:rsidRPr="00CA6386">
        <w:rPr>
          <w:rFonts w:ascii="Times New Roman" w:hAnsi="Times New Roman"/>
          <w:sz w:val="28"/>
          <w:szCs w:val="28"/>
          <w:lang w:val="en-US"/>
        </w:rPr>
        <w:t xml:space="preserve"> </w:t>
      </w:r>
      <w:r w:rsidRPr="0012038A">
        <w:rPr>
          <w:rFonts w:ascii="Times New Roman" w:hAnsi="Times New Roman"/>
          <w:sz w:val="28"/>
          <w:szCs w:val="28"/>
        </w:rPr>
        <w:t>существительные</w:t>
      </w:r>
      <w:r w:rsidRPr="00CA6386">
        <w:rPr>
          <w:rFonts w:ascii="Times New Roman" w:hAnsi="Times New Roman"/>
          <w:sz w:val="28"/>
          <w:szCs w:val="28"/>
          <w:lang w:val="en-US"/>
        </w:rPr>
        <w:t xml:space="preserve"> </w:t>
      </w:r>
      <w:r w:rsidRPr="0012038A">
        <w:rPr>
          <w:rFonts w:ascii="Times New Roman" w:hAnsi="Times New Roman"/>
          <w:sz w:val="28"/>
          <w:szCs w:val="28"/>
        </w:rPr>
        <w:t>при</w:t>
      </w:r>
      <w:r w:rsidRPr="00CA6386">
        <w:rPr>
          <w:rFonts w:ascii="Times New Roman" w:hAnsi="Times New Roman"/>
          <w:sz w:val="28"/>
          <w:szCs w:val="28"/>
          <w:lang w:val="en-US"/>
        </w:rPr>
        <w:t xml:space="preserve"> </w:t>
      </w:r>
      <w:r w:rsidRPr="0012038A">
        <w:rPr>
          <w:rFonts w:ascii="Times New Roman" w:hAnsi="Times New Roman"/>
          <w:sz w:val="28"/>
          <w:szCs w:val="28"/>
        </w:rPr>
        <w:t>помощи</w:t>
      </w:r>
      <w:r w:rsidRPr="00CA6386">
        <w:rPr>
          <w:rFonts w:ascii="Times New Roman" w:hAnsi="Times New Roman"/>
          <w:sz w:val="28"/>
          <w:szCs w:val="28"/>
          <w:lang w:val="en-US"/>
        </w:rPr>
        <w:t xml:space="preserve"> </w:t>
      </w:r>
      <w:r w:rsidRPr="0012038A">
        <w:rPr>
          <w:rFonts w:ascii="Times New Roman" w:hAnsi="Times New Roman"/>
          <w:sz w:val="28"/>
          <w:szCs w:val="28"/>
        </w:rPr>
        <w:t>префиксов</w:t>
      </w:r>
      <w:r w:rsidRPr="00CA6386">
        <w:rPr>
          <w:rFonts w:ascii="Times New Roman" w:hAnsi="Times New Roman"/>
          <w:sz w:val="28"/>
          <w:szCs w:val="28"/>
          <w:lang w:val="en-US"/>
        </w:rPr>
        <w:t xml:space="preserve"> un-, in-/im- </w:t>
      </w:r>
      <w:r w:rsidRPr="0012038A">
        <w:rPr>
          <w:rFonts w:ascii="Times New Roman" w:hAnsi="Times New Roman"/>
          <w:sz w:val="28"/>
          <w:szCs w:val="28"/>
        </w:rPr>
        <w:t>и</w:t>
      </w:r>
      <w:r w:rsidRPr="00CA6386">
        <w:rPr>
          <w:rFonts w:ascii="Times New Roman" w:hAnsi="Times New Roman"/>
          <w:sz w:val="28"/>
          <w:szCs w:val="28"/>
          <w:lang w:val="en-US"/>
        </w:rPr>
        <w:t xml:space="preserve"> </w:t>
      </w:r>
      <w:r w:rsidRPr="0012038A">
        <w:rPr>
          <w:rFonts w:ascii="Times New Roman" w:hAnsi="Times New Roman"/>
          <w:sz w:val="28"/>
          <w:szCs w:val="28"/>
        </w:rPr>
        <w:t>суффиксов</w:t>
      </w:r>
      <w:r w:rsidRPr="00CA6386">
        <w:rPr>
          <w:rFonts w:ascii="Times New Roman" w:hAnsi="Times New Roman"/>
          <w:sz w:val="28"/>
          <w:szCs w:val="28"/>
          <w:lang w:val="en-US"/>
        </w:rPr>
        <w:t xml:space="preserve"> -ance/-ence, -er/-or, -ing, -ist, -ity, -ment, -ness, -sion/-tion, -ship;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имена</w:t>
      </w:r>
      <w:r w:rsidRPr="00CA6386">
        <w:rPr>
          <w:rFonts w:ascii="Times New Roman" w:hAnsi="Times New Roman"/>
          <w:sz w:val="28"/>
          <w:szCs w:val="28"/>
          <w:lang w:val="en-US"/>
        </w:rPr>
        <w:t xml:space="preserve"> </w:t>
      </w:r>
      <w:r w:rsidRPr="0012038A">
        <w:rPr>
          <w:rFonts w:ascii="Times New Roman" w:hAnsi="Times New Roman"/>
          <w:sz w:val="28"/>
          <w:szCs w:val="28"/>
        </w:rPr>
        <w:t>прилагательные</w:t>
      </w:r>
      <w:r w:rsidRPr="00CA6386">
        <w:rPr>
          <w:rFonts w:ascii="Times New Roman" w:hAnsi="Times New Roman"/>
          <w:sz w:val="28"/>
          <w:szCs w:val="28"/>
          <w:lang w:val="en-US"/>
        </w:rPr>
        <w:t xml:space="preserve"> </w:t>
      </w:r>
      <w:r w:rsidRPr="0012038A">
        <w:rPr>
          <w:rFonts w:ascii="Times New Roman" w:hAnsi="Times New Roman"/>
          <w:sz w:val="28"/>
          <w:szCs w:val="28"/>
        </w:rPr>
        <w:t>при</w:t>
      </w:r>
      <w:r w:rsidRPr="00CA6386">
        <w:rPr>
          <w:rFonts w:ascii="Times New Roman" w:hAnsi="Times New Roman"/>
          <w:sz w:val="28"/>
          <w:szCs w:val="28"/>
          <w:lang w:val="en-US"/>
        </w:rPr>
        <w:t xml:space="preserve"> </w:t>
      </w:r>
      <w:r w:rsidRPr="0012038A">
        <w:rPr>
          <w:rFonts w:ascii="Times New Roman" w:hAnsi="Times New Roman"/>
          <w:sz w:val="28"/>
          <w:szCs w:val="28"/>
        </w:rPr>
        <w:t>помощи</w:t>
      </w:r>
      <w:r w:rsidRPr="00CA6386">
        <w:rPr>
          <w:rFonts w:ascii="Times New Roman" w:hAnsi="Times New Roman"/>
          <w:sz w:val="28"/>
          <w:szCs w:val="28"/>
          <w:lang w:val="en-US"/>
        </w:rPr>
        <w:t xml:space="preserve"> </w:t>
      </w:r>
      <w:r w:rsidRPr="0012038A">
        <w:rPr>
          <w:rFonts w:ascii="Times New Roman" w:hAnsi="Times New Roman"/>
          <w:sz w:val="28"/>
          <w:szCs w:val="28"/>
        </w:rPr>
        <w:t>префиксов</w:t>
      </w:r>
      <w:r w:rsidRPr="00CA6386">
        <w:rPr>
          <w:rFonts w:ascii="Times New Roman" w:hAnsi="Times New Roman"/>
          <w:sz w:val="28"/>
          <w:szCs w:val="28"/>
          <w:lang w:val="en-US"/>
        </w:rPr>
        <w:t xml:space="preserve"> un-, in-/im-, inter-, non- </w:t>
      </w:r>
      <w:r w:rsidRPr="0012038A">
        <w:rPr>
          <w:rFonts w:ascii="Times New Roman" w:hAnsi="Times New Roman"/>
          <w:sz w:val="28"/>
          <w:szCs w:val="28"/>
        </w:rPr>
        <w:t>и</w:t>
      </w:r>
      <w:r w:rsidRPr="00CA6386">
        <w:rPr>
          <w:rFonts w:ascii="Times New Roman" w:hAnsi="Times New Roman"/>
          <w:sz w:val="28"/>
          <w:szCs w:val="28"/>
          <w:lang w:val="en-US"/>
        </w:rPr>
        <w:t xml:space="preserve"> </w:t>
      </w:r>
      <w:r w:rsidRPr="0012038A">
        <w:rPr>
          <w:rFonts w:ascii="Times New Roman" w:hAnsi="Times New Roman"/>
          <w:sz w:val="28"/>
          <w:szCs w:val="28"/>
        </w:rPr>
        <w:t>суффиксов</w:t>
      </w:r>
      <w:r w:rsidRPr="00CA6386">
        <w:rPr>
          <w:rFonts w:ascii="Times New Roman" w:hAnsi="Times New Roman"/>
          <w:sz w:val="28"/>
          <w:szCs w:val="28"/>
          <w:lang w:val="en-US"/>
        </w:rPr>
        <w:t xml:space="preserve"> -able/-ible, -al, -ed, -ese, -ful, -ian/-an, -ing, -ish, -ive, -less, -ly, -ous, -y;</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наречия при помощи префиксов un-, in-/im-, и суффикса -ly;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числительные при помощи суффиксов -teen, -ty, -th;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 использованием словосложения: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 xml:space="preserve">сложные существительные путём соединения основ существительных (football);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сложные существительные путём соединения основы прилагательного с основой существительного (bluebell);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сложные существительные путём соединения основ существительных с предлогом (father-in-law);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сложных прилагательные путём соединения наречия с основой причастия II (well-behaved);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сложные прилагательные путём соединения основы прилагательного с основой причастия I (nice-looking);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 использованием конверсии: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образование имён существительных от неопределённых форм глаголов (to run – a run);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имён существительных от прилагательных (rich people – the rich);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глаголов от имён существительных (a hand – to hand);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глаголов от имён прилагательных (cool – to cool);</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распознавать и употреблять в устной и письменной речи имена прилагательные на -ed и -ing (excited – exciting);</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знать и понимать особенности структуры простых и сложных предложений и различных коммуникативных типов предложений английского языка;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распознавать и употреблять в устной и письменной речи: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предложения, в том числе с несколькими обстоятельствами, следующими в определённом порядке;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предложения с начальным It;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предложения с начальным There + to be;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предложения с глагольными конструкциями, содержащими глаголы-связки to be, to look, to seem, to feel;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предложения cо сложным дополнением – Complex Object;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сложносочинённые предложения с сочинительными союзами and, but, or;</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сложноподчинённые предложения с союзами и союзными словами because, if, when, where, what, why, how;</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сложноподчинённые предложения с определительными придаточными с союзными словами who, which, that;</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сложноподчинённые предложения с союзными словами whoever, whatever, however, whenever;</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условные предложения с глаголами в изъявительном наклонении (Conditional 0, Conditional I) и с глаголами в сослагательном наклонении (Conditional II);</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все</w:t>
      </w:r>
      <w:r w:rsidRPr="00CA6386">
        <w:rPr>
          <w:rFonts w:ascii="Times New Roman" w:hAnsi="Times New Roman"/>
          <w:sz w:val="28"/>
          <w:szCs w:val="28"/>
          <w:lang w:val="en-US"/>
        </w:rPr>
        <w:t xml:space="preserve"> </w:t>
      </w:r>
      <w:r w:rsidRPr="0012038A">
        <w:rPr>
          <w:rFonts w:ascii="Times New Roman" w:hAnsi="Times New Roman"/>
          <w:sz w:val="28"/>
          <w:szCs w:val="28"/>
        </w:rPr>
        <w:t>типы</w:t>
      </w:r>
      <w:r w:rsidRPr="00CA6386">
        <w:rPr>
          <w:rFonts w:ascii="Times New Roman" w:hAnsi="Times New Roman"/>
          <w:sz w:val="28"/>
          <w:szCs w:val="28"/>
          <w:lang w:val="en-US"/>
        </w:rPr>
        <w:t xml:space="preserve"> </w:t>
      </w:r>
      <w:r w:rsidRPr="0012038A">
        <w:rPr>
          <w:rFonts w:ascii="Times New Roman" w:hAnsi="Times New Roman"/>
          <w:sz w:val="28"/>
          <w:szCs w:val="28"/>
        </w:rPr>
        <w:t>вопросительных</w:t>
      </w:r>
      <w:r w:rsidRPr="00CA6386">
        <w:rPr>
          <w:rFonts w:ascii="Times New Roman" w:hAnsi="Times New Roman"/>
          <w:sz w:val="28"/>
          <w:szCs w:val="28"/>
          <w:lang w:val="en-US"/>
        </w:rPr>
        <w:t xml:space="preserve"> </w:t>
      </w:r>
      <w:r w:rsidRPr="0012038A">
        <w:rPr>
          <w:rFonts w:ascii="Times New Roman" w:hAnsi="Times New Roman"/>
          <w:sz w:val="28"/>
          <w:szCs w:val="28"/>
        </w:rPr>
        <w:t>предложений</w:t>
      </w:r>
      <w:r w:rsidRPr="00CA6386">
        <w:rPr>
          <w:rFonts w:ascii="Times New Roman" w:hAnsi="Times New Roman"/>
          <w:sz w:val="28"/>
          <w:szCs w:val="28"/>
          <w:lang w:val="en-US"/>
        </w:rPr>
        <w:t xml:space="preserve"> (</w:t>
      </w:r>
      <w:r w:rsidRPr="0012038A">
        <w:rPr>
          <w:rFonts w:ascii="Times New Roman" w:hAnsi="Times New Roman"/>
          <w:sz w:val="28"/>
          <w:szCs w:val="28"/>
        </w:rPr>
        <w:t>общий</w:t>
      </w:r>
      <w:r w:rsidRPr="00CA6386">
        <w:rPr>
          <w:rFonts w:ascii="Times New Roman" w:hAnsi="Times New Roman"/>
          <w:sz w:val="28"/>
          <w:szCs w:val="28"/>
          <w:lang w:val="en-US"/>
        </w:rPr>
        <w:t xml:space="preserve">, </w:t>
      </w:r>
      <w:r w:rsidRPr="0012038A">
        <w:rPr>
          <w:rFonts w:ascii="Times New Roman" w:hAnsi="Times New Roman"/>
          <w:sz w:val="28"/>
          <w:szCs w:val="28"/>
        </w:rPr>
        <w:t>специальный</w:t>
      </w:r>
      <w:r w:rsidRPr="00CA6386">
        <w:rPr>
          <w:rFonts w:ascii="Times New Roman" w:hAnsi="Times New Roman"/>
          <w:sz w:val="28"/>
          <w:szCs w:val="28"/>
          <w:lang w:val="en-US"/>
        </w:rPr>
        <w:t xml:space="preserve">, </w:t>
      </w:r>
      <w:r w:rsidRPr="0012038A">
        <w:rPr>
          <w:rFonts w:ascii="Times New Roman" w:hAnsi="Times New Roman"/>
          <w:sz w:val="28"/>
          <w:szCs w:val="28"/>
        </w:rPr>
        <w:t>альтернативный</w:t>
      </w:r>
      <w:r w:rsidRPr="00CA6386">
        <w:rPr>
          <w:rFonts w:ascii="Times New Roman" w:hAnsi="Times New Roman"/>
          <w:sz w:val="28"/>
          <w:szCs w:val="28"/>
          <w:lang w:val="en-US"/>
        </w:rPr>
        <w:t xml:space="preserve">, </w:t>
      </w:r>
      <w:r w:rsidRPr="0012038A">
        <w:rPr>
          <w:rFonts w:ascii="Times New Roman" w:hAnsi="Times New Roman"/>
          <w:sz w:val="28"/>
          <w:szCs w:val="28"/>
        </w:rPr>
        <w:t>разделительный</w:t>
      </w:r>
      <w:r w:rsidRPr="00CA6386">
        <w:rPr>
          <w:rFonts w:ascii="Times New Roman" w:hAnsi="Times New Roman"/>
          <w:sz w:val="28"/>
          <w:szCs w:val="28"/>
          <w:lang w:val="en-US"/>
        </w:rPr>
        <w:t xml:space="preserve"> </w:t>
      </w:r>
      <w:r w:rsidRPr="0012038A">
        <w:rPr>
          <w:rFonts w:ascii="Times New Roman" w:hAnsi="Times New Roman"/>
          <w:sz w:val="28"/>
          <w:szCs w:val="28"/>
        </w:rPr>
        <w:t>вопросы</w:t>
      </w:r>
      <w:r w:rsidRPr="00CA6386">
        <w:rPr>
          <w:rFonts w:ascii="Times New Roman" w:hAnsi="Times New Roman"/>
          <w:sz w:val="28"/>
          <w:szCs w:val="28"/>
          <w:lang w:val="en-US"/>
        </w:rPr>
        <w:t xml:space="preserve"> </w:t>
      </w:r>
      <w:r w:rsidRPr="0012038A">
        <w:rPr>
          <w:rFonts w:ascii="Times New Roman" w:hAnsi="Times New Roman"/>
          <w:sz w:val="28"/>
          <w:szCs w:val="28"/>
        </w:rPr>
        <w:t>в</w:t>
      </w:r>
      <w:r w:rsidRPr="00CA6386">
        <w:rPr>
          <w:rFonts w:ascii="Times New Roman" w:hAnsi="Times New Roman"/>
          <w:sz w:val="28"/>
          <w:szCs w:val="28"/>
          <w:lang w:val="en-US"/>
        </w:rPr>
        <w:t xml:space="preserve"> Present/Past/Future Simple Tense, Present/Past Continuous Tense, Present/Past Perfect Tense, Present Perfect Continuous Tense);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 xml:space="preserve">модальные глаголы в косвенной речи в настоящем и прошедшем времени;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предложения</w:t>
      </w:r>
      <w:r w:rsidRPr="00CA6386">
        <w:rPr>
          <w:rFonts w:ascii="Times New Roman" w:hAnsi="Times New Roman"/>
          <w:sz w:val="28"/>
          <w:szCs w:val="28"/>
          <w:lang w:val="en-US"/>
        </w:rPr>
        <w:t xml:space="preserve"> </w:t>
      </w:r>
      <w:r w:rsidRPr="0012038A">
        <w:rPr>
          <w:rFonts w:ascii="Times New Roman" w:hAnsi="Times New Roman"/>
          <w:sz w:val="28"/>
          <w:szCs w:val="28"/>
        </w:rPr>
        <w:t>с</w:t>
      </w:r>
      <w:r w:rsidRPr="00CA6386">
        <w:rPr>
          <w:rFonts w:ascii="Times New Roman" w:hAnsi="Times New Roman"/>
          <w:sz w:val="28"/>
          <w:szCs w:val="28"/>
          <w:lang w:val="en-US"/>
        </w:rPr>
        <w:t xml:space="preserve"> </w:t>
      </w:r>
      <w:r w:rsidRPr="0012038A">
        <w:rPr>
          <w:rFonts w:ascii="Times New Roman" w:hAnsi="Times New Roman"/>
          <w:sz w:val="28"/>
          <w:szCs w:val="28"/>
        </w:rPr>
        <w:t>конструкциями</w:t>
      </w:r>
      <w:r w:rsidRPr="00CA6386">
        <w:rPr>
          <w:rFonts w:ascii="Times New Roman" w:hAnsi="Times New Roman"/>
          <w:sz w:val="28"/>
          <w:szCs w:val="28"/>
          <w:lang w:val="en-US"/>
        </w:rPr>
        <w:t xml:space="preserve"> as … as, not so … as, both … and …, either … or, neither … nor;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предложения с I wish;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конструкции с глаголами на -ing: to love/hate doing smth;</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конструкции</w:t>
      </w:r>
      <w:r w:rsidRPr="00CA6386">
        <w:rPr>
          <w:rFonts w:ascii="Times New Roman" w:hAnsi="Times New Roman"/>
          <w:sz w:val="28"/>
          <w:szCs w:val="28"/>
          <w:lang w:val="en-US"/>
        </w:rPr>
        <w:t xml:space="preserve"> c </w:t>
      </w:r>
      <w:r w:rsidRPr="0012038A">
        <w:rPr>
          <w:rFonts w:ascii="Times New Roman" w:hAnsi="Times New Roman"/>
          <w:sz w:val="28"/>
          <w:szCs w:val="28"/>
        </w:rPr>
        <w:t>глаголами</w:t>
      </w:r>
      <w:r w:rsidRPr="00CA6386">
        <w:rPr>
          <w:rFonts w:ascii="Times New Roman" w:hAnsi="Times New Roman"/>
          <w:sz w:val="28"/>
          <w:szCs w:val="28"/>
          <w:lang w:val="en-US"/>
        </w:rPr>
        <w:t xml:space="preserve"> to stop, to remember, to forget (</w:t>
      </w:r>
      <w:r w:rsidRPr="0012038A">
        <w:rPr>
          <w:rFonts w:ascii="Times New Roman" w:hAnsi="Times New Roman"/>
          <w:sz w:val="28"/>
          <w:szCs w:val="28"/>
        </w:rPr>
        <w:t>разница</w:t>
      </w:r>
      <w:r w:rsidRPr="00CA6386">
        <w:rPr>
          <w:rFonts w:ascii="Times New Roman" w:hAnsi="Times New Roman"/>
          <w:sz w:val="28"/>
          <w:szCs w:val="28"/>
          <w:lang w:val="en-US"/>
        </w:rPr>
        <w:t xml:space="preserve"> </w:t>
      </w:r>
      <w:r w:rsidRPr="0012038A">
        <w:rPr>
          <w:rFonts w:ascii="Times New Roman" w:hAnsi="Times New Roman"/>
          <w:sz w:val="28"/>
          <w:szCs w:val="28"/>
        </w:rPr>
        <w:t>в</w:t>
      </w:r>
      <w:r w:rsidRPr="00CA6386">
        <w:rPr>
          <w:rFonts w:ascii="Times New Roman" w:hAnsi="Times New Roman"/>
          <w:sz w:val="28"/>
          <w:szCs w:val="28"/>
          <w:lang w:val="en-US"/>
        </w:rPr>
        <w:t xml:space="preserve"> </w:t>
      </w:r>
      <w:r w:rsidRPr="0012038A">
        <w:rPr>
          <w:rFonts w:ascii="Times New Roman" w:hAnsi="Times New Roman"/>
          <w:sz w:val="28"/>
          <w:szCs w:val="28"/>
        </w:rPr>
        <w:t>значении</w:t>
      </w:r>
      <w:r w:rsidRPr="00CA6386">
        <w:rPr>
          <w:rFonts w:ascii="Times New Roman" w:hAnsi="Times New Roman"/>
          <w:sz w:val="28"/>
          <w:szCs w:val="28"/>
          <w:lang w:val="en-US"/>
        </w:rPr>
        <w:t xml:space="preserve"> to stop doing smth </w:t>
      </w:r>
      <w:r w:rsidRPr="0012038A">
        <w:rPr>
          <w:rFonts w:ascii="Times New Roman" w:hAnsi="Times New Roman"/>
          <w:sz w:val="28"/>
          <w:szCs w:val="28"/>
        </w:rPr>
        <w:t>и</w:t>
      </w:r>
      <w:r w:rsidRPr="00CA6386">
        <w:rPr>
          <w:rFonts w:ascii="Times New Roman" w:hAnsi="Times New Roman"/>
          <w:sz w:val="28"/>
          <w:szCs w:val="28"/>
          <w:lang w:val="en-US"/>
        </w:rPr>
        <w:t xml:space="preserve"> to stop to do smth);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конструкция</w:t>
      </w:r>
      <w:r w:rsidRPr="00CA6386">
        <w:rPr>
          <w:rFonts w:ascii="Times New Roman" w:hAnsi="Times New Roman"/>
          <w:sz w:val="28"/>
          <w:szCs w:val="28"/>
          <w:lang w:val="en-US"/>
        </w:rPr>
        <w:t xml:space="preserve"> It takes me … to do smth;</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конструкция used to + инфинитив глагола;</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конструкции</w:t>
      </w:r>
      <w:r w:rsidRPr="00CA6386">
        <w:rPr>
          <w:rFonts w:ascii="Times New Roman" w:hAnsi="Times New Roman"/>
          <w:sz w:val="28"/>
          <w:szCs w:val="28"/>
          <w:lang w:val="en-US"/>
        </w:rPr>
        <w:t xml:space="preserve"> be/get used to smth, be/get used to doing smth;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конструкции</w:t>
      </w:r>
      <w:r w:rsidRPr="00CA6386">
        <w:rPr>
          <w:rFonts w:ascii="Times New Roman" w:hAnsi="Times New Roman"/>
          <w:sz w:val="28"/>
          <w:szCs w:val="28"/>
          <w:lang w:val="en-US"/>
        </w:rPr>
        <w:t xml:space="preserve"> I prefer, I’d prefer, I’d rather prefer, </w:t>
      </w:r>
      <w:r w:rsidRPr="0012038A">
        <w:rPr>
          <w:rFonts w:ascii="Times New Roman" w:hAnsi="Times New Roman"/>
          <w:sz w:val="28"/>
          <w:szCs w:val="28"/>
        </w:rPr>
        <w:t>выражающие</w:t>
      </w:r>
      <w:r w:rsidRPr="00CA6386">
        <w:rPr>
          <w:rFonts w:ascii="Times New Roman" w:hAnsi="Times New Roman"/>
          <w:sz w:val="28"/>
          <w:szCs w:val="28"/>
          <w:lang w:val="en-US"/>
        </w:rPr>
        <w:t xml:space="preserve"> </w:t>
      </w:r>
      <w:r w:rsidRPr="0012038A">
        <w:rPr>
          <w:rFonts w:ascii="Times New Roman" w:hAnsi="Times New Roman"/>
          <w:sz w:val="28"/>
          <w:szCs w:val="28"/>
        </w:rPr>
        <w:t>предпочтение</w:t>
      </w:r>
      <w:r w:rsidRPr="00CA6386">
        <w:rPr>
          <w:rFonts w:ascii="Times New Roman" w:hAnsi="Times New Roman"/>
          <w:sz w:val="28"/>
          <w:szCs w:val="28"/>
          <w:lang w:val="en-US"/>
        </w:rPr>
        <w:t xml:space="preserve">, </w:t>
      </w:r>
      <w:r w:rsidRPr="0012038A">
        <w:rPr>
          <w:rFonts w:ascii="Times New Roman" w:hAnsi="Times New Roman"/>
          <w:sz w:val="28"/>
          <w:szCs w:val="28"/>
        </w:rPr>
        <w:t>а</w:t>
      </w:r>
      <w:r w:rsidRPr="00CA6386">
        <w:rPr>
          <w:rFonts w:ascii="Times New Roman" w:hAnsi="Times New Roman"/>
          <w:sz w:val="28"/>
          <w:szCs w:val="28"/>
          <w:lang w:val="en-US"/>
        </w:rPr>
        <w:t xml:space="preserve"> </w:t>
      </w:r>
      <w:r w:rsidRPr="0012038A">
        <w:rPr>
          <w:rFonts w:ascii="Times New Roman" w:hAnsi="Times New Roman"/>
          <w:sz w:val="28"/>
          <w:szCs w:val="28"/>
        </w:rPr>
        <w:t>также</w:t>
      </w:r>
      <w:r w:rsidRPr="00CA6386">
        <w:rPr>
          <w:rFonts w:ascii="Times New Roman" w:hAnsi="Times New Roman"/>
          <w:sz w:val="28"/>
          <w:szCs w:val="28"/>
          <w:lang w:val="en-US"/>
        </w:rPr>
        <w:t xml:space="preserve"> </w:t>
      </w:r>
      <w:r w:rsidRPr="0012038A">
        <w:rPr>
          <w:rFonts w:ascii="Times New Roman" w:hAnsi="Times New Roman"/>
          <w:sz w:val="28"/>
          <w:szCs w:val="28"/>
        </w:rPr>
        <w:t>конструкций</w:t>
      </w:r>
      <w:r w:rsidRPr="00CA6386">
        <w:rPr>
          <w:rFonts w:ascii="Times New Roman" w:hAnsi="Times New Roman"/>
          <w:sz w:val="28"/>
          <w:szCs w:val="28"/>
          <w:lang w:val="en-US"/>
        </w:rPr>
        <w:t xml:space="preserve"> I’d rather, You’d better;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подлежащее, выраженное собирательным существительным (family, police), и его согласование со сказуемым;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конструкция</w:t>
      </w:r>
      <w:r w:rsidRPr="00CA6386">
        <w:rPr>
          <w:rFonts w:ascii="Times New Roman" w:hAnsi="Times New Roman"/>
          <w:sz w:val="28"/>
          <w:szCs w:val="28"/>
          <w:lang w:val="en-US"/>
        </w:rPr>
        <w:t xml:space="preserve"> to be going to, </w:t>
      </w:r>
      <w:r w:rsidRPr="0012038A">
        <w:rPr>
          <w:rFonts w:ascii="Times New Roman" w:hAnsi="Times New Roman"/>
          <w:sz w:val="28"/>
          <w:szCs w:val="28"/>
        </w:rPr>
        <w:t>формы</w:t>
      </w:r>
      <w:r w:rsidRPr="00CA6386">
        <w:rPr>
          <w:rFonts w:ascii="Times New Roman" w:hAnsi="Times New Roman"/>
          <w:sz w:val="28"/>
          <w:szCs w:val="28"/>
          <w:lang w:val="en-US"/>
        </w:rPr>
        <w:t xml:space="preserve"> Future Simple Tense </w:t>
      </w:r>
      <w:r w:rsidRPr="0012038A">
        <w:rPr>
          <w:rFonts w:ascii="Times New Roman" w:hAnsi="Times New Roman"/>
          <w:sz w:val="28"/>
          <w:szCs w:val="28"/>
        </w:rPr>
        <w:t>и</w:t>
      </w:r>
      <w:r w:rsidRPr="00CA6386">
        <w:rPr>
          <w:rFonts w:ascii="Times New Roman" w:hAnsi="Times New Roman"/>
          <w:sz w:val="28"/>
          <w:szCs w:val="28"/>
          <w:lang w:val="en-US"/>
        </w:rPr>
        <w:t xml:space="preserve"> Present Continuous Tense </w:t>
      </w:r>
      <w:r w:rsidRPr="0012038A">
        <w:rPr>
          <w:rFonts w:ascii="Times New Roman" w:hAnsi="Times New Roman"/>
          <w:sz w:val="28"/>
          <w:szCs w:val="28"/>
        </w:rPr>
        <w:t>для</w:t>
      </w:r>
      <w:r w:rsidRPr="00CA6386">
        <w:rPr>
          <w:rFonts w:ascii="Times New Roman" w:hAnsi="Times New Roman"/>
          <w:sz w:val="28"/>
          <w:szCs w:val="28"/>
          <w:lang w:val="en-US"/>
        </w:rPr>
        <w:t xml:space="preserve"> </w:t>
      </w:r>
      <w:r w:rsidRPr="0012038A">
        <w:rPr>
          <w:rFonts w:ascii="Times New Roman" w:hAnsi="Times New Roman"/>
          <w:sz w:val="28"/>
          <w:szCs w:val="28"/>
        </w:rPr>
        <w:t>выражения</w:t>
      </w:r>
      <w:r w:rsidRPr="00CA6386">
        <w:rPr>
          <w:rFonts w:ascii="Times New Roman" w:hAnsi="Times New Roman"/>
          <w:sz w:val="28"/>
          <w:szCs w:val="28"/>
          <w:lang w:val="en-US"/>
        </w:rPr>
        <w:t xml:space="preserve"> </w:t>
      </w:r>
      <w:r w:rsidRPr="0012038A">
        <w:rPr>
          <w:rFonts w:ascii="Times New Roman" w:hAnsi="Times New Roman"/>
          <w:sz w:val="28"/>
          <w:szCs w:val="28"/>
        </w:rPr>
        <w:t>будущего</w:t>
      </w:r>
      <w:r w:rsidRPr="00CA6386">
        <w:rPr>
          <w:rFonts w:ascii="Times New Roman" w:hAnsi="Times New Roman"/>
          <w:sz w:val="28"/>
          <w:szCs w:val="28"/>
          <w:lang w:val="en-US"/>
        </w:rPr>
        <w:t xml:space="preserve"> </w:t>
      </w:r>
      <w:r w:rsidRPr="0012038A">
        <w:rPr>
          <w:rFonts w:ascii="Times New Roman" w:hAnsi="Times New Roman"/>
          <w:sz w:val="28"/>
          <w:szCs w:val="28"/>
        </w:rPr>
        <w:t>действия</w:t>
      </w:r>
      <w:r w:rsidRPr="00CA6386">
        <w:rPr>
          <w:rFonts w:ascii="Times New Roman" w:hAnsi="Times New Roman"/>
          <w:sz w:val="28"/>
          <w:szCs w:val="28"/>
          <w:lang w:val="en-US"/>
        </w:rPr>
        <w:t xml:space="preserve">;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модальные</w:t>
      </w:r>
      <w:r w:rsidRPr="00CA6386">
        <w:rPr>
          <w:rFonts w:ascii="Times New Roman" w:hAnsi="Times New Roman"/>
          <w:sz w:val="28"/>
          <w:szCs w:val="28"/>
          <w:lang w:val="en-US"/>
        </w:rPr>
        <w:t xml:space="preserve"> </w:t>
      </w:r>
      <w:r w:rsidRPr="0012038A">
        <w:rPr>
          <w:rFonts w:ascii="Times New Roman" w:hAnsi="Times New Roman"/>
          <w:sz w:val="28"/>
          <w:szCs w:val="28"/>
        </w:rPr>
        <w:t>глаголы</w:t>
      </w:r>
      <w:r w:rsidRPr="00CA6386">
        <w:rPr>
          <w:rFonts w:ascii="Times New Roman" w:hAnsi="Times New Roman"/>
          <w:sz w:val="28"/>
          <w:szCs w:val="28"/>
          <w:lang w:val="en-US"/>
        </w:rPr>
        <w:t xml:space="preserve"> </w:t>
      </w:r>
      <w:r w:rsidRPr="0012038A">
        <w:rPr>
          <w:rFonts w:ascii="Times New Roman" w:hAnsi="Times New Roman"/>
          <w:sz w:val="28"/>
          <w:szCs w:val="28"/>
        </w:rPr>
        <w:t>и</w:t>
      </w:r>
      <w:r w:rsidRPr="00CA6386">
        <w:rPr>
          <w:rFonts w:ascii="Times New Roman" w:hAnsi="Times New Roman"/>
          <w:sz w:val="28"/>
          <w:szCs w:val="28"/>
          <w:lang w:val="en-US"/>
        </w:rPr>
        <w:t xml:space="preserve"> </w:t>
      </w:r>
      <w:r w:rsidRPr="0012038A">
        <w:rPr>
          <w:rFonts w:ascii="Times New Roman" w:hAnsi="Times New Roman"/>
          <w:sz w:val="28"/>
          <w:szCs w:val="28"/>
        </w:rPr>
        <w:t>их</w:t>
      </w:r>
      <w:r w:rsidRPr="00CA6386">
        <w:rPr>
          <w:rFonts w:ascii="Times New Roman" w:hAnsi="Times New Roman"/>
          <w:sz w:val="28"/>
          <w:szCs w:val="28"/>
          <w:lang w:val="en-US"/>
        </w:rPr>
        <w:t xml:space="preserve"> </w:t>
      </w:r>
      <w:r w:rsidRPr="0012038A">
        <w:rPr>
          <w:rFonts w:ascii="Times New Roman" w:hAnsi="Times New Roman"/>
          <w:sz w:val="28"/>
          <w:szCs w:val="28"/>
        </w:rPr>
        <w:t>эквиваленты</w:t>
      </w:r>
      <w:r w:rsidRPr="00CA6386">
        <w:rPr>
          <w:rFonts w:ascii="Times New Roman" w:hAnsi="Times New Roman"/>
          <w:sz w:val="28"/>
          <w:szCs w:val="28"/>
          <w:lang w:val="en-US"/>
        </w:rPr>
        <w:t xml:space="preserve"> (can/be able to, could, must/have to, may, might, should, shall, would, will, need);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неличные</w:t>
      </w:r>
      <w:r w:rsidRPr="00CA6386">
        <w:rPr>
          <w:rFonts w:ascii="Times New Roman" w:hAnsi="Times New Roman"/>
          <w:sz w:val="28"/>
          <w:szCs w:val="28"/>
          <w:lang w:val="en-US"/>
        </w:rPr>
        <w:t xml:space="preserve"> </w:t>
      </w:r>
      <w:r w:rsidRPr="0012038A">
        <w:rPr>
          <w:rFonts w:ascii="Times New Roman" w:hAnsi="Times New Roman"/>
          <w:sz w:val="28"/>
          <w:szCs w:val="28"/>
        </w:rPr>
        <w:t>формы</w:t>
      </w:r>
      <w:r w:rsidRPr="00CA6386">
        <w:rPr>
          <w:rFonts w:ascii="Times New Roman" w:hAnsi="Times New Roman"/>
          <w:sz w:val="28"/>
          <w:szCs w:val="28"/>
          <w:lang w:val="en-US"/>
        </w:rPr>
        <w:t xml:space="preserve"> </w:t>
      </w:r>
      <w:r w:rsidRPr="0012038A">
        <w:rPr>
          <w:rFonts w:ascii="Times New Roman" w:hAnsi="Times New Roman"/>
          <w:sz w:val="28"/>
          <w:szCs w:val="28"/>
        </w:rPr>
        <w:t>глагола</w:t>
      </w:r>
      <w:r w:rsidRPr="00CA6386">
        <w:rPr>
          <w:rFonts w:ascii="Times New Roman" w:hAnsi="Times New Roman"/>
          <w:sz w:val="28"/>
          <w:szCs w:val="28"/>
          <w:lang w:val="en-US"/>
        </w:rPr>
        <w:t xml:space="preserve"> – </w:t>
      </w:r>
      <w:r w:rsidRPr="0012038A">
        <w:rPr>
          <w:rFonts w:ascii="Times New Roman" w:hAnsi="Times New Roman"/>
          <w:sz w:val="28"/>
          <w:szCs w:val="28"/>
        </w:rPr>
        <w:t>инфинитив</w:t>
      </w:r>
      <w:r w:rsidRPr="00CA6386">
        <w:rPr>
          <w:rFonts w:ascii="Times New Roman" w:hAnsi="Times New Roman"/>
          <w:sz w:val="28"/>
          <w:szCs w:val="28"/>
          <w:lang w:val="en-US"/>
        </w:rPr>
        <w:t xml:space="preserve">, </w:t>
      </w:r>
      <w:r w:rsidRPr="0012038A">
        <w:rPr>
          <w:rFonts w:ascii="Times New Roman" w:hAnsi="Times New Roman"/>
          <w:sz w:val="28"/>
          <w:szCs w:val="28"/>
        </w:rPr>
        <w:t>герундий</w:t>
      </w:r>
      <w:r w:rsidRPr="00CA6386">
        <w:rPr>
          <w:rFonts w:ascii="Times New Roman" w:hAnsi="Times New Roman"/>
          <w:sz w:val="28"/>
          <w:szCs w:val="28"/>
          <w:lang w:val="en-US"/>
        </w:rPr>
        <w:t xml:space="preserve">, </w:t>
      </w:r>
      <w:r w:rsidRPr="0012038A">
        <w:rPr>
          <w:rFonts w:ascii="Times New Roman" w:hAnsi="Times New Roman"/>
          <w:sz w:val="28"/>
          <w:szCs w:val="28"/>
        </w:rPr>
        <w:t>причастие</w:t>
      </w:r>
      <w:r w:rsidRPr="00CA6386">
        <w:rPr>
          <w:rFonts w:ascii="Times New Roman" w:hAnsi="Times New Roman"/>
          <w:sz w:val="28"/>
          <w:szCs w:val="28"/>
          <w:lang w:val="en-US"/>
        </w:rPr>
        <w:t xml:space="preserve"> (Participle I </w:t>
      </w:r>
      <w:r w:rsidRPr="0012038A">
        <w:rPr>
          <w:rFonts w:ascii="Times New Roman" w:hAnsi="Times New Roman"/>
          <w:sz w:val="28"/>
          <w:szCs w:val="28"/>
        </w:rPr>
        <w:t>и</w:t>
      </w:r>
      <w:r w:rsidRPr="00CA6386">
        <w:rPr>
          <w:rFonts w:ascii="Times New Roman" w:hAnsi="Times New Roman"/>
          <w:sz w:val="28"/>
          <w:szCs w:val="28"/>
          <w:lang w:val="en-US"/>
        </w:rPr>
        <w:t xml:space="preserve"> Participle II), </w:t>
      </w:r>
      <w:r w:rsidRPr="0012038A">
        <w:rPr>
          <w:rFonts w:ascii="Times New Roman" w:hAnsi="Times New Roman"/>
          <w:sz w:val="28"/>
          <w:szCs w:val="28"/>
        </w:rPr>
        <w:t>причастия</w:t>
      </w:r>
      <w:r w:rsidRPr="00CA6386">
        <w:rPr>
          <w:rFonts w:ascii="Times New Roman" w:hAnsi="Times New Roman"/>
          <w:sz w:val="28"/>
          <w:szCs w:val="28"/>
          <w:lang w:val="en-US"/>
        </w:rPr>
        <w:t xml:space="preserve"> </w:t>
      </w:r>
      <w:r w:rsidRPr="0012038A">
        <w:rPr>
          <w:rFonts w:ascii="Times New Roman" w:hAnsi="Times New Roman"/>
          <w:sz w:val="28"/>
          <w:szCs w:val="28"/>
        </w:rPr>
        <w:t>в</w:t>
      </w:r>
      <w:r w:rsidRPr="00CA6386">
        <w:rPr>
          <w:rFonts w:ascii="Times New Roman" w:hAnsi="Times New Roman"/>
          <w:sz w:val="28"/>
          <w:szCs w:val="28"/>
          <w:lang w:val="en-US"/>
        </w:rPr>
        <w:t xml:space="preserve"> </w:t>
      </w:r>
      <w:r w:rsidRPr="0012038A">
        <w:rPr>
          <w:rFonts w:ascii="Times New Roman" w:hAnsi="Times New Roman"/>
          <w:sz w:val="28"/>
          <w:szCs w:val="28"/>
        </w:rPr>
        <w:t>функции</w:t>
      </w:r>
      <w:r w:rsidRPr="00CA6386">
        <w:rPr>
          <w:rFonts w:ascii="Times New Roman" w:hAnsi="Times New Roman"/>
          <w:sz w:val="28"/>
          <w:szCs w:val="28"/>
          <w:lang w:val="en-US"/>
        </w:rPr>
        <w:t xml:space="preserve"> </w:t>
      </w:r>
      <w:r w:rsidRPr="0012038A">
        <w:rPr>
          <w:rFonts w:ascii="Times New Roman" w:hAnsi="Times New Roman"/>
          <w:sz w:val="28"/>
          <w:szCs w:val="28"/>
        </w:rPr>
        <w:t>определения</w:t>
      </w:r>
      <w:r w:rsidRPr="00CA6386">
        <w:rPr>
          <w:rFonts w:ascii="Times New Roman" w:hAnsi="Times New Roman"/>
          <w:sz w:val="28"/>
          <w:szCs w:val="28"/>
          <w:lang w:val="en-US"/>
        </w:rPr>
        <w:t xml:space="preserve"> (Participle I – a playing child, Participle II – a written text);</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определённый, неопределённый и нулевой артикли;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 xml:space="preserve">имена существительные во множественном числе, образованных по правилу, и исключения;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неисчисляемые имена существительные, имеющие форму только множественного числа;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притяжательный падеж имён существительных;</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имена прилагательные и наречия в положительной, сравнительной и превосходной степенях, образованных по правилу, и исключения;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порядок следования нескольких прилагательных (мнение – размер – возраст – цвет – происхождение);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слова</w:t>
      </w:r>
      <w:r w:rsidRPr="00CA6386">
        <w:rPr>
          <w:rFonts w:ascii="Times New Roman" w:hAnsi="Times New Roman"/>
          <w:sz w:val="28"/>
          <w:szCs w:val="28"/>
          <w:lang w:val="en-US"/>
        </w:rPr>
        <w:t xml:space="preserve">, </w:t>
      </w:r>
      <w:r w:rsidRPr="0012038A">
        <w:rPr>
          <w:rFonts w:ascii="Times New Roman" w:hAnsi="Times New Roman"/>
          <w:sz w:val="28"/>
          <w:szCs w:val="28"/>
        </w:rPr>
        <w:t>выражающие</w:t>
      </w:r>
      <w:r w:rsidRPr="00CA6386">
        <w:rPr>
          <w:rFonts w:ascii="Times New Roman" w:hAnsi="Times New Roman"/>
          <w:sz w:val="28"/>
          <w:szCs w:val="28"/>
          <w:lang w:val="en-US"/>
        </w:rPr>
        <w:t xml:space="preserve"> </w:t>
      </w:r>
      <w:r w:rsidRPr="0012038A">
        <w:rPr>
          <w:rFonts w:ascii="Times New Roman" w:hAnsi="Times New Roman"/>
          <w:sz w:val="28"/>
          <w:szCs w:val="28"/>
        </w:rPr>
        <w:t>количество</w:t>
      </w:r>
      <w:r w:rsidRPr="00CA6386">
        <w:rPr>
          <w:rFonts w:ascii="Times New Roman" w:hAnsi="Times New Roman"/>
          <w:sz w:val="28"/>
          <w:szCs w:val="28"/>
          <w:lang w:val="en-US"/>
        </w:rPr>
        <w:t xml:space="preserve"> (many/much, little/a little, few/a few, a lot of);</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неопределённые местоимения и их производные, отрицательные местоимения none, no и производные последнего (nobody, nothing, и другие);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количественные и порядковые числительные;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предлоги места, времени, направления, предлоги, употребляемые с глаголами в страдательном залоге;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владеть социокультурными знаниями и умениями: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 xml:space="preserve">иметь базовые знания о социокультурном портрете и культурном наследии родной страны и страны/стран изучаемого языка;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представлять родную страну и её культуру на иностранном языке;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проявлять уважение к иной культуре, соблюдать нормы вежливости в межкультурном общении;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владеть компенсаторными умениями, позволяющими в случае сбоя коммуникации, а также в условиях дефицита языковых средств: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владеть метапредметными умениями, позволяющими: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совершенствовать учебную деятельность по овладению иностранным языком;</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использовать иноязычные словари и справочники, в том числе информационно-справочные системы в электронной̆ форме;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соблюдать правила информационной безопасности в ситуациях повседневной жизни и при работе в сети Интернет.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Предметные результаты освоения программы по английскому языку. К концу 11 класса обучающийся научится: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владеть основными видами речевой деятельности: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говорение: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устно излагать результаты выполненной проектной работы (объём – 14–15 фраз);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аудирование: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смысловое чтение: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w:t>
      </w:r>
      <w:r w:rsidRPr="0012038A">
        <w:rPr>
          <w:rFonts w:ascii="Times New Roman" w:hAnsi="Times New Roman"/>
          <w:sz w:val="28"/>
          <w:szCs w:val="28"/>
        </w:rPr>
        <w:lastRenderedPageBreak/>
        <w:t xml:space="preserve">информации, с полным пониманием прочитанного (объём текста/текстов для чтения – до 600–800 слов);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читать про себя несплошные тексты (таблицы, диаграммы, графики) и понимать представленную в них информацию;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письменная речь: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писать резюме (CV) с сообщением основных сведений о себе в соответствии с нормами, принятыми в стране/странах изучаемого языка;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владеть фонетическими навыками: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владеть орфографическими навыками: правильно писать изученные слова;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владеть пунктуационными навыками: использовать запятую при перечислении, обращении и при выделении вводных слов;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апостроф, точку, вопросительный и восклицательный знаки;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распознавать и употреблять в устной и письменной речи: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родственные слова, образованные с использованием аффиксации: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глаголы при помощи префиксов dis-, mis-, re-, over-, under- и суффиксов -ise/-ize, -en;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имена</w:t>
      </w:r>
      <w:r w:rsidRPr="00CA6386">
        <w:rPr>
          <w:rFonts w:ascii="Times New Roman" w:hAnsi="Times New Roman"/>
          <w:sz w:val="28"/>
          <w:szCs w:val="28"/>
          <w:lang w:val="en-US"/>
        </w:rPr>
        <w:t xml:space="preserve"> </w:t>
      </w:r>
      <w:r w:rsidRPr="0012038A">
        <w:rPr>
          <w:rFonts w:ascii="Times New Roman" w:hAnsi="Times New Roman"/>
          <w:sz w:val="28"/>
          <w:szCs w:val="28"/>
        </w:rPr>
        <w:t>существительные</w:t>
      </w:r>
      <w:r w:rsidRPr="00CA6386">
        <w:rPr>
          <w:rFonts w:ascii="Times New Roman" w:hAnsi="Times New Roman"/>
          <w:sz w:val="28"/>
          <w:szCs w:val="28"/>
          <w:lang w:val="en-US"/>
        </w:rPr>
        <w:t xml:space="preserve"> </w:t>
      </w:r>
      <w:r w:rsidRPr="0012038A">
        <w:rPr>
          <w:rFonts w:ascii="Times New Roman" w:hAnsi="Times New Roman"/>
          <w:sz w:val="28"/>
          <w:szCs w:val="28"/>
        </w:rPr>
        <w:t>при</w:t>
      </w:r>
      <w:r w:rsidRPr="00CA6386">
        <w:rPr>
          <w:rFonts w:ascii="Times New Roman" w:hAnsi="Times New Roman"/>
          <w:sz w:val="28"/>
          <w:szCs w:val="28"/>
          <w:lang w:val="en-US"/>
        </w:rPr>
        <w:t xml:space="preserve"> </w:t>
      </w:r>
      <w:r w:rsidRPr="0012038A">
        <w:rPr>
          <w:rFonts w:ascii="Times New Roman" w:hAnsi="Times New Roman"/>
          <w:sz w:val="28"/>
          <w:szCs w:val="28"/>
        </w:rPr>
        <w:t>помощи</w:t>
      </w:r>
      <w:r w:rsidRPr="00CA6386">
        <w:rPr>
          <w:rFonts w:ascii="Times New Roman" w:hAnsi="Times New Roman"/>
          <w:sz w:val="28"/>
          <w:szCs w:val="28"/>
          <w:lang w:val="en-US"/>
        </w:rPr>
        <w:t xml:space="preserve"> </w:t>
      </w:r>
      <w:r w:rsidRPr="0012038A">
        <w:rPr>
          <w:rFonts w:ascii="Times New Roman" w:hAnsi="Times New Roman"/>
          <w:sz w:val="28"/>
          <w:szCs w:val="28"/>
        </w:rPr>
        <w:t>префиксов</w:t>
      </w:r>
      <w:r w:rsidRPr="00CA6386">
        <w:rPr>
          <w:rFonts w:ascii="Times New Roman" w:hAnsi="Times New Roman"/>
          <w:sz w:val="28"/>
          <w:szCs w:val="28"/>
          <w:lang w:val="en-US"/>
        </w:rPr>
        <w:t xml:space="preserve"> un-, in-/im-, il-/ir- </w:t>
      </w:r>
      <w:r w:rsidRPr="0012038A">
        <w:rPr>
          <w:rFonts w:ascii="Times New Roman" w:hAnsi="Times New Roman"/>
          <w:sz w:val="28"/>
          <w:szCs w:val="28"/>
        </w:rPr>
        <w:t>и</w:t>
      </w:r>
      <w:r w:rsidRPr="00CA6386">
        <w:rPr>
          <w:rFonts w:ascii="Times New Roman" w:hAnsi="Times New Roman"/>
          <w:sz w:val="28"/>
          <w:szCs w:val="28"/>
          <w:lang w:val="en-US"/>
        </w:rPr>
        <w:t xml:space="preserve"> </w:t>
      </w:r>
      <w:r w:rsidRPr="0012038A">
        <w:rPr>
          <w:rFonts w:ascii="Times New Roman" w:hAnsi="Times New Roman"/>
          <w:sz w:val="28"/>
          <w:szCs w:val="28"/>
        </w:rPr>
        <w:t>суффиксов</w:t>
      </w:r>
      <w:r w:rsidRPr="00CA6386">
        <w:rPr>
          <w:rFonts w:ascii="Times New Roman" w:hAnsi="Times New Roman"/>
          <w:sz w:val="28"/>
          <w:szCs w:val="28"/>
          <w:lang w:val="en-US"/>
        </w:rPr>
        <w:t xml:space="preserve"> -ance/-ence, -er/-or, -ing, -ist, -ity, -ment, -ness, -sion/-tion, -ship;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имена</w:t>
      </w:r>
      <w:r w:rsidRPr="00CA6386">
        <w:rPr>
          <w:rFonts w:ascii="Times New Roman" w:hAnsi="Times New Roman"/>
          <w:sz w:val="28"/>
          <w:szCs w:val="28"/>
          <w:lang w:val="en-US"/>
        </w:rPr>
        <w:t xml:space="preserve"> </w:t>
      </w:r>
      <w:r w:rsidRPr="0012038A">
        <w:rPr>
          <w:rFonts w:ascii="Times New Roman" w:hAnsi="Times New Roman"/>
          <w:sz w:val="28"/>
          <w:szCs w:val="28"/>
        </w:rPr>
        <w:t>прилагательные</w:t>
      </w:r>
      <w:r w:rsidRPr="00CA6386">
        <w:rPr>
          <w:rFonts w:ascii="Times New Roman" w:hAnsi="Times New Roman"/>
          <w:sz w:val="28"/>
          <w:szCs w:val="28"/>
          <w:lang w:val="en-US"/>
        </w:rPr>
        <w:t xml:space="preserve"> </w:t>
      </w:r>
      <w:r w:rsidRPr="0012038A">
        <w:rPr>
          <w:rFonts w:ascii="Times New Roman" w:hAnsi="Times New Roman"/>
          <w:sz w:val="28"/>
          <w:szCs w:val="28"/>
        </w:rPr>
        <w:t>при</w:t>
      </w:r>
      <w:r w:rsidRPr="00CA6386">
        <w:rPr>
          <w:rFonts w:ascii="Times New Roman" w:hAnsi="Times New Roman"/>
          <w:sz w:val="28"/>
          <w:szCs w:val="28"/>
          <w:lang w:val="en-US"/>
        </w:rPr>
        <w:t xml:space="preserve"> </w:t>
      </w:r>
      <w:r w:rsidRPr="0012038A">
        <w:rPr>
          <w:rFonts w:ascii="Times New Roman" w:hAnsi="Times New Roman"/>
          <w:sz w:val="28"/>
          <w:szCs w:val="28"/>
        </w:rPr>
        <w:t>помощи</w:t>
      </w:r>
      <w:r w:rsidRPr="00CA6386">
        <w:rPr>
          <w:rFonts w:ascii="Times New Roman" w:hAnsi="Times New Roman"/>
          <w:sz w:val="28"/>
          <w:szCs w:val="28"/>
          <w:lang w:val="en-US"/>
        </w:rPr>
        <w:t xml:space="preserve"> </w:t>
      </w:r>
      <w:r w:rsidRPr="0012038A">
        <w:rPr>
          <w:rFonts w:ascii="Times New Roman" w:hAnsi="Times New Roman"/>
          <w:sz w:val="28"/>
          <w:szCs w:val="28"/>
        </w:rPr>
        <w:t>префиксов</w:t>
      </w:r>
      <w:r w:rsidRPr="00CA6386">
        <w:rPr>
          <w:rFonts w:ascii="Times New Roman" w:hAnsi="Times New Roman"/>
          <w:sz w:val="28"/>
          <w:szCs w:val="28"/>
          <w:lang w:val="en-US"/>
        </w:rPr>
        <w:t xml:space="preserve"> un-, in-/im-, il-/ir-, inter-, non-, post-, pre- </w:t>
      </w:r>
      <w:r w:rsidRPr="0012038A">
        <w:rPr>
          <w:rFonts w:ascii="Times New Roman" w:hAnsi="Times New Roman"/>
          <w:sz w:val="28"/>
          <w:szCs w:val="28"/>
        </w:rPr>
        <w:t>и</w:t>
      </w:r>
      <w:r w:rsidRPr="00CA6386">
        <w:rPr>
          <w:rFonts w:ascii="Times New Roman" w:hAnsi="Times New Roman"/>
          <w:sz w:val="28"/>
          <w:szCs w:val="28"/>
          <w:lang w:val="en-US"/>
        </w:rPr>
        <w:t xml:space="preserve"> </w:t>
      </w:r>
      <w:r w:rsidRPr="0012038A">
        <w:rPr>
          <w:rFonts w:ascii="Times New Roman" w:hAnsi="Times New Roman"/>
          <w:sz w:val="28"/>
          <w:szCs w:val="28"/>
        </w:rPr>
        <w:t>суффиксов</w:t>
      </w:r>
      <w:r w:rsidRPr="00CA6386">
        <w:rPr>
          <w:rFonts w:ascii="Times New Roman" w:hAnsi="Times New Roman"/>
          <w:sz w:val="28"/>
          <w:szCs w:val="28"/>
          <w:lang w:val="en-US"/>
        </w:rPr>
        <w:t xml:space="preserve"> -able/-ible, -al, -ed, -ese, -ful, -ian/ -an, -ical, -ing, -ish, -ive, -less, -ly, -ous, -y;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наречия при помощи префиксов un-, in-/im-, il-/ir- и суффикса -ly;</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числительные при помощи суффиксов -teen, -ty, -th;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 использованием словосложения: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сложные существительные путём соединения основ существительных (football);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 xml:space="preserve">сложные существительные путём соединения основы прилагательного с основой существительного (bluebell);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сложные существительные путём соединения основ существительных с предлогом (father-in-law);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сложные прилагательные путём соединения наречия с основой причастия II (well-behaved);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сложные прилагательные путём соединения основы прилагательного с основой причастия I (nice-looking);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 использованием конверсии: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образование имён существительных от неопределённых форм глаголов (to run – a run);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имён существительных от прилагательных (rich people – the rich);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глаголов от имён существительных (a hand – to hand);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глаголов от имён прилагательных (cool – to cool);</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распознавать и употреблять в устной и письменной речи имена прилагательные на -ed и -ing (excited – exciting);</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распознавать и употреблять в устной и письменной речи: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предложения, в том числе с несколькими обстоятельствами, следующими в определённом порядке;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предложения с начальным It;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предложения с начальным There + to be;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предложения с глагольными конструкциями, содержащими глаголы-связки to be, to look, to seem, to feel;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предложения cо сложным подлежащим – Complex Subject;</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предложения cо сложным дополнением – Complex Object;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сложносочинённые предложения с сочинительными союзами and, but, or;</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сложноподчинённые предложения с союзами и союзными словами because, if, when, where, what, why, how;</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сложноподчинённые предложения с определительными придаточными с союзными словами who, which, that;</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сложноподчинённые предложения с союзными словами whoever, whatever, however, whenever;</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условные предложения с глаголами в изъявительном наклонении (Conditional 0, Conditional I) и с глаголами в сослагательном наклонении (Conditional II);</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все</w:t>
      </w:r>
      <w:r w:rsidRPr="00CA6386">
        <w:rPr>
          <w:rFonts w:ascii="Times New Roman" w:hAnsi="Times New Roman"/>
          <w:sz w:val="28"/>
          <w:szCs w:val="28"/>
          <w:lang w:val="en-US"/>
        </w:rPr>
        <w:t xml:space="preserve"> </w:t>
      </w:r>
      <w:r w:rsidRPr="0012038A">
        <w:rPr>
          <w:rFonts w:ascii="Times New Roman" w:hAnsi="Times New Roman"/>
          <w:sz w:val="28"/>
          <w:szCs w:val="28"/>
        </w:rPr>
        <w:t>типы</w:t>
      </w:r>
      <w:r w:rsidRPr="00CA6386">
        <w:rPr>
          <w:rFonts w:ascii="Times New Roman" w:hAnsi="Times New Roman"/>
          <w:sz w:val="28"/>
          <w:szCs w:val="28"/>
          <w:lang w:val="en-US"/>
        </w:rPr>
        <w:t xml:space="preserve"> </w:t>
      </w:r>
      <w:r w:rsidRPr="0012038A">
        <w:rPr>
          <w:rFonts w:ascii="Times New Roman" w:hAnsi="Times New Roman"/>
          <w:sz w:val="28"/>
          <w:szCs w:val="28"/>
        </w:rPr>
        <w:t>вопросительных</w:t>
      </w:r>
      <w:r w:rsidRPr="00CA6386">
        <w:rPr>
          <w:rFonts w:ascii="Times New Roman" w:hAnsi="Times New Roman"/>
          <w:sz w:val="28"/>
          <w:szCs w:val="28"/>
          <w:lang w:val="en-US"/>
        </w:rPr>
        <w:t xml:space="preserve"> </w:t>
      </w:r>
      <w:r w:rsidRPr="0012038A">
        <w:rPr>
          <w:rFonts w:ascii="Times New Roman" w:hAnsi="Times New Roman"/>
          <w:sz w:val="28"/>
          <w:szCs w:val="28"/>
        </w:rPr>
        <w:t>предложений</w:t>
      </w:r>
      <w:r w:rsidRPr="00CA6386">
        <w:rPr>
          <w:rFonts w:ascii="Times New Roman" w:hAnsi="Times New Roman"/>
          <w:sz w:val="28"/>
          <w:szCs w:val="28"/>
          <w:lang w:val="en-US"/>
        </w:rPr>
        <w:t xml:space="preserve"> (</w:t>
      </w:r>
      <w:r w:rsidRPr="0012038A">
        <w:rPr>
          <w:rFonts w:ascii="Times New Roman" w:hAnsi="Times New Roman"/>
          <w:sz w:val="28"/>
          <w:szCs w:val="28"/>
        </w:rPr>
        <w:t>общий</w:t>
      </w:r>
      <w:r w:rsidRPr="00CA6386">
        <w:rPr>
          <w:rFonts w:ascii="Times New Roman" w:hAnsi="Times New Roman"/>
          <w:sz w:val="28"/>
          <w:szCs w:val="28"/>
          <w:lang w:val="en-US"/>
        </w:rPr>
        <w:t xml:space="preserve">, </w:t>
      </w:r>
      <w:r w:rsidRPr="0012038A">
        <w:rPr>
          <w:rFonts w:ascii="Times New Roman" w:hAnsi="Times New Roman"/>
          <w:sz w:val="28"/>
          <w:szCs w:val="28"/>
        </w:rPr>
        <w:t>специальный</w:t>
      </w:r>
      <w:r w:rsidRPr="00CA6386">
        <w:rPr>
          <w:rFonts w:ascii="Times New Roman" w:hAnsi="Times New Roman"/>
          <w:sz w:val="28"/>
          <w:szCs w:val="28"/>
          <w:lang w:val="en-US"/>
        </w:rPr>
        <w:t xml:space="preserve">, </w:t>
      </w:r>
      <w:r w:rsidRPr="0012038A">
        <w:rPr>
          <w:rFonts w:ascii="Times New Roman" w:hAnsi="Times New Roman"/>
          <w:sz w:val="28"/>
          <w:szCs w:val="28"/>
        </w:rPr>
        <w:t>альтернативный</w:t>
      </w:r>
      <w:r w:rsidRPr="00CA6386">
        <w:rPr>
          <w:rFonts w:ascii="Times New Roman" w:hAnsi="Times New Roman"/>
          <w:sz w:val="28"/>
          <w:szCs w:val="28"/>
          <w:lang w:val="en-US"/>
        </w:rPr>
        <w:t xml:space="preserve">, </w:t>
      </w:r>
      <w:r w:rsidRPr="0012038A">
        <w:rPr>
          <w:rFonts w:ascii="Times New Roman" w:hAnsi="Times New Roman"/>
          <w:sz w:val="28"/>
          <w:szCs w:val="28"/>
        </w:rPr>
        <w:t>разделительный</w:t>
      </w:r>
      <w:r w:rsidRPr="00CA6386">
        <w:rPr>
          <w:rFonts w:ascii="Times New Roman" w:hAnsi="Times New Roman"/>
          <w:sz w:val="28"/>
          <w:szCs w:val="28"/>
          <w:lang w:val="en-US"/>
        </w:rPr>
        <w:t xml:space="preserve"> </w:t>
      </w:r>
      <w:r w:rsidRPr="0012038A">
        <w:rPr>
          <w:rFonts w:ascii="Times New Roman" w:hAnsi="Times New Roman"/>
          <w:sz w:val="28"/>
          <w:szCs w:val="28"/>
        </w:rPr>
        <w:t>вопросы</w:t>
      </w:r>
      <w:r w:rsidRPr="00CA6386">
        <w:rPr>
          <w:rFonts w:ascii="Times New Roman" w:hAnsi="Times New Roman"/>
          <w:sz w:val="28"/>
          <w:szCs w:val="28"/>
          <w:lang w:val="en-US"/>
        </w:rPr>
        <w:t xml:space="preserve"> </w:t>
      </w:r>
      <w:r w:rsidRPr="0012038A">
        <w:rPr>
          <w:rFonts w:ascii="Times New Roman" w:hAnsi="Times New Roman"/>
          <w:sz w:val="28"/>
          <w:szCs w:val="28"/>
        </w:rPr>
        <w:t>в</w:t>
      </w:r>
      <w:r w:rsidRPr="00CA6386">
        <w:rPr>
          <w:rFonts w:ascii="Times New Roman" w:hAnsi="Times New Roman"/>
          <w:sz w:val="28"/>
          <w:szCs w:val="28"/>
          <w:lang w:val="en-US"/>
        </w:rPr>
        <w:t xml:space="preserve"> Present/Past/Future Simple Tense, Present/Past Continuous Tense, Present/Past Perfect Tense, Present Perfect Continuous Tense);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модальные глаголы в косвенной речи в настоящем и прошедшем времени;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lastRenderedPageBreak/>
        <w:t>предложения</w:t>
      </w:r>
      <w:r w:rsidRPr="00CA6386">
        <w:rPr>
          <w:rFonts w:ascii="Times New Roman" w:hAnsi="Times New Roman"/>
          <w:sz w:val="28"/>
          <w:szCs w:val="28"/>
          <w:lang w:val="en-US"/>
        </w:rPr>
        <w:t xml:space="preserve"> </w:t>
      </w:r>
      <w:r w:rsidRPr="0012038A">
        <w:rPr>
          <w:rFonts w:ascii="Times New Roman" w:hAnsi="Times New Roman"/>
          <w:sz w:val="28"/>
          <w:szCs w:val="28"/>
        </w:rPr>
        <w:t>с</w:t>
      </w:r>
      <w:r w:rsidRPr="00CA6386">
        <w:rPr>
          <w:rFonts w:ascii="Times New Roman" w:hAnsi="Times New Roman"/>
          <w:sz w:val="28"/>
          <w:szCs w:val="28"/>
          <w:lang w:val="en-US"/>
        </w:rPr>
        <w:t xml:space="preserve"> </w:t>
      </w:r>
      <w:r w:rsidRPr="0012038A">
        <w:rPr>
          <w:rFonts w:ascii="Times New Roman" w:hAnsi="Times New Roman"/>
          <w:sz w:val="28"/>
          <w:szCs w:val="28"/>
        </w:rPr>
        <w:t>конструкциями</w:t>
      </w:r>
      <w:r w:rsidRPr="00CA6386">
        <w:rPr>
          <w:rFonts w:ascii="Times New Roman" w:hAnsi="Times New Roman"/>
          <w:sz w:val="28"/>
          <w:szCs w:val="28"/>
          <w:lang w:val="en-US"/>
        </w:rPr>
        <w:t xml:space="preserve"> as … as, not so … as, both … and …, either … or, neither … nor;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предложения с I wish;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конструкции с глаголами на -ing: to love/hate doing smth;</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конструкции</w:t>
      </w:r>
      <w:r w:rsidRPr="00CA6386">
        <w:rPr>
          <w:rFonts w:ascii="Times New Roman" w:hAnsi="Times New Roman"/>
          <w:sz w:val="28"/>
          <w:szCs w:val="28"/>
          <w:lang w:val="en-US"/>
        </w:rPr>
        <w:t xml:space="preserve"> c </w:t>
      </w:r>
      <w:r w:rsidRPr="0012038A">
        <w:rPr>
          <w:rFonts w:ascii="Times New Roman" w:hAnsi="Times New Roman"/>
          <w:sz w:val="28"/>
          <w:szCs w:val="28"/>
        </w:rPr>
        <w:t>глаголами</w:t>
      </w:r>
      <w:r w:rsidRPr="00CA6386">
        <w:rPr>
          <w:rFonts w:ascii="Times New Roman" w:hAnsi="Times New Roman"/>
          <w:sz w:val="28"/>
          <w:szCs w:val="28"/>
          <w:lang w:val="en-US"/>
        </w:rPr>
        <w:t xml:space="preserve"> to stop, to remember, to forget (</w:t>
      </w:r>
      <w:r w:rsidRPr="0012038A">
        <w:rPr>
          <w:rFonts w:ascii="Times New Roman" w:hAnsi="Times New Roman"/>
          <w:sz w:val="28"/>
          <w:szCs w:val="28"/>
        </w:rPr>
        <w:t>разница</w:t>
      </w:r>
      <w:r w:rsidRPr="00CA6386">
        <w:rPr>
          <w:rFonts w:ascii="Times New Roman" w:hAnsi="Times New Roman"/>
          <w:sz w:val="28"/>
          <w:szCs w:val="28"/>
          <w:lang w:val="en-US"/>
        </w:rPr>
        <w:t xml:space="preserve"> </w:t>
      </w:r>
      <w:r w:rsidRPr="0012038A">
        <w:rPr>
          <w:rFonts w:ascii="Times New Roman" w:hAnsi="Times New Roman"/>
          <w:sz w:val="28"/>
          <w:szCs w:val="28"/>
        </w:rPr>
        <w:t>в</w:t>
      </w:r>
      <w:r w:rsidRPr="00CA6386">
        <w:rPr>
          <w:rFonts w:ascii="Times New Roman" w:hAnsi="Times New Roman"/>
          <w:sz w:val="28"/>
          <w:szCs w:val="28"/>
          <w:lang w:val="en-US"/>
        </w:rPr>
        <w:t xml:space="preserve"> </w:t>
      </w:r>
      <w:r w:rsidRPr="0012038A">
        <w:rPr>
          <w:rFonts w:ascii="Times New Roman" w:hAnsi="Times New Roman"/>
          <w:sz w:val="28"/>
          <w:szCs w:val="28"/>
        </w:rPr>
        <w:t>значении</w:t>
      </w:r>
      <w:r w:rsidRPr="00CA6386">
        <w:rPr>
          <w:rFonts w:ascii="Times New Roman" w:hAnsi="Times New Roman"/>
          <w:sz w:val="28"/>
          <w:szCs w:val="28"/>
          <w:lang w:val="en-US"/>
        </w:rPr>
        <w:t xml:space="preserve"> to stop doing smth </w:t>
      </w:r>
      <w:r w:rsidRPr="0012038A">
        <w:rPr>
          <w:rFonts w:ascii="Times New Roman" w:hAnsi="Times New Roman"/>
          <w:sz w:val="28"/>
          <w:szCs w:val="28"/>
        </w:rPr>
        <w:t>и</w:t>
      </w:r>
      <w:r w:rsidRPr="00CA6386">
        <w:rPr>
          <w:rFonts w:ascii="Times New Roman" w:hAnsi="Times New Roman"/>
          <w:sz w:val="28"/>
          <w:szCs w:val="28"/>
          <w:lang w:val="en-US"/>
        </w:rPr>
        <w:t xml:space="preserve"> to stop to do smth);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конструкция</w:t>
      </w:r>
      <w:r w:rsidRPr="00CA6386">
        <w:rPr>
          <w:rFonts w:ascii="Times New Roman" w:hAnsi="Times New Roman"/>
          <w:sz w:val="28"/>
          <w:szCs w:val="28"/>
          <w:lang w:val="en-US"/>
        </w:rPr>
        <w:t xml:space="preserve"> It takes me … to do smth;</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конструкция used to + инфинитив глагола;</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конструкции</w:t>
      </w:r>
      <w:r w:rsidRPr="00CA6386">
        <w:rPr>
          <w:rFonts w:ascii="Times New Roman" w:hAnsi="Times New Roman"/>
          <w:sz w:val="28"/>
          <w:szCs w:val="28"/>
          <w:lang w:val="en-US"/>
        </w:rPr>
        <w:t xml:space="preserve"> be/get used to smth, be/get used to doing smth;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конструкции</w:t>
      </w:r>
      <w:r w:rsidRPr="00CA6386">
        <w:rPr>
          <w:rFonts w:ascii="Times New Roman" w:hAnsi="Times New Roman"/>
          <w:sz w:val="28"/>
          <w:szCs w:val="28"/>
          <w:lang w:val="en-US"/>
        </w:rPr>
        <w:t xml:space="preserve"> I prefer, I’d prefer, I’d rather prefer, </w:t>
      </w:r>
      <w:r w:rsidRPr="0012038A">
        <w:rPr>
          <w:rFonts w:ascii="Times New Roman" w:hAnsi="Times New Roman"/>
          <w:sz w:val="28"/>
          <w:szCs w:val="28"/>
        </w:rPr>
        <w:t>выражающие</w:t>
      </w:r>
      <w:r w:rsidRPr="00CA6386">
        <w:rPr>
          <w:rFonts w:ascii="Times New Roman" w:hAnsi="Times New Roman"/>
          <w:sz w:val="28"/>
          <w:szCs w:val="28"/>
          <w:lang w:val="en-US"/>
        </w:rPr>
        <w:t xml:space="preserve"> </w:t>
      </w:r>
      <w:r w:rsidRPr="0012038A">
        <w:rPr>
          <w:rFonts w:ascii="Times New Roman" w:hAnsi="Times New Roman"/>
          <w:sz w:val="28"/>
          <w:szCs w:val="28"/>
        </w:rPr>
        <w:t>предпочтение</w:t>
      </w:r>
      <w:r w:rsidRPr="00CA6386">
        <w:rPr>
          <w:rFonts w:ascii="Times New Roman" w:hAnsi="Times New Roman"/>
          <w:sz w:val="28"/>
          <w:szCs w:val="28"/>
          <w:lang w:val="en-US"/>
        </w:rPr>
        <w:t xml:space="preserve">, </w:t>
      </w:r>
      <w:r w:rsidRPr="0012038A">
        <w:rPr>
          <w:rFonts w:ascii="Times New Roman" w:hAnsi="Times New Roman"/>
          <w:sz w:val="28"/>
          <w:szCs w:val="28"/>
        </w:rPr>
        <w:t>а</w:t>
      </w:r>
      <w:r w:rsidRPr="00CA6386">
        <w:rPr>
          <w:rFonts w:ascii="Times New Roman" w:hAnsi="Times New Roman"/>
          <w:sz w:val="28"/>
          <w:szCs w:val="28"/>
          <w:lang w:val="en-US"/>
        </w:rPr>
        <w:t xml:space="preserve"> </w:t>
      </w:r>
      <w:r w:rsidRPr="0012038A">
        <w:rPr>
          <w:rFonts w:ascii="Times New Roman" w:hAnsi="Times New Roman"/>
          <w:sz w:val="28"/>
          <w:szCs w:val="28"/>
        </w:rPr>
        <w:t>также</w:t>
      </w:r>
      <w:r w:rsidRPr="00CA6386">
        <w:rPr>
          <w:rFonts w:ascii="Times New Roman" w:hAnsi="Times New Roman"/>
          <w:sz w:val="28"/>
          <w:szCs w:val="28"/>
          <w:lang w:val="en-US"/>
        </w:rPr>
        <w:t xml:space="preserve"> </w:t>
      </w:r>
      <w:r w:rsidRPr="0012038A">
        <w:rPr>
          <w:rFonts w:ascii="Times New Roman" w:hAnsi="Times New Roman"/>
          <w:sz w:val="28"/>
          <w:szCs w:val="28"/>
        </w:rPr>
        <w:t>конструкций</w:t>
      </w:r>
      <w:r w:rsidRPr="00CA6386">
        <w:rPr>
          <w:rFonts w:ascii="Times New Roman" w:hAnsi="Times New Roman"/>
          <w:sz w:val="28"/>
          <w:szCs w:val="28"/>
          <w:lang w:val="en-US"/>
        </w:rPr>
        <w:t xml:space="preserve"> I’d rather, You’d better;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подлежащее, выраженное собирательным существительным (family, police), и его согласование со сказуемым;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конструкция</w:t>
      </w:r>
      <w:r w:rsidRPr="00CA6386">
        <w:rPr>
          <w:rFonts w:ascii="Times New Roman" w:hAnsi="Times New Roman"/>
          <w:sz w:val="28"/>
          <w:szCs w:val="28"/>
          <w:lang w:val="en-US"/>
        </w:rPr>
        <w:t xml:space="preserve"> to be going to, </w:t>
      </w:r>
      <w:r w:rsidRPr="0012038A">
        <w:rPr>
          <w:rFonts w:ascii="Times New Roman" w:hAnsi="Times New Roman"/>
          <w:sz w:val="28"/>
          <w:szCs w:val="28"/>
        </w:rPr>
        <w:t>формы</w:t>
      </w:r>
      <w:r w:rsidRPr="00CA6386">
        <w:rPr>
          <w:rFonts w:ascii="Times New Roman" w:hAnsi="Times New Roman"/>
          <w:sz w:val="28"/>
          <w:szCs w:val="28"/>
          <w:lang w:val="en-US"/>
        </w:rPr>
        <w:t xml:space="preserve"> Future Simple Tense </w:t>
      </w:r>
      <w:r w:rsidRPr="0012038A">
        <w:rPr>
          <w:rFonts w:ascii="Times New Roman" w:hAnsi="Times New Roman"/>
          <w:sz w:val="28"/>
          <w:szCs w:val="28"/>
        </w:rPr>
        <w:t>и</w:t>
      </w:r>
      <w:r w:rsidRPr="00CA6386">
        <w:rPr>
          <w:rFonts w:ascii="Times New Roman" w:hAnsi="Times New Roman"/>
          <w:sz w:val="28"/>
          <w:szCs w:val="28"/>
          <w:lang w:val="en-US"/>
        </w:rPr>
        <w:t xml:space="preserve"> Present Continuous Tense </w:t>
      </w:r>
      <w:r w:rsidRPr="0012038A">
        <w:rPr>
          <w:rFonts w:ascii="Times New Roman" w:hAnsi="Times New Roman"/>
          <w:sz w:val="28"/>
          <w:szCs w:val="28"/>
        </w:rPr>
        <w:t>для</w:t>
      </w:r>
      <w:r w:rsidRPr="00CA6386">
        <w:rPr>
          <w:rFonts w:ascii="Times New Roman" w:hAnsi="Times New Roman"/>
          <w:sz w:val="28"/>
          <w:szCs w:val="28"/>
          <w:lang w:val="en-US"/>
        </w:rPr>
        <w:t xml:space="preserve"> </w:t>
      </w:r>
      <w:r w:rsidRPr="0012038A">
        <w:rPr>
          <w:rFonts w:ascii="Times New Roman" w:hAnsi="Times New Roman"/>
          <w:sz w:val="28"/>
          <w:szCs w:val="28"/>
        </w:rPr>
        <w:t>выражения</w:t>
      </w:r>
      <w:r w:rsidRPr="00CA6386">
        <w:rPr>
          <w:rFonts w:ascii="Times New Roman" w:hAnsi="Times New Roman"/>
          <w:sz w:val="28"/>
          <w:szCs w:val="28"/>
          <w:lang w:val="en-US"/>
        </w:rPr>
        <w:t xml:space="preserve"> </w:t>
      </w:r>
      <w:r w:rsidRPr="0012038A">
        <w:rPr>
          <w:rFonts w:ascii="Times New Roman" w:hAnsi="Times New Roman"/>
          <w:sz w:val="28"/>
          <w:szCs w:val="28"/>
        </w:rPr>
        <w:t>будущего</w:t>
      </w:r>
      <w:r w:rsidRPr="00CA6386">
        <w:rPr>
          <w:rFonts w:ascii="Times New Roman" w:hAnsi="Times New Roman"/>
          <w:sz w:val="28"/>
          <w:szCs w:val="28"/>
          <w:lang w:val="en-US"/>
        </w:rPr>
        <w:t xml:space="preserve"> </w:t>
      </w:r>
      <w:r w:rsidRPr="0012038A">
        <w:rPr>
          <w:rFonts w:ascii="Times New Roman" w:hAnsi="Times New Roman"/>
          <w:sz w:val="28"/>
          <w:szCs w:val="28"/>
        </w:rPr>
        <w:t>действия</w:t>
      </w:r>
      <w:r w:rsidRPr="00CA6386">
        <w:rPr>
          <w:rFonts w:ascii="Times New Roman" w:hAnsi="Times New Roman"/>
          <w:sz w:val="28"/>
          <w:szCs w:val="28"/>
          <w:lang w:val="en-US"/>
        </w:rPr>
        <w:t xml:space="preserve">;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модальные</w:t>
      </w:r>
      <w:r w:rsidRPr="00CA6386">
        <w:rPr>
          <w:rFonts w:ascii="Times New Roman" w:hAnsi="Times New Roman"/>
          <w:sz w:val="28"/>
          <w:szCs w:val="28"/>
          <w:lang w:val="en-US"/>
        </w:rPr>
        <w:t xml:space="preserve"> </w:t>
      </w:r>
      <w:r w:rsidRPr="0012038A">
        <w:rPr>
          <w:rFonts w:ascii="Times New Roman" w:hAnsi="Times New Roman"/>
          <w:sz w:val="28"/>
          <w:szCs w:val="28"/>
        </w:rPr>
        <w:t>глаголы</w:t>
      </w:r>
      <w:r w:rsidRPr="00CA6386">
        <w:rPr>
          <w:rFonts w:ascii="Times New Roman" w:hAnsi="Times New Roman"/>
          <w:sz w:val="28"/>
          <w:szCs w:val="28"/>
          <w:lang w:val="en-US"/>
        </w:rPr>
        <w:t xml:space="preserve"> </w:t>
      </w:r>
      <w:r w:rsidRPr="0012038A">
        <w:rPr>
          <w:rFonts w:ascii="Times New Roman" w:hAnsi="Times New Roman"/>
          <w:sz w:val="28"/>
          <w:szCs w:val="28"/>
        </w:rPr>
        <w:t>и</w:t>
      </w:r>
      <w:r w:rsidRPr="00CA6386">
        <w:rPr>
          <w:rFonts w:ascii="Times New Roman" w:hAnsi="Times New Roman"/>
          <w:sz w:val="28"/>
          <w:szCs w:val="28"/>
          <w:lang w:val="en-US"/>
        </w:rPr>
        <w:t xml:space="preserve"> </w:t>
      </w:r>
      <w:r w:rsidRPr="0012038A">
        <w:rPr>
          <w:rFonts w:ascii="Times New Roman" w:hAnsi="Times New Roman"/>
          <w:sz w:val="28"/>
          <w:szCs w:val="28"/>
        </w:rPr>
        <w:t>их</w:t>
      </w:r>
      <w:r w:rsidRPr="00CA6386">
        <w:rPr>
          <w:rFonts w:ascii="Times New Roman" w:hAnsi="Times New Roman"/>
          <w:sz w:val="28"/>
          <w:szCs w:val="28"/>
          <w:lang w:val="en-US"/>
        </w:rPr>
        <w:t xml:space="preserve"> </w:t>
      </w:r>
      <w:r w:rsidRPr="0012038A">
        <w:rPr>
          <w:rFonts w:ascii="Times New Roman" w:hAnsi="Times New Roman"/>
          <w:sz w:val="28"/>
          <w:szCs w:val="28"/>
        </w:rPr>
        <w:t>эквиваленты</w:t>
      </w:r>
      <w:r w:rsidRPr="00CA6386">
        <w:rPr>
          <w:rFonts w:ascii="Times New Roman" w:hAnsi="Times New Roman"/>
          <w:sz w:val="28"/>
          <w:szCs w:val="28"/>
          <w:lang w:val="en-US"/>
        </w:rPr>
        <w:t xml:space="preserve"> (can/be able to, could, must/have to, may, might, should, shall, would, will, need);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неличные</w:t>
      </w:r>
      <w:r w:rsidRPr="00CA6386">
        <w:rPr>
          <w:rFonts w:ascii="Times New Roman" w:hAnsi="Times New Roman"/>
          <w:sz w:val="28"/>
          <w:szCs w:val="28"/>
          <w:lang w:val="en-US"/>
        </w:rPr>
        <w:t xml:space="preserve"> </w:t>
      </w:r>
      <w:r w:rsidRPr="0012038A">
        <w:rPr>
          <w:rFonts w:ascii="Times New Roman" w:hAnsi="Times New Roman"/>
          <w:sz w:val="28"/>
          <w:szCs w:val="28"/>
        </w:rPr>
        <w:t>формы</w:t>
      </w:r>
      <w:r w:rsidRPr="00CA6386">
        <w:rPr>
          <w:rFonts w:ascii="Times New Roman" w:hAnsi="Times New Roman"/>
          <w:sz w:val="28"/>
          <w:szCs w:val="28"/>
          <w:lang w:val="en-US"/>
        </w:rPr>
        <w:t xml:space="preserve"> </w:t>
      </w:r>
      <w:r w:rsidRPr="0012038A">
        <w:rPr>
          <w:rFonts w:ascii="Times New Roman" w:hAnsi="Times New Roman"/>
          <w:sz w:val="28"/>
          <w:szCs w:val="28"/>
        </w:rPr>
        <w:t>глагола</w:t>
      </w:r>
      <w:r w:rsidRPr="00CA6386">
        <w:rPr>
          <w:rFonts w:ascii="Times New Roman" w:hAnsi="Times New Roman"/>
          <w:sz w:val="28"/>
          <w:szCs w:val="28"/>
          <w:lang w:val="en-US"/>
        </w:rPr>
        <w:t xml:space="preserve"> – </w:t>
      </w:r>
      <w:r w:rsidRPr="0012038A">
        <w:rPr>
          <w:rFonts w:ascii="Times New Roman" w:hAnsi="Times New Roman"/>
          <w:sz w:val="28"/>
          <w:szCs w:val="28"/>
        </w:rPr>
        <w:t>инфинитив</w:t>
      </w:r>
      <w:r w:rsidRPr="00CA6386">
        <w:rPr>
          <w:rFonts w:ascii="Times New Roman" w:hAnsi="Times New Roman"/>
          <w:sz w:val="28"/>
          <w:szCs w:val="28"/>
          <w:lang w:val="en-US"/>
        </w:rPr>
        <w:t xml:space="preserve">, </w:t>
      </w:r>
      <w:r w:rsidRPr="0012038A">
        <w:rPr>
          <w:rFonts w:ascii="Times New Roman" w:hAnsi="Times New Roman"/>
          <w:sz w:val="28"/>
          <w:szCs w:val="28"/>
        </w:rPr>
        <w:t>герундий</w:t>
      </w:r>
      <w:r w:rsidRPr="00CA6386">
        <w:rPr>
          <w:rFonts w:ascii="Times New Roman" w:hAnsi="Times New Roman"/>
          <w:sz w:val="28"/>
          <w:szCs w:val="28"/>
          <w:lang w:val="en-US"/>
        </w:rPr>
        <w:t xml:space="preserve">, </w:t>
      </w:r>
      <w:r w:rsidRPr="0012038A">
        <w:rPr>
          <w:rFonts w:ascii="Times New Roman" w:hAnsi="Times New Roman"/>
          <w:sz w:val="28"/>
          <w:szCs w:val="28"/>
        </w:rPr>
        <w:t>причастие</w:t>
      </w:r>
      <w:r w:rsidRPr="00CA6386">
        <w:rPr>
          <w:rFonts w:ascii="Times New Roman" w:hAnsi="Times New Roman"/>
          <w:sz w:val="28"/>
          <w:szCs w:val="28"/>
          <w:lang w:val="en-US"/>
        </w:rPr>
        <w:t xml:space="preserve"> (Participle I </w:t>
      </w:r>
      <w:r w:rsidRPr="0012038A">
        <w:rPr>
          <w:rFonts w:ascii="Times New Roman" w:hAnsi="Times New Roman"/>
          <w:sz w:val="28"/>
          <w:szCs w:val="28"/>
        </w:rPr>
        <w:t>и</w:t>
      </w:r>
      <w:r w:rsidRPr="00CA6386">
        <w:rPr>
          <w:rFonts w:ascii="Times New Roman" w:hAnsi="Times New Roman"/>
          <w:sz w:val="28"/>
          <w:szCs w:val="28"/>
          <w:lang w:val="en-US"/>
        </w:rPr>
        <w:t xml:space="preserve"> Participle II), </w:t>
      </w:r>
      <w:r w:rsidRPr="0012038A">
        <w:rPr>
          <w:rFonts w:ascii="Times New Roman" w:hAnsi="Times New Roman"/>
          <w:sz w:val="28"/>
          <w:szCs w:val="28"/>
        </w:rPr>
        <w:t>причастия</w:t>
      </w:r>
      <w:r w:rsidRPr="00CA6386">
        <w:rPr>
          <w:rFonts w:ascii="Times New Roman" w:hAnsi="Times New Roman"/>
          <w:sz w:val="28"/>
          <w:szCs w:val="28"/>
          <w:lang w:val="en-US"/>
        </w:rPr>
        <w:t xml:space="preserve"> </w:t>
      </w:r>
      <w:r w:rsidRPr="0012038A">
        <w:rPr>
          <w:rFonts w:ascii="Times New Roman" w:hAnsi="Times New Roman"/>
          <w:sz w:val="28"/>
          <w:szCs w:val="28"/>
        </w:rPr>
        <w:t>в</w:t>
      </w:r>
      <w:r w:rsidRPr="00CA6386">
        <w:rPr>
          <w:rFonts w:ascii="Times New Roman" w:hAnsi="Times New Roman"/>
          <w:sz w:val="28"/>
          <w:szCs w:val="28"/>
          <w:lang w:val="en-US"/>
        </w:rPr>
        <w:t xml:space="preserve"> </w:t>
      </w:r>
      <w:r w:rsidRPr="0012038A">
        <w:rPr>
          <w:rFonts w:ascii="Times New Roman" w:hAnsi="Times New Roman"/>
          <w:sz w:val="28"/>
          <w:szCs w:val="28"/>
        </w:rPr>
        <w:t>функции</w:t>
      </w:r>
      <w:r w:rsidRPr="00CA6386">
        <w:rPr>
          <w:rFonts w:ascii="Times New Roman" w:hAnsi="Times New Roman"/>
          <w:sz w:val="28"/>
          <w:szCs w:val="28"/>
          <w:lang w:val="en-US"/>
        </w:rPr>
        <w:t xml:space="preserve"> </w:t>
      </w:r>
      <w:r w:rsidRPr="0012038A">
        <w:rPr>
          <w:rFonts w:ascii="Times New Roman" w:hAnsi="Times New Roman"/>
          <w:sz w:val="28"/>
          <w:szCs w:val="28"/>
        </w:rPr>
        <w:t>определения</w:t>
      </w:r>
      <w:r w:rsidRPr="00CA6386">
        <w:rPr>
          <w:rFonts w:ascii="Times New Roman" w:hAnsi="Times New Roman"/>
          <w:sz w:val="28"/>
          <w:szCs w:val="28"/>
          <w:lang w:val="en-US"/>
        </w:rPr>
        <w:t xml:space="preserve"> (Participle I – a playing child, Participle II – a written text);</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определённый, неопределённый и нулевой артикли;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имена существительные во множественном числе, образованных по правилу, и исключения;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 xml:space="preserve">неисчисляемые имена существительные, имеющие форму только множественного числа;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притяжательный падеж имён существительных;</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имена прилагательные и наречия в положительной, сравнительной и превосходной степенях, образованных по правилу, и исключения;</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порядок следования нескольких прилагательных (мнение – размер – возраст – цвет – происхождение); </w:t>
      </w:r>
    </w:p>
    <w:p w:rsidR="00CA6386" w:rsidRPr="00CA6386" w:rsidRDefault="00CA6386" w:rsidP="00CA6386">
      <w:pPr>
        <w:tabs>
          <w:tab w:val="left" w:pos="1843"/>
        </w:tabs>
        <w:contextualSpacing/>
        <w:rPr>
          <w:rFonts w:ascii="Times New Roman" w:hAnsi="Times New Roman"/>
          <w:sz w:val="28"/>
          <w:szCs w:val="28"/>
          <w:lang w:val="en-US"/>
        </w:rPr>
      </w:pPr>
      <w:r w:rsidRPr="0012038A">
        <w:rPr>
          <w:rFonts w:ascii="Times New Roman" w:hAnsi="Times New Roman"/>
          <w:sz w:val="28"/>
          <w:szCs w:val="28"/>
        </w:rPr>
        <w:t>слова</w:t>
      </w:r>
      <w:r w:rsidRPr="00CA6386">
        <w:rPr>
          <w:rFonts w:ascii="Times New Roman" w:hAnsi="Times New Roman"/>
          <w:sz w:val="28"/>
          <w:szCs w:val="28"/>
          <w:lang w:val="en-US"/>
        </w:rPr>
        <w:t xml:space="preserve">, </w:t>
      </w:r>
      <w:r w:rsidRPr="0012038A">
        <w:rPr>
          <w:rFonts w:ascii="Times New Roman" w:hAnsi="Times New Roman"/>
          <w:sz w:val="28"/>
          <w:szCs w:val="28"/>
        </w:rPr>
        <w:t>выражающие</w:t>
      </w:r>
      <w:r w:rsidRPr="00CA6386">
        <w:rPr>
          <w:rFonts w:ascii="Times New Roman" w:hAnsi="Times New Roman"/>
          <w:sz w:val="28"/>
          <w:szCs w:val="28"/>
          <w:lang w:val="en-US"/>
        </w:rPr>
        <w:t xml:space="preserve"> </w:t>
      </w:r>
      <w:r w:rsidRPr="0012038A">
        <w:rPr>
          <w:rFonts w:ascii="Times New Roman" w:hAnsi="Times New Roman"/>
          <w:sz w:val="28"/>
          <w:szCs w:val="28"/>
        </w:rPr>
        <w:t>количество</w:t>
      </w:r>
      <w:r w:rsidRPr="00CA6386">
        <w:rPr>
          <w:rFonts w:ascii="Times New Roman" w:hAnsi="Times New Roman"/>
          <w:sz w:val="28"/>
          <w:szCs w:val="28"/>
          <w:lang w:val="en-US"/>
        </w:rPr>
        <w:t xml:space="preserve"> (many/much, little/a little, few/a few, a lot of);</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неопределённые местоимения и их производные, отрицательные местоимения none, no и производные последнего (nobody, nothing, и другие);</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количественные и порядковые числительные;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предлоги места, времени, направления, предлоги, употребляемые с глаголами в страдательном залоге;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владеть социокультурными знаниями и умениями:</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lastRenderedPageBreak/>
        <w:t xml:space="preserve">проявлять уважение к иной культуре, соблюдать нормы вежливости в межкультурном общении;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владеть метапредметными умениями, позволяющими совершенствовать учебную деятельность по овладению иностранным языком;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использовать иноязычные словари и справочники, в том числе информационно-справочные системы в электронной форме;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CA6386" w:rsidRPr="0012038A" w:rsidRDefault="00CA6386" w:rsidP="00CA6386">
      <w:pPr>
        <w:tabs>
          <w:tab w:val="left" w:pos="1843"/>
        </w:tabs>
        <w:contextualSpacing/>
        <w:rPr>
          <w:rFonts w:ascii="Times New Roman" w:hAnsi="Times New Roman"/>
          <w:sz w:val="28"/>
          <w:szCs w:val="28"/>
        </w:rPr>
      </w:pPr>
      <w:r w:rsidRPr="0012038A">
        <w:rPr>
          <w:rFonts w:ascii="Times New Roman" w:hAnsi="Times New Roman"/>
          <w:sz w:val="28"/>
          <w:szCs w:val="28"/>
        </w:rPr>
        <w:t>соблюдать правила информационной безопасности в ситуациях повседневной жизни и при работе в сети Интернет.</w:t>
      </w:r>
    </w:p>
    <w:p w:rsidR="00C36582" w:rsidRPr="00C36582" w:rsidRDefault="00C36582" w:rsidP="00C36582">
      <w:pPr>
        <w:widowControl w:val="0"/>
        <w:rPr>
          <w:rFonts w:ascii="Times New Roman" w:eastAsia="Calibri" w:hAnsi="Times New Roman" w:cs="Times New Roman"/>
          <w:b/>
          <w:sz w:val="28"/>
          <w:szCs w:val="28"/>
        </w:rPr>
      </w:pPr>
      <w:bookmarkStart w:id="6" w:name="_Toc118727648"/>
      <w:r w:rsidRPr="00C36582">
        <w:rPr>
          <w:rFonts w:ascii="Times New Roman" w:eastAsia="Calibri" w:hAnsi="Times New Roman" w:cs="Times New Roman"/>
          <w:b/>
          <w:sz w:val="28"/>
          <w:szCs w:val="28"/>
        </w:rPr>
        <w:t>Федеральная рабочая программа учебного курса «Алгебра и начала математического анализа»</w:t>
      </w:r>
      <w:bookmarkEnd w:id="6"/>
      <w:r w:rsidRPr="00C36582">
        <w:rPr>
          <w:rFonts w:ascii="Times New Roman" w:eastAsia="Calibri" w:hAnsi="Times New Roman" w:cs="Times New Roman"/>
          <w:b/>
          <w:sz w:val="28"/>
          <w:szCs w:val="28"/>
        </w:rPr>
        <w:t>.</w:t>
      </w:r>
    </w:p>
    <w:p w:rsidR="00C36582" w:rsidRPr="00C36582" w:rsidRDefault="00C36582" w:rsidP="00C36582">
      <w:pPr>
        <w:widowControl w:val="0"/>
        <w:rPr>
          <w:rFonts w:ascii="Times New Roman" w:eastAsia="Calibri" w:hAnsi="Times New Roman" w:cs="Times New Roman"/>
          <w:b/>
          <w:sz w:val="28"/>
          <w:szCs w:val="28"/>
        </w:rPr>
      </w:pPr>
      <w:r w:rsidRPr="00C36582">
        <w:rPr>
          <w:rFonts w:ascii="Times New Roman" w:eastAsia="Calibri" w:hAnsi="Times New Roman" w:cs="Times New Roman"/>
          <w:b/>
          <w:sz w:val="28"/>
          <w:szCs w:val="28"/>
        </w:rPr>
        <w:t>Пояснительная записка.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Учебный курс «Алгебра и начала математического анализа» является одним из наиболее значимых в программе среднего общего образования, поскольку, с одной стороны, он обеспечивает инструментальную базу для изучения всех естественно-научных курсов, а с другой стороны, формирует логическое и абстрактное мышление обучающихся на уровне, необходимом </w:t>
      </w:r>
      <w:r w:rsidRPr="00C36582">
        <w:rPr>
          <w:rFonts w:ascii="Times New Roman" w:eastAsia="Calibri" w:hAnsi="Times New Roman" w:cs="Times New Roman"/>
          <w:sz w:val="28"/>
          <w:szCs w:val="28"/>
        </w:rPr>
        <w:lastRenderedPageBreak/>
        <w:t xml:space="preserve">для освоения информатики, обществознания, истории, словесности и других дисциплин. В рамках данного учебного курса обучающиеся овладевают универсальным языком современной науки, которая формулирует свои достижения в математической форме.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Учебный курс алгебры и начал математического анализа закладывает основу для успешного овладения законами физики, химии, биологии, понимания основных тенденций развития экономики и общественной жизни, позволяет ориентироваться в современных цифровых и компьютерных технологиях, уверенно использовать их для дальнейшего образования и в повседневной жизни. Овладение абстрактными и логически строгими конструкциями алгебры и математического анализа развивает умение находить закономерности, обосновывать истинность, доказывать утверждения с помощью индукции и рассуждать дедуктивно, использовать обобщение и конкретизацию, абстрагирование и аналогию, формирует креативное и критическое мышление.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В ходе изучения учебного курса «Алгебра и начала математического анализа» обучающиеся получают новый опыт решения прикладных задач, самостоятельного построения математических моделей реальных ситуаций, интерпретации полученных решений, знакомятся с примерами математических закономерностей в природе, науке и искусстве, с выдающимися математическими открытиями и их авторами.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Учебный курс обладает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продолжительной концентрации внимания, самостоятельности, аккуратности и ответственности за полученный результат.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В основе методики обучения алгебре и началам математического анализа лежит деятельностный принцип обучения.</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В структуре учебного курса «Алгебра и начала математического </w:t>
      </w:r>
      <w:r w:rsidRPr="00C36582">
        <w:rPr>
          <w:rFonts w:ascii="Times New Roman" w:eastAsia="Calibri" w:hAnsi="Times New Roman" w:cs="Times New Roman"/>
          <w:sz w:val="28"/>
          <w:szCs w:val="28"/>
        </w:rPr>
        <w:lastRenderedPageBreak/>
        <w:t>анализа» выделены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на уровне среднего общего образования, естественно дополняя друг друга и постепенно насыщаясь новыми темами и разделами. Данный учебный курс является интегративным, поскольку объединяет в себе содержание нескольких математических дисциплин, таких как алгебра, тригонометрия, математический анализ, теория множеств, математическая логика и другие. По мере того как обучающиеся овладевают всё более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при изучении учебного курса, для решения самостоятельно сформулированной математической задачи, а затем интерпретировать свой ответ.</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Содержательно-методическая линия «Числа и вычисления» завершает формирование навыков использования действительных чисел, которое было начато на уровне основного общего образования. На уровне среднего общего образования особое внимание уделяется формированию навыков рациональных вычислений, включающих в себя использование различных форм записи числа, умение делать прикидку, выполнять приближённые вычисления, оценивать числовые выражения, работать с математическими константами. Множества натуральных, целых, рациональных и действительных чисел дополняются множеством комплексных чисел. В каждом из этих множеств рассматриваются свойственные ему специфические задачи и операции: деление нацело, оперирование остатками на множестве целых чисел, особые свойства рациональных и иррациональных чисел, арифметические операции, а также извлечение корня натуральной степени на множестве комплексных чисел. Благодаря </w:t>
      </w:r>
      <w:r w:rsidRPr="00C36582">
        <w:rPr>
          <w:rFonts w:ascii="Times New Roman" w:eastAsia="Calibri" w:hAnsi="Times New Roman" w:cs="Times New Roman"/>
          <w:sz w:val="28"/>
          <w:szCs w:val="28"/>
        </w:rPr>
        <w:lastRenderedPageBreak/>
        <w:t>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 широко используются обобщение и конкретизация.</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Линия «Уравнения и неравенства» реализуется на протяжении всего обучения на уровне среднего общего образования, поскольку в каждом разделе Программы предусмотрено решение соответствующих задач. В результате обучающиеся овладевают различными методами решения рациональных, иррациональных, показательных, логарифмических и тригонометрических уравнений, неравенств и систем, а также задач, содержащих параметры. Полученные умения широко используются при исследовании функций с помощью производной, при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расчёты по формулам, преобразования рациональных, иррациональных и тригонометрических выражений, а также выражений, содержащих степени и логарифмы. Благодаря изучению алгебраического материала происходит дальнейшее развитие алгоритмического и абстрактного мышления обучающихся,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естественно-научных задач, наглядно демонстрирует свои возможности как языка науки.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Содержательно-методическая линия «Функции и графики» тесно переплетается с другими линиями учебного курса, поскольку в каком-то смысле задаёт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w:t>
      </w:r>
      <w:r w:rsidRPr="00C36582">
        <w:rPr>
          <w:rFonts w:ascii="Times New Roman" w:eastAsia="Calibri" w:hAnsi="Times New Roman" w:cs="Times New Roman"/>
          <w:sz w:val="28"/>
          <w:szCs w:val="28"/>
        </w:rPr>
        <w:lastRenderedPageBreak/>
        <w:t>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этой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Его изучение способствует развитию алгоритмического мышления, способности к обобщению и конкретизации, использованию аналогий.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так как у них появляется возможность строить графики сложных функций, определять их наибольшие и наименьшие значения, вычислять площади фигур и объёмы тел, находить скорости и ускорения процессов. Данная содержательная линия открывает новые возможности построения математических моделей реальных ситуаций, позволяет находить наилучшее решение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об их авторах.</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Содержательно-методическая линия «Множества и логика» включает в себя элементы теории множеств и математической логики.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её приложений, они связывают разные математические дисциплины и их приложения в единое целое. Важно дать возможность </w:t>
      </w:r>
      <w:r w:rsidRPr="00C36582">
        <w:rPr>
          <w:rFonts w:ascii="Times New Roman" w:eastAsia="Calibri" w:hAnsi="Times New Roman" w:cs="Times New Roman"/>
          <w:sz w:val="28"/>
          <w:szCs w:val="28"/>
        </w:rPr>
        <w:lastRenderedPageBreak/>
        <w:t>обучающемуся понимать теоретико-множественный язык современной математики и использовать его для выражения своих мыслей.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 Знакомство с элементами математической логики способствует развитию логического мышления обучающихся, позволяет им строить свои рассуждения на основе логических правил, формирует навыки критического мышления.</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В учебном курсе «Алгебра и начала математического анализа» присутствуют основы математического моделирования, которые призваны способствовать формированию навыков построения моделей реальных ситуаций, исследования этих моделей с помощью аппарата алгебры и математического анализа, интерпретации полученных результатов. Такие задания вплетены в каждый из разделов программы, поскольку весь материал учебного курса широко используется для решения прикладных задач. При решении реальных практических задач обучающиеся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учебного курса «Алгебра и начала математического анализа».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SchoolBookSanPin" w:hAnsi="Times New Roman" w:cs="Times New Roman"/>
          <w:color w:val="000000"/>
          <w:sz w:val="28"/>
          <w:szCs w:val="28"/>
        </w:rPr>
        <w:t>Общее число часов, рекомендованных для изучения учебного курса «Алгебра и начала математического анализа» – 272</w:t>
      </w:r>
      <w:r w:rsidRPr="00C36582">
        <w:rPr>
          <w:rFonts w:ascii="Times New Roman" w:eastAsia="SchoolBookSanPin" w:hAnsi="Times New Roman" w:cs="Times New Roman"/>
          <w:color w:val="000000"/>
          <w:position w:val="1"/>
          <w:sz w:val="28"/>
          <w:szCs w:val="28"/>
        </w:rPr>
        <w:t xml:space="preserve"> часа: в 10 классе – 136 часов (4 часа в неделю), в 11 классе – 136 часов (4 часа в неделю).</w:t>
      </w:r>
      <w:r w:rsidRPr="00C36582">
        <w:rPr>
          <w:rFonts w:ascii="Times New Roman" w:eastAsia="SchoolBookSanPin" w:hAnsi="Times New Roman" w:cs="Times New Roman"/>
          <w:position w:val="1"/>
          <w:sz w:val="28"/>
          <w:szCs w:val="28"/>
        </w:rPr>
        <w:t xml:space="preserve"> </w:t>
      </w:r>
    </w:p>
    <w:p w:rsidR="00C36582" w:rsidRPr="00C36582" w:rsidRDefault="00C36582" w:rsidP="00C36582">
      <w:pPr>
        <w:widowControl w:val="0"/>
        <w:contextualSpacing/>
        <w:rPr>
          <w:rFonts w:ascii="Times New Roman" w:eastAsia="Calibri" w:hAnsi="Times New Roman" w:cs="Times New Roman"/>
          <w:sz w:val="28"/>
          <w:szCs w:val="28"/>
        </w:rPr>
      </w:pPr>
      <w:bookmarkStart w:id="7" w:name="_Toc118727651"/>
      <w:r w:rsidRPr="00C36582">
        <w:rPr>
          <w:rFonts w:ascii="Times New Roman" w:eastAsia="Calibri" w:hAnsi="Times New Roman" w:cs="Times New Roman"/>
          <w:b/>
          <w:sz w:val="28"/>
          <w:szCs w:val="28"/>
        </w:rPr>
        <w:t>Содержание обучения в 10 классе</w:t>
      </w:r>
      <w:r w:rsidRPr="00C36582">
        <w:rPr>
          <w:rFonts w:ascii="Times New Roman" w:eastAsia="Calibri" w:hAnsi="Times New Roman" w:cs="Times New Roman"/>
          <w:sz w:val="28"/>
          <w:szCs w:val="28"/>
        </w:rPr>
        <w:t>.</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Числа и вычисления.</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Рациональные числа. Обыкновенные и десятичные дроби, проценты, бесконечные периодические дроби. Применение дробей и процентов для решения прикладных задач из различных отраслей знаний и реальной жизни.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lastRenderedPageBreak/>
        <w:t xml:space="preserve">Действительные числа. Рациональные и иррациональные числа. Арифметические операции с действительными числами. Модуль действительного числа и его свойства. Приближённые вычисления, правила округления, прикидка и оценка результата вычислений.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Степень с целым показателем. Бином Ньютона. Использование подходящей формы записи действительных чисел для решения практических задач и представления данных.</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Арифметический корень натуральной степени и его свойства.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Степень с рациональным показателем и её свойства, степень с действительным показателем.</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Логарифм числа. Свойства логарифма. Десятичные и натуральные логарифмы.</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Синус, косинус, тангенс, котангенс числового аргумента. Арксинус, арккосинус и арктангенс числового аргумента.</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Уравнения и неравенства.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Тождества и тождественные преобразования. Уравнение, корень уравнения. Равносильные уравнения и уравнения-следствия. Неравенство, решение неравенства.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Основные методы решения целых и дробно-рациональных уравнений и неравенств. Многочлены от одной переменной. Деление многочлена на многочлен с остатком. Теорема Безу. Многочлены с целыми коэффициентами. Теорема Виета.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Преобразования числовых выражений, содержащих степени и корни.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Иррациональные уравнения. Основные методы решения иррациональных уравнений.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Показательные уравнения. Основные методы решения показательных уравнений.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Преобразование выражений, содержащих логарифмы.</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Логарифмические уравнения. Основные методы решения </w:t>
      </w:r>
      <w:r w:rsidRPr="00C36582">
        <w:rPr>
          <w:rFonts w:ascii="Times New Roman" w:eastAsia="Calibri" w:hAnsi="Times New Roman" w:cs="Times New Roman"/>
          <w:sz w:val="28"/>
          <w:szCs w:val="28"/>
        </w:rPr>
        <w:lastRenderedPageBreak/>
        <w:t xml:space="preserve">логарифмических уравнений.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Основные тригонометрические формулы. Преобразование тригонометрических выражений. Решение тригонометрических уравнений.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Решение систем линейных уравнений. Матрица системы линейных уравнений. Определитель матрицы 2×2, его геометрический смысл и свойства, вычисление его значения, применение определителя для решения системы линейных уравнений. Решение прикладных задач с помощью системы линейных уравнений. Исследование построенной модели с помощью матриц и определителей.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Построение математических моделей реальной ситуации с помощью уравнений и неравенств. Применение уравнений и неравенств к решению математических задач и задач из различных областей науки и реальной жизни.</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Функции и графики.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Функция, способы задания функции. Взаимно обратные функции. Композиция функций. График функции. Элементарные преобразования графиков функций.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Область определения и множество значений функции. Нули функции. Промежутки знакопостоянства. Чётные и нечётные функции. Периодические функции. Промежутки монотонности функции. Максимумы и минимумы функции. Наибольшее и наименьшее значения функции на промежутке.</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Линейная, квадратичная и дробно-линейная функции. Элементарное исследование и построение их графиков.</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Степенная функция с натуральным и целым показателем. Её свойства и график. Свойства и график корня n-ой степени как функции обратной степени с натуральным показателем.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Показательная и логарифмическая функции, их свойства и графики. Использование графиков функций для решения уравнений.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Тригонометрическая окружность, определение тригонометрических </w:t>
      </w:r>
      <w:r w:rsidRPr="00C36582">
        <w:rPr>
          <w:rFonts w:ascii="Times New Roman" w:eastAsia="Calibri" w:hAnsi="Times New Roman" w:cs="Times New Roman"/>
          <w:sz w:val="28"/>
          <w:szCs w:val="28"/>
        </w:rPr>
        <w:lastRenderedPageBreak/>
        <w:t xml:space="preserve">функций числового аргумента.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Функциональные зависимости в реальных процессах и явлениях. Графики реальных зависимостей.</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Начала математического анализа.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Последовательности, способы задания последовательностей. Метод математической индукции. Монотонные и ограниченные последовательности. История возникновения математического анализа как анализа бесконечно малых.</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Линейный и экспоненциальный рост. Число е. Формула сложных процентов. Использование прогрессии для решения реальных задач прикладного характера.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Непрерывные функции и их свойства. Точки разрыва. Асимптоты графиков функций. Свойства функций непрерывных на отрезке. Метод интервалов для решения неравенств. Применение свойств непрерывных функций для решения задач.</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Первая и вторая производные функции. Определение, геометрический и физический смысл производной. Уравнение касательной к графику функции.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Производные элементарных функций. Производная суммы, произведения, частного и композиции функций.</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Множества и логика.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Множество, операции над множествами и их свойства. Диаграммы Эйлера–Венна. Применение теоретико-множественного аппарата для описания реальных процессов и явлений, при решении задач из других учебных предметов.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Определение, теорема, свойство математического объекта, следствие, доказательство, равносильные уравнения. </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lastRenderedPageBreak/>
        <w:t>Содержание обучения в 11 классе.</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Числа и вычисления.</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Натуральные и целые числа. Применение признаков делимости целых чисел, наибольший общий делитель (далее – НОД) и наименьшее общее кратное (далее -НОК), остатков по модулю, алгоритма Евклида для решения задач в целых числах.</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Комплексные числа. Алгебраическая и тригонометрическая формы записи комплексного числа. Арифметические операции с комплексными числами. Изображение комплексных чисел на координатной плоскости. Формула Муавра. Корни n-ой степени из комплексного числа. Применение комплексных чисел для решения физических и геометрических задач.</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Уравнения и неравенства.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Система и совокупность уравнений и неравенств. Равносильные системы и системы-следствия. Равносильные неравенства.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Отбор корней тригонометрических уравнений с помощью тригонометрической окружности. Решение тригонометрических неравенств.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Основные методы решения показательных и логарифмических неравенств.</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Основные методы решения иррациональных неравенств.</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Основные методы решения систем и совокупностей рациональных, иррациональных, показательных и логарифмических уравнений.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Уравнения, неравенства и системы с параметрами.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Применение уравнений, систем и неравенств к решению математических задач и задач из различных областей науки и реальной жизни, интерпретация полученных результатов.</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Функции и графики.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График композиции функций. Геометрические образы уравнений и неравенств на координатной плоскости.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Тригонометрические функции, их свойства и графики.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lastRenderedPageBreak/>
        <w:t xml:space="preserve">Графические методы решения уравнений и неравенств. Графические методы решения задач с параметрами.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Начала математического анализа.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Применение производной к исследованию функций на монотонность и экстремумы. Нахождение наибольшего и наименьшего значений непрерывной функции на отрезке.</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Применение производной для нахождения наилучшего решения в прикладных задачах, для определения скорости и ускорения процесса, заданного формулой или графиком.</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Первообразная, основное свойство первообразных. Первообразные элементарных функций. Правила нахождения первообразных.</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Интеграл. Геометрический смысл интеграла. Вычисление определённого интеграла по формуле Ньютона–Лейбница.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Применение интеграла для нахождения площадей плоских фигур и объёмов геометрических тел.</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Примеры решений дифференциальных уравнений. Математическое моделирование реальных процессов с помощью дифференциальных уравнений. </w:t>
      </w:r>
    </w:p>
    <w:bookmarkEnd w:id="7"/>
    <w:p w:rsidR="00C36582" w:rsidRPr="00C36582" w:rsidRDefault="00C36582" w:rsidP="00C36582">
      <w:pPr>
        <w:widowControl w:val="0"/>
        <w:rPr>
          <w:rFonts w:ascii="Times New Roman" w:eastAsia="Calibri" w:hAnsi="Times New Roman" w:cs="Times New Roman"/>
          <w:caps/>
          <w:sz w:val="28"/>
          <w:szCs w:val="28"/>
        </w:rPr>
      </w:pPr>
      <w:r w:rsidRPr="00C36582">
        <w:rPr>
          <w:rFonts w:ascii="Times New Roman" w:eastAsia="Calibri" w:hAnsi="Times New Roman" w:cs="Times New Roman"/>
          <w:sz w:val="28"/>
          <w:szCs w:val="28"/>
        </w:rPr>
        <w:t>Планируемые предметные результаты освоения федеральной рабочей программы учебного курса «Алгебра и начала математического анализа» на углублённом уровне на уровне среднего общего образования.</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К концу обучения в 10 классе обучающийся получит следующие предметные результаты по отдельным темам федеральной рабочей программы учебного курса «Алгебра и начала математического анализа»:</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Числа и вычисления:</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свободно оперировать понятиями: рациональное число, бесконечная </w:t>
      </w:r>
      <w:r w:rsidRPr="00C36582">
        <w:rPr>
          <w:rFonts w:ascii="Times New Roman" w:eastAsia="Calibri" w:hAnsi="Times New Roman" w:cs="Times New Roman"/>
          <w:sz w:val="28"/>
          <w:szCs w:val="28"/>
        </w:rPr>
        <w:lastRenderedPageBreak/>
        <w:t>периодическая дробь, проценты, иррациональное число, множества рациональных и действительных чисел, модуль действительного числа;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применять дроби и проценты для решения прикладных задач из различных отраслей знаний и реальной жизни;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применять приближённые вычисления, правила округления, прикидку и оценку результата вычислений;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понятием: степень с целым показателем, использовать подходящую форму записи действительных чисел для решения практических задач и представления данных;</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понятием: арифметический корень натуральной степени;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понятием: степень с рациональным показателем;</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логарифм числа, десятичные и натуральные логарифмы;</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синус, косинус, тангенс, котангенс числового аргумента;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оперировать понятиями: арксинус, арккосинус и арктангенс числового аргумента.</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Уравнения и неравенства: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тождество, уравнение, неравенство, равносильные уравнения и уравнения-следствия, равносильные неравенства;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применять различные методы решения рациональных и дробно-рациональных уравнений, применять метод интервалов для решения неравенств;</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многочлен от одной переменной, многочлен с целыми коэффициентами, корни многочлена, применять деление многочлена на многочлен с остатком, теорему Безу и теорему Виета для решения задач;</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свободно оперировать понятиями: система линейных уравнений, </w:t>
      </w:r>
      <w:r w:rsidRPr="00C36582">
        <w:rPr>
          <w:rFonts w:ascii="Times New Roman" w:eastAsia="Calibri" w:hAnsi="Times New Roman" w:cs="Times New Roman"/>
          <w:sz w:val="28"/>
          <w:szCs w:val="28"/>
        </w:rPr>
        <w:lastRenderedPageBreak/>
        <w:t>матрица, определитель матрицы 2 × 2 и его геометрический смысл, использовать свойства определителя 2 × 2 для вычисления его значения, применять определители для решения системы линейных уравнений, моделировать реальные ситуации с помощью системы линейных уравнений, исследовать построенные модели с помощью матриц и определителей, интерпретировать полученный результат;</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использовать свойства действий с корнями для преобразования выражений;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выполнять преобразования числовых выражений, содержащих степени с рациональным показателем;</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использовать свойства логарифмов для преобразования логарифмических выражений;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иррациональные, показательные и логарифмические уравнения, находить их решения с помощью равносильных переходов или осуществляя проверку корней;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применять основные тригонометрические формулы для преобразования тригонометрических выражений;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понятием: тригонометрическое уравнение, применять необходимые формулы для решения основных типов тригонометрических уравнений;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Функции и графики: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функция, способы задания функции, взаимно обратные функции, композиция функций, график функции, выполнять элементарные преобразования графиков функций;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область определения и множество значений функции, нули функции, промежутки знакопостоянства;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lastRenderedPageBreak/>
        <w:t>свободно оперировать понятиями: чётные и нечётные функции, периодические функции, промежутки монотонности функции, максимумы и минимумы функции, наибольшее и наименьшее значение функции на промежутке;</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степенная функция с натуральным и целым показателем, график степенной функции с натуральным и целым показателем, график корня n-ой степени как функции обратной степени с натуральным показателем;</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оперировать понятиями: линейная, квадратичная и дробно-линейная функции, выполнять элементарное исследование и построение их графиков;</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показательная и логарифмическая функции, их свойства и графики, использовать их графики для решения уравнений;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тригонометрическая окружность, определение тригонометрических функций числового аргумента;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Начала математического анализа: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арифметическая и геометрическая прогрессия, бесконечно убывающая геометрическая прогрессия, линейный и экспоненциальный рост, формула сложных процентов, иметь преставление о константе;</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использовать прогрессии для решения реальных задач прикладного характера;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последовательность, способы задания последовательностей, монотонные и ограниченные последовательности, понимать основы зарождения математического анализа как анализа бесконечно малых;</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lastRenderedPageBreak/>
        <w:t>свободно оперировать понятиями: непрерывные функции, точки разрыва графика функции, асимптоты графика функции;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понятием: функция, непрерывная на отрезке, применять свойства непрерывных функций для решения задач;</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первая и вторая производные функции, касательная к графику функции;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вычислять производные суммы, произведения, частного и композиции двух функций, знать производные элементарных функций;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использовать геометрический и физический смысл производной для решения задач.</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Множества и логика: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множество, операции над множествами;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использовать теоретико-множественный аппарат для описания реальных процессов и явлений, при решении задач из других учебных предметов;</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свободно оперировать понятиями: определение, теорема, уравнение-следствие, свойство математического объекта, доказательство, равносильные уравнения и неравенства.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К концу обучения в 11 классе обучающийся получит следующие предметные результаты по отдельным темам федеральной рабочей программы учебного курса «Алгебра и начала математического анализа»:</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Числа и вычисления:</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натуральное и целое число, множества натуральных и целых чисел, использовать признаки делимости целых чисел, НОД и НОК натуральных чисел для решения задач, применять алгоритм Евклида;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понятием остатка по модулю, записывать натуральные числа в различных позиционных системах счисления;</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lastRenderedPageBreak/>
        <w:t>свободно оперировать понятиями: комплексное число и множество комплексных чисел, представлять комплексные числа в алгебраической и тригонометрической форме, выполнять арифметические операции с ними и изображать на координатной плоскости.</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Уравнения и неравенства: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иррациональные, показательные и логарифмические неравенства, находить их решения с помощью равносильных переходов;</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осуществлять отбор корней при решении тригонометрического уравнения;</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понятием тригонометрическое неравенство, применять необходимые формулы для решения основных типов тригонометрических неравенств;</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система и совокупность уравнений и неравенств, равносильные системы и системы-следствия, находить решения системы и совокупностей рациональных, иррациональных, показательных и логарифмических уравнений и неравенств;</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решать рациональные, иррациональные, показательные, логарифмические и тригонометрические уравнения и неравенства, содержащие модули и параметры;</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применять графические методы для решения уравнений и неравенств, а также задач с параметрами;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моделировать реальные ситуации на языке алгебры,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Функции и графики: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строить графики композиции функций с помощью элементарного исследования и свойств композиции двух функций;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lastRenderedPageBreak/>
        <w:t>строить геометрические образы уравнений и неравенств на координатной плоскости;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графики тригонометрических функций;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применять функции для моделирования и исследования реальных процессов.</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Начала математического анализа: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использовать производную для исследования функции на монотонность и экстремумы;</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находить наибольшее и наименьшее значения функции непрерывной на отрезке;</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использовать производную для нахождения наилучшего решения в прикладных, в том числе социально-экономических, задачах, для определения скорости и ускорения процесса, заданного формулой или графиком;</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первообразная, определённый интеграл, находить первообразные элементарных функций и вычислять интеграл по формуле Ньютона–Лейбница;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находить площади плоских фигур и объёмы тел с помощью интеграла;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иметь представление о математическом моделировании на примере составления дифференциальных уравнений;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решать прикладные задачи, в том числе социально-экономического и физического характера, средствами математического анализа.</w:t>
      </w:r>
    </w:p>
    <w:p w:rsidR="00C36582" w:rsidRPr="00DE7823" w:rsidRDefault="00C36582" w:rsidP="00C36582">
      <w:pPr>
        <w:widowControl w:val="0"/>
        <w:contextualSpacing/>
        <w:rPr>
          <w:rFonts w:ascii="Times New Roman" w:eastAsia="Calibri" w:hAnsi="Times New Roman" w:cs="Times New Roman"/>
          <w:b/>
          <w:sz w:val="28"/>
          <w:szCs w:val="28"/>
        </w:rPr>
      </w:pPr>
      <w:r w:rsidRPr="00DE7823">
        <w:rPr>
          <w:rFonts w:ascii="Times New Roman" w:eastAsia="Calibri" w:hAnsi="Times New Roman" w:cs="Times New Roman"/>
          <w:b/>
          <w:sz w:val="28"/>
          <w:szCs w:val="28"/>
        </w:rPr>
        <w:t>Федеральная рабочая программа учебного курса «Геометрия».</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Пояснительная записка.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Логическое мышление, формируемое при изучении обучающимися </w:t>
      </w:r>
      <w:r w:rsidRPr="00C36582">
        <w:rPr>
          <w:rFonts w:ascii="Times New Roman" w:eastAsia="Calibri" w:hAnsi="Times New Roman" w:cs="Times New Roman"/>
          <w:sz w:val="28"/>
          <w:szCs w:val="28"/>
        </w:rPr>
        <w:lastRenderedPageBreak/>
        <w:t>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Приоритетными задачами курса геометрии на углублённом уровне, расширяющими и усиливающими курс базового уровня, являются:</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расширение представления о геометрии как части мировой культуры и формирование осознания взаимосвязи геометрии с окружающим миром;</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формирование понимания возможности аксиоматического построения математических теорий, формирование понимания роли аксиоматики при </w:t>
      </w:r>
      <w:r w:rsidRPr="00C36582">
        <w:rPr>
          <w:rFonts w:ascii="Times New Roman" w:eastAsia="Calibri" w:hAnsi="Times New Roman" w:cs="Times New Roman"/>
          <w:sz w:val="28"/>
          <w:szCs w:val="28"/>
        </w:rPr>
        <w:lastRenderedPageBreak/>
        <w:t>проведении рассуждений;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Сформулированное в ФГОС СОО требование «уметь оперировать понятиями», релевантных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что позволяет организовать овладение </w:t>
      </w:r>
      <w:r w:rsidRPr="00C36582">
        <w:rPr>
          <w:rFonts w:ascii="Times New Roman" w:eastAsia="Calibri" w:hAnsi="Times New Roman" w:cs="Times New Roman"/>
          <w:sz w:val="28"/>
          <w:szCs w:val="28"/>
        </w:rPr>
        <w:lastRenderedPageBreak/>
        <w:t>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Переход к изучению геометрии на углублённом уровне позволяет:</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C36582" w:rsidRPr="00C36582" w:rsidRDefault="00C36582" w:rsidP="00C36582">
      <w:pPr>
        <w:widowControl w:val="0"/>
        <w:rPr>
          <w:rFonts w:ascii="Times New Roman" w:eastAsia="Calibri" w:hAnsi="Times New Roman" w:cs="Times New Roman"/>
          <w:color w:val="000000"/>
          <w:sz w:val="28"/>
          <w:szCs w:val="28"/>
        </w:rPr>
      </w:pPr>
      <w:r w:rsidRPr="00C36582">
        <w:rPr>
          <w:rFonts w:ascii="Times New Roman" w:eastAsia="SchoolBookSanPin" w:hAnsi="Times New Roman" w:cs="Times New Roman"/>
          <w:color w:val="000000"/>
          <w:sz w:val="28"/>
          <w:szCs w:val="28"/>
        </w:rPr>
        <w:t>Общее число часов, рекомендованных для изучения учебного курса «Геометрия» на углубленном уровне – 204</w:t>
      </w:r>
      <w:r w:rsidRPr="00C36582">
        <w:rPr>
          <w:rFonts w:ascii="Times New Roman" w:eastAsia="SchoolBookSanPin" w:hAnsi="Times New Roman" w:cs="Times New Roman"/>
          <w:color w:val="000000"/>
          <w:position w:val="1"/>
          <w:sz w:val="28"/>
          <w:szCs w:val="28"/>
        </w:rPr>
        <w:t xml:space="preserve"> часа: в 10 классе – 102 часа (3 часа в неделю), в 11 классе – 102 часа (3 часа в неделю).</w:t>
      </w:r>
      <w:r w:rsidRPr="00C36582">
        <w:rPr>
          <w:rFonts w:ascii="Times New Roman" w:eastAsia="Calibri" w:hAnsi="Times New Roman" w:cs="Times New Roman"/>
          <w:color w:val="000000"/>
          <w:sz w:val="28"/>
          <w:szCs w:val="28"/>
        </w:rPr>
        <w:t> </w:t>
      </w:r>
    </w:p>
    <w:p w:rsidR="00C36582" w:rsidRPr="00DE7823" w:rsidRDefault="00C36582" w:rsidP="00C36582">
      <w:pPr>
        <w:widowControl w:val="0"/>
        <w:contextualSpacing/>
        <w:rPr>
          <w:rFonts w:ascii="Times New Roman" w:eastAsia="Calibri" w:hAnsi="Times New Roman" w:cs="Times New Roman"/>
          <w:b/>
          <w:sz w:val="28"/>
          <w:szCs w:val="28"/>
        </w:rPr>
      </w:pPr>
      <w:r w:rsidRPr="00DE7823">
        <w:rPr>
          <w:rFonts w:ascii="Times New Roman" w:eastAsia="Calibri" w:hAnsi="Times New Roman" w:cs="Times New Roman"/>
          <w:b/>
          <w:sz w:val="28"/>
          <w:szCs w:val="28"/>
        </w:rPr>
        <w:t>Содержание обучения в 10 классе.</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Прямые и плоскости в пространстве.</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w:t>
      </w:r>
      <w:r w:rsidRPr="00C36582">
        <w:rPr>
          <w:rFonts w:ascii="Times New Roman" w:eastAsia="Calibri" w:hAnsi="Times New Roman" w:cs="Times New Roman"/>
          <w:sz w:val="28"/>
          <w:szCs w:val="28"/>
        </w:rPr>
        <w:lastRenderedPageBreak/>
        <w:t>построение сечений.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Многогранники.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Виды многогранников, развёртка многогранника. Призма: n-угольная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n-угольная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w:t>
      </w:r>
      <w:r w:rsidRPr="00C36582">
        <w:rPr>
          <w:rFonts w:ascii="Times New Roman" w:eastAsia="Calibri" w:hAnsi="Times New Roman" w:cs="Times New Roman"/>
          <w:sz w:val="28"/>
          <w:szCs w:val="28"/>
        </w:rPr>
        <w:lastRenderedPageBreak/>
        <w:t>теорема о площади усечённой пирамиды.</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Векторы и координаты в пространстве.</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C36582" w:rsidRPr="00DE7823" w:rsidRDefault="00C36582" w:rsidP="00C36582">
      <w:pPr>
        <w:widowControl w:val="0"/>
        <w:contextualSpacing/>
        <w:rPr>
          <w:rFonts w:ascii="Times New Roman" w:eastAsia="Calibri" w:hAnsi="Times New Roman" w:cs="Times New Roman"/>
          <w:b/>
          <w:sz w:val="28"/>
          <w:szCs w:val="28"/>
        </w:rPr>
      </w:pPr>
      <w:r w:rsidRPr="00DE7823">
        <w:rPr>
          <w:rFonts w:ascii="Times New Roman" w:eastAsia="Calibri" w:hAnsi="Times New Roman" w:cs="Times New Roman"/>
          <w:b/>
          <w:sz w:val="28"/>
          <w:szCs w:val="28"/>
        </w:rPr>
        <w:t>Содержание обучения в 11 классе.</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Тела вращения.</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lastRenderedPageBreak/>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Построение сечений многогранников и тел вращения: сечения цилиндра (параллельно и перпендикулярно оси), сечения конуса (параллельное основанию и проходящее через вершину), сечения шара, методы построения сечений: метод следов, метод внутреннего проектирования, метод переноса секущей плоскости.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Векторы и координаты в пространстве.</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Движения в пространстве.</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C36582" w:rsidRPr="00C36582" w:rsidRDefault="00C36582" w:rsidP="00C36582">
      <w:pPr>
        <w:widowControl w:val="0"/>
        <w:contextualSpacing/>
        <w:rPr>
          <w:rFonts w:ascii="Times New Roman" w:eastAsia="OfficinaSansBoldITC" w:hAnsi="Times New Roman" w:cs="Times New Roman"/>
          <w:sz w:val="28"/>
          <w:szCs w:val="28"/>
        </w:rPr>
      </w:pPr>
      <w:r w:rsidRPr="00C36582">
        <w:rPr>
          <w:rFonts w:ascii="Times New Roman" w:eastAsia="Calibri" w:hAnsi="Times New Roman" w:cs="Times New Roman"/>
          <w:sz w:val="28"/>
          <w:szCs w:val="28"/>
        </w:rPr>
        <w:t>П</w:t>
      </w:r>
      <w:r w:rsidRPr="00C36582">
        <w:rPr>
          <w:rFonts w:ascii="Times New Roman" w:eastAsia="OfficinaSansBoldITC" w:hAnsi="Times New Roman" w:cs="Times New Roman"/>
          <w:sz w:val="28"/>
          <w:szCs w:val="28"/>
        </w:rPr>
        <w:t xml:space="preserve">редметные результаты по отдельным темам учебного курса «Геометрия». </w:t>
      </w:r>
      <w:r w:rsidRPr="00C36582">
        <w:rPr>
          <w:rFonts w:ascii="Times New Roman" w:eastAsia="Calibri" w:hAnsi="Times New Roman" w:cs="Times New Roman"/>
          <w:sz w:val="28"/>
          <w:szCs w:val="28"/>
        </w:rPr>
        <w:t>К концу 10 класса обучающийся научится:</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основными понятиями стереометрии при решении задач и проведении математических рассуждений;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lastRenderedPageBreak/>
        <w:t>применять аксиомы стереометрии и следствия из них при решении геометрических задач;</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классифицировать взаимное расположение прямых в пространстве, плоскостей в пространстве, прямых и плоскостей в пространстве;</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связанными с углами в пространстве: между прямыми в пространстве, между прямой и плоскостью;</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связанными с многогранниками;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распознавать основные виды многогранников (призма, пирамида, прямоугольный параллелепипед, куб);</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классифицировать многогранники, выбирая основания для классификации;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связанными с сечением многогранников плоскостью;</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выполнять параллельное, центральное и ортогональное проектирование фигур на плоскость, выполнять изображения фигур на плоскости;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вычислять площади поверхностей многогранников (призма, пирамида), геометрических тел с применением формул;</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симметрия в пространстве, центр, ось и плоскость симметрии, центр, ось и плоскость симметрии фигуры;</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соответствующими векторам и координатам в пространстве;</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выполнять действия над векторами;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применять простейшие программные средства и электронно-</w:t>
      </w:r>
      <w:r w:rsidRPr="00C36582">
        <w:rPr>
          <w:rFonts w:ascii="Times New Roman" w:eastAsia="Calibri" w:hAnsi="Times New Roman" w:cs="Times New Roman"/>
          <w:sz w:val="28"/>
          <w:szCs w:val="28"/>
        </w:rPr>
        <w:lastRenderedPageBreak/>
        <w:t>коммуникационные системы при решении стереометрических задач;</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иметь представления об основных этапах развития геометрии как составной части фундамента развития технологий.</w:t>
      </w:r>
    </w:p>
    <w:p w:rsidR="00C36582" w:rsidRPr="00C36582" w:rsidRDefault="00C36582" w:rsidP="00C36582">
      <w:pPr>
        <w:widowControl w:val="0"/>
        <w:contextualSpacing/>
        <w:rPr>
          <w:rFonts w:ascii="Times New Roman" w:eastAsia="OfficinaSansBoldITC" w:hAnsi="Times New Roman" w:cs="Times New Roman"/>
          <w:sz w:val="28"/>
          <w:szCs w:val="28"/>
        </w:rPr>
      </w:pPr>
      <w:r w:rsidRPr="00C36582">
        <w:rPr>
          <w:rFonts w:ascii="Times New Roman" w:eastAsia="Calibri" w:hAnsi="Times New Roman" w:cs="Times New Roman"/>
          <w:sz w:val="28"/>
          <w:szCs w:val="28"/>
        </w:rPr>
        <w:t>П</w:t>
      </w:r>
      <w:r w:rsidRPr="00C36582">
        <w:rPr>
          <w:rFonts w:ascii="Times New Roman" w:eastAsia="OfficinaSansBoldITC" w:hAnsi="Times New Roman" w:cs="Times New Roman"/>
          <w:sz w:val="28"/>
          <w:szCs w:val="28"/>
        </w:rPr>
        <w:t xml:space="preserve">редметные результаты по отдельным темам учебного курса «Геометрия». </w:t>
      </w:r>
      <w:r w:rsidRPr="00C36582">
        <w:rPr>
          <w:rFonts w:ascii="Times New Roman" w:eastAsia="Calibri" w:hAnsi="Times New Roman" w:cs="Times New Roman"/>
          <w:sz w:val="28"/>
          <w:szCs w:val="28"/>
        </w:rPr>
        <w:t>К концу 11 класса обучающийся научится:</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связанными с цилиндрической, конической и сферической поверхностями, объяснять способы получения;</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оперировать понятиями, связанными с телами вращения: цилиндром, конусом, сферой и шаром;</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распознавать тела вращения (цилиндр, конус, сфера и шар) и объяснять способы получения тел вращения;</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классифицировать взаимное расположение сферы и плоскости;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вычислять соотношения между площадями поверхностей и объёмами подобных тел;</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lastRenderedPageBreak/>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понятием вектор в пространстве;</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выполнять операции над векторами;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задавать плоскость уравнением в декартовой системе координат;</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связанными с движением в пространстве, знать свойства движений;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выполнять изображения многогранником и тел вращения при параллельном переносе, центральной симметрии, зеркальной симметрии, при повороте вокруг прямой, преобразования подобия;</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строить сечения многогранников и тел вращения: сечения цилиндра (параллельно и перпендикулярно оси), сечения конуса (параллельное основанию и проходящее через вершину), сечения шара;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использовать методы построения сечений: метод следов, метод внутреннего проектирования, метод переноса секущей плоскости;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доказывать геометрические утверждения;</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решать задачи на доказательство математических отношений и нахождение геометрических величин;</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применять программные средства и электронно-коммуникационные </w:t>
      </w:r>
      <w:r w:rsidRPr="00C36582">
        <w:rPr>
          <w:rFonts w:ascii="Times New Roman" w:eastAsia="Calibri" w:hAnsi="Times New Roman" w:cs="Times New Roman"/>
          <w:sz w:val="28"/>
          <w:szCs w:val="28"/>
        </w:rPr>
        <w:lastRenderedPageBreak/>
        <w:t>системы при решении стереометрических задач;</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иметь представления об основных этапах развития геометрии как составной части фундамента развития технологий.</w:t>
      </w:r>
    </w:p>
    <w:p w:rsidR="00C36582" w:rsidRPr="00DE7823" w:rsidRDefault="00C36582" w:rsidP="00C36582">
      <w:pPr>
        <w:widowControl w:val="0"/>
        <w:contextualSpacing/>
        <w:rPr>
          <w:rFonts w:ascii="Times New Roman" w:eastAsia="Calibri" w:hAnsi="Times New Roman" w:cs="Times New Roman"/>
          <w:b/>
          <w:sz w:val="28"/>
          <w:szCs w:val="28"/>
        </w:rPr>
      </w:pPr>
      <w:r w:rsidRPr="00DE7823">
        <w:rPr>
          <w:rFonts w:ascii="Times New Roman" w:eastAsia="Calibri" w:hAnsi="Times New Roman" w:cs="Times New Roman"/>
          <w:b/>
          <w:sz w:val="28"/>
          <w:szCs w:val="28"/>
        </w:rPr>
        <w:t>Федеральная рабочая программа учебного курса «Вероятность и статистика».</w:t>
      </w:r>
    </w:p>
    <w:p w:rsidR="00C36582" w:rsidRPr="00C36582" w:rsidRDefault="00C36582" w:rsidP="00C36582">
      <w:pPr>
        <w:widowControl w:val="0"/>
        <w:contextualSpacing/>
        <w:rPr>
          <w:rFonts w:ascii="Times New Roman" w:eastAsia="Calibri" w:hAnsi="Times New Roman" w:cs="Times New Roman"/>
          <w:sz w:val="28"/>
          <w:szCs w:val="28"/>
        </w:rPr>
      </w:pPr>
      <w:r w:rsidRPr="00DE7823">
        <w:rPr>
          <w:rFonts w:ascii="Times New Roman" w:eastAsia="Calibri" w:hAnsi="Times New Roman" w:cs="Times New Roman"/>
          <w:b/>
          <w:sz w:val="28"/>
          <w:szCs w:val="28"/>
        </w:rPr>
        <w:t>Пояснительная записка</w:t>
      </w:r>
      <w:r w:rsidRPr="00C36582">
        <w:rPr>
          <w:rFonts w:ascii="Times New Roman" w:eastAsia="Calibri" w:hAnsi="Times New Roman" w:cs="Times New Roman"/>
          <w:sz w:val="28"/>
          <w:szCs w:val="28"/>
        </w:rPr>
        <w:t>.</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Учебный курс «Вероятность и статистика» углублённого уровня является продолжением и развитием одноименного учебного курса углублённого уровня на уровне среднего общего образования.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курса обогащаются представления обучающихся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естественно-научного мировоззрения.</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Содержание учебного курса направлено на закрепление знаний, полученных при изучении курса на уровне основного общего образования, и на развитие представлений о случайных величинах и взаимосвязях между ними на важных примерах, сюжеты которых почерпнуты из окружающего мира. В результате у обучающихся должно сформироваться представление о наиболее употребительных и общих математических моделях, используемых </w:t>
      </w:r>
      <w:r w:rsidRPr="00C36582">
        <w:rPr>
          <w:rFonts w:ascii="Times New Roman" w:eastAsia="Calibri" w:hAnsi="Times New Roman" w:cs="Times New Roman"/>
          <w:sz w:val="28"/>
          <w:szCs w:val="28"/>
        </w:rPr>
        <w:lastRenderedPageBreak/>
        <w:t xml:space="preserve">для описания антропометрических и демографических величин, погрешностей в различные рода измерениях, длительности безотказной работы технических устройств, характеристик массовых явлений и процессов в обществе. Учебный курс является базой для освоения вероятностно-статистических методов, необходимых специалистам не только инженерных специальностей, но также социальных и психологических, поскольку современные общественные науки в значительной мере используют аппарат анализа больших данных. Центральную часть учебного курса занимает обсуждение закона больших чисел – фундаментального закона природы, имеющего математическую формализацию.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В соответствии с указанными целями в структуре учебного курса «Вероятность и статистика» на углублённом уровне выделены основные содержательные линии: «Случайные события и вероятности» и «Случайные величины и закон больших чисел».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Помимо основных линий в учебный курс включены элементы теории графов и теории множеств, необходимые для полноценного освоения материала данного учебного курса и смежных математических учебных курсов.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Важную часть в этой содержательной линии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Темы, связанные с непрерывными случайными величинами и распределениями, акцентируют внимание обучающихся на описании и изучении случайных явлений с помощью непрерывных функций. Основное внимание уделяется показательному и нормальному распределениям.</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В учебном курсе предусматривается ознакомительное изучение связи </w:t>
      </w:r>
      <w:r w:rsidRPr="00C36582">
        <w:rPr>
          <w:rFonts w:ascii="Times New Roman" w:eastAsia="Calibri" w:hAnsi="Times New Roman" w:cs="Times New Roman"/>
          <w:sz w:val="28"/>
          <w:szCs w:val="28"/>
        </w:rPr>
        <w:lastRenderedPageBreak/>
        <w:t>между случайными величинами и описание этой связи с помощью коэффициента корреляции и его выборочного аналога. Эти элементы содержания развивают тему «Диаграммы рассеивания», изученную на уровне основного общего образования, и во многом опираются на сведения из курсов алгебры и геометрии.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Ещё один элемент содержания, который предлагается на ознакомительном уровне – последовательность случайных независимых событий, наступающих в единицу времени. Ознакомление с распределением вероятностей количества таких событий носит развивающий характер и является актуальным для будущих абитуриентов, поступающих на учебные специальности, связанные с общественными науками, психологией и управлением.</w:t>
      </w:r>
    </w:p>
    <w:p w:rsidR="00C36582" w:rsidRPr="00C36582" w:rsidRDefault="00C36582" w:rsidP="00C36582">
      <w:pPr>
        <w:widowControl w:val="0"/>
        <w:rPr>
          <w:rFonts w:ascii="Times New Roman" w:eastAsia="Calibri" w:hAnsi="Times New Roman" w:cs="Times New Roman"/>
          <w:color w:val="000000"/>
          <w:sz w:val="28"/>
          <w:szCs w:val="28"/>
        </w:rPr>
      </w:pPr>
      <w:r w:rsidRPr="00C36582">
        <w:rPr>
          <w:rFonts w:ascii="Times New Roman" w:eastAsia="SchoolBookSanPin" w:hAnsi="Times New Roman" w:cs="Times New Roman"/>
          <w:color w:val="000000"/>
          <w:sz w:val="28"/>
          <w:szCs w:val="28"/>
        </w:rPr>
        <w:t>Общее число часов, рекомендованных для изучения учебного курса «Вероятность и статистика» на углубленном уровне – 68</w:t>
      </w:r>
      <w:r w:rsidRPr="00C36582">
        <w:rPr>
          <w:rFonts w:ascii="Times New Roman" w:eastAsia="SchoolBookSanPin" w:hAnsi="Times New Roman" w:cs="Times New Roman"/>
          <w:color w:val="000000"/>
          <w:position w:val="1"/>
          <w:sz w:val="28"/>
          <w:szCs w:val="28"/>
        </w:rPr>
        <w:t xml:space="preserve"> часов: в 10 классе – 34 часа (1 час в неделю), в 11 классе – 34 часа (1 час в неделю)</w:t>
      </w:r>
    </w:p>
    <w:p w:rsidR="00C36582" w:rsidRPr="00C36582" w:rsidRDefault="00C36582" w:rsidP="00C36582">
      <w:pPr>
        <w:widowControl w:val="0"/>
        <w:contextualSpacing/>
        <w:rPr>
          <w:rFonts w:ascii="Times New Roman" w:eastAsia="Calibri" w:hAnsi="Times New Roman" w:cs="Times New Roman"/>
          <w:sz w:val="28"/>
          <w:szCs w:val="28"/>
        </w:rPr>
      </w:pPr>
      <w:bookmarkStart w:id="8" w:name="_Toc118727675"/>
      <w:r w:rsidRPr="00C36582">
        <w:rPr>
          <w:rFonts w:ascii="Times New Roman" w:eastAsia="Calibri" w:hAnsi="Times New Roman" w:cs="Times New Roman"/>
          <w:sz w:val="28"/>
          <w:szCs w:val="28"/>
        </w:rPr>
        <w:t>Содержание обучения в 10 классе.</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Граф, связный граф, пути в графе: циклы и цепи. Степень (валентность) вершины. Графы на плоскости. Деревья.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Операции над событиями: пересечение, объединение, противоположные события. Диаграммы Эйлера. Формула сложения вероятностей.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Условная вероятность. Умножение вероятностей. Дерево случайного эксперимента. Формула полной вероятности. Формула Байеса. Независимые события.</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Бинарный случайный опыт (испытание), успех и неудача. Независимые </w:t>
      </w:r>
      <w:r w:rsidRPr="00C36582">
        <w:rPr>
          <w:rFonts w:ascii="Times New Roman" w:eastAsia="Calibri" w:hAnsi="Times New Roman" w:cs="Times New Roman"/>
          <w:sz w:val="28"/>
          <w:szCs w:val="28"/>
        </w:rPr>
        <w:lastRenderedPageBreak/>
        <w:t xml:space="preserve">испытания. Серия независимых испытаний до первого успеха. Перестановки и факториал. Число сочетаний. Треугольник Паскаля. Формула бинома Ньютона.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Серия независимых испытаний Бернулли. Случайный выбор из конечной совокупности.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Случайная величина. Распределение вероятностей. Диаграмма распределения. Операции над случайными величинами. Бинарная случайная величина. Примеры распределений, в том числе геометрическое и биномиальное.</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Содержание обучения в 11 классе.</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Совместное распределение двух случайных величин. Независимые случайные величины.</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Математическое ожидание случайной величины (распределения). Примеры применения математического ожидания (страхование, лотерея). Математическое ожидание бинарной случайной величины. Математическое ожидание суммы случайных величин. Математическое ожидание геометрического и биномиального распределений.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Дисперсия и стандартное отклонение случайной величины (распределения). Дисперсия бинарной случайной величины. Математическое ожидание произведения и дисперсия суммы независимых случайных величин. Дисперсия и стандартное отклонение биномиального распределения. Дисперсия и стандартное отклонение геометрического распределения.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Неравенство Чебышёва. Теорема Чебышёва. Теорема Бернулли. Закон больших чисел. Выборочный метод исследований. Выборочные характеристики. Оценивание вероятности события по выборочным данным. Проверка простейших гипотез с помощью изученных распределений.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Непрерывные случайные величины. Примеры. Функция плотности вероятности распределения. Равномерное распределение и его свойства. </w:t>
      </w:r>
      <w:r w:rsidRPr="00C36582">
        <w:rPr>
          <w:rFonts w:ascii="Times New Roman" w:eastAsia="Calibri" w:hAnsi="Times New Roman" w:cs="Times New Roman"/>
          <w:sz w:val="28"/>
          <w:szCs w:val="28"/>
        </w:rPr>
        <w:lastRenderedPageBreak/>
        <w:t>Задачи, приводящие к показательному распределению. Задачи, приводящие к нормальному распределению. Функция плотности вероятности показательного распределения, функция плотности вероятности нормального распределения. Функция плотности и свойства нормального распределения.</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Последовательность одиночных независимых событий. Задачи, приводящие к распределению Пуассона.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Ковариация двух случайных величин. Коэффициент линейной корреляции. Совместные наблюдения двух величин. Выборочный коэффициент корреляции. Различие между линейной связью и причинно-следственной связью. Линейная регрессия, метод наименьших квадратов.</w:t>
      </w:r>
    </w:p>
    <w:bookmarkEnd w:id="8"/>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П</w:t>
      </w:r>
      <w:r w:rsidRPr="00C36582">
        <w:rPr>
          <w:rFonts w:ascii="Times New Roman" w:eastAsia="OfficinaSansBoldITC" w:hAnsi="Times New Roman" w:cs="Times New Roman"/>
          <w:sz w:val="28"/>
          <w:szCs w:val="28"/>
        </w:rPr>
        <w:t xml:space="preserve">редметные результаты по отдельным темам учебного курса «Вероятность и статистика». </w:t>
      </w:r>
      <w:r w:rsidRPr="00C36582">
        <w:rPr>
          <w:rFonts w:ascii="Times New Roman" w:eastAsia="Calibri" w:hAnsi="Times New Roman" w:cs="Times New Roman"/>
          <w:sz w:val="28"/>
          <w:szCs w:val="28"/>
        </w:rPr>
        <w:t>К концу 10 класса обучающийся научится:</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свободно оперировать понятиями: граф, плоский граф, связный граф, путь в графе, цепь, цикл, дерево, степень вершины, дерево случайного эксперимента;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случайный эксперимент (опыт), случайное событие, элементарное случайное событие (элементарный исход) случайного опыта, находить вероятности событий в опытах с равновозможными элементарными событиями;</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находить и формулировать события: пересечение, объединение данных событий, событие, противоположное данному, использовать диаграммы Эйлера, координатную прямую для решения задач, пользоваться формулой сложения вероятностей для вероятностей двух и трех случайных событий;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оперировать понятиями: условная вероятность, умножение вероятностей, независимые события, дерево случайного эксперимента, находить вероятности событий с помощью правила умножения, дерева случайного опыта, использовать формулу полной вероятности, формулу Байеса при решении задач, определять независимость событий по формуле и по организации случайного эксперимента;</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lastRenderedPageBreak/>
        <w:t xml:space="preserve">применять изученные комбинаторные формулы для перечисления элементов множеств, элементарных событий случайного опыта, решения задач по теории вероятностей;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свободно оперировать понятиями: бинарный случайный опыт (испытание), успех и неудача, независимые испытания, серия испытаний, находить вероятности событий: в серии испытаний до первого успеха, в серии испытаний Бернулли, в опыте, связанном со случайным выбором из конечной совокупности;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свободно оперировать понятиями: случайная величина, распределение вероятностей, диаграмма распределения, бинарная случайная величина, геометрическое, биномиальное распределение. </w:t>
      </w:r>
    </w:p>
    <w:p w:rsidR="00C36582" w:rsidRPr="00C36582" w:rsidRDefault="00C36582" w:rsidP="00C36582">
      <w:pPr>
        <w:widowControl w:val="0"/>
        <w:contextualSpacing/>
        <w:rPr>
          <w:rFonts w:ascii="Times New Roman" w:eastAsia="OfficinaSansBoldITC" w:hAnsi="Times New Roman" w:cs="Times New Roman"/>
          <w:sz w:val="28"/>
          <w:szCs w:val="28"/>
        </w:rPr>
      </w:pPr>
      <w:r w:rsidRPr="00C36582">
        <w:rPr>
          <w:rFonts w:ascii="Times New Roman" w:eastAsia="Calibri" w:hAnsi="Times New Roman" w:cs="Times New Roman"/>
          <w:sz w:val="28"/>
          <w:szCs w:val="28"/>
        </w:rPr>
        <w:t>П</w:t>
      </w:r>
      <w:r w:rsidRPr="00C36582">
        <w:rPr>
          <w:rFonts w:ascii="Times New Roman" w:eastAsia="OfficinaSansBoldITC" w:hAnsi="Times New Roman" w:cs="Times New Roman"/>
          <w:sz w:val="28"/>
          <w:szCs w:val="28"/>
        </w:rPr>
        <w:t xml:space="preserve">редметные результаты по отдельным темам учебного курса «Вероятность и статистика». </w:t>
      </w:r>
      <w:r w:rsidRPr="00C36582">
        <w:rPr>
          <w:rFonts w:ascii="Times New Roman" w:eastAsia="Calibri" w:hAnsi="Times New Roman" w:cs="Times New Roman"/>
          <w:sz w:val="28"/>
          <w:szCs w:val="28"/>
        </w:rPr>
        <w:t>К концу 11 класса обучающийся научится:</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оперировать понятиями: совместное распределение двух случайных величин, использовать таблицу совместного распределения двух случайных величин для выделения распределения каждой величины, определения независимости случайных величин;</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свободно оперировать понятием математического ожидания случайной величины (распределения), применять свойства математического ожидания при решении задач, вычислять математическое ожидание биномиального и геометрического распределений; </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свободно оперировать понятиями: дисперсия, стандартное отклонение случайной величины, применять свойства дисперсии случайной величины (распределения) при решении задач, вычислять дисперсию и стандартное отклонение геометрического и биномиального распределений;</w:t>
      </w:r>
    </w:p>
    <w:p w:rsidR="00C36582" w:rsidRPr="00C36582" w:rsidRDefault="00C36582" w:rsidP="00C36582">
      <w:pPr>
        <w:widowControl w:val="0"/>
        <w:rPr>
          <w:rFonts w:ascii="Times New Roman" w:eastAsia="Calibri" w:hAnsi="Times New Roman" w:cs="Times New Roman"/>
          <w:sz w:val="28"/>
          <w:szCs w:val="28"/>
        </w:rPr>
      </w:pPr>
      <w:r w:rsidRPr="00C36582">
        <w:rPr>
          <w:rFonts w:ascii="Times New Roman" w:eastAsia="Calibri" w:hAnsi="Times New Roman" w:cs="Times New Roman"/>
          <w:sz w:val="28"/>
          <w:szCs w:val="28"/>
        </w:rPr>
        <w:t>вычислять выборочные характеристики по данной выборке и оценивать характеристики генеральной совокупности данных по выборочным характеристикам. Оценивать вероятности событий и проверять простейшие статистические гипотезы, пользуясь изученными распределениями.</w:t>
      </w:r>
    </w:p>
    <w:p w:rsidR="00C36582" w:rsidRPr="00DE7823" w:rsidRDefault="00C36582" w:rsidP="00C36582">
      <w:pPr>
        <w:widowControl w:val="0"/>
        <w:rPr>
          <w:rFonts w:ascii="Times New Roman" w:eastAsia="Calibri" w:hAnsi="Times New Roman" w:cs="Times New Roman"/>
          <w:b/>
          <w:sz w:val="28"/>
          <w:szCs w:val="28"/>
        </w:rPr>
      </w:pPr>
      <w:r w:rsidRPr="00DE7823">
        <w:rPr>
          <w:rFonts w:ascii="Times New Roman" w:eastAsia="Calibri" w:hAnsi="Times New Roman" w:cs="Times New Roman"/>
          <w:b/>
          <w:sz w:val="28"/>
          <w:szCs w:val="28"/>
        </w:rPr>
        <w:lastRenderedPageBreak/>
        <w:t xml:space="preserve">Федеральная рабочая программа по учебному предмету «Информатика» (базовый уровень). </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Федеральная рабочая программа по учебному предмету «Информатика» (базовый уровень) (предметная область «Математика и информатика») (далее соответственно – программа по информатике, информатика) включает пояснительную записку, содержание обучения, планируемые результаты освоения программы по информатике.</w:t>
      </w:r>
    </w:p>
    <w:p w:rsidR="00C36582" w:rsidRPr="00C36582" w:rsidRDefault="00C36582" w:rsidP="00C36582">
      <w:pPr>
        <w:widowControl w:val="0"/>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Пояснительная записка отражает общие цели и задачи изучения информатики,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C36582" w:rsidRPr="00C36582" w:rsidRDefault="00C36582" w:rsidP="00C36582">
      <w:pPr>
        <w:widowControl w:val="0"/>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 xml:space="preserve">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rsidR="00C36582" w:rsidRPr="00C36582" w:rsidRDefault="00C36582" w:rsidP="00C36582">
      <w:pPr>
        <w:widowControl w:val="0"/>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 xml:space="preserve">Планируемые результаты освоения программы по информатике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 </w:t>
      </w:r>
    </w:p>
    <w:p w:rsidR="00C36582" w:rsidRPr="00C36582" w:rsidRDefault="00C36582" w:rsidP="00C36582">
      <w:pPr>
        <w:widowControl w:val="0"/>
        <w:rPr>
          <w:rFonts w:ascii="Times New Roman" w:eastAsia="OfficinaSansBoldITC" w:hAnsi="Times New Roman" w:cs="Times New Roman"/>
          <w:sz w:val="28"/>
          <w:szCs w:val="28"/>
        </w:rPr>
      </w:pPr>
      <w:r w:rsidRPr="00C36582">
        <w:rPr>
          <w:rFonts w:ascii="Times New Roman" w:eastAsia="OfficinaSansBoldITC" w:hAnsi="Times New Roman" w:cs="Times New Roman"/>
          <w:sz w:val="28"/>
          <w:szCs w:val="28"/>
        </w:rPr>
        <w:t>Пояснительная записка.</w:t>
      </w:r>
    </w:p>
    <w:p w:rsidR="00C36582" w:rsidRPr="00C36582" w:rsidRDefault="00C36582" w:rsidP="00C36582">
      <w:pPr>
        <w:widowControl w:val="0"/>
        <w:contextualSpacing/>
        <w:rPr>
          <w:rFonts w:ascii="Times New Roman" w:eastAsia="SchoolBookSanPin" w:hAnsi="Times New Roman" w:cs="Times New Roman"/>
          <w:sz w:val="28"/>
          <w:szCs w:val="28"/>
        </w:rPr>
      </w:pPr>
      <w:bookmarkStart w:id="9" w:name="_Toc118725578"/>
      <w:r w:rsidRPr="00C36582">
        <w:rPr>
          <w:rFonts w:ascii="Times New Roman" w:eastAsia="SchoolBookSanPin" w:hAnsi="Times New Roman" w:cs="Times New Roman"/>
          <w:sz w:val="28"/>
          <w:szCs w:val="28"/>
        </w:rPr>
        <w:t>Программа по информатике на уровне среднего общего образования даёт представление о целях, общей стратегии обучения, воспитания и развития обучающихся средствами учебного предмета «Информатика» на базовом уровне, устанавливает обязательное предметное содержание, предусматривает его структурирование по разделам и темам, определяет распределение его по классам (годам изучения).</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 xml:space="preserve"> Программа по информатике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w:t>
      </w:r>
      <w:r w:rsidRPr="00C36582">
        <w:rPr>
          <w:rFonts w:ascii="Times New Roman" w:eastAsia="SchoolBookSanPin" w:hAnsi="Times New Roman" w:cs="Times New Roman"/>
          <w:sz w:val="28"/>
          <w:szCs w:val="28"/>
        </w:rPr>
        <w:lastRenderedPageBreak/>
        <w:t>контроля (промежуточной аттестации обучающихся, всероссийских проверочных работ, государственной итоговой аттестации). Программа по информатике является основой для составления авторских учебных программ и учебников, поурочного планирования курса учителем.</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Информатика на уровне среднего общего образовании отражает:</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основные области применения информатики, прежде всего информационные технологии, управление и социальную сферу;</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междисциплинарный характер информатики и информационной деятельности.</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информационно-коммуникационных технологий, он опирается на содержание курса информатики уровня основного общего образования и опыт постоянного применения информационно-коммуникационных технологий, даёт теоретическое осмысление, интерпретацию и обобщение этого опыта.</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В содержании учебного предмета «Информатика» выделяются четыре тематических раздела.</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Раздел «Цифровая грамотность» охватывает вопросы устройства компьютеров и других элементов цифрового окружения, включая компьютерные сети, использование средств операционной системы, работу в сети Интернет и использование интернет-сервисов, информационную безопасность.</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 xml:space="preserve">Раздел «Теоретические основы информатики» включает в себя понятийный аппарат информатики, вопросы кодирования информации, измерения информационного объёма данных, основы алгебры логики и </w:t>
      </w:r>
      <w:r w:rsidRPr="00C36582">
        <w:rPr>
          <w:rFonts w:ascii="Times New Roman" w:eastAsia="SchoolBookSanPin" w:hAnsi="Times New Roman" w:cs="Times New Roman"/>
          <w:sz w:val="28"/>
          <w:szCs w:val="28"/>
        </w:rPr>
        <w:lastRenderedPageBreak/>
        <w:t>компьютерного моделирования.</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Раздел «Алгоритмы и программирование» направлен на развитие алгоритмического мышления, разработку алгоритмов, формирование навыков реализации программ на выбранном языке программирования высокого уровня.</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Раздел «Информационные технологии» охватывает вопросы применения информационных технологий, реализованных в прикладных программных продуктах и интернет-сервисах, в том числе при решении задач анализа данных, использование баз данных и электронных таблиц для решения прикладных задач.</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Результаты базового уровня изучения учебного предмета «Информатика» ориентированы в первую очередь на общую функциональную грамотность, получение компетентностей для повседневной жизни и общего развития. Они включают в себя:</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 xml:space="preserve">понимание предмета, ключевых вопросов и основных составляющих элементов изучаемой предметной области; </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 xml:space="preserve">умение решать типовые практические задачи, характерные для использования методов и инструментария данной предметной области; </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осознание рамок изучаемой предметной области, ограниченности методов и инструментов, типичных связей с другими областями знания.</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Основная цель изучения учебного предмета «Информатика» на базовом уровне для уровня среднего общего образования – обеспечение дальнейшего развития информационных компетенций выпускника, его готовности к жизни в условиях развивающегося информационного общества и возрастающей конкуренции на рынке труда. В связи с этим изучение информатики в 10–11 классах должно обеспечить:</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сформированность представлений о роли информатики, информационных и коммуникационных технологий в современном обществе;</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lastRenderedPageBreak/>
        <w:t>сформированность основ логического и алгоритмического мышления;</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сформированность умений различать факты и оценки, сравнивать оценочные выводы, видеть их связь с критериями оценивания и связь критериев с определённой системой ценностей, проверять на достоверность и обобщать информацию;</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сформированность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 эргономического, медицинского и физиологического контекстов информационных технологий;</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принятие правовых и этических аспектов информационных технологий, осознание ответственности людей, вовлечённых в создание и использование информационных систем, распространение информации;</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создание условий для развития навыков учебной, проектной, научно-исследовательской и творческой деятельности, мотивации обучающихся к саморазвитию.</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Общее число часов, рекомендованных для изучения информатики – 68 часов: в 10 классе – 34 часа (1 час в неделю), в 11 классе – 34 часа (1 час в неделю).</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Базовый уровень изучения информатики рекомендуется для следующих профилей:</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естественно-научный профиль, ориентирующий обучающихся на такие сферы деятельности, как медицина, биотехнологии, химия, физика и другие;</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социально-экономический профиль, ориентирующий обучающихся на профессии, связанные с социальной сферой, финансами, экономикой, управлением, предпринимательством и другими;</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универсальный профиль, ориентированный в первую очередь на обучающихся, чей выбор не соответствует в полной мере ни одному из утверждённых профилей.</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lastRenderedPageBreak/>
        <w:t>Базовый уровень изучения информатики обеспечивает подготовку обучающихся, ориентированных на те специальности, в которых информационные технологии являются необходимыми инструментами профессиональной деятельности, участие в проектной и исследовательской деятельности, связанной с междисциплинарной и творческой тематикой, возможность решения задач базового уровня сложности Единого государственного экзамена по информатике.</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Содержание обучения в 10 классе.</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Цифровая грамотность.</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Требования техники безопасности и гигиены при работе с компьютерами и другими компонентами цифрового окружения.</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Принципы работы компьютера. Персональный компьютер. Выбор конфигурации компьютера в зависимости от решаемых задач.</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Основные тенденции развития компьютерных технологий. Параллельные вычисления. Многопроцессорные системы. Суперкомпьютеры. Микроконтроллеры. Роботизированные производства.</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Программное обеспечение компьютеров. Виды программного обеспечения и их назначение. Особенности программного обеспечения мобильных устройств. Операционная система. Понятие о системном администрировании. Инсталляция и деинсталляция программного обеспечения.</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Файловая система. Поиск в файловой системе. Организация хранения и обработки данных с использованием интернет-сервисов, облачных технологий и мобильных устройств.</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 xml:space="preserve">Прикладные компьютерные программы для решения типовых задач по выбранной специализации. Системы автоматизированного проектирования. </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lastRenderedPageBreak/>
        <w:t>Программногое обеспечение. Лицензирование программного обеспечения и цифровых ресурсов. Проприетарное и свободное программное обеспечение. Коммерческое и некоммерческое использование программного обеспечения и цифровых ресурсов. 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Теоретические основы информатики.</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Информация, данные и знания. Универсальность дискретного представления информации. Двоичное кодирование. Равномерные и неравномерные коды. Условие Фано. Подходы к измерению информации. Сущность объёмного (алфавитного) подхода к измерению информации, определение бита с точки зрения алфавитного подхода, связь между размером алфавита и информационным весом символа (в предположении о равновероятности появления символов), связь между единицами измерения информации: бит, байт, Кбайт, Мбайт, Гбайт. Сущность содержательного (вероятностного) подхода к измерению информации, определение бита с позиции содержания сообщения.</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 xml:space="preserve">Информационные процессы. Передача информации. Источник, приёмник, канал связи, сигнал, кодирование. Искажение информации при передаче. Скорость передачи данных по каналу связи. Хранение информации, объём памяти. Обработка информации. Виды обработки информации: получение нового содержания, изменение формы представления информации. Поиск информации. Роль информации и информационных процессов в окружающем мире. </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Системы. Компоненты системы и их взаимодействие. Системы управления. Управление как информационный процесс. Обратная связь.</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 xml:space="preserve">Системы счисления. Развёрнутая запись целых и дробных чисел в позиционных системах счисления. Свойства позиционной записи числа: количество цифр в записи, признак делимости числа на основание системы </w:t>
      </w:r>
      <w:r w:rsidRPr="00C36582">
        <w:rPr>
          <w:rFonts w:ascii="Times New Roman" w:eastAsia="SchoolBookSanPin" w:hAnsi="Times New Roman" w:cs="Times New Roman"/>
          <w:sz w:val="28"/>
          <w:szCs w:val="28"/>
        </w:rPr>
        <w:lastRenderedPageBreak/>
        <w:t>счисления. Алгоритм перевода целого числа из P-ичной системы счисления в десятичную. Алгоритм перевода конечной P-ичной дроби в десятичную. Алгоритм перевода целого числа из десятичной системы счисления в P-ичную. Двоичная, восьмеричная и шестнадцатеричная системы счисления, перевод чисел между этими системами. Арифметические операции в позиционных системах счисления.</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 xml:space="preserve">Представление целых и вещественных чисел в памяти компьютера. </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Кодирование текстов. Кодировка ASCII. Однобайтные кодировки. Стандарт UNICODE. Кодировка UTF-8. Определение информационного объёма текстовых сообщений.</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Кодирование изображений. Оценка информационного объёма растрового графического изображения при заданном разрешении и глубине кодирования цвета.</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Кодирование звука. Оценка информационного объёма звуковых данных при заданных частоте дискретизации и разрядности кодирования.</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Алгебра логики. Высказывания. Логические операции. Таблицы истинности логических операций «дизъюнкция», «конъюнкция», «инверсия», «импликация», «эквиваленция». Логические выражения. Вычисление логического значения составного высказывания при известных значениях входящих в него элементарных высказываний. Таблицы истинности логических выражений. Логические операции и операции над множествами.</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Примеры законов алгебры логики. Эквивалентные преобразования логических выражений. Логические функции. Построение логического выражения с данной таблицей истинности. Логические элементы компьютера. Триггер. Сумматор. Построение схемы на логических элементах по логическому выражению. Запись логического выражения по логической схеме.</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Информационные технологии.</w:t>
      </w:r>
    </w:p>
    <w:p w:rsidR="00C36582" w:rsidRPr="00C36582" w:rsidRDefault="00C36582" w:rsidP="00C36582">
      <w:pPr>
        <w:widowControl w:val="0"/>
        <w:contextualSpacing/>
        <w:rPr>
          <w:rFonts w:ascii="Times New Roman" w:eastAsia="SchoolBookSanPin" w:hAnsi="Times New Roman" w:cs="Times New Roman"/>
          <w:i/>
          <w:iCs/>
          <w:sz w:val="28"/>
          <w:szCs w:val="28"/>
        </w:rPr>
      </w:pPr>
      <w:r w:rsidRPr="00C36582">
        <w:rPr>
          <w:rFonts w:ascii="Times New Roman" w:eastAsia="SchoolBookSanPin" w:hAnsi="Times New Roman" w:cs="Times New Roman"/>
          <w:sz w:val="28"/>
          <w:szCs w:val="28"/>
        </w:rPr>
        <w:t xml:space="preserve">Текстовый процессор. Редактирование и форматирование. Проверка </w:t>
      </w:r>
      <w:r w:rsidRPr="00C36582">
        <w:rPr>
          <w:rFonts w:ascii="Times New Roman" w:eastAsia="SchoolBookSanPin" w:hAnsi="Times New Roman" w:cs="Times New Roman"/>
          <w:sz w:val="28"/>
          <w:szCs w:val="28"/>
        </w:rPr>
        <w:lastRenderedPageBreak/>
        <w:t xml:space="preserve">орфографии и грамматики. Средства поиска и автозамены в текстовом процессоре. Использование стилей. Структурированные текстовые документы. Сноски, оглавление. Облачные сервисы. Коллективная работа с документом. Инструменты рецензирования в текстовых процессорах. Деловая переписка. Реферат. Правила цитирования источников и оформления библиографических ссылок. Оформление списка литературы. </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Ввод изображений с использованием различных цифровых устройств (цифровых фотоаппаратов и микроскопов, видеокамер, сканеров и других устройств.). Графический редактор. Обработка графических объектов. Растровая и векторная графика. Форматы графических файлов.</w:t>
      </w:r>
    </w:p>
    <w:p w:rsidR="00C36582" w:rsidRPr="00C36582" w:rsidRDefault="00C36582" w:rsidP="00C36582">
      <w:pPr>
        <w:widowControl w:val="0"/>
        <w:contextualSpacing/>
        <w:rPr>
          <w:rFonts w:ascii="Times New Roman" w:eastAsia="SchoolBookSanPin" w:hAnsi="Times New Roman" w:cs="Times New Roman"/>
          <w:iCs/>
          <w:sz w:val="28"/>
          <w:szCs w:val="28"/>
        </w:rPr>
      </w:pPr>
      <w:r w:rsidRPr="00C36582">
        <w:rPr>
          <w:rFonts w:ascii="Times New Roman" w:eastAsia="SchoolBookSanPin" w:hAnsi="Times New Roman" w:cs="Times New Roman"/>
          <w:iCs/>
          <w:sz w:val="28"/>
          <w:szCs w:val="28"/>
        </w:rPr>
        <w:t>Обработка изображения и звука с использованием интернет-приложений.</w:t>
      </w:r>
    </w:p>
    <w:p w:rsidR="00C36582" w:rsidRPr="00C36582" w:rsidRDefault="00C36582" w:rsidP="00C36582">
      <w:pPr>
        <w:widowControl w:val="0"/>
        <w:contextualSpacing/>
        <w:rPr>
          <w:rFonts w:ascii="Times New Roman" w:eastAsia="SchoolBookSanPin" w:hAnsi="Times New Roman" w:cs="Times New Roman"/>
          <w:iCs/>
          <w:sz w:val="28"/>
          <w:szCs w:val="28"/>
        </w:rPr>
      </w:pPr>
      <w:r w:rsidRPr="00C36582">
        <w:rPr>
          <w:rFonts w:ascii="Times New Roman" w:eastAsia="SchoolBookSanPin" w:hAnsi="Times New Roman" w:cs="Times New Roman"/>
          <w:iCs/>
          <w:sz w:val="28"/>
          <w:szCs w:val="28"/>
        </w:rPr>
        <w:t xml:space="preserve">Мультимедиа. Компьютерные презентации. Использование мультимедийных онлайн-сервисов для разработки презентаций проектных работ. </w:t>
      </w:r>
    </w:p>
    <w:p w:rsidR="00C36582" w:rsidRPr="00C36582" w:rsidRDefault="00C36582" w:rsidP="00C36582">
      <w:pPr>
        <w:widowControl w:val="0"/>
        <w:contextualSpacing/>
        <w:rPr>
          <w:rFonts w:ascii="Times New Roman" w:eastAsia="SchoolBookSanPin" w:hAnsi="Times New Roman" w:cs="Times New Roman"/>
          <w:iCs/>
          <w:sz w:val="28"/>
          <w:szCs w:val="28"/>
        </w:rPr>
      </w:pPr>
      <w:r w:rsidRPr="00C36582">
        <w:rPr>
          <w:rFonts w:ascii="Times New Roman" w:eastAsia="SchoolBookSanPin" w:hAnsi="Times New Roman" w:cs="Times New Roman"/>
          <w:iCs/>
          <w:sz w:val="28"/>
          <w:szCs w:val="28"/>
        </w:rPr>
        <w:t>Принципы построения и ред</w:t>
      </w:r>
      <w:bookmarkStart w:id="10" w:name="_Toc118725584"/>
      <w:r w:rsidRPr="00C36582">
        <w:rPr>
          <w:rFonts w:ascii="Times New Roman" w:eastAsia="SchoolBookSanPin" w:hAnsi="Times New Roman" w:cs="Times New Roman"/>
          <w:iCs/>
          <w:sz w:val="28"/>
          <w:szCs w:val="28"/>
        </w:rPr>
        <w:t>актирования трёхмерных моделей.</w:t>
      </w:r>
    </w:p>
    <w:bookmarkEnd w:id="10"/>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Содержание обучения в 11 классе.</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Цифровая грамотность.</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Принципы построения и аппаратные компоненты компьютерных сетей. Сетевые протоколы. Сеть Интернет. Адресация в сети Интернет. Система доменных имён.</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 xml:space="preserve">Веб-сайт. Веб-страница. Взаимодействие браузера с веб-сервером. Динамические страницы. Разработка интернет-приложений (сайтов). Сетевое хранение данных. </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Виды деятельности в сети Интернет. Сервисы Интернета. Геоинформационные системы. Геолокационные сервисы реального времени (например, локация мобильных телефонов, определение загруженности автомагистралей), интернет-торговля, бронирование билетов, гостиниц.</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 xml:space="preserve">Государственные электронные сервисы и услуги. Социальные сети – </w:t>
      </w:r>
      <w:r w:rsidRPr="00C36582">
        <w:rPr>
          <w:rFonts w:ascii="Times New Roman" w:eastAsia="SchoolBookSanPin" w:hAnsi="Times New Roman" w:cs="Times New Roman"/>
          <w:sz w:val="28"/>
          <w:szCs w:val="28"/>
        </w:rPr>
        <w:lastRenderedPageBreak/>
        <w:t xml:space="preserve">организация коллективного взаимодействия и обмена данными. Сетевой этикет: правила поведения в киберпространстве. Проблема подлинности полученной информации. Открытые образовательные ресурсы. </w:t>
      </w:r>
    </w:p>
    <w:p w:rsidR="00C36582" w:rsidRPr="00C36582" w:rsidRDefault="00C36582" w:rsidP="00C36582">
      <w:pPr>
        <w:widowControl w:val="0"/>
        <w:contextualSpacing/>
        <w:rPr>
          <w:rFonts w:ascii="Times New Roman" w:eastAsia="SchoolBookSanPin" w:hAnsi="Times New Roman" w:cs="Times New Roman"/>
          <w:i/>
          <w:iCs/>
          <w:sz w:val="28"/>
          <w:szCs w:val="28"/>
        </w:rPr>
      </w:pPr>
      <w:r w:rsidRPr="00C36582">
        <w:rPr>
          <w:rFonts w:ascii="Times New Roman" w:eastAsia="SchoolBookSanPin" w:hAnsi="Times New Roman" w:cs="Times New Roman"/>
          <w:sz w:val="28"/>
          <w:szCs w:val="28"/>
        </w:rPr>
        <w:t xml:space="preserve">Техногенные и экономические угрозы, связанные с использованием информационно-коммуникационных технологий. Общие проблемы защиты информации и информационной безопасности. Средства защиты информации в компьютерах, компьютерных сетях и автоматизированных информационных системах. Правовое обеспечение информационной безопасности. Предотвращение несанкционированного доступа к личной конфиденциальной информации, хранящейся на персональном компьютере, мобильных устройствах. Вредоносное программное обеспечение и способы борьбы с ним. Антивирусные программы. Организация личного архива информации. Резервное копирование. Парольная защита архива. </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Информационные технологии и профессиональная деятельность. Информационные ресурсы. Цифровая экономика. Информационная культура.</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Теоретические основы информатики.</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 xml:space="preserve">Модели и моделирование. Цели моделирования. Соответствие модели моделируемому объекту или процессу. Формализация прикладных задач. </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Представление результатов моделирования в виде, удобном для восприятия человеком. Графическое представление данных (схемы, таблицы, графики).</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 xml:space="preserve">Графы. Основные понятия. Виды графов. Решение алгоритмических задач, связанных с анализом графов (построение оптимального пути между вершинами графа, определение количества различных путей между вершинами ориентированного ациклического графа). </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 xml:space="preserve">Деревья. Бинарное дерево. Дискретные игры двух игроков с полной информацией. Построение дерева перебора вариантов, описание стратегии игры в табличной форме. Выигрышные стратегии. </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lastRenderedPageBreak/>
        <w:t>Использование графов и деревьев при описании объектов и процессов окружающего мира.</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Алгоритмы и программирование.</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Этапы решения задач на компьютере. Язык программирования (Паскаль, Python, Java, C++, C#). Основные конструкции языка программирования. Типы данных: целочисленные, вещественные, символьные, логические. Ветвления. Составные условия. Циклы с условием. Циклы по переменной. Использование таблиц трассировки.</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Разработка и программная реализация алгоритмов решения типовых задач базового уровня. Примеры задач: алгоритмы обработки конечной числовой последовательности (вычисление сумм, произведений, количества элементов с заданными свойствами), алгоритмы анализа записи чисел в позиционной системе счисления, алгоритмы решения задач методом перебора (поиск наибольшего общего делителя двух натуральных чисел, проверка числа на простоту).</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 xml:space="preserve">Обработка символьных данных. Встроенные функции языка программирования для обработки символьных строк. </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Табличные величины (массивы). Алгоритмы работы с элементами массива с однократным просмотром массива: суммирование элементов массива, подсчёт количества (суммы) элементов массива, удовлетворяющих заданному условию, нахождение наибольшего (наименьшего) значения элементов массива, нахождение второго по величине наибольшего (наименьшего) значения, линейный поиск элемента, перестановка элементов массива в обратном порядке.</w:t>
      </w:r>
    </w:p>
    <w:p w:rsidR="00C36582" w:rsidRPr="00C36582" w:rsidRDefault="00C36582" w:rsidP="00C36582">
      <w:pPr>
        <w:widowControl w:val="0"/>
        <w:contextualSpacing/>
        <w:rPr>
          <w:rFonts w:ascii="Times New Roman" w:eastAsia="SchoolBookSanPin" w:hAnsi="Times New Roman" w:cs="Times New Roman"/>
          <w:i/>
          <w:iCs/>
          <w:sz w:val="28"/>
          <w:szCs w:val="28"/>
        </w:rPr>
      </w:pPr>
      <w:r w:rsidRPr="00C36582">
        <w:rPr>
          <w:rFonts w:ascii="Times New Roman" w:eastAsia="SchoolBookSanPin" w:hAnsi="Times New Roman" w:cs="Times New Roman"/>
          <w:sz w:val="28"/>
          <w:szCs w:val="28"/>
        </w:rPr>
        <w:t xml:space="preserve">Сортировка одномерного массива. Простые методы сортировки (например, метод пузырька, метод выбора, сортировка вставками). </w:t>
      </w:r>
      <w:r w:rsidRPr="00C36582">
        <w:rPr>
          <w:rFonts w:ascii="Times New Roman" w:eastAsia="SchoolBookSanPin" w:hAnsi="Times New Roman" w:cs="Times New Roman"/>
          <w:sz w:val="28"/>
          <w:szCs w:val="28"/>
        </w:rPr>
        <w:lastRenderedPageBreak/>
        <w:t xml:space="preserve">Подпрограммы. </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Информационные технологии.</w:t>
      </w:r>
    </w:p>
    <w:p w:rsidR="00C36582" w:rsidRPr="00C36582" w:rsidRDefault="00C36582" w:rsidP="00C36582">
      <w:pPr>
        <w:widowControl w:val="0"/>
        <w:contextualSpacing/>
        <w:rPr>
          <w:rFonts w:ascii="Times New Roman" w:eastAsia="SchoolBookSanPin" w:hAnsi="Times New Roman" w:cs="Times New Roman"/>
          <w:i/>
          <w:sz w:val="28"/>
          <w:szCs w:val="28"/>
        </w:rPr>
      </w:pPr>
      <w:r w:rsidRPr="00C36582">
        <w:rPr>
          <w:rFonts w:ascii="Times New Roman" w:eastAsia="SchoolBookSanPin" w:hAnsi="Times New Roman" w:cs="Times New Roman"/>
          <w:sz w:val="28"/>
          <w:szCs w:val="28"/>
        </w:rPr>
        <w:t xml:space="preserve">Анализ данных. Основные задачи анализа данных: прогнозирование, классификация, кластеризация, анализ отклонений.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 xml:space="preserve">Анализ данных с помощью электронных таблиц. Вычисление суммы, среднего арифметического, наибольшего и наименьшего значений диапазона. </w:t>
      </w:r>
    </w:p>
    <w:p w:rsidR="00C36582" w:rsidRPr="00C36582" w:rsidRDefault="00C36582" w:rsidP="00C36582">
      <w:pPr>
        <w:widowControl w:val="0"/>
        <w:contextualSpacing/>
        <w:rPr>
          <w:rFonts w:ascii="Times New Roman" w:eastAsia="SchoolBookSanPin" w:hAnsi="Times New Roman" w:cs="Times New Roman"/>
          <w:i/>
          <w:iCs/>
          <w:sz w:val="28"/>
          <w:szCs w:val="28"/>
        </w:rPr>
      </w:pPr>
      <w:r w:rsidRPr="00C36582">
        <w:rPr>
          <w:rFonts w:ascii="Times New Roman" w:eastAsia="SchoolBookSanPin" w:hAnsi="Times New Roman" w:cs="Times New Roman"/>
          <w:sz w:val="28"/>
          <w:szCs w:val="28"/>
        </w:rPr>
        <w:t xml:space="preserve">Компьютерно-математические модели. Этапы компьютерно-математического моделирования: постановка задачи, разработка модели, тестирование модели, компьютерный эксперимент, анализ результатов моделирования. </w:t>
      </w:r>
    </w:p>
    <w:p w:rsidR="00C36582" w:rsidRPr="00C36582" w:rsidRDefault="00C36582" w:rsidP="00C36582">
      <w:pPr>
        <w:widowControl w:val="0"/>
        <w:contextualSpacing/>
        <w:rPr>
          <w:rFonts w:ascii="Times New Roman" w:eastAsia="SchoolBookSanPin" w:hAnsi="Times New Roman" w:cs="Times New Roman"/>
          <w:i/>
          <w:iCs/>
          <w:sz w:val="28"/>
          <w:szCs w:val="28"/>
        </w:rPr>
      </w:pPr>
      <w:r w:rsidRPr="00C36582">
        <w:rPr>
          <w:rFonts w:ascii="Times New Roman" w:eastAsia="SchoolBookSanPin" w:hAnsi="Times New Roman" w:cs="Times New Roman"/>
          <w:sz w:val="28"/>
          <w:szCs w:val="28"/>
        </w:rPr>
        <w:t xml:space="preserve">Численное решение уравнений с помощью подбора параметра. </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Табличные (реляционные) базы данных. Таблица – представление сведений об однотипных объектах. Поле, запись. Ключ таблицы. Работа с готовой базой данных. Заполнение базы данных. Поиск, сортировка и фильтрация записей. Запросы на выборку данных. Запросы с параметрами. Вычисляемые поля в запросах.</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Многотабличные базы данных. Типы связей между таблицами. Запросы к многотабличным базам данных.</w:t>
      </w:r>
    </w:p>
    <w:p w:rsidR="00C36582" w:rsidRPr="00C36582" w:rsidRDefault="00C36582" w:rsidP="00C36582">
      <w:pPr>
        <w:widowControl w:val="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Средства искусственного интеллекта. Сервисы машинного перевода и распознавания устной речи. Идентификация и поиск изображений, распознавание лиц. Самообучающиеся системы. Искусственный интеллект в компьютерных играх. Использование методов искусственного интеллекта в обучающих системах. Использование методов искусственного интеллекта в робототехнике. Интернет вещей. Перспективы развития компьютерных интеллектуальных систем.</w:t>
      </w:r>
    </w:p>
    <w:bookmarkEnd w:id="9"/>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Планируемые результаты освоения программы по информатике на </w:t>
      </w:r>
      <w:r w:rsidRPr="00C36582">
        <w:rPr>
          <w:rFonts w:ascii="Times New Roman" w:eastAsia="Calibri" w:hAnsi="Times New Roman" w:cs="Times New Roman"/>
          <w:sz w:val="28"/>
          <w:szCs w:val="28"/>
        </w:rPr>
        <w:lastRenderedPageBreak/>
        <w:t>уровне среднего общего образования.</w:t>
      </w:r>
    </w:p>
    <w:p w:rsidR="00C36582" w:rsidRPr="00C36582" w:rsidRDefault="00C36582" w:rsidP="00C36582">
      <w:pPr>
        <w:widowControl w:val="0"/>
        <w:spacing w:after="200"/>
        <w:contextualSpacing/>
        <w:rPr>
          <w:rFonts w:ascii="Times New Roman" w:eastAsia="SchoolBookSanPin" w:hAnsi="Times New Roman" w:cs="Times New Roman"/>
          <w:sz w:val="28"/>
          <w:szCs w:val="28"/>
        </w:rPr>
      </w:pPr>
      <w:r w:rsidRPr="00C36582">
        <w:rPr>
          <w:rFonts w:ascii="Times New Roman" w:eastAsia="Calibri" w:hAnsi="Times New Roman" w:cs="Times New Roman"/>
          <w:sz w:val="28"/>
          <w:szCs w:val="28"/>
        </w:rPr>
        <w:t xml:space="preserve">Личностные результаты отражают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 </w:t>
      </w:r>
      <w:r w:rsidRPr="00C36582">
        <w:rPr>
          <w:rFonts w:ascii="Times New Roman" w:eastAsia="SchoolBookSanPin" w:hAnsi="Times New Roman" w:cs="Times New Roman"/>
          <w:sz w:val="28"/>
          <w:szCs w:val="28"/>
        </w:rPr>
        <w:t xml:space="preserve">В результате изучения информатики на уровне среднего общего образования у обучающегося будут сформированы следующие личностные результаты: </w:t>
      </w:r>
    </w:p>
    <w:p w:rsidR="00C36582" w:rsidRPr="00C36582" w:rsidRDefault="00C36582" w:rsidP="00C36582">
      <w:pPr>
        <w:widowControl w:val="0"/>
        <w:rPr>
          <w:rFonts w:ascii="Times New Roman" w:eastAsia="SchoolBookSanPin" w:hAnsi="Times New Roman" w:cs="Times New Roman"/>
          <w:sz w:val="28"/>
          <w:szCs w:val="28"/>
        </w:rPr>
      </w:pPr>
      <w:r w:rsidRPr="00C36582">
        <w:rPr>
          <w:rFonts w:ascii="Times New Roman" w:eastAsia="SchoolBookSanPin" w:hAnsi="Times New Roman" w:cs="Times New Roman"/>
          <w:bCs/>
          <w:position w:val="1"/>
          <w:sz w:val="28"/>
          <w:szCs w:val="28"/>
        </w:rPr>
        <w:t>1) гражданского воспитания:</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осознание своих конституционных прав и обязанностей, уважение закона и правопорядка, соблюдение основополагающих норм информационного права и информационной безопасности;</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 в виртуальном пространстве;</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2) патриотического воспитания:</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ценностное отношение к историческому наследию, достижениям России в науке, искусстве, технологиях, понимание значения информатики как науки в жизни современного общества;</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3) духовно-нравственного воспитания:</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сформированность нравственного сознания, этического поведения; </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 в том числе в сети Интернет;</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4) эстетического воспитания:</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эстетическое отношение к миру, включая эстетику научного и технического творчества;</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lastRenderedPageBreak/>
        <w:t>способность воспринимать различные виды искусства, в том числе основанные на использовании информационных технологий;</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5) физического воспитания:</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сформированность здорового и безопасного образа жизни, ответственного отношения к своему здоровью, том числе и за счёт соблюдения требований безопасной эксплуатации средств информационных и коммуникационных технологий;</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6) трудового воспитания:</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интерес к сферам профессиональной деятельности, связанным с информатикой, программированием и информационными технологиями, основанными на достижениях информатики и научно-технического прогресса, умение совершать осознанный выбор будущей профессии и реализовывать собственные жизненные планы;</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готовность и способность к образованию и самообразованию на протяжении всей жизни;</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7) экологического воспитания:</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осознание глобального характера экологических проблем и путей их решения, в том числе с учётом возможностей информационно-коммуникационных технологий;</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8) ценности научного познания:</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сформированность мировоззрения, соответствующего современному уровню развития информатики, достижениям научно-технического прогресса и общественной практики, за счёт понимания роли информационных ресурсов, информационных процессов и информационных технологий в условиях цифровой трансформации многих сфер жизни современного общества;</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lastRenderedPageBreak/>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В процессе достижения личностных результатов освоения программы по информатике у обучающихся совершенствуется эмоциональный интеллект, предполагающий сформированность:</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C36582" w:rsidRPr="00C36582" w:rsidRDefault="00C36582" w:rsidP="00C36582">
      <w:pPr>
        <w:widowControl w:val="0"/>
        <w:spacing w:after="200"/>
        <w:contextualSpacing/>
        <w:rPr>
          <w:rFonts w:ascii="Times New Roman" w:eastAsia="SchoolBookSanPin" w:hAnsi="Times New Roman" w:cs="Times New Roman"/>
          <w:bCs/>
          <w:sz w:val="28"/>
          <w:szCs w:val="28"/>
        </w:rPr>
      </w:pPr>
      <w:r w:rsidRPr="00C36582">
        <w:rPr>
          <w:rFonts w:ascii="Times New Roman" w:eastAsia="SchoolBookSanPin" w:hAnsi="Times New Roman" w:cs="Times New Roman"/>
          <w:sz w:val="28"/>
          <w:szCs w:val="28"/>
        </w:rPr>
        <w:t xml:space="preserve">В результате изучения информатики на уровне среднего общего образования у обучающегося будут сформированы сформированы метапредметные результаты, отраженные в универсальных учебных действиях, а именно – </w:t>
      </w:r>
      <w:r w:rsidRPr="00C36582">
        <w:rPr>
          <w:rFonts w:ascii="Times New Roman" w:eastAsia="SchoolBookSanPin" w:hAnsi="Times New Roman" w:cs="Times New Roman"/>
          <w:bCs/>
          <w:sz w:val="28"/>
          <w:szCs w:val="28"/>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36582" w:rsidRPr="00C36582" w:rsidRDefault="00C36582" w:rsidP="00C36582">
      <w:pPr>
        <w:widowControl w:val="0"/>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Овладение универсальными познавательными действиями:</w:t>
      </w:r>
    </w:p>
    <w:p w:rsidR="00C36582" w:rsidRPr="00C36582" w:rsidRDefault="00C36582" w:rsidP="00C36582">
      <w:pPr>
        <w:widowControl w:val="0"/>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1) базовые логические действия:</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самостоятельно формулировать и актуализировать проблему, рассматривать её всесторонне; </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устанавливать существенный признак или основания для сравнения, классификации и обобщения;</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lastRenderedPageBreak/>
        <w:t>определять цели деятельности, задавать параметры и критерии их достижения;</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выявлять закономерности и противоречия в рассматриваемых явлениях; </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разрабатывать план решения проблемы с учётом анализа имеющихся материальных и нематериальных ресурсов;</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вносить коррективы в деятельность, оценивать соответствие результатов целям, оценивать риски последствий деятельности; </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развивать креативное мышление при решении жизненных проблем.</w:t>
      </w:r>
    </w:p>
    <w:p w:rsidR="00C36582" w:rsidRPr="00C36582" w:rsidRDefault="00C36582" w:rsidP="00C36582">
      <w:pPr>
        <w:widowControl w:val="0"/>
        <w:spacing w:after="200"/>
        <w:contextualSpacing/>
        <w:rPr>
          <w:rFonts w:ascii="Times New Roman" w:eastAsia="SchoolBookSanPin" w:hAnsi="Times New Roman" w:cs="Times New Roman"/>
          <w:sz w:val="28"/>
          <w:szCs w:val="28"/>
        </w:rPr>
      </w:pPr>
      <w:r w:rsidRPr="00C36582">
        <w:rPr>
          <w:rFonts w:ascii="Times New Roman" w:eastAsia="Calibri" w:hAnsi="Times New Roman" w:cs="Times New Roman"/>
          <w:sz w:val="28"/>
          <w:szCs w:val="28"/>
        </w:rPr>
        <w:t>2)</w:t>
      </w:r>
      <w:r w:rsidRPr="00C36582">
        <w:rPr>
          <w:rFonts w:ascii="Times New Roman" w:eastAsia="SchoolBookSanPin" w:hAnsi="Times New Roman" w:cs="Times New Roman"/>
          <w:sz w:val="28"/>
          <w:szCs w:val="28"/>
        </w:rPr>
        <w:t xml:space="preserve"> базовые исследовательские действия:</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овладеть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формирование научного типа мышления, владение научной терминологией, ключевыми понятиями и методами;</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ставить и формулировать собственные задачи в образовательной деятельности и жизненных ситуациях;</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lastRenderedPageBreak/>
        <w:t>давать оценку новым ситуациям, оценивать приобретённый опыт;</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осуществлять целенаправленный поиск переноса средств и способов действия в профессиональную среду;</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переносить знания в познавательную и практическую области жизнедеятельности;</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интегрировать знания из разных предметных областей; </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C36582" w:rsidRPr="00C36582" w:rsidRDefault="00C36582" w:rsidP="00C36582">
      <w:pPr>
        <w:widowControl w:val="0"/>
        <w:spacing w:after="200"/>
        <w:contextualSpacing/>
        <w:rPr>
          <w:rFonts w:ascii="Times New Roman" w:eastAsia="SchoolBookSanPin" w:hAnsi="Times New Roman" w:cs="Times New Roman"/>
          <w:sz w:val="28"/>
          <w:szCs w:val="28"/>
        </w:rPr>
      </w:pPr>
      <w:r w:rsidRPr="00C36582">
        <w:rPr>
          <w:rFonts w:ascii="Times New Roman" w:eastAsia="Calibri" w:hAnsi="Times New Roman" w:cs="Times New Roman"/>
          <w:sz w:val="28"/>
          <w:szCs w:val="28"/>
        </w:rPr>
        <w:t>3)</w:t>
      </w:r>
      <w:r w:rsidRPr="00C36582">
        <w:rPr>
          <w:rFonts w:ascii="Times New Roman" w:eastAsia="SchoolBookSanPin" w:hAnsi="Times New Roman" w:cs="Times New Roman"/>
          <w:sz w:val="28"/>
          <w:szCs w:val="28"/>
        </w:rPr>
        <w:t xml:space="preserve"> работа с информацией:</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оценивать достоверность, легитимность информации, её соответствие правовым и морально-этическим нормам; </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владеть навыками распознавания и защиты информации, информационной безопасности личности.</w:t>
      </w:r>
    </w:p>
    <w:p w:rsidR="00C36582" w:rsidRPr="00C36582" w:rsidRDefault="00C36582" w:rsidP="00C36582">
      <w:pPr>
        <w:widowControl w:val="0"/>
        <w:spacing w:after="20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 xml:space="preserve">Овладение </w:t>
      </w:r>
      <w:r w:rsidRPr="00C36582">
        <w:rPr>
          <w:rFonts w:ascii="Times New Roman" w:eastAsia="SchoolBookSanPin" w:hAnsi="Times New Roman" w:cs="Times New Roman"/>
          <w:bCs/>
          <w:sz w:val="28"/>
          <w:szCs w:val="28"/>
        </w:rPr>
        <w:t>универсальными коммуникативными действиями</w:t>
      </w:r>
      <w:r w:rsidRPr="00C36582">
        <w:rPr>
          <w:rFonts w:ascii="Times New Roman" w:eastAsia="SchoolBookSanPin" w:hAnsi="Times New Roman" w:cs="Times New Roman"/>
          <w:sz w:val="28"/>
          <w:szCs w:val="28"/>
        </w:rPr>
        <w:t>:</w:t>
      </w:r>
    </w:p>
    <w:p w:rsidR="00C36582" w:rsidRPr="00C36582" w:rsidRDefault="00C36582" w:rsidP="00C36582">
      <w:pPr>
        <w:widowControl w:val="0"/>
        <w:spacing w:after="20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1) общение:</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осуществлять коммуникации во всех сферах жизни;</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распознавать невербальные средства общения, понимать значение социальных знаков, распознавать предпосылки конфликтных ситуаций и </w:t>
      </w:r>
      <w:r w:rsidRPr="00C36582">
        <w:rPr>
          <w:rFonts w:ascii="Times New Roman" w:eastAsia="Calibri" w:hAnsi="Times New Roman" w:cs="Times New Roman"/>
          <w:sz w:val="28"/>
          <w:szCs w:val="28"/>
        </w:rPr>
        <w:lastRenderedPageBreak/>
        <w:t>уметь смягчать конфликты;</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владеть различными способами общения и взаимодействия, аргументированно вести диалог;</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развёрнуто и логично излагать свою точку зрения.</w:t>
      </w:r>
    </w:p>
    <w:p w:rsidR="00C36582" w:rsidRPr="00C36582" w:rsidRDefault="00C36582" w:rsidP="00C36582">
      <w:pPr>
        <w:widowControl w:val="0"/>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2) совместная деятельность:</w:t>
      </w:r>
    </w:p>
    <w:p w:rsidR="00C36582" w:rsidRPr="00C36582" w:rsidRDefault="00C36582" w:rsidP="00C36582">
      <w:pPr>
        <w:widowControl w:val="0"/>
        <w:spacing w:after="20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понимать и использовать преимущества командной и индивидуальной работы;</w:t>
      </w:r>
    </w:p>
    <w:p w:rsidR="00C36582" w:rsidRPr="00C36582" w:rsidRDefault="00C36582" w:rsidP="00C36582">
      <w:pPr>
        <w:widowControl w:val="0"/>
        <w:spacing w:after="20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выбирать тематику и методы совместных действий с учётом общих интересов и возможностей каждого члена коллектива;</w:t>
      </w:r>
    </w:p>
    <w:p w:rsidR="00C36582" w:rsidRPr="00C36582" w:rsidRDefault="00C36582" w:rsidP="00C36582">
      <w:pPr>
        <w:widowControl w:val="0"/>
        <w:spacing w:after="20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принимать цели совместной деятельности, организовывать и координировать действия по её достижению: составлять</w:t>
      </w:r>
    </w:p>
    <w:p w:rsidR="00C36582" w:rsidRPr="00C36582" w:rsidRDefault="00C36582" w:rsidP="00C36582">
      <w:pPr>
        <w:widowControl w:val="0"/>
        <w:spacing w:after="20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план действий, распределять роли с учётом мнений участников, обсуждать результаты совместной работы;</w:t>
      </w:r>
    </w:p>
    <w:p w:rsidR="00C36582" w:rsidRPr="00C36582" w:rsidRDefault="00C36582" w:rsidP="00C36582">
      <w:pPr>
        <w:widowControl w:val="0"/>
        <w:spacing w:after="20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C36582" w:rsidRPr="00C36582" w:rsidRDefault="00C36582" w:rsidP="00C36582">
      <w:pPr>
        <w:widowControl w:val="0"/>
        <w:spacing w:after="20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предлагать новые проекты, оценивать идеи с позиции новизны, оригинальности, практической значимости;</w:t>
      </w:r>
    </w:p>
    <w:p w:rsidR="00C36582" w:rsidRPr="00C36582" w:rsidRDefault="00C36582" w:rsidP="00C36582">
      <w:pPr>
        <w:widowControl w:val="0"/>
        <w:spacing w:after="20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C36582" w:rsidRPr="00C36582" w:rsidRDefault="00C36582" w:rsidP="00C36582">
      <w:pPr>
        <w:widowControl w:val="0"/>
        <w:spacing w:after="20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 xml:space="preserve">Овладение </w:t>
      </w:r>
      <w:r w:rsidRPr="00C36582">
        <w:rPr>
          <w:rFonts w:ascii="Times New Roman" w:eastAsia="SchoolBookSanPin" w:hAnsi="Times New Roman" w:cs="Times New Roman"/>
          <w:bCs/>
          <w:sz w:val="28"/>
          <w:szCs w:val="28"/>
        </w:rPr>
        <w:t>универсальными регулятивными действиями</w:t>
      </w:r>
      <w:r w:rsidRPr="00C36582">
        <w:rPr>
          <w:rFonts w:ascii="Times New Roman" w:eastAsia="SchoolBookSanPin" w:hAnsi="Times New Roman" w:cs="Times New Roman"/>
          <w:sz w:val="28"/>
          <w:szCs w:val="28"/>
        </w:rPr>
        <w:t>:</w:t>
      </w:r>
    </w:p>
    <w:p w:rsidR="00C36582" w:rsidRPr="00C36582" w:rsidRDefault="00C36582" w:rsidP="00C36582">
      <w:pPr>
        <w:widowControl w:val="0"/>
        <w:spacing w:after="200"/>
        <w:contextualSpacing/>
        <w:rPr>
          <w:rFonts w:ascii="Times New Roman" w:eastAsia="SchoolBookSanPin" w:hAnsi="Times New Roman" w:cs="Times New Roman"/>
          <w:sz w:val="28"/>
          <w:szCs w:val="28"/>
        </w:rPr>
      </w:pPr>
      <w:r w:rsidRPr="00C36582">
        <w:rPr>
          <w:rFonts w:ascii="Times New Roman" w:eastAsia="SchoolBookSanPin" w:hAnsi="Times New Roman" w:cs="Times New Roman"/>
          <w:sz w:val="28"/>
          <w:szCs w:val="28"/>
        </w:rPr>
        <w:t>1) самоорганизация:</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самостоятельно составлять план решения проблемы с учётом имеющихся ресурсов, собственных возможностей и предпочтений;</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давать оценку новым ситуациям;</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расширять рамки учебного предмета на основе личных предпочтений;</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делать осознанный выбор, аргументировать его, брать ответственность </w:t>
      </w:r>
      <w:r w:rsidRPr="00C36582">
        <w:rPr>
          <w:rFonts w:ascii="Times New Roman" w:eastAsia="Calibri" w:hAnsi="Times New Roman" w:cs="Times New Roman"/>
          <w:sz w:val="28"/>
          <w:szCs w:val="28"/>
        </w:rPr>
        <w:lastRenderedPageBreak/>
        <w:t>за решение;</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оценивать приобретённый опыт;</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C36582" w:rsidRPr="00C36582" w:rsidRDefault="00C36582" w:rsidP="00C36582">
      <w:pPr>
        <w:widowControl w:val="0"/>
        <w:spacing w:after="200"/>
        <w:contextualSpacing/>
        <w:rPr>
          <w:rFonts w:ascii="Times New Roman" w:eastAsia="SchoolBookSanPin" w:hAnsi="Times New Roman" w:cs="Times New Roman"/>
          <w:sz w:val="28"/>
          <w:szCs w:val="28"/>
        </w:rPr>
      </w:pPr>
      <w:r w:rsidRPr="00C36582">
        <w:rPr>
          <w:rFonts w:ascii="Times New Roman" w:eastAsia="Calibri" w:hAnsi="Times New Roman" w:cs="Times New Roman"/>
          <w:sz w:val="28"/>
          <w:szCs w:val="28"/>
        </w:rPr>
        <w:t>2)</w:t>
      </w:r>
      <w:r w:rsidRPr="00C36582">
        <w:rPr>
          <w:rFonts w:ascii="Times New Roman" w:eastAsia="SchoolBookSanPin" w:hAnsi="Times New Roman" w:cs="Times New Roman"/>
          <w:sz w:val="28"/>
          <w:szCs w:val="28"/>
        </w:rPr>
        <w:t xml:space="preserve"> самоконтроль:</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давать оценку новым ситуациям, вносить коррективы в деятельность, оценивать соответствие результатов целям; </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оценивать риски и своевременно принимать решения по их снижению;</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принимать мотивы и аргументы других при анализе результатов деятельности.</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3) принятия себя и других:</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принимать себя, понимая свои недостатки и достоинства;</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принимать мотивы и аргументы других при анализе результатов деятельности;</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признавать своё право и право других на ошибку;</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развивать способность понимать мир с позиции другого человека.</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Предметные результаты освоения программы по информатике базового уровня в 10 классе. </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В процессе изучения курса информатики базового уровня в 10 классе обучающимися будут достигнуты следующие предметные результаты:</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lastRenderedPageBreak/>
        <w:t>владение методами поиска информации в сети Интернет, умение критически оценивать информацию, полученную из сети Интернет;</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умение характеризовать большие данные, приводить примеры источников их получения и направления использования;</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 владение навыками работы с операционными системами, основными видами программного обеспечения для решения учебных задач по выбранной специализации; </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материалов, размещённых в сети Интернет;</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понимание основных принципов дискретизации различных видов информации, умение определять информационный объём текстовых, графических и звуковых данных при заданных параметрах дискретизации;</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умение строить неравномерные коды, допускающие однозначное декодирование сообщений (префиксные коды); </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владение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Предметные результаты освоения программы по информатике базового уровня в 11 классе.</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 В процессе изучения курса информатики базового уровня в 11 классе </w:t>
      </w:r>
      <w:r w:rsidRPr="00C36582">
        <w:rPr>
          <w:rFonts w:ascii="Times New Roman" w:eastAsia="Calibri" w:hAnsi="Times New Roman" w:cs="Times New Roman"/>
          <w:sz w:val="28"/>
          <w:szCs w:val="28"/>
        </w:rPr>
        <w:lastRenderedPageBreak/>
        <w:t>обучающимися будут достигнуты следующин предметные результаты:</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наличие представлений о компьютерных сетях и их роли в современном мире, об общих принципах разработки и функционирования интернет-приложений;</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понимание угроз информационной безопасности, использование методов и средств противодействия этим угрозам, соблюдение мер безопасности, предотвращающих незаконное распространение персональных данных;</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владение теоретическим аппаратом, позволяющим определять кратчайший путь во взвешенном графе и количество путей между вершинами ориентированного ациклического графа;</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умение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C++, C#),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 xml:space="preserve">умение реализовывать на выбранном для изучения языке программирования высокого уровня (Паскаль, Python, Java, C++, C#)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обобщённых характеристик элементов массива или числовой последовательности (суммы, произведения, среднего арифметического, </w:t>
      </w:r>
      <w:r w:rsidRPr="00C36582">
        <w:rPr>
          <w:rFonts w:ascii="Times New Roman" w:eastAsia="Calibri" w:hAnsi="Times New Roman" w:cs="Times New Roman"/>
          <w:sz w:val="28"/>
          <w:szCs w:val="28"/>
        </w:rPr>
        <w:lastRenderedPageBreak/>
        <w:t>минимального и максимального элементов, количества элементов, удовлетворяющих заданному условию), сортировку элементов массива;</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умение использовать табличные (реляционные) базы данных, в частности, составлять запросы к базам данных (в том числе запросы с вычисляемыми полями),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C36582" w:rsidRPr="00C36582" w:rsidRDefault="00C36582" w:rsidP="00C36582">
      <w:pPr>
        <w:widowControl w:val="0"/>
        <w:spacing w:after="20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умение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соответствие модели моделируемому объекту или процессу, представлять результаты моделирования в наглядном виде;</w:t>
      </w:r>
    </w:p>
    <w:p w:rsidR="00C36582" w:rsidRPr="00C36582" w:rsidRDefault="00C36582" w:rsidP="00C36582">
      <w:pPr>
        <w:widowControl w:val="0"/>
        <w:contextualSpacing/>
        <w:rPr>
          <w:rFonts w:ascii="Times New Roman" w:eastAsia="Calibri" w:hAnsi="Times New Roman" w:cs="Times New Roman"/>
          <w:sz w:val="28"/>
          <w:szCs w:val="28"/>
        </w:rPr>
      </w:pPr>
      <w:r w:rsidRPr="00C36582">
        <w:rPr>
          <w:rFonts w:ascii="Times New Roman" w:eastAsia="Calibri" w:hAnsi="Times New Roman" w:cs="Times New Roman"/>
          <w:sz w:val="28"/>
          <w:szCs w:val="28"/>
        </w:rPr>
        <w:t>умение организовывать личное информационное пространство с использованием различных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b/>
          <w:sz w:val="28"/>
          <w:szCs w:val="28"/>
        </w:rPr>
        <w:t>Федеральная рабочая программа по учебному предмету «Физика»</w:t>
      </w:r>
      <w:r w:rsidRPr="00E74121">
        <w:rPr>
          <w:rFonts w:ascii="Times New Roman" w:eastAsia="Calibri" w:hAnsi="Times New Roman" w:cs="Times New Roman"/>
          <w:sz w:val="28"/>
          <w:szCs w:val="28"/>
        </w:rPr>
        <w:t xml:space="preserve"> (базовый уровень) (предметная область «Естественно-научные предметы») (далее соответственно – программа по физике, физика) включает пояснительную записку, содержание обучения, планируемые результаты освоения программы по физике.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 Пояснительная записка отражает общие цели и задачи изучения физики, характеристику психологических предпосылок к его изучению обучающимися, место в структуре учебного плана, а также подходы к отбору </w:t>
      </w:r>
      <w:r w:rsidRPr="00E74121">
        <w:rPr>
          <w:rFonts w:ascii="Times New Roman" w:eastAsia="Calibri" w:hAnsi="Times New Roman" w:cs="Times New Roman"/>
          <w:sz w:val="28"/>
          <w:szCs w:val="28"/>
        </w:rPr>
        <w:lastRenderedPageBreak/>
        <w:t>содержания, к определению планируемых результатов.</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Планируемые результаты освоения программы по физике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Пояснительная записка.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Программа по физике включает:</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Планируемые результаты освоения курса физики на базовом уровне, в том числе предметные результаты по годам обучения;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lastRenderedPageBreak/>
        <w:t>Содержание учебного предмета «Физика» по годам обучения;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Программа по физике может быть использована учителями как основа для составления своих рабочих программ. 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реализующими дидактические возможности информационно-коммуникационных технологий, содержание которых соответствует законодательству об образовании.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Программа по физик предоставляет возможность для реализации различных методических подходов к организации обучения физике при условии сохранения обязательной части содержания курса.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В основу курса физики для уровня среднего общего образования положен ряд идей, которые можно рассматривать как принципы его построения.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lastRenderedPageBreak/>
        <w:t>Идея целостности.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Идея генерализации.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Идея гуманитаризации. Реализация идеи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Идея прикладной направленности. Курс физики предполагает знакомство с широким кругом технических и технологических приложений изученных теорий и законов.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Идея экологизации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w:t>
      </w:r>
      <w:r w:rsidRPr="00E74121">
        <w:rPr>
          <w:rFonts w:ascii="Times New Roman" w:eastAsia="Calibri" w:hAnsi="Times New Roman" w:cs="Times New Roman"/>
          <w:sz w:val="28"/>
          <w:szCs w:val="28"/>
        </w:rPr>
        <w:lastRenderedPageBreak/>
        <w:t>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Решение расчётных и качественных задач с заданной физической моделью, позволяющее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Наличие в кабинете физики необходимого лабораторного оборудования для выполнения указанных в программе по физике ученических практических работ и демонстрационного оборудования обязательно.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115.5.13. Лабораторное оборудование для ученических практических работ формируется в виде тематических комплектов и обеспечивается в </w:t>
      </w:r>
      <w:r w:rsidRPr="00E74121">
        <w:rPr>
          <w:rFonts w:ascii="Times New Roman" w:eastAsia="Calibri" w:hAnsi="Times New Roman" w:cs="Times New Roman"/>
          <w:sz w:val="28"/>
          <w:szCs w:val="28"/>
        </w:rPr>
        <w:lastRenderedPageBreak/>
        <w:t>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Основными целями изучения физики в общем образовании являются: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Формирование интереса и стремления обучающихся к научному изучению природы, развитие их интеллектуальных и творческих способностей;</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Развитие представлений о научном методе познания и формирование исследовательского отношения к окружающим явлениям;</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Формирование научного мировоззрения как результата изучения основ строения материи и фундаментальных законов физики;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Формирование умений объяснять явления с использованием физических знаний и научных доказательств;</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Формирование представлений о роли физики для развития других естественных наук, техники и технологий.</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Достижение этих целей обеспечивается решением следующих задач в процессе изучения курса физики на уровне среднего общего образования: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соответствующей условиям задачи;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lastRenderedPageBreak/>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Создание условий для развития умений проектно-исследовательской, творческой деятельности.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Общее число часов, рекомендованных для изучения физики – 136 часов: в 10 классе – 68 часов (2 часа в неделю), в 11 классе – 68 часов (2 часа в неделю).</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Предлагаемый в программе по физике перечень лабораторных и практических работ является рекомедованным, учитель делает выбор проведения лабораторных работ и опытов с учётом индивидуальных особенностей обучающихся.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Любая рабочая программа должна полностью включать в себя содержание данной программы по физике.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В отдельных случаях курс физики базового уровня может изучаться в объёме 204 часа за два года обучения (3 ч в неделю в 10 и 11 классах). В этом случае увеличивается не менее чем до 20 ч резервное время, которое используется учителем для изучения вопросов, тесно связанных с выбранным профилем обучения, и увеличивается учебная нагрузка, отводимая на изучение механики, молекулярной физики и электродинамики, за счёт расширения числа лабораторных работ исследовательского характера и уроков решения качественных и расчётных задач.</w:t>
      </w:r>
    </w:p>
    <w:p w:rsidR="00E74121" w:rsidRPr="00E74121" w:rsidRDefault="00E74121" w:rsidP="00E74121">
      <w:pPr>
        <w:widowControl w:val="0"/>
        <w:contextualSpacing/>
        <w:rPr>
          <w:rFonts w:ascii="Times New Roman" w:eastAsia="Calibri" w:hAnsi="Times New Roman" w:cs="Times New Roman"/>
          <w:b/>
          <w:sz w:val="28"/>
          <w:szCs w:val="28"/>
        </w:rPr>
      </w:pPr>
      <w:r w:rsidRPr="00E74121">
        <w:rPr>
          <w:rFonts w:ascii="Times New Roman" w:eastAsia="Calibri" w:hAnsi="Times New Roman" w:cs="Times New Roman"/>
          <w:b/>
          <w:sz w:val="28"/>
          <w:szCs w:val="28"/>
        </w:rPr>
        <w:t xml:space="preserve">Содержание обучения в 10 классе.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Раздел 1. Физика и методы научного познания.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Моделирование физических явлений и процессов. Научные гипотезы. Физические законы и теории. Границы применимости физических законов. </w:t>
      </w:r>
      <w:r w:rsidRPr="00E74121">
        <w:rPr>
          <w:rFonts w:ascii="Times New Roman" w:eastAsia="Calibri" w:hAnsi="Times New Roman" w:cs="Times New Roman"/>
          <w:sz w:val="28"/>
          <w:szCs w:val="28"/>
        </w:rPr>
        <w:lastRenderedPageBreak/>
        <w:t xml:space="preserve">Принцип соответствия.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Роль и место физики в формировании современной научной картины мира, в практической деятельности людей. </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Демонстрации.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Аналоговые и цифровые измерительные приборы, компьютерные датчики.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Раздел 2. Механика.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Тема 1. Кинематика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Механическое движение. Относительность механического движения. Система отсчёта. Траектория.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Свободное падение. Ускорение свободного падения.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Технические устройства и практическое применение: спидометр, движение снарядов, цепные и ремённые передачи.</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Демонстрации.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Модель системы отсчёта, иллюстрация кинематических характеристик движения.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Преобразование движений с использованием простых механизмов.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Падение тел в воздухе и в разреженном пространстве.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Наблюдение движения тела, брошенного под углом к горизонту и горизонтально.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lastRenderedPageBreak/>
        <w:t>Измерение ускорения свободного падения.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Направление скорости при движении по окружности.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iCs/>
          <w:sz w:val="28"/>
          <w:szCs w:val="28"/>
        </w:rPr>
        <w:t>Ученический эксперимент, лабораторные работы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Изучение неравномерного движения с целью определения мгновенной скорости.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Изучение движения шарика в вязкой жидкости.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Изучение движения тела, брошенного горизонтально.</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Тема 2. Динамика.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Принцип относительности Галилея. Первый закон Ньютона. Инерциальные системы отсчёта.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Масса тела. Сила. Принцип суперпозиции сил. Второй закон Ньютона для материальной точки. Третий закон Ньютона для материальных точек.</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Закон всемирного тяготения. Сила тяжести. Первая космическая скорость.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Сила упругости. Закон Гука. Вес тела.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Поступательное и вращательное движение абсолютно твёрдого тела.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Момент силы относительно оси вращения. Плечо силы. Условия равновесия твёрдого тела.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Технические устройства и практическое применение: подшипники, движение искусственных спутников.</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Демонстрации.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Явление инерции.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Сравнение масс взаимодействующих тел.</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lastRenderedPageBreak/>
        <w:t>Второй закон Ньютона.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Измерение сил.</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Сложение сил.</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Зависимость силы упругости от деформации.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Невесомость. Вес тела при ускоренном подъёме и падении.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Сравнение сил трения покоя, качения и скольжения.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Условия равновесия твёрдого тела. Виды равновесия.</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Ученический эксперимент, лабораторные работы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Изучение движения бруска по наклонной плоскости.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Исследование зависимости сил упругости, возникающих в пружине и резиновом образце, от их деформации.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Исследование условий равновесия твёрдого тела, имеющего ось вращения.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Тема 3. Законы сохранения в механике.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Работа силы. Мощность силы.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Кинетическая энергия материальной точки. Теорема об изменении кинетической энергии.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Упругие и неупругие столкновения.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Технические устройства и практическое применение: водомёт, копёр, пружинный пистолет, движение ракет.</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lastRenderedPageBreak/>
        <w:t>Демонстрации.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Закон сохранения импульса.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Реактивное движение.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Переход потенциальной энергии в кинетическую и обратно.</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Ученический эксперимент, лабораторные работы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Изучение абсолютно неупругого удара с помощью двух одинаковых нитяных маятников.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Исследование связи работы силы с изменением механической энергии тела на примере растяжения резинового жгута.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Раздел 3. Молекулярная физика и термодинамика.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Тема 1. Основы молекулярно-кинетической теории.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Тепловое равновесие. Температура и её измерение. Шкала температур Цельсия.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Технические устройства и практическое применение: термометр, барометр.</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Демонстрации.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Опыты, доказывающие дискретное строение вещества, фотографии </w:t>
      </w:r>
      <w:r w:rsidRPr="00E74121">
        <w:rPr>
          <w:rFonts w:ascii="Times New Roman" w:eastAsia="Calibri" w:hAnsi="Times New Roman" w:cs="Times New Roman"/>
          <w:sz w:val="28"/>
          <w:szCs w:val="28"/>
        </w:rPr>
        <w:lastRenderedPageBreak/>
        <w:t>молекул органических соединений.</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Опыты по диффузии жидкостей и газов.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Модель броуновского движения.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Модель опыта Штерна.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Опыты, доказывающие существование межмолекулярного взаимодействия.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Модель, иллюстрирующая природу давления газа на стенки сосуда.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Опыты, иллюстрирующие уравнение состояния идеального газа, изопроцессы.</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Ученический эксперимент, лабораторные работы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Определение массы воздуха в классной комнате на основе измерений объёма комнаты, давления и температуры воздуха в ней.</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Исследование зависимости между параметрами состояния разреженного газа.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Тема 2. Основы термодинамики.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Второй закон термодинамики. Необратимость процессов в природе.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Технические устройства и практическое применение: двигатель </w:t>
      </w:r>
      <w:r w:rsidRPr="00E74121">
        <w:rPr>
          <w:rFonts w:ascii="Times New Roman" w:eastAsia="Calibri" w:hAnsi="Times New Roman" w:cs="Times New Roman"/>
          <w:sz w:val="28"/>
          <w:szCs w:val="28"/>
        </w:rPr>
        <w:lastRenderedPageBreak/>
        <w:t>внутреннего сгорания, бытовой холодильник, кондиционер.</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Демонстрации.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Изменение внутренней энергии (температуры) тела при теплопередаче.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Опыт по адиабатному расширению воздуха (опыт с воздушным огнивом).</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Модели паровой турбины, двигателя внутреннего сгорания, реактивного двигателя.</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Ученический эксперимент, лабораторные работы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Измерение удельной теплоёмкости.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Тема 3. Агрегатные состояния вещества. Фазовые переходы.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Уравнение теплового баланса.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Демонстрации.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Свойства насыщенных паров.</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Кипение при пониженном давлении.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Способы измерения влажности.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Наблюдение нагревания и плавления кристаллического вещества.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Демонстрация кристаллов.</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lastRenderedPageBreak/>
        <w:t>Ученический эксперимент, лабораторные работы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Измерение относительной влажности воздуха.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Раздел 4. Электродинамика.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Тема 1. Электростатика.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Электроёмкость. Конденсатор. Электроёмкость плоского конденсатора. Энергия заряженного конденсатора.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Демонстрации.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Устройство и принцип действия электрометра.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Взаимодействие наэлектризованных тел.</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Электрическое поле заряженных тел.</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Проводники в электростатическом поле.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Электростатическая защита.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Диэлектрики в электростатическом поле.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Зависимость электроёмкости плоского конденсатора от площади пластин, расстояния между ними и диэлектрической проницаемости.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Энергия заряженного конденсатора.</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lastRenderedPageBreak/>
        <w:t>Ученический эксперимент, лабораторные работы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Измерение электроёмкости конденсатора.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Тема 2. Постоянный электрический ток. Токи в различных средах.</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Электрический ток. Условия существования электрического тока. Источники тока. Сила тока. Постоянный ток.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Напряжение. Закон Ома для участка цепи.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Работа электрического тока. Закон Джоуля–Ленца. Мощность электрического тока.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Электродвижущая сила и внутреннее сопротивление источника тока. Закон Ома для полной (замкнутой) электрической цепи. Короткое замыкание.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Электронная проводимость твёрдых металлов. Зависимость сопротивления металлов от температуры. Сверхпроводимость.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Электрический ток в вакууме. Свойства электронных пучков.</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Полупроводники. Собственная и примесная проводимость полупроводников. Свойства p–n-перехода. Полупроводниковые приборы.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Электрический ток в растворах и расплавах электролитов. Электролитическая диссоциация. Электролиз.</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Электрический ток в газах. Самостоятельный и несамостоятельный разряд. Молния. Плазма.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Демонстрации.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Измерение силы тока и напряжения.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Зависимость сопротивления цилиндрических проводников от длины, площади поперечного сечения и материала.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lastRenderedPageBreak/>
        <w:t>Смешанное соединение проводников.</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Прямое измерение электродвижущей силы. Короткое замыкание гальванического элемента и оценка внутреннего сопротивления.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Зависимость сопротивления металлов от температуры.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Проводимость электролитов.</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Искровой разряд и проводимость воздуха.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Односторонняя проводимость диода.</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Ученический эксперимент, лабораторные работы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Изучение смешанного соединения резисторов.</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Измерение электродвижущей силы источника тока и его внутреннего сопротивления.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Наблюдение электролиза.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Межпредметные связи.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iCs/>
          <w:sz w:val="28"/>
          <w:szCs w:val="28"/>
        </w:rPr>
        <w:t>Межпредметные понятия</w:t>
      </w:r>
      <w:r w:rsidRPr="00E74121">
        <w:rPr>
          <w:rFonts w:ascii="Times New Roman" w:eastAsia="Calibri" w:hAnsi="Times New Roman" w:cs="Times New Roman"/>
          <w:sz w:val="28"/>
          <w:szCs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iCs/>
          <w:sz w:val="28"/>
          <w:szCs w:val="28"/>
        </w:rPr>
        <w:t>Математика:</w:t>
      </w:r>
      <w:r w:rsidRPr="00E74121">
        <w:rPr>
          <w:rFonts w:ascii="Times New Roman" w:eastAsia="Calibri" w:hAnsi="Times New Roman" w:cs="Times New Roman"/>
          <w:sz w:val="28"/>
          <w:szCs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iCs/>
          <w:sz w:val="28"/>
          <w:szCs w:val="28"/>
        </w:rPr>
        <w:t>Биология:</w:t>
      </w:r>
      <w:r w:rsidRPr="00E74121">
        <w:rPr>
          <w:rFonts w:ascii="Times New Roman" w:eastAsia="Calibri" w:hAnsi="Times New Roman" w:cs="Times New Roman"/>
          <w:sz w:val="28"/>
          <w:szCs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iCs/>
          <w:sz w:val="28"/>
          <w:szCs w:val="28"/>
        </w:rPr>
        <w:t>Химия:</w:t>
      </w:r>
      <w:r w:rsidRPr="00E74121">
        <w:rPr>
          <w:rFonts w:ascii="Times New Roman" w:eastAsia="Calibri" w:hAnsi="Times New Roman" w:cs="Times New Roman"/>
          <w:sz w:val="28"/>
          <w:szCs w:val="28"/>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w:t>
      </w:r>
      <w:r w:rsidRPr="00E74121">
        <w:rPr>
          <w:rFonts w:ascii="Times New Roman" w:eastAsia="Calibri" w:hAnsi="Times New Roman" w:cs="Times New Roman"/>
          <w:sz w:val="28"/>
          <w:szCs w:val="28"/>
        </w:rPr>
        <w:lastRenderedPageBreak/>
        <w:t>гальваника.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iCs/>
          <w:sz w:val="28"/>
          <w:szCs w:val="28"/>
        </w:rPr>
        <w:t>География:</w:t>
      </w:r>
      <w:r w:rsidRPr="00E74121">
        <w:rPr>
          <w:rFonts w:ascii="Times New Roman" w:eastAsia="Calibri" w:hAnsi="Times New Roman" w:cs="Times New Roman"/>
          <w:sz w:val="28"/>
          <w:szCs w:val="28"/>
        </w:rPr>
        <w:t xml:space="preserve"> влажность воздуха, ветры, барометр, термометр.</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iCs/>
          <w:sz w:val="28"/>
          <w:szCs w:val="28"/>
        </w:rPr>
        <w:t>Технология:</w:t>
      </w:r>
      <w:r w:rsidRPr="00E74121">
        <w:rPr>
          <w:rFonts w:ascii="Times New Roman" w:eastAsia="Calibri" w:hAnsi="Times New Roman" w:cs="Times New Roman"/>
          <w:sz w:val="28"/>
          <w:szCs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E74121" w:rsidRPr="00E74121" w:rsidRDefault="00E74121" w:rsidP="00E74121">
      <w:pPr>
        <w:widowControl w:val="0"/>
        <w:contextualSpacing/>
        <w:rPr>
          <w:rFonts w:ascii="Times New Roman" w:eastAsia="Calibri" w:hAnsi="Times New Roman" w:cs="Times New Roman"/>
          <w:b/>
          <w:sz w:val="28"/>
          <w:szCs w:val="28"/>
        </w:rPr>
      </w:pPr>
      <w:r w:rsidRPr="00E74121">
        <w:rPr>
          <w:rFonts w:ascii="Times New Roman" w:eastAsia="Calibri" w:hAnsi="Times New Roman" w:cs="Times New Roman"/>
          <w:b/>
          <w:sz w:val="28"/>
          <w:szCs w:val="28"/>
        </w:rPr>
        <w:t xml:space="preserve">Содержание обучения в 11 классе.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Раздел 4. Электродинамика.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Тема 3. Магнитное поле. Электромагнитная индукция.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Сила Ампера, её модуль и направление.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Сила Лоренца, её модуль и направление. Движение заряженной частицы в однородном магнитном поле. Работа силы Лоренца.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Вихревое электрическое поле. Электродвижущая сила индукции в проводнике, движущемся поступательно в однородном магнитном поле.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lastRenderedPageBreak/>
        <w:t>Правило Ленца.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Индуктивность. Явление самоиндукции. Электродвижущая сила самоиндукции.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Энергия магнитного поля катушки с током.</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Электромагнитное поле.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Демонстрации.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Опыт Эрстеда.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Отклонение электронного пучка магнитным полем.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Линии индукции магнитного поля.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Взаимодействие двух проводников с током.</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Сила Ампера.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Действие силы Лоренца на ионы электролита.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Явление электромагнитной индукции.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Правило Ленца.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Зависимость электродвижущей силы индукции от скорости изменения магнитного потока.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Явление самоиндукции.</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Ученический эксперимент, лабораторные работы.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Изучение магнитного поля катушки с током.</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Исследование действия постоянного магнита на рамку с током.</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Исследование явления электромагнитной индукции.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Раздел 5. Колебания и волны.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Тема 1. Механические и электромагнитные колебания.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w:t>
      </w:r>
      <w:r w:rsidRPr="00E74121">
        <w:rPr>
          <w:rFonts w:ascii="Times New Roman" w:eastAsia="Calibri" w:hAnsi="Times New Roman" w:cs="Times New Roman"/>
          <w:sz w:val="28"/>
          <w:szCs w:val="28"/>
        </w:rPr>
        <w:lastRenderedPageBreak/>
        <w:t xml:space="preserve">колебаний. Превращение энергии при гармонических колебаниях.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Представление о затухающих колебаниях. Вынужденные механические колебания. Резонанс. Вынужденные электромагнитные колебания.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Технические устройства и практическое применение: электрический звонок, генератор переменного тока, линии электропередач.</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Демонстрации.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Исследование параметров колебательной системы (пружинный или математический маятник).</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Наблюдение затухающих колебаний.</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Исследование свойств вынужденных колебаний.</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Наблюдение резонанса.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Свободные электромагнитные колебания.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Осциллограммы (зависимости силы тока и напряжения от времени) для электромагнитных колебаний.</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Резонанс при последовательном соединении резистора, катушки индуктивности и конденсатора.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Модель линии электропередачи.</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Ученический эксперимент, лабораторные работы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Исследование зависимости периода малых колебаний груза на нити от </w:t>
      </w:r>
      <w:r w:rsidRPr="00E74121">
        <w:rPr>
          <w:rFonts w:ascii="Times New Roman" w:eastAsia="Calibri" w:hAnsi="Times New Roman" w:cs="Times New Roman"/>
          <w:sz w:val="28"/>
          <w:szCs w:val="28"/>
        </w:rPr>
        <w:lastRenderedPageBreak/>
        <w:t>длины нити и массы груза.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Исследование переменного тока в цепи из последовательно соединённых конденсатора, катушки и резистора.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Тема 2. Механические и электромагнитные волны.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Звук. Скорость звука. Громкость звука. Высота тона. Тембр звука.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Шкала электромагнитных волн. Применение электромагнитных волн в технике и быту.</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Принципы радиосвязи и телевидения. Радиолокация.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Электромагнитное загрязнение окружающей среды.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Демонстрации.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Образование и распространение поперечных и продольных волн.</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Колеблющееся тело как источник звука.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Наблюдение отражения и преломления механических волн.</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Наблюдение интерференции и дифракции механических волн.</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Звуковой резонанс.</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Наблюдение связи громкости звука и высоты тона с амплитудой и частотой колебаний.</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Исследование свойств электромагнитных волн: отражение, преломление, поляризация, дифракция, интерференция.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lastRenderedPageBreak/>
        <w:t>Тема 3. Оптика.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Геометрическая оптика. Прямолинейное распространение света в однородной среде. Луч света. Точечный источник света.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Отражение света. Законы отражения света. Построение изображений в плоском зеркале.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Дисперсия света. Сложный состав белого света. Цвет.</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Пределы применимости геометрической оптики.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Поляризация света.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Демонстрации.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Прямолинейное распространение, отражение и преломление света. Оптические приборы.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Полное внутреннее отражение. Модель световода.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Исследование свойств изображений в линзах.</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lastRenderedPageBreak/>
        <w:t>Модели микроскопа, телескопа.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Наблюдение интерференции света.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Наблюдение дифракции света.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Наблюдение дисперсии света.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Получение спектра с помощью призмы.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Получение спектра с помощью дифракционной решётки.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Наблюдение поляризации света.</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Ученический эксперимент, лабораторные работы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Измерение показателя преломления стекла.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Исследование свойств изображений в линзах.</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Наблюдение дисперсии света.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Раздел 6. Основы специальной теории относительности.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Относительность одновременности. Замедление времени и сокращение длины.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Энергия и импульс релятивистской частицы.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Связь массы с энергией и импульсом релятивистской частицы. Энергия покоя.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Раздел 7. Квантовая физика.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Тема 1. Элементы квантовой оптики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Фотоны. Формула Планка связи энергии фотона с его частотой. Энергия и импульс фотона.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Открытие и исследование фотоэффекта. Опыты А.Г. Столетова. Законы фотоэффекта. Уравнение Эйнштейна для фотоэффекта. «Красная граница» фотоэффекта.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Давление света. Опыты П.Н. Лебедева.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Химическое действие света.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lastRenderedPageBreak/>
        <w:t>Технические устройства и практическое применение: фотоэлемент, фотодатчик, солнечная батарея, светодиод.</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Демонстрации.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Фотоэффект на установке с цинковой пластиной.</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Исследование законов внешнего фотоэффекта.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Светодиод.</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Солнечная батарея.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Тема 2. Строение атома.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Волновые свойства частиц. Волны де Бройля. Корпускулярно-волновой дуализм.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Спонтанное и вынужденное излучение.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Технические устройства и практическое применение: спектральный анализ (спектроскоп), лазер, квантовый компьютер.</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Демонстрации.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Модель опыта Резерфорда.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Определение длины волны лазера.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Наблюдение линейчатых спектров излучения.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Лазер.</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Ученический эксперимент, лабораторные работы.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Наблюдение линейчатого спектра.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Тема 3. Атомное ядро.</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lastRenderedPageBreak/>
        <w:t xml:space="preserve">Открытие протона и нейтрона. Нуклонная модель ядра Гейзенберга–Иваненко. Заряд ядра. Массовое число ядра. Изотопы.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Альфа-распад. Электронный и позитронный бета-распад. Гамма-излучение. Закон радиоактивного распада.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Энергия связи нуклонов в ядре. Ядерные силы. Дефект массы ядра.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Ядерные реакции. Деление и синтез ядер.</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Ядерный реактор. Термоядерный синтез. Проблемы и перспективы ядерной энергетики. Экологические аспекты ядерной энергетики.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Элементарные частицы. Открытие позитрона.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Методы наблюдения и регистрации элементарных частиц.</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Фундаментальные взаимодействия. Единство физической картины мира.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Технические устройства и практическое применение: дозиметр, камера Вильсона, ядерный реактор, атомная бомба.</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Демонстрации.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Счётчик ионизирующих частиц.</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Ученический эксперимент, лабораторные работы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Исследование треков частиц (по готовым фотографиям).</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Раздел 8. Элементы астрономии и астрофизики.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Этапы развития астрономии. Прикладное и мировоззренческое значение астрономии.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Вид звёздного неба. Созвездия, яркие звёзды, планеты, их видимое движение.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Солнечная система.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w:t>
      </w:r>
      <w:r w:rsidRPr="00E74121">
        <w:rPr>
          <w:rFonts w:ascii="Times New Roman" w:eastAsia="Calibri" w:hAnsi="Times New Roman" w:cs="Times New Roman"/>
          <w:sz w:val="28"/>
          <w:szCs w:val="28"/>
        </w:rPr>
        <w:lastRenderedPageBreak/>
        <w:t>звёзд. Этапы жизни звёзд.</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Вселенная. Расширение Вселенной. Закон Хаббла. Разбегание галактик. Теория Большого взрыва. Реликтовое излучение.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Масштабная структура Вселенной. Метагалактика.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Нерешённые проблемы астрономии.</w:t>
      </w:r>
    </w:p>
    <w:p w:rsidR="00E74121" w:rsidRPr="00E74121" w:rsidRDefault="00E74121" w:rsidP="00E74121">
      <w:pPr>
        <w:widowControl w:val="0"/>
        <w:contextualSpacing/>
        <w:rPr>
          <w:rFonts w:ascii="Times New Roman" w:eastAsia="Calibri" w:hAnsi="Times New Roman" w:cs="Times New Roman"/>
          <w:iCs/>
          <w:sz w:val="28"/>
          <w:szCs w:val="28"/>
        </w:rPr>
      </w:pPr>
      <w:r w:rsidRPr="00E74121">
        <w:rPr>
          <w:rFonts w:ascii="Times New Roman" w:eastAsia="Calibri" w:hAnsi="Times New Roman" w:cs="Times New Roman"/>
          <w:iCs/>
          <w:sz w:val="28"/>
          <w:szCs w:val="28"/>
        </w:rPr>
        <w:t>Ученические наблюдения.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Наблюдения в телескоп Луны, планет, Млечного Пути.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Обобщающее повторение.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Межпредметные связи.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iCs/>
          <w:sz w:val="28"/>
          <w:szCs w:val="28"/>
        </w:rPr>
        <w:t>Межпредметные понятия</w:t>
      </w:r>
      <w:r w:rsidRPr="00E74121">
        <w:rPr>
          <w:rFonts w:ascii="Times New Roman" w:eastAsia="Calibri" w:hAnsi="Times New Roman" w:cs="Times New Roman"/>
          <w:sz w:val="28"/>
          <w:szCs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iCs/>
          <w:sz w:val="28"/>
          <w:szCs w:val="28"/>
        </w:rPr>
        <w:t>Математика:</w:t>
      </w:r>
      <w:r w:rsidRPr="00E74121">
        <w:rPr>
          <w:rFonts w:ascii="Times New Roman" w:eastAsia="Calibri" w:hAnsi="Times New Roman" w:cs="Times New Roman"/>
          <w:sz w:val="28"/>
          <w:szCs w:val="28"/>
        </w:rPr>
        <w:t xml:space="preserve"> решение системы уравнений, тригонометрические функции: синус, косинус, тангенс, котангенс, основное тригонометрическое </w:t>
      </w:r>
      <w:r w:rsidRPr="00E74121">
        <w:rPr>
          <w:rFonts w:ascii="Times New Roman" w:eastAsia="Calibri" w:hAnsi="Times New Roman" w:cs="Times New Roman"/>
          <w:sz w:val="28"/>
          <w:szCs w:val="28"/>
        </w:rPr>
        <w:lastRenderedPageBreak/>
        <w:t>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iCs/>
          <w:sz w:val="28"/>
          <w:szCs w:val="28"/>
        </w:rPr>
        <w:t>Биология:</w:t>
      </w:r>
      <w:r w:rsidRPr="00E74121">
        <w:rPr>
          <w:rFonts w:ascii="Times New Roman" w:eastAsia="Calibri" w:hAnsi="Times New Roman" w:cs="Times New Roman"/>
          <w:sz w:val="28"/>
          <w:szCs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iCs/>
          <w:sz w:val="28"/>
          <w:szCs w:val="28"/>
        </w:rPr>
        <w:t>Химия:</w:t>
      </w:r>
      <w:r w:rsidRPr="00E74121">
        <w:rPr>
          <w:rFonts w:ascii="Times New Roman" w:eastAsia="Calibri" w:hAnsi="Times New Roman" w:cs="Times New Roman"/>
          <w:sz w:val="28"/>
          <w:szCs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iCs/>
          <w:sz w:val="28"/>
          <w:szCs w:val="28"/>
        </w:rPr>
        <w:t>География:</w:t>
      </w:r>
      <w:r w:rsidRPr="00E74121">
        <w:rPr>
          <w:rFonts w:ascii="Times New Roman" w:eastAsia="Calibri" w:hAnsi="Times New Roman" w:cs="Times New Roman"/>
          <w:sz w:val="28"/>
          <w:szCs w:val="28"/>
        </w:rPr>
        <w:t xml:space="preserve"> магнитные полюса Земли, залежи магнитных руд, фотосъёмка земной поверхности, предсказание землетрясений.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iCs/>
          <w:sz w:val="28"/>
          <w:szCs w:val="28"/>
        </w:rPr>
        <w:t>Технология:</w:t>
      </w:r>
      <w:r w:rsidRPr="00E74121">
        <w:rPr>
          <w:rFonts w:ascii="Times New Roman" w:eastAsia="Calibri" w:hAnsi="Times New Roman" w:cs="Times New Roman"/>
          <w:sz w:val="28"/>
          <w:szCs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Планируемые результаты освоения программы по физике на уровне среднего общего образования.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1) гражданского воспитания: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сформированность гражданской позиции обучающегося как активного </w:t>
      </w:r>
      <w:r w:rsidRPr="00E74121">
        <w:rPr>
          <w:rFonts w:ascii="Times New Roman" w:eastAsia="Calibri" w:hAnsi="Times New Roman" w:cs="Times New Roman"/>
          <w:sz w:val="28"/>
          <w:szCs w:val="28"/>
        </w:rPr>
        <w:lastRenderedPageBreak/>
        <w:t>и ответственного члена российского общества;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принятие традиционных общечеловеческих гуманистических и демократических ценностей;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умение взаимодействовать с социальными институтами в соответствии с их функциями и назначением;</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готовность к гуманитарной и волонтёрской деятельности;</w:t>
      </w:r>
    </w:p>
    <w:p w:rsidR="00E74121" w:rsidRPr="00E74121" w:rsidRDefault="00E74121" w:rsidP="00E74121">
      <w:pPr>
        <w:widowControl w:val="0"/>
        <w:ind w:firstLine="708"/>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2) патриотического воспитания: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сформированность российской гражданской идентичности, патриотизма;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ценностное отношение к государственным символам, достижениям российских учёных в области физики и технике;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3) духовно-нравственного воспитания: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сформированность нравственного сознания, этического поведения;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осознание личного вклада в построение устойчивого будущего;</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4) эстетического воспитания: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эстетическое отношение к миру, включая эстетику научного творчества, присущего физической науке;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5) трудового воспитания: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готовность и способность к образованию и самообразованию в области физики на протяжении всей жизни;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6) экологического воспитания: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lastRenderedPageBreak/>
        <w:t xml:space="preserve">сформированность экологической культуры, осознание глобального характера экологических проблем;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планирование и осуществление действий в окружающей среде на основе знания целей устойчивого развития человечества;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Расширение опыта деятельности экологической направленности на основе имеющихся знаний по физике;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7) ценности научного познания: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сформированность мировоззрения, соответствующего современному уровню развития физической науки;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В процессе достижения личностных результатов освоения программы по физике для уровня среднего общего образования у обучающихся совершенствуется </w:t>
      </w:r>
      <w:r w:rsidRPr="00E74121">
        <w:rPr>
          <w:rFonts w:ascii="Times New Roman" w:eastAsia="Calibri" w:hAnsi="Times New Roman" w:cs="Times New Roman"/>
          <w:iCs/>
          <w:sz w:val="28"/>
          <w:szCs w:val="28"/>
        </w:rPr>
        <w:t>эмоциональный интеллект, предполагающий</w:t>
      </w:r>
      <w:r w:rsidRPr="00E74121">
        <w:rPr>
          <w:rFonts w:ascii="Times New Roman" w:eastAsia="Calibri" w:hAnsi="Times New Roman" w:cs="Times New Roman"/>
          <w:sz w:val="28"/>
          <w:szCs w:val="28"/>
        </w:rPr>
        <w:t xml:space="preserve"> сформированность:</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социальных навыков, включающих способность выстраивать </w:t>
      </w:r>
      <w:r w:rsidRPr="00E74121">
        <w:rPr>
          <w:rFonts w:ascii="Times New Roman" w:eastAsia="Calibri" w:hAnsi="Times New Roman" w:cs="Times New Roman"/>
          <w:sz w:val="28"/>
          <w:szCs w:val="28"/>
        </w:rPr>
        <w:lastRenderedPageBreak/>
        <w:t>отношения с другими людьми, заботиться, проявлять интерес и разрешать конфликты.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SchoolBookSanPin" w:hAnsi="Times New Roman" w:cs="Times New Roman"/>
          <w:sz w:val="28"/>
          <w:szCs w:val="28"/>
        </w:rPr>
        <w:t>Метапредметные результаты освоения программы среднего общего образования должны отражать:</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Овладение универсальными познавательными действиями: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1) базовые логические действия: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самостоятельно формулировать и актуализировать проблему, рассматривать её всесторонне;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определять цели деятельности, задавать параметры и критерии их достижения;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выявлять закономерности и противоречия в рассматриваемых физических явлениях;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разрабатывать план решения проблемы с учётом анализа имеющихся материальных и нематериальных ресурсов;</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вносить коррективы в деятельность, оценивать соответствие результатов целям, оценивать риски последствий деятельности;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развивать креативное мышление при решении жизненных проблем.</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2) базовые исследовательские действия: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владеть научной терминологией, ключевыми понятиями и методами физической науки;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ставить и формулировать собственные задачи в образовательной деятельности, в том числе при изучении физики;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давать оценку новым ситуациям, оценивать приобретённый опыт;</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уметь переносить знания по физике в практическую область жизнедеятельности;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уметь интегрировать знания из разных предметных областей;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выдвигать новые идеи, предлагать оригинальные подходы и решения;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ставить проблемы и задачи, допускающие альтернативные решения.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3) работа с информацией:</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оценивать достоверность информации;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Овладение универсальными коммуникативными действиями: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lastRenderedPageBreak/>
        <w:t>1) общение: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осуществлять общение на уроках физики и во вне­урочной деятельности;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распознавать предпосылки конфликтных ситуаций и смягчать конфликты;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развёрнуто и логично излагать свою точку зрения с использованием языковых средств.</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2) совместная деятельность:</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понимать и использовать преимущества командной и индивидуальной работы;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выбирать тематику и методы совместных действий с учётом общих интересов, и возможностей каждого члена коллектива;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предлагать новые проекты, оценивать идеи с позиции новизны, оригинальности, практической значимости;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Овладение универсальными регулятивными действиями: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1) самоорганизация: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самостоятельно составлять план решения расчётных и качественных задач, план выполнения практической работы с учётом имеющихся ресурсов, </w:t>
      </w:r>
      <w:r w:rsidRPr="00E74121">
        <w:rPr>
          <w:rFonts w:ascii="Times New Roman" w:eastAsia="Calibri" w:hAnsi="Times New Roman" w:cs="Times New Roman"/>
          <w:sz w:val="28"/>
          <w:szCs w:val="28"/>
        </w:rPr>
        <w:lastRenderedPageBreak/>
        <w:t>собственных возможностей и предпочтений;</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давать оценку новым ситуациям;</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расширять рамки учебного предмета на основе личных предпочтений;</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делать осознанный выбор, аргументировать его, брать на себя ответственность за решение;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оценивать приобретённый опыт;</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способствовать формированию и проявлению эрудиции в области физики, постоянно повышать свой образовательный и культурный уровень.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2) самоконтроль:</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давать оценку новым ситуациям, вносить коррективы в деятельность, оценивать соответствие результатов целям;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использовать приёмы рефлексии для оценки ситуации, выбора верного решения;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оценивать риски и своевременно принимать решения по их снижению;</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принимать мотивы и аргументы других при анализе результатов деятельности.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3) принятие себя и других:</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принимать себя, понимая свои недостатки и достоинства;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принимать мотивы и аргументы других при анализе результатов деятельности;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признавать своё право и право других на ошибку.</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Предметные результаты освоения программы по физике. В процессе изучения курса курса физики базового уровня в 10 классе обучающийся научится: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демонстрировать на примерах роль и место физики в формировании современной научной картины мира, в развитии современной техники и </w:t>
      </w:r>
      <w:r w:rsidRPr="00E74121">
        <w:rPr>
          <w:rFonts w:ascii="Times New Roman" w:eastAsia="Calibri" w:hAnsi="Times New Roman" w:cs="Times New Roman"/>
          <w:sz w:val="28"/>
          <w:szCs w:val="28"/>
        </w:rPr>
        <w:lastRenderedPageBreak/>
        <w:t>технологий, в практической деятельности людей;</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w:t>
      </w:r>
      <w:r w:rsidRPr="00E74121">
        <w:rPr>
          <w:rFonts w:ascii="Times New Roman" w:eastAsia="Calibri" w:hAnsi="Times New Roman" w:cs="Times New Roman"/>
          <w:sz w:val="28"/>
          <w:szCs w:val="28"/>
        </w:rPr>
        <w:lastRenderedPageBreak/>
        <w:t>физическую величину с другими величинам;</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lastRenderedPageBreak/>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работать в группе с выполнением различных социальных ролей, планировать работу группы, рационально распределять обязанности и </w:t>
      </w:r>
      <w:r w:rsidRPr="00E74121">
        <w:rPr>
          <w:rFonts w:ascii="Times New Roman" w:eastAsia="Calibri" w:hAnsi="Times New Roman" w:cs="Times New Roman"/>
          <w:sz w:val="28"/>
          <w:szCs w:val="28"/>
        </w:rPr>
        <w:lastRenderedPageBreak/>
        <w:t>планировать деятельность в нестандартных ситуациях, оценивать вклад каждого из участников группы в решение рассматриваемой проблемы.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Предметные результаты освоения программы по физике. В процессе изучения курса курса физики базового уровня в 11 классе </w:t>
      </w:r>
      <w:r w:rsidRPr="00E74121">
        <w:rPr>
          <w:rFonts w:ascii="Times New Roman" w:eastAsia="Calibri" w:hAnsi="Times New Roman" w:cs="Times New Roman"/>
          <w:color w:val="000000"/>
          <w:sz w:val="28"/>
          <w:szCs w:val="28"/>
        </w:rPr>
        <w:t>обучающийся</w:t>
      </w:r>
      <w:r w:rsidRPr="00E74121">
        <w:rPr>
          <w:rFonts w:ascii="Times New Roman" w:eastAsia="Calibri" w:hAnsi="Times New Roman" w:cs="Times New Roman"/>
          <w:color w:val="FF0000"/>
          <w:sz w:val="28"/>
          <w:szCs w:val="28"/>
        </w:rPr>
        <w:t xml:space="preserve"> </w:t>
      </w:r>
      <w:r w:rsidRPr="00E74121">
        <w:rPr>
          <w:rFonts w:ascii="Times New Roman" w:eastAsia="Calibri" w:hAnsi="Times New Roman" w:cs="Times New Roman"/>
          <w:sz w:val="28"/>
          <w:szCs w:val="28"/>
        </w:rPr>
        <w:t xml:space="preserve">научится: </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w:t>
      </w:r>
      <w:r w:rsidRPr="00E74121">
        <w:rPr>
          <w:rFonts w:ascii="Times New Roman" w:eastAsia="Calibri" w:hAnsi="Times New Roman" w:cs="Times New Roman"/>
          <w:sz w:val="28"/>
          <w:szCs w:val="28"/>
        </w:rPr>
        <w:lastRenderedPageBreak/>
        <w:t>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определять направление вектора индукции магнитного поля проводника с током, силы Ампера и силы Лоренца;</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строить и описывать изображение, создаваемое плоским зеркалом, тонкой линзой;</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выполнять эксперименты по исследованию физических явлений и </w:t>
      </w:r>
      <w:r w:rsidRPr="00E74121">
        <w:rPr>
          <w:rFonts w:ascii="Times New Roman" w:eastAsia="Calibri" w:hAnsi="Times New Roman" w:cs="Times New Roman"/>
          <w:sz w:val="28"/>
          <w:szCs w:val="28"/>
        </w:rPr>
        <w:lastRenderedPageBreak/>
        <w:t>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 xml:space="preserve">объяснять принципы действия машин, приборов и технических устройств, различать условия их безопасного использования в повседневной </w:t>
      </w:r>
      <w:r w:rsidRPr="00E74121">
        <w:rPr>
          <w:rFonts w:ascii="Times New Roman" w:eastAsia="Calibri" w:hAnsi="Times New Roman" w:cs="Times New Roman"/>
          <w:sz w:val="28"/>
          <w:szCs w:val="28"/>
        </w:rPr>
        <w:lastRenderedPageBreak/>
        <w:t>жизни;</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E74121" w:rsidRPr="00E74121" w:rsidRDefault="00E74121" w:rsidP="00E74121">
      <w:pPr>
        <w:widowControl w:val="0"/>
        <w:contextualSpacing/>
        <w:rPr>
          <w:rFonts w:ascii="Times New Roman" w:eastAsia="Calibri" w:hAnsi="Times New Roman" w:cs="Times New Roman"/>
          <w:sz w:val="28"/>
          <w:szCs w:val="28"/>
        </w:rPr>
      </w:pPr>
      <w:r w:rsidRPr="00E74121">
        <w:rPr>
          <w:rFonts w:ascii="Times New Roman" w:eastAsia="Calibri" w:hAnsi="Times New Roman" w:cs="Times New Roman"/>
          <w:sz w:val="28"/>
          <w:szCs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rsidR="00E34E93" w:rsidRDefault="00E34E93" w:rsidP="00E34E93">
      <w:pPr>
        <w:rPr>
          <w:lang w:eastAsia="ru-RU"/>
        </w:rPr>
      </w:pPr>
    </w:p>
    <w:p w:rsidR="005608BB" w:rsidRPr="005608BB" w:rsidRDefault="005608BB" w:rsidP="005608BB">
      <w:pPr>
        <w:widowControl w:val="0"/>
        <w:tabs>
          <w:tab w:val="left" w:pos="142"/>
        </w:tabs>
        <w:autoSpaceDE w:val="0"/>
        <w:autoSpaceDN w:val="0"/>
        <w:adjustRightInd w:val="0"/>
        <w:contextualSpacing/>
        <w:textAlignment w:val="center"/>
        <w:rPr>
          <w:rFonts w:ascii="Times New Roman" w:eastAsia="Times New Roman" w:hAnsi="Times New Roman" w:cs="Times New Roman"/>
          <w:b/>
          <w:sz w:val="28"/>
          <w:szCs w:val="28"/>
          <w:lang w:eastAsia="ru-RU"/>
        </w:rPr>
      </w:pPr>
      <w:r w:rsidRPr="005608BB">
        <w:rPr>
          <w:rFonts w:ascii="Times New Roman" w:eastAsia="Times New Roman" w:hAnsi="Times New Roman" w:cs="Times New Roman"/>
          <w:b/>
          <w:sz w:val="28"/>
          <w:szCs w:val="28"/>
          <w:lang w:eastAsia="ru-RU"/>
        </w:rPr>
        <w:t xml:space="preserve">Федеральная рабочая программа по учебному предмету «Химия» (базовый уровень). </w:t>
      </w:r>
    </w:p>
    <w:p w:rsidR="005608BB" w:rsidRPr="005608BB" w:rsidRDefault="005608BB" w:rsidP="005608BB">
      <w:pPr>
        <w:widowControl w:val="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Федеральная рабочая программа по учебному предмету «Химия» (базовый уровень) (предметная область «Естественно-научные предметы») (далее соответственно – программа по химии, химия) включает пояснительную записку, содержание обучения, планируемые результаты освоения программы по химии.</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Пояснительная записка отражает общие цели и задачи изучения химии,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 xml:space="preserve">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 xml:space="preserve">Планируемые результаты освоения программы по химии включают </w:t>
      </w:r>
      <w:r w:rsidRPr="005608BB">
        <w:rPr>
          <w:rFonts w:ascii="Times New Roman" w:eastAsia="SchoolBookSanPin" w:hAnsi="Times New Roman" w:cs="Times New Roman"/>
          <w:sz w:val="28"/>
          <w:szCs w:val="28"/>
        </w:rPr>
        <w:lastRenderedPageBreak/>
        <w:t>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5608BB" w:rsidRPr="005608BB" w:rsidRDefault="005608BB" w:rsidP="005608BB">
      <w:pPr>
        <w:widowControl w:val="0"/>
        <w:rPr>
          <w:rFonts w:ascii="Times New Roman" w:eastAsia="OfficinaSansBoldITC" w:hAnsi="Times New Roman" w:cs="Times New Roman"/>
          <w:sz w:val="28"/>
          <w:szCs w:val="28"/>
        </w:rPr>
      </w:pPr>
      <w:r w:rsidRPr="005608BB">
        <w:rPr>
          <w:rFonts w:ascii="Times New Roman" w:eastAsia="OfficinaSansBoldITC" w:hAnsi="Times New Roman" w:cs="Times New Roman"/>
          <w:sz w:val="28"/>
          <w:szCs w:val="28"/>
        </w:rPr>
        <w:t>Пояснительная записка.</w:t>
      </w:r>
    </w:p>
    <w:p w:rsidR="005608BB" w:rsidRPr="005608BB" w:rsidRDefault="005608BB" w:rsidP="005608BB">
      <w:pPr>
        <w:widowControl w:val="0"/>
        <w:contextualSpacing/>
        <w:rPr>
          <w:rFonts w:ascii="Times New Roman" w:eastAsia="Calibri" w:hAnsi="Times New Roman" w:cs="Times New Roman"/>
          <w:sz w:val="28"/>
          <w:szCs w:val="28"/>
        </w:rPr>
      </w:pPr>
      <w:r w:rsidRPr="005608BB">
        <w:rPr>
          <w:rFonts w:ascii="Times New Roman" w:eastAsia="SchoolBookSanPin" w:hAnsi="Times New Roman" w:cs="Times New Roman"/>
          <w:sz w:val="28"/>
          <w:szCs w:val="28"/>
        </w:rPr>
        <w:t>Программа по химии на уровне среднего общего образования разработана</w:t>
      </w:r>
      <w:r w:rsidRPr="005608BB">
        <w:rPr>
          <w:rFonts w:ascii="Times New Roman" w:eastAsia="Calibri" w:hAnsi="Times New Roman" w:cs="Times New Roman"/>
          <w:sz w:val="28"/>
          <w:szCs w:val="28"/>
        </w:rPr>
        <w:t xml:space="preserve"> на основе требований к результатам освоения основной образовательной программы среднего общего образования, представленных в ФГОС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федеральной рабочей программы воспитания.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В соответствии с данными положениями программа по химии (базовый уровень) на уровне среднего общего образования: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устанавливает обязательное (инвариантное) предметное содержание, определяет количественные и качественные его характеристики на каждом этапе изучения предмета, предусматривает принципы структурирования содержания и распределения его по классам, основным разделам и темам курса;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даёт примерное распределение учебных часов по тематическим разделам, рекомендует примерную последовательность изучения отдельных тем курса с учётом межпредметных и внутрипредметных связей, логики учебного процесса, возрастных особенностей обучающихся 10–11 классов;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даёт методическую интерпретацию целей изучения предмета на уровне </w:t>
      </w:r>
      <w:r w:rsidRPr="005608BB">
        <w:rPr>
          <w:rFonts w:ascii="Times New Roman" w:eastAsia="Calibri" w:hAnsi="Times New Roman" w:cs="Times New Roman"/>
          <w:sz w:val="28"/>
          <w:szCs w:val="28"/>
        </w:rPr>
        <w:lastRenderedPageBreak/>
        <w:t>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основных видов учебно-познавательной деятельности обучающегося по освоению содержания предмета. По всем названным позициям в программе по химии соблюдена преемственность с федеральной рабочей программой основного общего образования по химии (для 8–9 классов образовательных организаций, базовый уровень).</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Программа по химии является ориентиром для составления рабочих программ, авторы которых могут предложить свой подход к структурированию и последовательности изучения учебного материала, а также своё видение относительно возможности выбора вариативной составляющей содержания предмета дополнительно к обязательной (инвариантной) части его содержания.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Химическое образование, получаемое выпускниками общеобразовательной организации, является неотъемлемой частью их образованности и служит завершающим этапом реализации на соответствующем базовом уровне ключевых ценностей, присущих целостной системе химического образования. Ключевые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При формировании содержания предмета «Химия» учтены следующие положения о специфике и значении науки химии.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Химия как элемент системы естественных наук играет особую роль в создании новой базы материальной культуры,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Современная химия как наука созидательная,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 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w:t>
      </w:r>
      <w:r w:rsidRPr="005608BB">
        <w:rPr>
          <w:rFonts w:ascii="Times New Roman" w:eastAsia="Calibri" w:hAnsi="Times New Roman" w:cs="Times New Roman"/>
          <w:sz w:val="28"/>
          <w:szCs w:val="28"/>
        </w:rPr>
        <w:lastRenderedPageBreak/>
        <w:t>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 обучающихся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Главными целями изучения предмета «Химия» на уровне среднего общего образования на базовом уровне являются: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оющеобразовательной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В этой связи при изучении предмета «Химия» доминирующее значение приобретают такие цели и задачи, как:</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w:t>
      </w:r>
      <w:r w:rsidRPr="005608BB">
        <w:rPr>
          <w:rFonts w:ascii="Times New Roman" w:eastAsia="Calibri" w:hAnsi="Times New Roman" w:cs="Times New Roman"/>
          <w:sz w:val="28"/>
          <w:szCs w:val="28"/>
        </w:rPr>
        <w:lastRenderedPageBreak/>
        <w:t>решений в конкретных жизненных ситуациях, связанных с веществами и их применением;</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Цели и задачи изучения предмета «Химия» получили подробную методическую интерпретацию в разделе «Планируемые результаты освоения программы по химии», таким образом обеспечено чёткое представление о том, какие знания и умения имеют прямое отношение к реализации </w:t>
      </w:r>
      <w:r w:rsidRPr="005608BB">
        <w:rPr>
          <w:rFonts w:ascii="Times New Roman" w:eastAsia="Calibri" w:hAnsi="Times New Roman" w:cs="Times New Roman"/>
          <w:sz w:val="28"/>
          <w:szCs w:val="28"/>
        </w:rPr>
        <w:lastRenderedPageBreak/>
        <w:t>конкретной цели.</w:t>
      </w:r>
    </w:p>
    <w:p w:rsidR="005608BB" w:rsidRPr="005608BB" w:rsidRDefault="005608BB" w:rsidP="005608BB">
      <w:pPr>
        <w:widowControl w:val="0"/>
        <w:suppressAutoHyphens/>
        <w:contextualSpacing/>
        <w:rPr>
          <w:rFonts w:ascii="Times New Roman" w:eastAsia="OfficinaSansBoldITC" w:hAnsi="Times New Roman" w:cs="Times New Roman"/>
          <w:sz w:val="28"/>
          <w:szCs w:val="28"/>
        </w:rPr>
      </w:pPr>
      <w:r w:rsidRPr="005608BB">
        <w:rPr>
          <w:rFonts w:ascii="Times New Roman" w:eastAsia="OfficinaSansBoldITC" w:hAnsi="Times New Roman" w:cs="Times New Roman"/>
          <w:sz w:val="28"/>
          <w:szCs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5608BB" w:rsidRPr="005608BB" w:rsidRDefault="005608BB" w:rsidP="005608BB">
      <w:pPr>
        <w:widowControl w:val="0"/>
        <w:suppressAutoHyphens/>
        <w:contextualSpacing/>
        <w:rPr>
          <w:rFonts w:ascii="Times New Roman" w:eastAsia="OfficinaSansBoldITC" w:hAnsi="Times New Roman" w:cs="Times New Roman"/>
          <w:sz w:val="28"/>
          <w:szCs w:val="28"/>
        </w:rPr>
      </w:pPr>
      <w:r w:rsidRPr="005608BB">
        <w:rPr>
          <w:rFonts w:ascii="Times New Roman" w:eastAsia="SchoolBookSanPin" w:hAnsi="Times New Roman" w:cs="Times New Roman"/>
          <w:sz w:val="28"/>
          <w:szCs w:val="28"/>
        </w:rPr>
        <w:t xml:space="preserve">Общее число часов, рекомендованных для изучения химии – </w:t>
      </w:r>
      <w:r w:rsidRPr="005608BB">
        <w:rPr>
          <w:rFonts w:ascii="Times New Roman" w:eastAsia="SchoolBookSanPin" w:hAnsi="Times New Roman" w:cs="Times New Roman"/>
          <w:position w:val="1"/>
          <w:sz w:val="28"/>
          <w:szCs w:val="28"/>
        </w:rPr>
        <w:t>68 часов: в 10 классе – 34 часа (1 час в неделю), в 11 классе – 34 часа (1 час в неделю).</w:t>
      </w:r>
    </w:p>
    <w:p w:rsidR="005608BB" w:rsidRPr="005608BB" w:rsidRDefault="005608BB" w:rsidP="005608BB">
      <w:pPr>
        <w:widowControl w:val="0"/>
        <w:suppressAutoHyphens/>
        <w:contextualSpacing/>
        <w:rPr>
          <w:rFonts w:ascii="Times New Roman" w:eastAsia="OfficinaSansBoldITC" w:hAnsi="Times New Roman" w:cs="Times New Roman"/>
          <w:sz w:val="28"/>
          <w:szCs w:val="28"/>
        </w:rPr>
      </w:pPr>
      <w:bookmarkStart w:id="11" w:name="_Toc118729919"/>
      <w:r w:rsidRPr="005608BB">
        <w:rPr>
          <w:rFonts w:ascii="Times New Roman" w:eastAsia="OfficinaSansBoldITC" w:hAnsi="Times New Roman" w:cs="Times New Roman"/>
          <w:sz w:val="28"/>
          <w:szCs w:val="28"/>
        </w:rPr>
        <w:t>Содержание обучения в 10 классе.</w:t>
      </w:r>
    </w:p>
    <w:p w:rsidR="005608BB" w:rsidRPr="005608BB" w:rsidRDefault="005608BB" w:rsidP="005608BB">
      <w:pPr>
        <w:widowControl w:val="0"/>
        <w:suppressAutoHyphens/>
        <w:contextualSpacing/>
        <w:rPr>
          <w:rFonts w:ascii="Times New Roman" w:eastAsia="OfficinaSansBoldITC" w:hAnsi="Times New Roman" w:cs="Times New Roman"/>
          <w:sz w:val="28"/>
          <w:szCs w:val="28"/>
        </w:rPr>
      </w:pPr>
      <w:r w:rsidRPr="005608BB">
        <w:rPr>
          <w:rFonts w:ascii="Times New Roman" w:eastAsia="OfficinaSansBoldITC" w:hAnsi="Times New Roman" w:cs="Times New Roman"/>
          <w:sz w:val="28"/>
          <w:szCs w:val="28"/>
        </w:rPr>
        <w:t>Органическая химия.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Теоретические основы органической химии.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Углеводороды.</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Алкены: состав и строение, гомологический ряд. Этилен и пропилен – простейшие представители алкенов: физические и химические свойства </w:t>
      </w:r>
      <w:r w:rsidRPr="005608BB">
        <w:rPr>
          <w:rFonts w:ascii="Times New Roman" w:eastAsia="Calibri" w:hAnsi="Times New Roman" w:cs="Times New Roman"/>
          <w:sz w:val="28"/>
          <w:szCs w:val="28"/>
        </w:rPr>
        <w:lastRenderedPageBreak/>
        <w:t xml:space="preserve">(реакции гидрирования, галогенирования, гидратации, окисления и полимеризации), получение и применение.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Арены. Бензол: состав, строение, физические и химические свойства (реакции галогенирования и нитрования), получение и применение. Токсичность аренов. Генетическая связь между углеводородами, принадлежащими к различным классам.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практической работы: получение этилена и изучение его свойств.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Расчётные задачи.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Кислородсодержащие органические соединения.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Предельные одноатомные спирты. Метанол и этанол: строение, </w:t>
      </w:r>
      <w:r w:rsidRPr="005608BB">
        <w:rPr>
          <w:rFonts w:ascii="Times New Roman" w:eastAsia="Calibri" w:hAnsi="Times New Roman" w:cs="Times New Roman"/>
          <w:sz w:val="28"/>
          <w:szCs w:val="28"/>
        </w:rPr>
        <w:lastRenderedPageBreak/>
        <w:t xml:space="preserve">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Фенол: строение молекулы, физические и химические свойства. Токсичность фенола. Применение фенола.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Альдегиды.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Сложные эфиры как производные карбоновых кислот. Гидролиз сложных эфиров. Жиры. Гидролиз жиров. Применение жиров. Биологическая роль жиров.</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Расчётные задачи.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Азотсодержащие органические соединения.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Высокомолекулярные соединения.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Межпредметные связи.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Биология: клетка, организм, биосфера, обмен веществ в организме, фотосинтез, биологически активные вещества (белки, углеводы, жиры, ферменты).</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География: минералы, горные породы, полезные ископаемые, топливо, ресурсы.</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5608BB" w:rsidRPr="005608BB" w:rsidRDefault="005608BB" w:rsidP="005608BB">
      <w:pPr>
        <w:widowControl w:val="0"/>
        <w:suppressAutoHyphens/>
        <w:contextualSpacing/>
        <w:rPr>
          <w:rFonts w:ascii="Times New Roman" w:eastAsia="OfficinaSansBoldITC" w:hAnsi="Times New Roman" w:cs="Times New Roman"/>
          <w:sz w:val="28"/>
          <w:szCs w:val="28"/>
        </w:rPr>
      </w:pPr>
      <w:bookmarkStart w:id="12" w:name="_Toc118729925"/>
      <w:r w:rsidRPr="005608BB">
        <w:rPr>
          <w:rFonts w:ascii="Times New Roman" w:eastAsia="OfficinaSansBoldITC" w:hAnsi="Times New Roman" w:cs="Times New Roman"/>
          <w:sz w:val="28"/>
          <w:szCs w:val="28"/>
        </w:rPr>
        <w:t>Содержание обучения в 11 классе.</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Общая и неорганическая химия</w:t>
      </w:r>
      <w:bookmarkEnd w:id="12"/>
      <w:r w:rsidRPr="005608BB">
        <w:rPr>
          <w:rFonts w:ascii="Times New Roman" w:eastAsia="Calibri" w:hAnsi="Times New Roman" w:cs="Times New Roman"/>
          <w:sz w:val="28"/>
          <w:szCs w:val="28"/>
        </w:rPr>
        <w:t>.</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Теоретические основы химии.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w:t>
      </w:r>
      <w:r w:rsidRPr="005608BB">
        <w:rPr>
          <w:rFonts w:ascii="Times New Roman" w:eastAsia="Calibri" w:hAnsi="Times New Roman" w:cs="Times New Roman"/>
          <w:sz w:val="28"/>
          <w:szCs w:val="28"/>
        </w:rPr>
        <w:lastRenderedPageBreak/>
        <w:t xml:space="preserve">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Понятие о дисперсных системах. Истинные и коллоидные растворы. Массовая доля вещества в растворе.</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Электролитическая диссоциация. Сильные и слабые электролиты. Среда водных растворов веществ: кислая, нейтральная, щелочная. Реакции ионного обмена.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Окислительно-восстановительные реакции</w:t>
      </w:r>
      <w:r w:rsidRPr="005608BB">
        <w:rPr>
          <w:rFonts w:ascii="Times New Roman" w:eastAsia="Calibri" w:hAnsi="Times New Roman" w:cs="Times New Roman"/>
          <w:i/>
          <w:sz w:val="28"/>
          <w:szCs w:val="28"/>
        </w:rPr>
        <w:t>.</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Экспериментальные методы изучения веществ и их превращений: демонстрация таблиц «Периодическая система химических элементов Д.И. Менделеева», изучение моделей кристаллических решёток, наблюдение </w:t>
      </w:r>
      <w:r w:rsidRPr="005608BB">
        <w:rPr>
          <w:rFonts w:ascii="Times New Roman" w:eastAsia="Calibri" w:hAnsi="Times New Roman" w:cs="Times New Roman"/>
          <w:sz w:val="28"/>
          <w:szCs w:val="28"/>
        </w:rPr>
        <w:lastRenderedPageBreak/>
        <w:t>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Расчётные задачи.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Расчёты по уравнениям химических реакций, в том числе термохимические расчёты, расчёты с использованием понятия «массовая доля вещества».</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Раздел 2. Неорганическая химия.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Применение важнейших неметаллов и их соединений.</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Металлы. Положение металлов в Периодической системе химических элементов Д.И.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Химические свойства важнейших металлов (натрий, калий, кальций, магний, алюминий, цинк, хром, железо, медь) и их соединений.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Общие способы получения металлов. Применение металлов в быту и технике.</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w:t>
      </w:r>
      <w:r w:rsidRPr="005608BB">
        <w:rPr>
          <w:rFonts w:ascii="Times New Roman" w:eastAsia="Calibri" w:hAnsi="Times New Roman" w:cs="Times New Roman"/>
          <w:sz w:val="28"/>
          <w:szCs w:val="28"/>
        </w:rPr>
        <w:lastRenderedPageBreak/>
        <w:t>лабораторных опытов (взаимодействие гидроксида алюминия с растворами кислот и щелочей, качественные реакции на катионы металлов).</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Расчётные задачи.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Химия и жизнь. Межпредметные связи.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Представления об общих научных принципах промышленного получения важнейших веществ.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Физика: материя, энергия, масса, атом, электрон, протон, нейтрон, ион, изотоп, радиоактивность, молекула, энергетический уровень, вещество, тело, </w:t>
      </w:r>
      <w:r w:rsidRPr="005608BB">
        <w:rPr>
          <w:rFonts w:ascii="Times New Roman" w:eastAsia="Calibri" w:hAnsi="Times New Roman" w:cs="Times New Roman"/>
          <w:sz w:val="28"/>
          <w:szCs w:val="28"/>
        </w:rPr>
        <w:lastRenderedPageBreak/>
        <w:t>объём, агрегатное состояние вещества, физические величины и единицы их измерения, скорость.</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Биология: клетка, организм, экосистема, биосфера, макро- и микроэлементы, витамины, обмен веществ в организме.</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География: минералы, горные породы, полезные ископаемые, топливо, ресурсы.</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bookmarkEnd w:id="11"/>
    <w:p w:rsidR="005608BB" w:rsidRPr="005608BB" w:rsidRDefault="005608BB" w:rsidP="005608BB">
      <w:pPr>
        <w:widowControl w:val="0"/>
        <w:suppressAutoHyphens/>
        <w:contextualSpacing/>
        <w:rPr>
          <w:rFonts w:ascii="Times New Roman" w:eastAsia="OfficinaSansBoldITC" w:hAnsi="Times New Roman" w:cs="Times New Roman"/>
          <w:sz w:val="28"/>
          <w:szCs w:val="28"/>
        </w:rPr>
      </w:pPr>
      <w:r w:rsidRPr="005608BB">
        <w:rPr>
          <w:rFonts w:ascii="Times New Roman" w:eastAsia="OfficinaSansBoldITC" w:hAnsi="Times New Roman" w:cs="Times New Roman"/>
          <w:sz w:val="28"/>
          <w:szCs w:val="28"/>
        </w:rPr>
        <w:t>Планируемые результаты освоения программы по химии на уровне среднего общего образования.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осознание обучающимися российской гражданской идентичности – готовности к саморазвитию, самостоятельности и самоопределению;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наличие мотивации к обучению;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наличие правосознания экологической культуры и способности ставить цели и строить жизненные планы.</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5608BB" w:rsidRPr="005608BB" w:rsidRDefault="005608BB" w:rsidP="005608BB">
      <w:pPr>
        <w:widowControl w:val="0"/>
        <w:suppressAutoHyphens/>
        <w:contextualSpacing/>
        <w:rPr>
          <w:rFonts w:ascii="Times New Roman" w:eastAsia="SchoolBookSanPin" w:hAnsi="Times New Roman" w:cs="Times New Roman"/>
          <w:sz w:val="28"/>
          <w:szCs w:val="28"/>
        </w:rPr>
      </w:pPr>
      <w:r w:rsidRPr="005608BB">
        <w:rPr>
          <w:rFonts w:ascii="Times New Roman" w:eastAsia="Calibri" w:hAnsi="Times New Roman" w:cs="Times New Roman"/>
          <w:sz w:val="28"/>
          <w:szCs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w:t>
      </w:r>
      <w:r w:rsidRPr="005608BB">
        <w:rPr>
          <w:rFonts w:ascii="Times New Roman" w:eastAsia="SchoolBookSanPin" w:hAnsi="Times New Roman" w:cs="Times New Roman"/>
          <w:sz w:val="28"/>
          <w:szCs w:val="28"/>
        </w:rPr>
        <w:t>, в том числе в части: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1) гражданского воспитания: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осознания обучающимися своих конституционных прав и обязанностей, уважения к закону и правопорядку;</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представления о социальных нормах и правилах межличностных отношений в коллективе;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способности понимать и принимать мотивы, намерения, логику и аргументы других при анализе различных видов учебной деятельности;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2) патриотического воспитания: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ценностного отношения к историческому и научному наследию отечественной химии;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w:t>
      </w:r>
      <w:r w:rsidRPr="005608BB">
        <w:rPr>
          <w:rFonts w:ascii="Times New Roman" w:eastAsia="Calibri" w:hAnsi="Times New Roman" w:cs="Times New Roman"/>
          <w:sz w:val="28"/>
          <w:szCs w:val="28"/>
        </w:rPr>
        <w:lastRenderedPageBreak/>
        <w:t xml:space="preserve">постоянного труда учёных и практиков;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3) духовно-нравственного воспитания: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нравственного сознания, этического поведения;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4) формирования культуры здоровья: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соблюдения правил безопасного обращения с веществами в быту, повседневной жизни и в трудовой деятельности;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осознания последствий и неприятия вредных привычек (употребления алкоголя, наркотиков, курения);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5) трудового воспитания: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коммуникативной компетентности в учебно-исследовательской деятельности, общественно полезной, творческой и других видах деятельности;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установки на активное участие в решении практических задач социальной направленности (в рамках своего класса, школы);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интереса к практическому изучению профессий различного рода, в том </w:t>
      </w:r>
      <w:r w:rsidRPr="005608BB">
        <w:rPr>
          <w:rFonts w:ascii="Times New Roman" w:eastAsia="Calibri" w:hAnsi="Times New Roman" w:cs="Times New Roman"/>
          <w:sz w:val="28"/>
          <w:szCs w:val="28"/>
        </w:rPr>
        <w:lastRenderedPageBreak/>
        <w:t xml:space="preserve">числе на основе применения предметных знаний по химии;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уважения к труду, людям труда и результатам трудовой деятельности;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6) экологического воспитания: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экологически целесообразного отношения к природе, как источнику существования жизни на Земле;</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осознания необходимости использования достижений химии для решения вопросов рационального природопользования;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7) ценности научного познания: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сформированности мировоззрения, соответствующего современному уровню развития науки и общественной практики;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способности самостоятельно использовать химические знания для решения проблем в реальных жизненных ситуациях;</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интереса к познанию и исследовательской деятельности;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интереса к особенностям труда в различных сферах профессиональной деятельности.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Метапредметные результаты освоения учебного предмета «Химия» на уровне среднего общего образования включают: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Овладение универсальными учебными познавательными действиями:</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1) базовые логические действия: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самостоятельно формулировать и актуализировать проблему, всесторонне её рассматривать;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определять цели деятельности, задавая параметры и критерии их достижения, соотносить результаты деятельности с поставленными целями;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выбирать основания и критерии для классификации веществ и химических реакций;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устанавливать причинно-следственные связи между изучаемыми явлениями;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sidRPr="005608BB">
        <w:rPr>
          <w:rFonts w:ascii="Times New Roman" w:eastAsia="Calibri" w:hAnsi="Times New Roman" w:cs="Times New Roman"/>
          <w:sz w:val="28"/>
          <w:szCs w:val="28"/>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5608BB" w:rsidRPr="005608BB" w:rsidRDefault="005608BB" w:rsidP="005608BB">
      <w:pPr>
        <w:widowControl w:val="0"/>
        <w:suppressAutoHyphens/>
        <w:contextualSpacing/>
        <w:rPr>
          <w:rFonts w:ascii="Times New Roman" w:eastAsia="SchoolBookSanPin" w:hAnsi="Times New Roman" w:cs="Times New Roman"/>
          <w:sz w:val="28"/>
          <w:szCs w:val="28"/>
        </w:rPr>
      </w:pPr>
      <w:r w:rsidRPr="005608BB">
        <w:rPr>
          <w:rFonts w:ascii="Times New Roman" w:eastAsia="OfficinaSansBoldITC" w:hAnsi="Times New Roman" w:cs="Times New Roman"/>
          <w:sz w:val="28"/>
          <w:szCs w:val="28"/>
        </w:rPr>
        <w:t>2)</w:t>
      </w:r>
      <w:r w:rsidRPr="005608BB">
        <w:rPr>
          <w:rFonts w:ascii="Times New Roman" w:eastAsia="SchoolBookSanPin" w:hAnsi="Times New Roman" w:cs="Times New Roman"/>
          <w:sz w:val="28"/>
          <w:szCs w:val="28"/>
        </w:rPr>
        <w:t xml:space="preserve"> базовые исследовательские действия: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владеть основами методов научного познания веществ и химических реакций;</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5608BB" w:rsidRPr="005608BB" w:rsidRDefault="005608BB" w:rsidP="005608BB">
      <w:pPr>
        <w:widowControl w:val="0"/>
        <w:suppressAutoHyphens/>
        <w:contextualSpacing/>
        <w:rPr>
          <w:rFonts w:ascii="Times New Roman" w:eastAsia="SchoolBookSanPin" w:hAnsi="Times New Roman" w:cs="Times New Roman"/>
          <w:sz w:val="28"/>
          <w:szCs w:val="28"/>
        </w:rPr>
      </w:pPr>
      <w:r w:rsidRPr="005608BB">
        <w:rPr>
          <w:rFonts w:ascii="Times New Roman" w:eastAsia="OfficinaSansBoldITC" w:hAnsi="Times New Roman" w:cs="Times New Roman"/>
          <w:sz w:val="28"/>
          <w:szCs w:val="28"/>
        </w:rPr>
        <w:t>3)</w:t>
      </w:r>
      <w:r w:rsidRPr="005608BB">
        <w:rPr>
          <w:rFonts w:ascii="Times New Roman" w:eastAsia="SchoolBookSanPin" w:hAnsi="Times New Roman" w:cs="Times New Roman"/>
          <w:sz w:val="28"/>
          <w:szCs w:val="28"/>
        </w:rPr>
        <w:t xml:space="preserve"> работа с информацией:</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приобретать опыт использования информационно-коммуникативных </w:t>
      </w:r>
      <w:r w:rsidRPr="005608BB">
        <w:rPr>
          <w:rFonts w:ascii="Times New Roman" w:eastAsia="Calibri" w:hAnsi="Times New Roman" w:cs="Times New Roman"/>
          <w:sz w:val="28"/>
          <w:szCs w:val="28"/>
        </w:rPr>
        <w:lastRenderedPageBreak/>
        <w:t xml:space="preserve">технологий и различных поисковых систем;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самостоятельно выбирать оптимальную форму представления информации (схемы, графики, диаграммы, таблицы, рисунки и другие);</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использовать и преобразовывать знаково-символические средства наглядности.</w:t>
      </w:r>
    </w:p>
    <w:p w:rsidR="005608BB" w:rsidRPr="005608BB" w:rsidRDefault="005608BB" w:rsidP="005608BB">
      <w:pPr>
        <w:widowControl w:val="0"/>
        <w:suppressAutoHyphens/>
        <w:contextualSpacing/>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Овладение универсальными коммуникативными действиями: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Овладение универсальными регулятивными действиями: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осуществлять самоконтроль своей деятельности на основе самоанализа и самооценки.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Предметные результаты освоения программы среднего общего образования по химии на базовом уровне ориентированы на обеспечение </w:t>
      </w:r>
      <w:r w:rsidRPr="005608BB">
        <w:rPr>
          <w:rFonts w:ascii="Times New Roman" w:eastAsia="Calibri" w:hAnsi="Times New Roman" w:cs="Times New Roman"/>
          <w:sz w:val="28"/>
          <w:szCs w:val="28"/>
        </w:rPr>
        <w:lastRenderedPageBreak/>
        <w:t>преимущественно общеобразовательной и общекультурной подготовки обучающихся. Они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и реальных жизненных ситуациях, связанных с химией. В программе по химии предметные результаты представлены по годам изучения.</w:t>
      </w:r>
    </w:p>
    <w:p w:rsidR="005608BB" w:rsidRPr="005608BB" w:rsidRDefault="005608BB" w:rsidP="005608BB">
      <w:pPr>
        <w:widowControl w:val="0"/>
        <w:suppressAutoHyphens/>
        <w:contextualSpacing/>
        <w:rPr>
          <w:rFonts w:ascii="Times New Roman" w:eastAsia="OfficinaSansBoldITC" w:hAnsi="Times New Roman" w:cs="Times New Roman"/>
          <w:sz w:val="28"/>
          <w:szCs w:val="28"/>
        </w:rPr>
      </w:pPr>
      <w:r w:rsidRPr="005608BB">
        <w:rPr>
          <w:rFonts w:ascii="Times New Roman" w:eastAsia="OfficinaSansBoldITC" w:hAnsi="Times New Roman" w:cs="Times New Roman"/>
          <w:sz w:val="28"/>
          <w:szCs w:val="28"/>
        </w:rPr>
        <w:t>К</w:t>
      </w:r>
      <w:r w:rsidRPr="005608BB">
        <w:rPr>
          <w:rFonts w:ascii="Times New Roman" w:eastAsia="SchoolBookSanPin" w:hAnsi="Times New Roman" w:cs="Times New Roman"/>
          <w:sz w:val="28"/>
          <w:szCs w:val="28"/>
        </w:rPr>
        <w:t xml:space="preserve"> концу обучения в 10 классе предметные результаты освоения курса «Органическая химия» отражают</w:t>
      </w:r>
      <w:r w:rsidRPr="005608BB">
        <w:rPr>
          <w:rFonts w:ascii="Times New Roman" w:eastAsia="OfficinaSansBoldITC" w:hAnsi="Times New Roman" w:cs="Times New Roman"/>
          <w:sz w:val="28"/>
          <w:szCs w:val="28"/>
        </w:rPr>
        <w:t>:</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владение системой химических знаний, которая включает: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теории и законы (теория строения органических веществ А.М. Бутлерова, закон сохранения массы веществ);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закономерности, символический язык химии;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w:t>
      </w:r>
      <w:r w:rsidRPr="005608BB">
        <w:rPr>
          <w:rFonts w:ascii="Times New Roman" w:eastAsia="Calibri" w:hAnsi="Times New Roman" w:cs="Times New Roman"/>
          <w:sz w:val="28"/>
          <w:szCs w:val="28"/>
        </w:rPr>
        <w:lastRenderedPageBreak/>
        <w:t>веществ в быту и практической деятельности человека;</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сформированность умения определять виды химической связи в органических соединениях (одинарные и кратные);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умения применять положения теории строения органических веществ А.М. Бутлерова для объяснения зависимости свойств веществ от их состава и строения; закон сохранения массы веществ;</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w:t>
      </w:r>
      <w:r w:rsidRPr="005608BB">
        <w:rPr>
          <w:rFonts w:ascii="Times New Roman" w:eastAsia="Calibri" w:hAnsi="Times New Roman" w:cs="Times New Roman"/>
          <w:sz w:val="28"/>
          <w:szCs w:val="28"/>
        </w:rPr>
        <w:lastRenderedPageBreak/>
        <w:t>связь между ними уравнениями соответствующих химических реакций с использованием структурных формул;</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сформированность умений критически анализировать химическую информацию, получаемую из разных источников (средства массовой </w:t>
      </w:r>
      <w:r w:rsidRPr="005608BB">
        <w:rPr>
          <w:rFonts w:ascii="Times New Roman" w:eastAsia="Calibri" w:hAnsi="Times New Roman" w:cs="Times New Roman"/>
          <w:sz w:val="28"/>
          <w:szCs w:val="28"/>
        </w:rPr>
        <w:lastRenderedPageBreak/>
        <w:t>информации, Интернет и других);</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(предельно допустимой концентрации), пояснять на примерах способы уменьшения и предотвращения их вредного воздействия на организм человека;</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для слепых и слабовидящих обучающихся: умение использовать рельефно точечную систему обозначений Л. Брайля для записи химических формул.</w:t>
      </w:r>
    </w:p>
    <w:p w:rsidR="005608BB" w:rsidRPr="005608BB" w:rsidRDefault="005608BB" w:rsidP="005608BB">
      <w:pPr>
        <w:widowControl w:val="0"/>
        <w:suppressAutoHyphens/>
        <w:contextualSpacing/>
        <w:rPr>
          <w:rFonts w:ascii="Times New Roman" w:eastAsia="OfficinaSansBoldITC" w:hAnsi="Times New Roman" w:cs="Times New Roman"/>
          <w:sz w:val="28"/>
          <w:szCs w:val="28"/>
        </w:rPr>
      </w:pPr>
      <w:r w:rsidRPr="005608BB">
        <w:rPr>
          <w:rFonts w:ascii="Times New Roman" w:eastAsia="OfficinaSansBoldITC" w:hAnsi="Times New Roman" w:cs="Times New Roman"/>
          <w:sz w:val="28"/>
          <w:szCs w:val="28"/>
        </w:rPr>
        <w:t>К</w:t>
      </w:r>
      <w:r w:rsidRPr="005608BB">
        <w:rPr>
          <w:rFonts w:ascii="Times New Roman" w:eastAsia="SchoolBookSanPin" w:hAnsi="Times New Roman" w:cs="Times New Roman"/>
          <w:sz w:val="28"/>
          <w:szCs w:val="28"/>
        </w:rPr>
        <w:t xml:space="preserve"> концу обучения в 11 классе предметные результаты освоения курса «Общая и неорганическая химия» отражают</w:t>
      </w:r>
      <w:r w:rsidRPr="005608BB">
        <w:rPr>
          <w:rFonts w:ascii="Times New Roman" w:eastAsia="OfficinaSansBoldITC" w:hAnsi="Times New Roman" w:cs="Times New Roman"/>
          <w:sz w:val="28"/>
          <w:szCs w:val="28"/>
        </w:rPr>
        <w:t>:</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владение системой химических знаний, которая включает: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w:t>
      </w:r>
      <w:r w:rsidRPr="005608BB">
        <w:rPr>
          <w:rFonts w:ascii="Times New Roman" w:eastAsia="Calibri" w:hAnsi="Times New Roman" w:cs="Times New Roman"/>
          <w:sz w:val="28"/>
          <w:szCs w:val="28"/>
        </w:rPr>
        <w:lastRenderedPageBreak/>
        <w:t xml:space="preserve">химической реакции, химическое равновесие);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сформированность умений раскрывать смысл периодического закона Д.И. Менделеева и демонстрировать его систематизирующую, </w:t>
      </w:r>
      <w:r w:rsidRPr="005608BB">
        <w:rPr>
          <w:rFonts w:ascii="Times New Roman" w:eastAsia="Calibri" w:hAnsi="Times New Roman" w:cs="Times New Roman"/>
          <w:sz w:val="28"/>
          <w:szCs w:val="28"/>
        </w:rPr>
        <w:lastRenderedPageBreak/>
        <w:t xml:space="preserve">объяснительную и прогностическую функции;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Д.И. Менделеева;</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r w:rsidRPr="005608BB">
        <w:rPr>
          <w:rFonts w:ascii="Times New Roman" w:eastAsia="Calibri" w:hAnsi="Times New Roman" w:cs="Times New Roman"/>
          <w:sz w:val="28"/>
          <w:szCs w:val="28"/>
        </w:rPr>
        <w:lastRenderedPageBreak/>
        <w:t>Ле Шателье);</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5608BB" w:rsidRPr="005608BB" w:rsidRDefault="005608BB" w:rsidP="005608BB">
      <w:pPr>
        <w:widowControl w:val="0"/>
        <w:suppressAutoHyphens/>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для слепых и слабовидящих обучающихся: умение использовать рельефно точечную систему обозначений Л. Брайля для записи химических формул.</w:t>
      </w:r>
    </w:p>
    <w:p w:rsidR="005608BB" w:rsidRPr="005608BB" w:rsidRDefault="005608BB" w:rsidP="005608BB">
      <w:pPr>
        <w:widowControl w:val="0"/>
        <w:suppressAutoHyphens/>
        <w:contextualSpacing/>
        <w:rPr>
          <w:rFonts w:ascii="Times New Roman" w:eastAsia="Calibri" w:hAnsi="Times New Roman" w:cs="Times New Roman"/>
          <w:b/>
          <w:sz w:val="28"/>
          <w:szCs w:val="28"/>
        </w:rPr>
      </w:pPr>
      <w:r w:rsidRPr="005608BB">
        <w:rPr>
          <w:rFonts w:ascii="Times New Roman" w:eastAsia="Calibri" w:hAnsi="Times New Roman" w:cs="Times New Roman"/>
          <w:b/>
          <w:sz w:val="28"/>
          <w:szCs w:val="28"/>
        </w:rPr>
        <w:t xml:space="preserve">Федеральная рабочая программа по учебному предмету «Химия» (углублённый уровень). </w:t>
      </w:r>
    </w:p>
    <w:p w:rsidR="005608BB" w:rsidRPr="005608BB" w:rsidRDefault="005608BB" w:rsidP="005608BB">
      <w:pPr>
        <w:widowControl w:val="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Федеральная рабочая программа по учебному предмету «Химия» (углублённый уровень) (предметная область «Естественно-научные предметы») (далее соответственно – программа по химии, химия) включает пояснительную записку, содержание обучения, планируемые результаты освоения программы по химии.</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Пояснительная записка отражает общие цели и задачи изучения химии,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 xml:space="preserve">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 xml:space="preserve">Планируемые результаты освоения программы по химии включают личностные, метапредметные результаты за весь период обучения на уровне </w:t>
      </w:r>
      <w:r w:rsidRPr="005608BB">
        <w:rPr>
          <w:rFonts w:ascii="Times New Roman" w:eastAsia="SchoolBookSanPin" w:hAnsi="Times New Roman" w:cs="Times New Roman"/>
          <w:sz w:val="28"/>
          <w:szCs w:val="28"/>
        </w:rPr>
        <w:lastRenderedPageBreak/>
        <w:t xml:space="preserve">среднего общего образования, а также предметные достижения обучающегося за каждый год обучения. </w:t>
      </w:r>
      <w:r w:rsidRPr="005608BB">
        <w:rPr>
          <w:rFonts w:ascii="Times New Roman" w:eastAsia="Calibri" w:hAnsi="Times New Roman" w:cs="Times New Roman"/>
          <w:sz w:val="28"/>
          <w:szCs w:val="28"/>
        </w:rPr>
        <w:t>Научно-методической основой для разработки планируемых результатов освоения программы по химии для уровня среднего общего образования является системно-деятельностный подход.</w:t>
      </w:r>
    </w:p>
    <w:p w:rsidR="005608BB" w:rsidRPr="005608BB" w:rsidRDefault="005608BB" w:rsidP="005608BB">
      <w:pPr>
        <w:widowControl w:val="0"/>
        <w:rPr>
          <w:rFonts w:ascii="Times New Roman" w:eastAsia="OfficinaSansBoldITC" w:hAnsi="Times New Roman" w:cs="Times New Roman"/>
          <w:sz w:val="28"/>
          <w:szCs w:val="28"/>
        </w:rPr>
      </w:pPr>
      <w:r w:rsidRPr="005608BB">
        <w:rPr>
          <w:rFonts w:ascii="Times New Roman" w:eastAsia="OfficinaSansBoldITC" w:hAnsi="Times New Roman" w:cs="Times New Roman"/>
          <w:sz w:val="28"/>
          <w:szCs w:val="28"/>
        </w:rPr>
        <w:t>Пояснительная записка.</w:t>
      </w:r>
    </w:p>
    <w:p w:rsidR="005608BB" w:rsidRPr="005608BB" w:rsidRDefault="005608BB" w:rsidP="005608BB">
      <w:pPr>
        <w:widowControl w:val="0"/>
        <w:contextualSpacing/>
        <w:rPr>
          <w:rFonts w:ascii="Times New Roman" w:eastAsia="Calibri" w:hAnsi="Times New Roman" w:cs="Times New Roman"/>
          <w:sz w:val="28"/>
          <w:szCs w:val="28"/>
        </w:rPr>
      </w:pPr>
      <w:r w:rsidRPr="005608BB">
        <w:rPr>
          <w:rFonts w:ascii="Times New Roman" w:eastAsia="SchoolBookSanPin" w:hAnsi="Times New Roman" w:cs="Times New Roman"/>
          <w:sz w:val="28"/>
          <w:szCs w:val="28"/>
        </w:rPr>
        <w:t>Программа по химии на уровне среднего общего образования разработана</w:t>
      </w:r>
      <w:r w:rsidRPr="005608BB">
        <w:rPr>
          <w:rFonts w:ascii="Times New Roman" w:eastAsia="Calibri" w:hAnsi="Times New Roman" w:cs="Times New Roman"/>
          <w:sz w:val="28"/>
          <w:szCs w:val="28"/>
        </w:rPr>
        <w:t xml:space="preserve"> на основе требований к результатам освоения основной образовательной программы среднего общего образования, представленных в ФГОС СОО.</w:t>
      </w:r>
      <w:r w:rsidRPr="005608BB">
        <w:rPr>
          <w:rFonts w:ascii="Times New Roman" w:eastAsia="Calibri" w:hAnsi="Times New Roman" w:cs="Times New Roman"/>
          <w:sz w:val="28"/>
          <w:szCs w:val="28"/>
          <w:vertAlign w:val="superscript"/>
        </w:rPr>
        <w:t xml:space="preserve">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Свидетельством тому являются следующие выполняемые программой по химии функции: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организационно-планирующая, которая предусматривает определение:</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 xml:space="preserve">принципов структурирования и последовательности изучения учебного материала, количественных и качественных его характеристик;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Программа для углублённого изучения химии: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даёт примерное распределение учебного времени, рекомендуемого для изучения отдельных тем;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5608BB" w:rsidRPr="005608BB" w:rsidRDefault="005608BB" w:rsidP="005608BB">
      <w:pPr>
        <w:widowControl w:val="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По всем позициям в программе по химии предусмотрена преемственность с обучением химии на уровне основного общего образования.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OfficinaSansBoldITC" w:hAnsi="Times New Roman" w:cs="Times New Roman"/>
          <w:sz w:val="28"/>
          <w:szCs w:val="28"/>
          <w:lang w:eastAsia="ru-RU"/>
        </w:rPr>
        <w:t>118.5.6. </w:t>
      </w:r>
      <w:r w:rsidRPr="005608BB">
        <w:rPr>
          <w:rFonts w:ascii="Times New Roman" w:eastAsia="Times New Roman" w:hAnsi="Times New Roman" w:cs="Times New Roman"/>
          <w:sz w:val="28"/>
          <w:szCs w:val="28"/>
          <w:lang w:eastAsia="ru-RU"/>
        </w:rPr>
        <w:t xml:space="preserve">Программа по химии служит ориентиром для составления авторских рабочих программ.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w:t>
      </w:r>
      <w:r w:rsidRPr="005608BB">
        <w:rPr>
          <w:rFonts w:ascii="Times New Roman" w:eastAsia="Times New Roman" w:hAnsi="Times New Roman" w:cs="Times New Roman"/>
          <w:sz w:val="28"/>
          <w:szCs w:val="28"/>
          <w:lang w:eastAsia="ru-RU"/>
        </w:rPr>
        <w:lastRenderedPageBreak/>
        <w:t>составляющей, которая должна определяться в соответствии с направлением конкретного профиля обучения. Авторами рабочих программ может быть предложен иной подход к структурированию учебного материала и последовательности его изучения, своё видение путей и способов формирования системы предметных знаний, умений и видов учебной деятельности, а также системы способов и методических приёмов по развитию и воспитанию обучающихся.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В свете требований ФГОС СОО к планируемым результатам освоения основной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Химия на уровне углублённого изучения включает углублённые курсы – «Органическая химия» и «Общая и неорганическая химия». При определении подходов к отбору и структурной организации содержания этих </w:t>
      </w:r>
      <w:r w:rsidRPr="005608BB">
        <w:rPr>
          <w:rFonts w:ascii="Times New Roman" w:eastAsia="Times New Roman" w:hAnsi="Times New Roman" w:cs="Times New Roman"/>
          <w:sz w:val="28"/>
          <w:szCs w:val="28"/>
          <w:lang w:eastAsia="ru-RU"/>
        </w:rPr>
        <w:lastRenderedPageBreak/>
        <w:t>курсов в программе по химии за основу приняты положения ФГОС СОО о различиях базового и углублённого уровней изучения предмета.</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w:t>
      </w:r>
      <w:r w:rsidRPr="005608BB">
        <w:rPr>
          <w:rFonts w:ascii="Times New Roman" w:eastAsia="Times New Roman" w:hAnsi="Times New Roman" w:cs="Times New Roman"/>
          <w:sz w:val="28"/>
          <w:szCs w:val="28"/>
          <w:lang w:eastAsia="ru-RU"/>
        </w:rPr>
        <w:lastRenderedPageBreak/>
        <w:t>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формирование представлений: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о материальном единстве мира, закономерностях и познаваемости явлений природы, о месте химии в системе естественных наук и её ведущей </w:t>
      </w:r>
      <w:r w:rsidRPr="005608BB">
        <w:rPr>
          <w:rFonts w:ascii="Times New Roman" w:eastAsia="Times New Roman" w:hAnsi="Times New Roman" w:cs="Times New Roman"/>
          <w:sz w:val="28"/>
          <w:szCs w:val="28"/>
          <w:lang w:eastAsia="ru-RU"/>
        </w:rPr>
        <w:lastRenderedPageBreak/>
        <w:t>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w:t>
      </w:r>
      <w:r w:rsidRPr="005608BB">
        <w:rPr>
          <w:rFonts w:ascii="Times New Roman" w:eastAsia="Times New Roman" w:hAnsi="Times New Roman" w:cs="Times New Roman"/>
          <w:sz w:val="28"/>
          <w:szCs w:val="28"/>
          <w:lang w:eastAsia="ru-RU"/>
        </w:rPr>
        <w:lastRenderedPageBreak/>
        <w:t>приобретают такие цели и задачи, как:</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развитие мотивации к обучению и познанию, способностей к самоконтролю и самовоспитанию на основе усвоения общечеловеческих ценностей;</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5608BB" w:rsidRPr="005608BB" w:rsidRDefault="005608BB" w:rsidP="005608BB">
      <w:pPr>
        <w:widowControl w:val="0"/>
        <w:autoSpaceDE w:val="0"/>
        <w:autoSpaceDN w:val="0"/>
        <w:adjustRightInd w:val="0"/>
        <w:textAlignment w:val="center"/>
        <w:rPr>
          <w:rFonts w:ascii="Times New Roman" w:eastAsia="OfficinaSansBoldITC" w:hAnsi="Times New Roman" w:cs="Times New Roman"/>
          <w:sz w:val="28"/>
          <w:szCs w:val="28"/>
          <w:lang w:eastAsia="ru-RU"/>
        </w:rPr>
      </w:pPr>
      <w:r w:rsidRPr="005608BB">
        <w:rPr>
          <w:rFonts w:ascii="Times New Roman" w:eastAsia="SchoolBookSanPin" w:hAnsi="Times New Roman" w:cs="SchoolBookSanPin"/>
          <w:color w:val="0D0D0D"/>
          <w:sz w:val="28"/>
          <w:szCs w:val="28"/>
          <w:lang w:eastAsia="ru-RU"/>
        </w:rPr>
        <w:t xml:space="preserve">Общее число часов, рекомендованных для изучения химии на углубленном уровне, – </w:t>
      </w:r>
      <w:r w:rsidRPr="005608BB">
        <w:rPr>
          <w:rFonts w:ascii="Times New Roman" w:eastAsia="SchoolBookSanPin" w:hAnsi="Times New Roman" w:cs="SchoolBookSanPin"/>
          <w:color w:val="0D0D0D"/>
          <w:position w:val="1"/>
          <w:sz w:val="28"/>
          <w:szCs w:val="28"/>
          <w:lang w:eastAsia="ru-RU"/>
        </w:rPr>
        <w:t>204 часов: в 10 классе – 102 часа (3 часа в неделю), в 11 классе – 102 часа (3 часа в неделю).</w:t>
      </w:r>
    </w:p>
    <w:p w:rsidR="005608BB" w:rsidRPr="005608BB" w:rsidRDefault="005608BB" w:rsidP="005608BB">
      <w:pPr>
        <w:widowControl w:val="0"/>
        <w:suppressAutoHyphens/>
        <w:autoSpaceDE w:val="0"/>
        <w:autoSpaceDN w:val="0"/>
        <w:adjustRightInd w:val="0"/>
        <w:textAlignment w:val="center"/>
        <w:rPr>
          <w:rFonts w:ascii="Times New Roman" w:eastAsia="Times New Roman" w:hAnsi="Times New Roman" w:cs="Times New Roman"/>
          <w:bCs/>
          <w:caps/>
          <w:sz w:val="28"/>
          <w:szCs w:val="28"/>
          <w:lang w:eastAsia="ru-RU"/>
        </w:rPr>
      </w:pPr>
      <w:r w:rsidRPr="005608BB">
        <w:rPr>
          <w:rFonts w:ascii="Times New Roman" w:eastAsia="Times New Roman" w:hAnsi="Times New Roman" w:cs="Times New Roman"/>
          <w:bCs/>
          <w:sz w:val="28"/>
          <w:szCs w:val="28"/>
          <w:lang w:eastAsia="ru-RU"/>
        </w:rPr>
        <w:t>Содержание обучения в 10 классе.</w:t>
      </w:r>
    </w:p>
    <w:p w:rsidR="005608BB" w:rsidRPr="005608BB" w:rsidRDefault="005608BB" w:rsidP="005608BB">
      <w:pPr>
        <w:widowControl w:val="0"/>
        <w:suppressAutoHyphens/>
        <w:autoSpaceDE w:val="0"/>
        <w:autoSpaceDN w:val="0"/>
        <w:adjustRightInd w:val="0"/>
        <w:jc w:val="left"/>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 xml:space="preserve">Органическая химия.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Теоретические основы органической химии.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Предмет и значение органической химии, представление о многообразии органических соединений.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σ- и π-связи. </w:t>
      </w:r>
      <w:r w:rsidRPr="005608BB">
        <w:rPr>
          <w:rFonts w:ascii="Times New Roman" w:eastAsia="Times New Roman" w:hAnsi="Times New Roman" w:cs="Times New Roman"/>
          <w:sz w:val="28"/>
          <w:szCs w:val="28"/>
          <w:lang w:eastAsia="ru-RU"/>
        </w:rPr>
        <w:lastRenderedPageBreak/>
        <w:t>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Изомерия. Виды изомерии: структурная, пространственная.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Электронные эффекты в молекулах органических соединений (индуктивный и мезомерный эффекты).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(IUPAC) и тривиальные названия отдельных представителей.</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Особенности и классификация органических реакций. Окислительно-восстановительные реакции в органической химии.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Экспериментальные методы изучения веществ и их превращений:</w:t>
      </w:r>
      <w:r w:rsidRPr="005608BB">
        <w:rPr>
          <w:rFonts w:ascii="Times New Roman" w:eastAsia="Times New Roman" w:hAnsi="Times New Roman" w:cs="Times New Roman"/>
          <w:sz w:val="28"/>
          <w:szCs w:val="28"/>
          <w:lang w:eastAsia="ru-RU"/>
        </w:rPr>
        <w:t xml:space="preserve">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Углеводороды.</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Алканы. Гомологический ряд алканов, общая формула, номенклатура и изомерия. Электронное и пространственное строение молекул алканов, sp</w:t>
      </w:r>
      <w:r w:rsidRPr="005608BB">
        <w:rPr>
          <w:rFonts w:ascii="Times New Roman" w:eastAsia="Times New Roman" w:hAnsi="Times New Roman" w:cs="Times New Roman"/>
          <w:sz w:val="28"/>
          <w:szCs w:val="28"/>
          <w:vertAlign w:val="superscript"/>
          <w:lang w:eastAsia="ru-RU"/>
        </w:rPr>
        <w:t>3</w:t>
      </w:r>
      <w:r w:rsidRPr="005608BB">
        <w:rPr>
          <w:rFonts w:ascii="Times New Roman" w:eastAsia="Times New Roman" w:hAnsi="Times New Roman" w:cs="Times New Roman"/>
          <w:sz w:val="28"/>
          <w:szCs w:val="28"/>
          <w:lang w:eastAsia="ru-RU"/>
        </w:rPr>
        <w:t xml:space="preserve">-гибридизация атомных орбиталей углерода, σ-связь. Физические свойства алканов. </w:t>
      </w:r>
    </w:p>
    <w:p w:rsidR="005608BB" w:rsidRPr="005608BB" w:rsidRDefault="005608BB" w:rsidP="005608BB">
      <w:pPr>
        <w:widowControl w:val="0"/>
        <w:autoSpaceDE w:val="0"/>
        <w:autoSpaceDN w:val="0"/>
        <w:adjustRightInd w:val="0"/>
        <w:textAlignment w:val="center"/>
        <w:rPr>
          <w:rFonts w:ascii="Times New Roman" w:eastAsia="Calibri" w:hAnsi="Times New Roman" w:cs="Times New Roman"/>
          <w:i/>
          <w:iCs/>
          <w:sz w:val="28"/>
          <w:szCs w:val="28"/>
          <w:lang w:eastAsia="ru-RU"/>
        </w:rPr>
      </w:pPr>
      <w:r w:rsidRPr="005608BB">
        <w:rPr>
          <w:rFonts w:ascii="Times New Roman" w:eastAsia="Times New Roman" w:hAnsi="Times New Roman" w:cs="Times New Roman"/>
          <w:sz w:val="28"/>
          <w:szCs w:val="28"/>
          <w:lang w:eastAsia="ru-RU"/>
        </w:rPr>
        <w:t xml:space="preserve">Химические свойства алканов: реакции замещения, изомеризации, дегидрирования, циклизации, пиролиза, крекинга, горения.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 xml:space="preserve">Нахождение в природе. Способы получения и применение алканов.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Алкены. Гомологический ряд алкенов, общая формула, номенклатура. Электронное и пространственное строение молекул алкенов, sp</w:t>
      </w:r>
      <w:r w:rsidRPr="005608BB">
        <w:rPr>
          <w:rFonts w:ascii="Times New Roman" w:eastAsia="Times New Roman" w:hAnsi="Times New Roman" w:cs="Times New Roman"/>
          <w:sz w:val="28"/>
          <w:szCs w:val="28"/>
          <w:vertAlign w:val="superscript"/>
          <w:lang w:eastAsia="ru-RU"/>
        </w:rPr>
        <w:t>2</w:t>
      </w:r>
      <w:r w:rsidRPr="005608BB">
        <w:rPr>
          <w:rFonts w:ascii="Times New Roman" w:eastAsia="Times New Roman" w:hAnsi="Times New Roman" w:cs="Times New Roman"/>
          <w:sz w:val="28"/>
          <w:szCs w:val="28"/>
          <w:lang w:eastAsia="ru-RU"/>
        </w:rPr>
        <w:t>-гибридизация атомных орбиталей углерода, σ- и π-связи. Структурная и геометрическая (цис-транс-) изомерия. Физические свойства алкенов.</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Химические свойства: реакции присоединения, замещения в α-положение при двойной связи, полимеризации и окисления. Правило Марковникова. Качественные реакции на двойную связь.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Способы получения и применение алкенов.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Алкадиены. Классификация алкадиенов (сопряжённые, изолированные).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Алкины. Гомологический ряд алкинов, общая формула, номенклатура и изомерия. Электронное и пространственное строение молекул алкинов, sp-гибридизация атомных орбиталей углерода. Физические свойства алкинов.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Способы получения и применение алкинов.</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Химические свойства бензола и его гомологов: реакции замещения в бензольном кольце и углеводородном радикале, реакции присоединения, </w:t>
      </w:r>
      <w:r w:rsidRPr="005608BB">
        <w:rPr>
          <w:rFonts w:ascii="Times New Roman" w:eastAsia="Times New Roman" w:hAnsi="Times New Roman" w:cs="Times New Roman"/>
          <w:sz w:val="28"/>
          <w:szCs w:val="28"/>
          <w:lang w:eastAsia="ru-RU"/>
        </w:rPr>
        <w:lastRenderedPageBreak/>
        <w:t>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Особенности химических свойств стирола. Полимеризация стирола.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Способы получения и применение ароматических углеводородов.</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Природный газ. Попутные нефтяные газы. Нефть и её происхождение. Каменный уголь и продукты его переработки.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Генетическая связь между различными классами углеводородов.</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Электронное строение галогенпроизводных углеводородов. Реакции замещения галогена на гидроксогруппу. Действие на галогенпроизводные водного и спиртового раствора щёлочи. Взаимодействие дигалогеналканов с магнием и цинком. Использование галогенпроизводных углеводородов в быту, технике и при синтезе органических веществ.</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Экспериментальные методы изучения веществ и их превращений:</w:t>
      </w:r>
      <w:r w:rsidRPr="005608BB">
        <w:rPr>
          <w:rFonts w:ascii="Times New Roman" w:eastAsia="Times New Roman" w:hAnsi="Times New Roman" w:cs="Times New Roman"/>
          <w:sz w:val="28"/>
          <w:szCs w:val="28"/>
          <w:lang w:eastAsia="ru-RU"/>
        </w:rPr>
        <w:t xml:space="preserve">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серебра(I)),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Кислородсодержащие органические соединения.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w:t>
      </w:r>
      <w:r w:rsidRPr="005608BB">
        <w:rPr>
          <w:rFonts w:ascii="Times New Roman" w:eastAsia="Times New Roman" w:hAnsi="Times New Roman" w:cs="Times New Roman"/>
          <w:sz w:val="28"/>
          <w:szCs w:val="28"/>
          <w:lang w:eastAsia="ru-RU"/>
        </w:rPr>
        <w:lastRenderedPageBreak/>
        <w:t xml:space="preserve">одноатомных спиртов. Водородные связи между молекулами спиртов.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Простые эфиры, номенклатура и изомерия. Особенности физических и химических свойств.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Действие на организм человека. Способы получения и применение многоатомных спиртов.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Химические свойства: кислотные свойства, реакция этерификации, </w:t>
      </w:r>
      <w:r w:rsidRPr="005608BB">
        <w:rPr>
          <w:rFonts w:ascii="Times New Roman" w:eastAsia="Times New Roman" w:hAnsi="Times New Roman" w:cs="Times New Roman"/>
          <w:sz w:val="28"/>
          <w:szCs w:val="28"/>
          <w:lang w:eastAsia="ru-RU"/>
        </w:rPr>
        <w:lastRenderedPageBreak/>
        <w:t>реакции с участием углеводородного радикала.</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Особенности свойств муравьиной кислоты.</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Понятие о производных карбоновых кислот – сложных эфирах.</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кислоты. Способы получения и применение карбоновых кислот.</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i/>
          <w:sz w:val="28"/>
          <w:szCs w:val="28"/>
          <w:lang w:eastAsia="ru-RU"/>
        </w:rPr>
      </w:pPr>
      <w:r w:rsidRPr="005608BB">
        <w:rPr>
          <w:rFonts w:ascii="Times New Roman" w:eastAsia="Times New Roman" w:hAnsi="Times New Roman" w:cs="Times New Roman"/>
          <w:sz w:val="28"/>
          <w:szCs w:val="28"/>
          <w:lang w:eastAsia="ru-RU"/>
        </w:rPr>
        <w:t xml:space="preserve">Мыла́ как соли высших карбоновых кислот, их моющее действие.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Общая характеристика углеводов. Классификация углеводов (моно-, ди- и полисахариды).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Моносахариды: глюкоза, фруктоза. Физические свойства и нахождение в природе. Фотосинтез.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Дисахариды: сахароза, мальтоза. Восстанавливающие и невосстанавливающие дисахариды. Гидролиз дисахаридов. Нахождение в природе и применение.</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trike/>
          <w:sz w:val="28"/>
          <w:szCs w:val="28"/>
          <w:lang w:eastAsia="ru-RU"/>
        </w:rPr>
      </w:pPr>
      <w:r w:rsidRPr="005608BB">
        <w:rPr>
          <w:rFonts w:ascii="Times New Roman" w:eastAsia="Times New Roman" w:hAnsi="Times New Roman" w:cs="Times New Roman"/>
          <w:sz w:val="28"/>
          <w:szCs w:val="28"/>
          <w:lang w:eastAsia="ru-RU"/>
        </w:rPr>
        <w:t xml:space="preserve">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w:t>
      </w:r>
      <w:r w:rsidRPr="005608BB">
        <w:rPr>
          <w:rFonts w:ascii="Times New Roman" w:eastAsia="Times New Roman" w:hAnsi="Times New Roman" w:cs="Times New Roman"/>
          <w:sz w:val="28"/>
          <w:szCs w:val="28"/>
          <w:lang w:eastAsia="ru-RU"/>
        </w:rPr>
        <w:lastRenderedPageBreak/>
        <w:t xml:space="preserve">получение эфиров целлюлозы. Понятие об искусственных волокнах (вискоза, ацетатный шёлк).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Экспериментальные методы изучения веществ и их превращений:</w:t>
      </w:r>
      <w:r w:rsidRPr="005608BB">
        <w:rPr>
          <w:rFonts w:ascii="Times New Roman" w:eastAsia="Times New Roman" w:hAnsi="Times New Roman" w:cs="Times New Roman"/>
          <w:sz w:val="28"/>
          <w:szCs w:val="28"/>
          <w:lang w:eastAsia="ru-RU"/>
        </w:rPr>
        <w:t xml:space="preserve">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диамминсеребра(I) и гидроксидом меди(II)), реакция глицерина с гидроксидом меди(II), химические свойства раствора уксусной кислоты, взаимодействие раствора глюкозы с гидроксидом меди(II), взаимодействие крахмала с иодом, решение экспериментальных задач по темам «Спирты и фенолы», «Карбоновые кислоты. Сложные эфиры».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Азотсодержащие органические соединения.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Способы получения и применение алифатических аминов. Получение анилина из нитробензола.</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Аминокислоты. Номенклатура и изомерия. Отдельные представители α-аминокислот: глицин, аланин. 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Экспериментальные методы изучения веществ и их превращений:</w:t>
      </w:r>
      <w:r w:rsidRPr="005608BB">
        <w:rPr>
          <w:rFonts w:ascii="Times New Roman" w:eastAsia="Times New Roman" w:hAnsi="Times New Roman" w:cs="Times New Roman"/>
          <w:sz w:val="28"/>
          <w:szCs w:val="28"/>
          <w:lang w:eastAsia="ru-RU"/>
        </w:rPr>
        <w:t xml:space="preserve">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Высокомолекулярные соединения.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i/>
          <w:sz w:val="28"/>
          <w:szCs w:val="28"/>
          <w:lang w:eastAsia="ru-RU"/>
        </w:rPr>
      </w:pPr>
      <w:r w:rsidRPr="005608BB">
        <w:rPr>
          <w:rFonts w:ascii="Times New Roman" w:eastAsia="Times New Roman" w:hAnsi="Times New Roman" w:cs="Times New Roman"/>
          <w:sz w:val="28"/>
          <w:szCs w:val="28"/>
          <w:lang w:eastAsia="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Эластомеры: натуральный каучук, синтетические каучуки (бутадиеновый, хлоропреновый, изопреновый). Резина.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Волокна: натуральные (хлопок, шерсть, шёлк), искусственные (вискоза, ацетатное волокно), синтетические (капрон и лавсан).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Экспериментальные методы изучения веществ и их превращений:</w:t>
      </w:r>
      <w:r w:rsidRPr="005608BB">
        <w:rPr>
          <w:rFonts w:ascii="Times New Roman" w:eastAsia="Times New Roman" w:hAnsi="Times New Roman" w:cs="Times New Roman"/>
          <w:sz w:val="28"/>
          <w:szCs w:val="28"/>
          <w:lang w:eastAsia="ru-RU"/>
        </w:rPr>
        <w:t xml:space="preserve">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Расчётные задачи.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w:t>
      </w:r>
      <w:r w:rsidRPr="005608BB">
        <w:rPr>
          <w:rFonts w:ascii="Times New Roman" w:eastAsia="Times New Roman" w:hAnsi="Times New Roman" w:cs="Times New Roman"/>
          <w:sz w:val="28"/>
          <w:szCs w:val="28"/>
          <w:lang w:eastAsia="ru-RU"/>
        </w:rPr>
        <w:lastRenderedPageBreak/>
        <w:t>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Межпредметные связи.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География: полезные ископаемые, топливо.</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Технология: пищевые продукты, основы рационального питания, моющие средства, материалы из искусственных и синтетических волокон.</w:t>
      </w:r>
    </w:p>
    <w:p w:rsidR="005608BB" w:rsidRPr="005608BB" w:rsidRDefault="005608BB" w:rsidP="005608BB">
      <w:pPr>
        <w:widowControl w:val="0"/>
        <w:suppressAutoHyphens/>
        <w:autoSpaceDE w:val="0"/>
        <w:autoSpaceDN w:val="0"/>
        <w:adjustRightInd w:val="0"/>
        <w:textAlignment w:val="center"/>
        <w:rPr>
          <w:rFonts w:ascii="Times New Roman" w:eastAsia="Times New Roman" w:hAnsi="Times New Roman" w:cs="Times New Roman"/>
          <w:bCs/>
          <w:caps/>
          <w:sz w:val="28"/>
          <w:szCs w:val="28"/>
          <w:lang w:eastAsia="ru-RU"/>
        </w:rPr>
      </w:pPr>
      <w:r w:rsidRPr="005608BB">
        <w:rPr>
          <w:rFonts w:ascii="Times New Roman" w:eastAsia="Times New Roman" w:hAnsi="Times New Roman" w:cs="Times New Roman"/>
          <w:bCs/>
          <w:sz w:val="28"/>
          <w:szCs w:val="28"/>
          <w:lang w:eastAsia="ru-RU"/>
        </w:rPr>
        <w:t>Содержание обучения в 11 классе.</w:t>
      </w:r>
    </w:p>
    <w:p w:rsidR="005608BB" w:rsidRPr="005608BB" w:rsidRDefault="005608BB" w:rsidP="005608BB">
      <w:pPr>
        <w:widowControl w:val="0"/>
        <w:suppressAutoHyphens/>
        <w:autoSpaceDE w:val="0"/>
        <w:autoSpaceDN w:val="0"/>
        <w:adjustRightInd w:val="0"/>
        <w:jc w:val="left"/>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Общая и неорганическая химия.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Теоретические основы химии.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Атом. Состав атомных ядер. Химический элемент. Изотопы.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Строение электронных оболочек атомов, квантовые числа. Энергетические уровни и подуровни. Атомные орбитали. Классификация </w:t>
      </w:r>
      <w:r w:rsidRPr="005608BB">
        <w:rPr>
          <w:rFonts w:ascii="Times New Roman" w:eastAsia="Times New Roman" w:hAnsi="Times New Roman" w:cs="Times New Roman"/>
          <w:sz w:val="28"/>
          <w:szCs w:val="28"/>
          <w:lang w:eastAsia="ru-RU"/>
        </w:rPr>
        <w:lastRenderedPageBreak/>
        <w:t>химических элементов (s-, p-, d-, f-элементы). Распределение электронов по атомным орбиталям. Электронные конфигурации атомов элементов первого–четвёртого периодов в основном и возбуждённом состоянии, электронные конфигурации ионов.</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Электроотрицательность.</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Вещества молекулярного и немолекулярного строения. Типы кристаллических решёток (структур) и свойства веществ.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Понятие о дисперсных системах. Истинные растворы.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Классификация и номенклатура неорганических веществ. Тривиальные </w:t>
      </w:r>
      <w:r w:rsidRPr="005608BB">
        <w:rPr>
          <w:rFonts w:ascii="Times New Roman" w:eastAsia="Times New Roman" w:hAnsi="Times New Roman" w:cs="Times New Roman"/>
          <w:sz w:val="28"/>
          <w:szCs w:val="28"/>
          <w:lang w:eastAsia="ru-RU"/>
        </w:rPr>
        <w:lastRenderedPageBreak/>
        <w:t>названия отдельных представителей неорганических веществ.</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Скорость химической реакции, её зависимость от различных факторов. Гомогенные и гетерогенные реакции. Катализ и катализаторы.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Обратимые и необратимые реакции. Химическое равновесие.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(pH) раствора. Гидролиз солей. Реакции ионного обмена.</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Экспериментальные методы изучения веществ и их превращений:</w:t>
      </w:r>
      <w:r w:rsidRPr="005608BB">
        <w:rPr>
          <w:rFonts w:ascii="Times New Roman" w:eastAsia="Times New Roman" w:hAnsi="Times New Roman" w:cs="Times New Roman"/>
          <w:sz w:val="28"/>
          <w:szCs w:val="28"/>
          <w:lang w:eastAsia="ru-RU"/>
        </w:rPr>
        <w:t xml:space="preserve">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Неорганическая химия.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5608BB" w:rsidRPr="005608BB" w:rsidRDefault="005608BB" w:rsidP="005608BB">
      <w:pPr>
        <w:widowControl w:val="0"/>
        <w:autoSpaceDE w:val="0"/>
        <w:autoSpaceDN w:val="0"/>
        <w:adjustRightInd w:val="0"/>
        <w:textAlignment w:val="center"/>
        <w:rPr>
          <w:rFonts w:ascii="Times New Roman" w:eastAsia="Calibri" w:hAnsi="Times New Roman" w:cs="Times New Roman"/>
          <w:i/>
          <w:iCs/>
          <w:sz w:val="28"/>
          <w:szCs w:val="28"/>
          <w:lang w:eastAsia="ru-RU"/>
        </w:rPr>
      </w:pPr>
      <w:r w:rsidRPr="005608BB">
        <w:rPr>
          <w:rFonts w:ascii="Times New Roman" w:eastAsia="Times New Roman" w:hAnsi="Times New Roman" w:cs="Times New Roman"/>
          <w:sz w:val="28"/>
          <w:szCs w:val="28"/>
          <w:lang w:eastAsia="ru-RU"/>
        </w:rPr>
        <w:lastRenderedPageBreak/>
        <w:t xml:space="preserve">Водород. Получение, физические и химические свойства: реакции с металлами и неметаллами, восстановительные свойства. Гидриды.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Сера. Нахождение в природе, способы получения, физические и химические свойства. Сероводород, сульфиды. Оксид серы(IV), оксид серы(VI). Сернистая и серная кислоты и их соли. Особенности свойств серной кислоты. Применение серы и её соединений.</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Углерод, нахождение в природе. Аллотропные модификации. Физические и химические свойства простых веществ, образованных углеродом. Оксид углерода(II), оксид углерода(IV), угольная кислота и её соли. Активированный уголь. Применение простых веществ, образованных углеродом, и его соединений.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Кремний. Нахождение в природе, способы получения, физические и химические свойства. Оксид кремния(IV), кремниевая кислота, силикаты. Применение кремния и его соединений. Стекло, его получение, виды стекла.</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 xml:space="preserve">Положение металлов в Периодической системе химических элементов. Особенности строения электронных оболочек атомов металлов.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Общие физические свойства металлов. Применение металлов в быту и технике. Сплавы металлов.</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Общая характеристика металлов IA-группы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Общая характеристика металлов IIA-группы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trike/>
          <w:sz w:val="28"/>
          <w:szCs w:val="28"/>
          <w:lang w:eastAsia="ru-RU"/>
        </w:rPr>
      </w:pPr>
      <w:r w:rsidRPr="005608BB">
        <w:rPr>
          <w:rFonts w:ascii="Times New Roman" w:eastAsia="Times New Roman" w:hAnsi="Times New Roman" w:cs="Times New Roman"/>
          <w:sz w:val="28"/>
          <w:szCs w:val="28"/>
          <w:lang w:eastAsia="ru-RU"/>
        </w:rPr>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Общая характеристика металлов побочных подгрупп (Б-групп) Периодической системы химических элементов.</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Физические и химические свойства хрома и его соединений. Оксиды и гидроксиды хрома(II), хрома(III) и хрома(VI). Хроматы и дихроматы, их окислительные свойства. Получение и применение хрома.</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Физические и химические свойства марганца и его соединений. Важнейшие соединения марганца(II), марганца(IV), марганца(VI) и марганца(VII). Перманганат калия, его окислительные свойства.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Физические и химические свойства железа и его соединений. Оксиды, гидроксиды и соли железа(II) и железа(III). Получение и применение железа и его сплавов.</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Физические и химические свойства меди и её соединений. Получение и применение меди и её соединений.</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Экспериментальные методы изучения веществ и их превращений:</w:t>
      </w:r>
      <w:r w:rsidRPr="005608BB">
        <w:rPr>
          <w:rFonts w:ascii="Times New Roman" w:eastAsia="Times New Roman" w:hAnsi="Times New Roman" w:cs="Times New Roman"/>
          <w:sz w:val="28"/>
          <w:szCs w:val="28"/>
          <w:lang w:eastAsia="ru-RU"/>
        </w:rPr>
        <w:t xml:space="preserve">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Химия и жизнь.</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Роль химии в обеспечении устойчивого развития человечества.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Понятие о научных методах познания и методологии научного исследования.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i/>
          <w:sz w:val="28"/>
          <w:szCs w:val="28"/>
          <w:lang w:eastAsia="ru-RU"/>
        </w:rPr>
      </w:pPr>
      <w:r w:rsidRPr="005608BB">
        <w:rPr>
          <w:rFonts w:ascii="Times New Roman" w:eastAsia="Times New Roman" w:hAnsi="Times New Roman" w:cs="Times New Roman"/>
          <w:sz w:val="28"/>
          <w:szCs w:val="28"/>
          <w:lang w:eastAsia="ru-RU"/>
        </w:rPr>
        <w:t xml:space="preserve">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Химия и здоровье человека. Лекарственные средства. Правила использования лекарственных препаратов. Роль химии в развитии медицины.</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Химия пищи: основные компоненты, пищевые добавки. Роль химии в обеспечении пищевой безопасности.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trike/>
          <w:sz w:val="28"/>
          <w:szCs w:val="28"/>
          <w:lang w:eastAsia="ru-RU"/>
        </w:rPr>
      </w:pPr>
      <w:r w:rsidRPr="005608BB">
        <w:rPr>
          <w:rFonts w:ascii="Times New Roman" w:eastAsia="Times New Roman" w:hAnsi="Times New Roman" w:cs="Times New Roman"/>
          <w:sz w:val="28"/>
          <w:szCs w:val="28"/>
          <w:lang w:eastAsia="ru-RU"/>
        </w:rPr>
        <w:t xml:space="preserve">Косметические и парфюмерные средства. Бытовая химия. Правила </w:t>
      </w:r>
      <w:r w:rsidRPr="005608BB">
        <w:rPr>
          <w:rFonts w:ascii="Times New Roman" w:eastAsia="Times New Roman" w:hAnsi="Times New Roman" w:cs="Times New Roman"/>
          <w:sz w:val="28"/>
          <w:szCs w:val="28"/>
          <w:lang w:eastAsia="ru-RU"/>
        </w:rPr>
        <w:lastRenderedPageBreak/>
        <w:t xml:space="preserve">безопасного использования препаратов бытовой химии в повседневной жизни.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Химия в строительстве: важнейшие строительные материалы (цемент, бетон).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Химия в сельском хозяйстве. Органические и минеральные удобрения.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Современные конструкционные материалы, краски, стекло, керамика.</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Расчётные задачи.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Межпредметные связи.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Биология: клетка, организм, экосистема, биосфера, метаболизм, макро- и микроэлементы, белки, жиры, углеводы, нуклеиновые кислоты, ферменты, </w:t>
      </w:r>
      <w:r w:rsidRPr="005608BB">
        <w:rPr>
          <w:rFonts w:ascii="Times New Roman" w:eastAsia="Times New Roman" w:hAnsi="Times New Roman" w:cs="Times New Roman"/>
          <w:sz w:val="28"/>
          <w:szCs w:val="28"/>
          <w:lang w:eastAsia="ru-RU"/>
        </w:rPr>
        <w:lastRenderedPageBreak/>
        <w:t>гормоны, круговорот веществ и поток энергии в экосистемах.</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География: минералы, горные породы, полезные ископаемые, топливо, ресурсы.</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Планируемые результаты освоения программы по химии (углублённый уровень) на уровне среднего общего образования.»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SchoolBookSanPin"/>
          <w:color w:val="000000"/>
          <w:sz w:val="28"/>
          <w:szCs w:val="28"/>
          <w:lang w:eastAsia="ru-RU"/>
        </w:rPr>
        <w:t>ФГОС СОО</w:t>
      </w:r>
      <w:r w:rsidRPr="005608BB">
        <w:rPr>
          <w:rFonts w:ascii="Times New Roman" w:eastAsia="Times New Roman" w:hAnsi="Times New Roman" w:cs="Times New Roman"/>
          <w:sz w:val="28"/>
          <w:szCs w:val="28"/>
          <w:lang w:eastAsia="ru-RU"/>
        </w:rPr>
        <w:t xml:space="preserve"> устанавливает требования к результатам освоения обучающимися программ среднего общего образования: личностным, метапредметным и предметным.</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OfficinaSansBoldITC" w:hAnsi="Times New Roman" w:cs="Times New Roman"/>
          <w:sz w:val="28"/>
          <w:szCs w:val="28"/>
          <w:lang w:eastAsia="ru-RU"/>
        </w:rPr>
        <w:t> </w:t>
      </w:r>
      <w:r w:rsidRPr="005608BB">
        <w:rPr>
          <w:rFonts w:ascii="Times New Roman" w:eastAsia="Times New Roman" w:hAnsi="Times New Roman" w:cs="Times New Roman"/>
          <w:sz w:val="28"/>
          <w:szCs w:val="28"/>
          <w:lang w:eastAsia="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осознание обучающимися российской гражданской идентичности;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готовность к саморазвитию, самостоятельности и самоопределению;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наличие мотивации к обучению;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готовность и способность обучающихся руководствоваться принятыми в обществе правилами и нормами поведения;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наличие правосознания, экологической культуры;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способность ставить цели и строить жизненные планы.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w:t>
      </w:r>
      <w:r w:rsidRPr="005608BB">
        <w:rPr>
          <w:rFonts w:ascii="Times New Roman" w:eastAsia="SchoolBookSanPin" w:hAnsi="Times New Roman" w:cs="Times New Roman"/>
          <w:sz w:val="28"/>
          <w:szCs w:val="28"/>
        </w:rPr>
        <w:lastRenderedPageBreak/>
        <w:t xml:space="preserve">числе в части: </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SchoolBookSanPin" w:hAnsi="Times New Roman" w:cs="Times New Roman"/>
          <w:position w:val="1"/>
          <w:sz w:val="28"/>
          <w:szCs w:val="28"/>
        </w:rPr>
        <w:t>1) гражданского воспитания: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осознания обучающимися своих конституционных прав и обязанностей, уважения к закону и правопорядку;</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представления о социальных нормах и правилах межличностных отношений в коллективе;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способности понимать и принимать мотивы, намерения, логику и аргументы других при анализе различных видов учебной деятельности;</w:t>
      </w:r>
    </w:p>
    <w:p w:rsidR="005608BB" w:rsidRPr="005608BB" w:rsidRDefault="005608BB" w:rsidP="005608BB">
      <w:pPr>
        <w:widowControl w:val="0"/>
        <w:suppressAutoHyphens/>
        <w:autoSpaceDE w:val="0"/>
        <w:autoSpaceDN w:val="0"/>
        <w:adjustRightInd w:val="0"/>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2) патриотического воспитания: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ценностного отношения к историческому и научному наследию отечественной химии;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5608BB" w:rsidRPr="005608BB" w:rsidRDefault="005608BB" w:rsidP="005608BB">
      <w:pPr>
        <w:widowControl w:val="0"/>
        <w:suppressAutoHyphens/>
        <w:autoSpaceDE w:val="0"/>
        <w:autoSpaceDN w:val="0"/>
        <w:adjustRightInd w:val="0"/>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3) духовно-нравственного воспитания: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нравственного сознания, этического поведения;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5608BB" w:rsidRPr="005608BB" w:rsidRDefault="005608BB" w:rsidP="005608BB">
      <w:pPr>
        <w:widowControl w:val="0"/>
        <w:suppressAutoHyphens/>
        <w:autoSpaceDE w:val="0"/>
        <w:autoSpaceDN w:val="0"/>
        <w:adjustRightInd w:val="0"/>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4) формирования культуры здоровья: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соблюдения правил безопасного обращения с веществами в быту, повседневной жизни, в трудовой деятельности;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осознания последствий и неприятия вредных привычек (употребления алкоголя, наркотиков, курения);</w:t>
      </w:r>
    </w:p>
    <w:p w:rsidR="005608BB" w:rsidRPr="005608BB" w:rsidRDefault="005608BB" w:rsidP="005608BB">
      <w:pPr>
        <w:widowControl w:val="0"/>
        <w:suppressAutoHyphens/>
        <w:autoSpaceDE w:val="0"/>
        <w:autoSpaceDN w:val="0"/>
        <w:adjustRightInd w:val="0"/>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5) трудового воспитания: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коммуникативной компетентности в учебно-исследовательской деятельности, общественно полезной, творческой и других видах деятельности;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установки на активное участие в решении практических задач социальной направленности (в рамках своего класса, школы);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интереса к практическому изучению профессий различного рода, в том числе на основе применения предметных знаний по химии;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уважения к труду, людям труда и результатам трудовой деятельности;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5608BB" w:rsidRPr="005608BB" w:rsidRDefault="005608BB" w:rsidP="005608BB">
      <w:pPr>
        <w:widowControl w:val="0"/>
        <w:suppressAutoHyphens/>
        <w:autoSpaceDE w:val="0"/>
        <w:autoSpaceDN w:val="0"/>
        <w:adjustRightInd w:val="0"/>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6) экологического воспитания: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экологически целесообразного отношения к природе как источнику существования жизни на Земле;</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осознания необходимости использования достижений химии для </w:t>
      </w:r>
      <w:r w:rsidRPr="005608BB">
        <w:rPr>
          <w:rFonts w:ascii="Times New Roman" w:eastAsia="Times New Roman" w:hAnsi="Times New Roman" w:cs="Times New Roman"/>
          <w:sz w:val="28"/>
          <w:szCs w:val="28"/>
          <w:lang w:eastAsia="ru-RU"/>
        </w:rPr>
        <w:lastRenderedPageBreak/>
        <w:t>решения вопросов рационального природопользования;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5608BB" w:rsidRPr="005608BB" w:rsidRDefault="005608BB" w:rsidP="005608BB">
      <w:pPr>
        <w:widowControl w:val="0"/>
        <w:suppressAutoHyphens/>
        <w:autoSpaceDE w:val="0"/>
        <w:autoSpaceDN w:val="0"/>
        <w:adjustRightInd w:val="0"/>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7) ценности научного познания: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мировоззрения, соответствующего современному уровню развития науки и общественной практики;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w:t>
      </w:r>
      <w:r w:rsidRPr="005608BB">
        <w:rPr>
          <w:rFonts w:ascii="Times New Roman" w:eastAsia="Times New Roman" w:hAnsi="Times New Roman" w:cs="Times New Roman"/>
          <w:sz w:val="28"/>
          <w:szCs w:val="28"/>
          <w:lang w:eastAsia="ru-RU"/>
        </w:rPr>
        <w:lastRenderedPageBreak/>
        <w:t>достоверных выводов;</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способности самостоятельно использовать химические знания для решения проблем в реальных жизненных ситуациях;</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интереса к познанию, исследовательской деятельности;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интереса к особенностям труда в различных сферах профессиональной деятельности.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Метапредметные результаты освоения программы по химии на уровне среднего общего образования включают: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Метапредметные результаты отражают овладение универсальными учебными познавательными, коммуникативными и регулятивными действиями.</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Овладение универсальными учебными познавательными действиями:</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1) базовые логические действия: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самостоятельно формулировать и актуализировать проблему, </w:t>
      </w:r>
      <w:r w:rsidRPr="005608BB">
        <w:rPr>
          <w:rFonts w:ascii="Times New Roman" w:eastAsia="Times New Roman" w:hAnsi="Times New Roman" w:cs="Times New Roman"/>
          <w:sz w:val="28"/>
          <w:szCs w:val="28"/>
          <w:lang w:eastAsia="ru-RU"/>
        </w:rPr>
        <w:lastRenderedPageBreak/>
        <w:t xml:space="preserve">рассматривать её всесторонне;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определять цели деятельности, задавая параметры и критерии их достижения, соотносить результаты деятельности с поставленными целями;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выбирать основания и критерии для классификации веществ и химических реакций;</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устанавливать причинно-следственные связи между изучаемыми явлениями;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5608BB" w:rsidRPr="005608BB" w:rsidRDefault="005608BB" w:rsidP="005608BB">
      <w:pPr>
        <w:widowControl w:val="0"/>
        <w:autoSpaceDE w:val="0"/>
        <w:autoSpaceDN w:val="0"/>
        <w:adjustRightInd w:val="0"/>
        <w:textAlignment w:val="center"/>
        <w:rPr>
          <w:rFonts w:ascii="Times New Roman" w:eastAsia="SchoolBookSanPin" w:hAnsi="Times New Roman" w:cs="Times New Roman"/>
          <w:sz w:val="28"/>
          <w:szCs w:val="28"/>
          <w:lang w:eastAsia="ru-RU"/>
        </w:rPr>
      </w:pPr>
      <w:r w:rsidRPr="005608BB">
        <w:rPr>
          <w:rFonts w:ascii="Times New Roman" w:eastAsia="OfficinaSansBoldITC" w:hAnsi="Times New Roman" w:cs="Times New Roman"/>
          <w:sz w:val="28"/>
          <w:szCs w:val="28"/>
          <w:lang w:eastAsia="ru-RU"/>
        </w:rPr>
        <w:t>2)</w:t>
      </w:r>
      <w:r w:rsidRPr="005608BB">
        <w:rPr>
          <w:rFonts w:ascii="Times New Roman" w:eastAsia="SchoolBookSanPin" w:hAnsi="Times New Roman" w:cs="Times New Roman"/>
          <w:sz w:val="28"/>
          <w:szCs w:val="28"/>
          <w:lang w:eastAsia="ru-RU"/>
        </w:rPr>
        <w:t xml:space="preserve"> базовые исследовательские действия: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владеть основами методов научного познания веществ и химических реакций;</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владеть навыками самостоятельного планирования и проведения ученических экспериментов, совершенствовать умения наблюдать за ходом </w:t>
      </w:r>
      <w:r w:rsidRPr="005608BB">
        <w:rPr>
          <w:rFonts w:ascii="Times New Roman" w:eastAsia="Times New Roman" w:hAnsi="Times New Roman" w:cs="Times New Roman"/>
          <w:sz w:val="28"/>
          <w:szCs w:val="28"/>
          <w:lang w:eastAsia="ru-RU"/>
        </w:rPr>
        <w:lastRenderedPageBreak/>
        <w:t>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5608BB" w:rsidRPr="005608BB" w:rsidRDefault="005608BB" w:rsidP="005608BB">
      <w:pPr>
        <w:widowControl w:val="0"/>
        <w:autoSpaceDE w:val="0"/>
        <w:autoSpaceDN w:val="0"/>
        <w:adjustRightInd w:val="0"/>
        <w:textAlignment w:val="center"/>
        <w:rPr>
          <w:rFonts w:ascii="Times New Roman" w:eastAsia="SchoolBookSanPin" w:hAnsi="Times New Roman" w:cs="Times New Roman"/>
          <w:sz w:val="28"/>
          <w:szCs w:val="28"/>
          <w:lang w:eastAsia="ru-RU"/>
        </w:rPr>
      </w:pPr>
      <w:r w:rsidRPr="005608BB">
        <w:rPr>
          <w:rFonts w:ascii="Times New Roman" w:eastAsia="OfficinaSansBoldITC" w:hAnsi="Times New Roman" w:cs="Times New Roman"/>
          <w:sz w:val="28"/>
          <w:szCs w:val="28"/>
          <w:lang w:eastAsia="ru-RU"/>
        </w:rPr>
        <w:t xml:space="preserve">3) </w:t>
      </w:r>
      <w:r w:rsidRPr="005608BB">
        <w:rPr>
          <w:rFonts w:ascii="Times New Roman" w:eastAsia="SchoolBookSanPin" w:hAnsi="Times New Roman" w:cs="Times New Roman"/>
          <w:sz w:val="28"/>
          <w:szCs w:val="28"/>
          <w:lang w:eastAsia="ru-RU"/>
        </w:rPr>
        <w:t>работа с информацией:</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приобретать опыт использования информационно-коммуникативных технологий и различных поисковых систем;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самостоятельно выбирать оптимальную форму представления информации (схемы, графики, диаграммы, таблицы, рисунки и другие);</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использовать знаково-символические средства наглядности.</w:t>
      </w:r>
    </w:p>
    <w:p w:rsidR="005608BB" w:rsidRPr="005608BB" w:rsidRDefault="005608BB" w:rsidP="005608BB">
      <w:pPr>
        <w:widowControl w:val="0"/>
        <w:autoSpaceDE w:val="0"/>
        <w:autoSpaceDN w:val="0"/>
        <w:adjustRightInd w:val="0"/>
        <w:textAlignment w:val="center"/>
        <w:rPr>
          <w:rFonts w:ascii="Times New Roman" w:eastAsia="SchoolBookSanPin" w:hAnsi="Times New Roman" w:cs="Times New Roman"/>
          <w:sz w:val="28"/>
          <w:szCs w:val="28"/>
          <w:lang w:eastAsia="ru-RU"/>
        </w:rPr>
      </w:pPr>
      <w:r w:rsidRPr="005608BB">
        <w:rPr>
          <w:rFonts w:ascii="Times New Roman" w:eastAsia="SchoolBookSanPin" w:hAnsi="Times New Roman" w:cs="Times New Roman"/>
          <w:sz w:val="28"/>
          <w:szCs w:val="28"/>
          <w:lang w:eastAsia="ru-RU"/>
        </w:rPr>
        <w:t>Овладение универсальными коммуникативными действиями: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выступать с презентацией результатов познавательной деятельности, </w:t>
      </w:r>
      <w:r w:rsidRPr="005608BB">
        <w:rPr>
          <w:rFonts w:ascii="Times New Roman" w:eastAsia="Times New Roman" w:hAnsi="Times New Roman" w:cs="Times New Roman"/>
          <w:sz w:val="28"/>
          <w:szCs w:val="28"/>
          <w:lang w:eastAsia="ru-RU"/>
        </w:rPr>
        <w:lastRenderedPageBreak/>
        <w:t>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5608BB" w:rsidRPr="005608BB" w:rsidRDefault="005608BB" w:rsidP="005608BB">
      <w:pPr>
        <w:widowControl w:val="0"/>
        <w:autoSpaceDE w:val="0"/>
        <w:autoSpaceDN w:val="0"/>
        <w:adjustRightInd w:val="0"/>
        <w:textAlignment w:val="center"/>
        <w:rPr>
          <w:rFonts w:ascii="Times New Roman" w:eastAsia="SchoolBookSanPin" w:hAnsi="Times New Roman" w:cs="Times New Roman"/>
          <w:sz w:val="28"/>
          <w:szCs w:val="28"/>
          <w:lang w:eastAsia="ru-RU"/>
        </w:rPr>
      </w:pPr>
      <w:r w:rsidRPr="005608BB">
        <w:rPr>
          <w:rFonts w:ascii="Times New Roman" w:eastAsia="SchoolBookSanPin" w:hAnsi="Times New Roman" w:cs="Times New Roman"/>
          <w:sz w:val="28"/>
          <w:szCs w:val="28"/>
          <w:lang w:eastAsia="ru-RU"/>
        </w:rPr>
        <w:t>Овладение универсальными регулятивными действиями: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осуществлять самоконтроль деятельности на основе самоанализа и самооценки.</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OfficinaSansBoldITC" w:hAnsi="Times New Roman" w:cs="Times New Roman"/>
          <w:sz w:val="28"/>
          <w:szCs w:val="28"/>
          <w:lang w:eastAsia="ru-RU"/>
        </w:rPr>
        <w:t>Предметные результаты освоения курса «Органическая химия» отражают</w:t>
      </w:r>
      <w:r w:rsidRPr="005608BB">
        <w:rPr>
          <w:rFonts w:ascii="Times New Roman" w:eastAsia="Times New Roman" w:hAnsi="Times New Roman" w:cs="Times New Roman"/>
          <w:sz w:val="28"/>
          <w:szCs w:val="28"/>
          <w:lang w:eastAsia="ru-RU"/>
        </w:rPr>
        <w:t>:</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w:t>
      </w:r>
      <w:r w:rsidRPr="005608BB">
        <w:rPr>
          <w:rFonts w:ascii="Times New Roman" w:eastAsia="Times New Roman" w:hAnsi="Times New Roman" w:cs="Times New Roman"/>
          <w:i/>
          <w:sz w:val="28"/>
          <w:szCs w:val="28"/>
          <w:lang w:eastAsia="ru-RU"/>
        </w:rPr>
        <w:t xml:space="preserve"> </w:t>
      </w:r>
      <w:r w:rsidRPr="005608BB">
        <w:rPr>
          <w:rFonts w:ascii="Times New Roman" w:eastAsia="Times New Roman" w:hAnsi="Times New Roman" w:cs="Times New Roman"/>
          <w:sz w:val="28"/>
          <w:szCs w:val="28"/>
          <w:lang w:eastAsia="ru-RU"/>
        </w:rPr>
        <w:t xml:space="preserve">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w:t>
      </w:r>
      <w:r w:rsidRPr="005608BB">
        <w:rPr>
          <w:rFonts w:ascii="Times New Roman" w:eastAsia="Times New Roman" w:hAnsi="Times New Roman" w:cs="Times New Roman"/>
          <w:sz w:val="28"/>
          <w:szCs w:val="28"/>
          <w:lang w:eastAsia="ru-RU"/>
        </w:rPr>
        <w:lastRenderedPageBreak/>
        <w:t>человека, а также экологически обоснованного отношения к своему здоровью и природной среде;</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владение системой химических знаний, которая включает: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основополагающие понятия – химический элемент, атом, ядро и электронная оболочка атома, s-, p-, d-атомные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теории, законы (периодический закон Д.И. Менделеева, теория строения органических веществ А.М.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I и II рода);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умений:</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 xml:space="preserve">выявлять характерные признаки понятий, </w:t>
      </w:r>
      <w:r w:rsidRPr="005608BB">
        <w:rPr>
          <w:rFonts w:ascii="Times New Roman" w:eastAsia="Calibri" w:hAnsi="Times New Roman" w:cs="Times New Roman"/>
          <w:iCs/>
          <w:sz w:val="28"/>
          <w:szCs w:val="28"/>
          <w:lang w:eastAsia="ru-RU"/>
        </w:rPr>
        <w:t>устанавливать</w:t>
      </w:r>
      <w:r w:rsidRPr="005608BB">
        <w:rPr>
          <w:rFonts w:ascii="Times New Roman" w:eastAsia="Times New Roman" w:hAnsi="Times New Roman" w:cs="Times New Roman"/>
          <w:sz w:val="28"/>
          <w:szCs w:val="28"/>
          <w:lang w:eastAsia="ru-RU"/>
        </w:rPr>
        <w:t xml:space="preserve"> их взаимосвязь, использовать соответствующие понятия при описании состава, строения и свойств органических соединений;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Calibri" w:hAnsi="Times New Roman" w:cs="Times New Roman"/>
          <w:sz w:val="28"/>
          <w:szCs w:val="28"/>
          <w:lang w:eastAsia="ru-RU"/>
        </w:rPr>
      </w:pPr>
      <w:r w:rsidRPr="005608BB">
        <w:rPr>
          <w:rFonts w:ascii="Times New Roman" w:eastAsia="Calibri" w:hAnsi="Times New Roman" w:cs="Times New Roman"/>
          <w:iCs/>
          <w:sz w:val="28"/>
          <w:szCs w:val="28"/>
          <w:lang w:eastAsia="ru-RU"/>
        </w:rPr>
        <w:t xml:space="preserve">сформированность умений: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использовать химическую символику для составления </w:t>
      </w:r>
      <w:r w:rsidRPr="005608BB">
        <w:rPr>
          <w:rFonts w:ascii="Times New Roman" w:eastAsia="Times New Roman" w:hAnsi="Times New Roman" w:cs="Times New Roman"/>
          <w:sz w:val="28"/>
          <w:szCs w:val="28"/>
          <w:lang w:eastAsia="ru-RU"/>
        </w:rPr>
        <w:lastRenderedPageBreak/>
        <w:t xml:space="preserve">молекулярных и структурных (развёрнутых, сокращённых и скелетных) формул органических веществ;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составлять</w:t>
      </w:r>
      <w:r w:rsidRPr="005608BB">
        <w:rPr>
          <w:rFonts w:ascii="Times New Roman" w:eastAsia="Times New Roman" w:hAnsi="Times New Roman" w:cs="Times New Roman"/>
          <w:i/>
          <w:sz w:val="28"/>
          <w:szCs w:val="28"/>
          <w:lang w:eastAsia="ru-RU"/>
        </w:rPr>
        <w:t xml:space="preserve"> </w:t>
      </w:r>
      <w:r w:rsidRPr="005608BB">
        <w:rPr>
          <w:rFonts w:ascii="Times New Roman" w:eastAsia="Times New Roman" w:hAnsi="Times New Roman" w:cs="Times New Roman"/>
          <w:sz w:val="28"/>
          <w:szCs w:val="28"/>
          <w:lang w:eastAsia="ru-RU"/>
        </w:rPr>
        <w:t xml:space="preserve">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изготавливать</w:t>
      </w:r>
      <w:r w:rsidRPr="005608BB">
        <w:rPr>
          <w:rFonts w:ascii="Times New Roman" w:eastAsia="Times New Roman" w:hAnsi="Times New Roman" w:cs="Times New Roman"/>
          <w:i/>
          <w:sz w:val="28"/>
          <w:szCs w:val="28"/>
          <w:lang w:eastAsia="ru-RU"/>
        </w:rPr>
        <w:t xml:space="preserve"> </w:t>
      </w:r>
      <w:r w:rsidRPr="005608BB">
        <w:rPr>
          <w:rFonts w:ascii="Times New Roman" w:eastAsia="Times New Roman" w:hAnsi="Times New Roman" w:cs="Times New Roman"/>
          <w:sz w:val="28"/>
          <w:szCs w:val="28"/>
          <w:lang w:eastAsia="ru-RU"/>
        </w:rPr>
        <w:t>модели молекул органических веществ для иллюстрации их химического и пространственного строения;</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умений:</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 xml:space="preserve">устанавливать принадлежность изученных органических веществ по их составу и строению к определённому классу/группе соединений, </w:t>
      </w:r>
      <w:r w:rsidRPr="005608BB">
        <w:rPr>
          <w:rFonts w:ascii="Times New Roman" w:eastAsia="Calibri" w:hAnsi="Times New Roman" w:cs="Times New Roman"/>
          <w:iCs/>
          <w:sz w:val="28"/>
          <w:szCs w:val="28"/>
          <w:lang w:eastAsia="ru-RU"/>
        </w:rPr>
        <w:t>давать</w:t>
      </w:r>
      <w:r w:rsidRPr="005608BB">
        <w:rPr>
          <w:rFonts w:ascii="Times New Roman" w:eastAsia="Times New Roman" w:hAnsi="Times New Roman" w:cs="Times New Roman"/>
          <w:sz w:val="28"/>
          <w:szCs w:val="28"/>
          <w:lang w:eastAsia="ru-RU"/>
        </w:rPr>
        <w:t xml:space="preserve"> им названия по систематической номенклатуре (IUPAC) и </w:t>
      </w:r>
      <w:r w:rsidRPr="005608BB">
        <w:rPr>
          <w:rFonts w:ascii="Times New Roman" w:eastAsia="Calibri" w:hAnsi="Times New Roman" w:cs="Times New Roman"/>
          <w:iCs/>
          <w:sz w:val="28"/>
          <w:szCs w:val="28"/>
          <w:lang w:eastAsia="ru-RU"/>
        </w:rPr>
        <w:t>приводить</w:t>
      </w:r>
      <w:r w:rsidRPr="005608BB">
        <w:rPr>
          <w:rFonts w:ascii="Times New Roman" w:eastAsia="Times New Roman" w:hAnsi="Times New Roman" w:cs="Times New Roman"/>
          <w:sz w:val="28"/>
          <w:szCs w:val="28"/>
          <w:lang w:eastAsia="ru-RU"/>
        </w:rPr>
        <w:t xml:space="preserve">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умения</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определять вид химической связи в органических соединениях (ковалентная и ионная связь, σ- и π-связь, водородная связь);</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умения</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 xml:space="preserve">применять положения теории строения органических веществ А.М. Бутлерова для объяснения зависимости свойств веществ от их состава и строения;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умений</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 xml:space="preserve">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умения</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 xml:space="preserve">подтверждать на конкретных примерах характер зависимости реакционной способности органических </w:t>
      </w:r>
      <w:r w:rsidRPr="005608BB">
        <w:rPr>
          <w:rFonts w:ascii="Times New Roman" w:eastAsia="Times New Roman" w:hAnsi="Times New Roman" w:cs="Times New Roman"/>
          <w:sz w:val="28"/>
          <w:szCs w:val="28"/>
          <w:lang w:eastAsia="ru-RU"/>
        </w:rPr>
        <w:lastRenderedPageBreak/>
        <w:t>соединений от кратности и типа ковалентной связи (σ- и π-связи), взаимного влияния атомов и групп атомов в молекулах;</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умения</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 xml:space="preserve">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 xml:space="preserve">умения </w:t>
      </w:r>
      <w:r w:rsidRPr="005608BB">
        <w:rPr>
          <w:rFonts w:ascii="Times New Roman" w:eastAsia="Calibri" w:hAnsi="Times New Roman" w:cs="Times New Roman"/>
          <w:iCs/>
          <w:sz w:val="28"/>
          <w:szCs w:val="28"/>
          <w:lang w:eastAsia="ru-RU"/>
        </w:rPr>
        <w:t>применять</w:t>
      </w:r>
      <w:r w:rsidRPr="005608BB">
        <w:rPr>
          <w:rFonts w:ascii="Times New Roman" w:eastAsia="Times New Roman" w:hAnsi="Times New Roman" w:cs="Times New Roman"/>
          <w:i/>
          <w:sz w:val="28"/>
          <w:szCs w:val="28"/>
          <w:lang w:eastAsia="ru-RU"/>
        </w:rPr>
        <w:t xml:space="preserve"> </w:t>
      </w:r>
      <w:r w:rsidRPr="005608BB">
        <w:rPr>
          <w:rFonts w:ascii="Times New Roman" w:eastAsia="Times New Roman" w:hAnsi="Times New Roman" w:cs="Times New Roman"/>
          <w:sz w:val="28"/>
          <w:szCs w:val="28"/>
          <w:lang w:eastAsia="ru-RU"/>
        </w:rPr>
        <w:t>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умений:</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 xml:space="preserve">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w:t>
      </w:r>
      <w:r w:rsidRPr="005608BB">
        <w:rPr>
          <w:rFonts w:ascii="Times New Roman" w:eastAsia="Calibri" w:hAnsi="Times New Roman" w:cs="Times New Roman"/>
          <w:i/>
          <w:iCs/>
          <w:sz w:val="28"/>
          <w:szCs w:val="28"/>
          <w:lang w:eastAsia="ru-RU"/>
        </w:rPr>
        <w:t>использовать</w:t>
      </w:r>
      <w:r w:rsidRPr="005608BB">
        <w:rPr>
          <w:rFonts w:ascii="Times New Roman" w:eastAsia="Times New Roman" w:hAnsi="Times New Roman" w:cs="Times New Roman"/>
          <w:sz w:val="28"/>
          <w:szCs w:val="28"/>
          <w:lang w:eastAsia="ru-RU"/>
        </w:rPr>
        <w:t xml:space="preserve"> системные знания по органической химии для объяснения и прогнозирования явлений, имеющих естественно-научную природу;</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умений:</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 xml:space="preserve">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умений:</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 xml:space="preserve">прогнозировать, </w:t>
      </w:r>
      <w:r w:rsidRPr="005608BB">
        <w:rPr>
          <w:rFonts w:ascii="Times New Roman" w:eastAsia="Calibri" w:hAnsi="Times New Roman" w:cs="Times New Roman"/>
          <w:iCs/>
          <w:sz w:val="28"/>
          <w:szCs w:val="28"/>
          <w:lang w:eastAsia="ru-RU"/>
        </w:rPr>
        <w:t>анализировать</w:t>
      </w:r>
      <w:r w:rsidRPr="005608BB">
        <w:rPr>
          <w:rFonts w:ascii="Times New Roman" w:eastAsia="Times New Roman" w:hAnsi="Times New Roman" w:cs="Times New Roman"/>
          <w:i/>
          <w:sz w:val="28"/>
          <w:szCs w:val="28"/>
          <w:lang w:eastAsia="ru-RU"/>
        </w:rPr>
        <w:t xml:space="preserve"> </w:t>
      </w:r>
      <w:r w:rsidRPr="005608BB">
        <w:rPr>
          <w:rFonts w:ascii="Times New Roman" w:eastAsia="Times New Roman" w:hAnsi="Times New Roman" w:cs="Times New Roman"/>
          <w:sz w:val="28"/>
          <w:szCs w:val="28"/>
          <w:lang w:eastAsia="ru-RU"/>
        </w:rPr>
        <w:t>и</w:t>
      </w:r>
      <w:r w:rsidRPr="005608BB">
        <w:rPr>
          <w:rFonts w:ascii="Times New Roman" w:eastAsia="Times New Roman" w:hAnsi="Times New Roman" w:cs="Times New Roman"/>
          <w:i/>
          <w:sz w:val="28"/>
          <w:szCs w:val="28"/>
          <w:lang w:eastAsia="ru-RU"/>
        </w:rPr>
        <w:t xml:space="preserve"> </w:t>
      </w:r>
      <w:r w:rsidRPr="005608BB">
        <w:rPr>
          <w:rFonts w:ascii="Times New Roman" w:eastAsia="Calibri" w:hAnsi="Times New Roman" w:cs="Times New Roman"/>
          <w:iCs/>
          <w:sz w:val="28"/>
          <w:szCs w:val="28"/>
          <w:lang w:eastAsia="ru-RU"/>
        </w:rPr>
        <w:t>оценивать</w:t>
      </w:r>
      <w:r w:rsidRPr="005608BB">
        <w:rPr>
          <w:rFonts w:ascii="Times New Roman" w:eastAsia="Times New Roman" w:hAnsi="Times New Roman" w:cs="Times New Roman"/>
          <w:sz w:val="28"/>
          <w:szCs w:val="28"/>
          <w:lang w:eastAsia="ru-RU"/>
        </w:rPr>
        <w:t xml:space="preserve"> с позиций экологической безопасности последствия бытовой и производственной деятельности человека, связанной с переработкой веществ, </w:t>
      </w:r>
      <w:r w:rsidRPr="005608BB">
        <w:rPr>
          <w:rFonts w:ascii="Times New Roman" w:eastAsia="Calibri" w:hAnsi="Times New Roman" w:cs="Times New Roman"/>
          <w:iCs/>
          <w:sz w:val="28"/>
          <w:szCs w:val="28"/>
          <w:lang w:eastAsia="ru-RU"/>
        </w:rPr>
        <w:t>использовать</w:t>
      </w:r>
      <w:r w:rsidRPr="005608BB">
        <w:rPr>
          <w:rFonts w:ascii="Times New Roman" w:eastAsia="Times New Roman" w:hAnsi="Times New Roman" w:cs="Times New Roman"/>
          <w:i/>
          <w:sz w:val="28"/>
          <w:szCs w:val="28"/>
          <w:lang w:eastAsia="ru-RU"/>
        </w:rPr>
        <w:t xml:space="preserve"> </w:t>
      </w:r>
      <w:r w:rsidRPr="005608BB">
        <w:rPr>
          <w:rFonts w:ascii="Times New Roman" w:eastAsia="Times New Roman" w:hAnsi="Times New Roman" w:cs="Times New Roman"/>
          <w:sz w:val="28"/>
          <w:szCs w:val="28"/>
          <w:lang w:eastAsia="ru-RU"/>
        </w:rPr>
        <w:t>полученные знания для принятия грамотных решений проблем в ситуациях, связанных с химией;</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умений:</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 xml:space="preserve">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w:t>
      </w:r>
      <w:r w:rsidRPr="005608BB">
        <w:rPr>
          <w:rFonts w:ascii="Times New Roman" w:eastAsia="Times New Roman" w:hAnsi="Times New Roman" w:cs="Times New Roman"/>
          <w:sz w:val="28"/>
          <w:szCs w:val="28"/>
          <w:lang w:eastAsia="ru-RU"/>
        </w:rPr>
        <w:lastRenderedPageBreak/>
        <w:t xml:space="preserve">соблюдением правил безопасного обращения с веществами и лабораторным оборудованием, </w:t>
      </w:r>
      <w:r w:rsidRPr="005608BB">
        <w:rPr>
          <w:rFonts w:ascii="Times New Roman" w:eastAsia="Calibri" w:hAnsi="Times New Roman" w:cs="Times New Roman"/>
          <w:iCs/>
          <w:sz w:val="28"/>
          <w:szCs w:val="28"/>
          <w:lang w:eastAsia="ru-RU"/>
        </w:rPr>
        <w:t>формулировать</w:t>
      </w:r>
      <w:r w:rsidRPr="005608BB">
        <w:rPr>
          <w:rFonts w:ascii="Times New Roman" w:eastAsia="Times New Roman" w:hAnsi="Times New Roman" w:cs="Times New Roman"/>
          <w:sz w:val="28"/>
          <w:szCs w:val="28"/>
          <w:lang w:eastAsia="ru-RU"/>
        </w:rPr>
        <w:t xml:space="preserve"> цель исследования, </w:t>
      </w:r>
      <w:r w:rsidRPr="005608BB">
        <w:rPr>
          <w:rFonts w:ascii="Times New Roman" w:eastAsia="Calibri" w:hAnsi="Times New Roman" w:cs="Times New Roman"/>
          <w:iCs/>
          <w:sz w:val="28"/>
          <w:szCs w:val="28"/>
          <w:lang w:eastAsia="ru-RU"/>
        </w:rPr>
        <w:t>представлять</w:t>
      </w:r>
      <w:r w:rsidRPr="005608BB">
        <w:rPr>
          <w:rFonts w:ascii="Times New Roman" w:eastAsia="Times New Roman" w:hAnsi="Times New Roman" w:cs="Times New Roman"/>
          <w:i/>
          <w:sz w:val="28"/>
          <w:szCs w:val="28"/>
          <w:lang w:eastAsia="ru-RU"/>
        </w:rPr>
        <w:t xml:space="preserve"> </w:t>
      </w:r>
      <w:r w:rsidRPr="005608BB">
        <w:rPr>
          <w:rFonts w:ascii="Times New Roman" w:eastAsia="Times New Roman" w:hAnsi="Times New Roman" w:cs="Times New Roman"/>
          <w:sz w:val="28"/>
          <w:szCs w:val="28"/>
          <w:lang w:eastAsia="ru-RU"/>
        </w:rPr>
        <w:t xml:space="preserve">в различной форме результаты эксперимента, </w:t>
      </w:r>
      <w:r w:rsidRPr="005608BB">
        <w:rPr>
          <w:rFonts w:ascii="Times New Roman" w:eastAsia="Calibri" w:hAnsi="Times New Roman" w:cs="Times New Roman"/>
          <w:iCs/>
          <w:sz w:val="28"/>
          <w:szCs w:val="28"/>
          <w:lang w:eastAsia="ru-RU"/>
        </w:rPr>
        <w:t>анализировать</w:t>
      </w:r>
      <w:r w:rsidRPr="005608BB">
        <w:rPr>
          <w:rFonts w:ascii="Times New Roman" w:eastAsia="Times New Roman" w:hAnsi="Times New Roman" w:cs="Times New Roman"/>
          <w:sz w:val="28"/>
          <w:szCs w:val="28"/>
          <w:lang w:eastAsia="ru-RU"/>
        </w:rPr>
        <w:t xml:space="preserve"> и </w:t>
      </w:r>
      <w:r w:rsidRPr="005608BB">
        <w:rPr>
          <w:rFonts w:ascii="Times New Roman" w:eastAsia="Calibri" w:hAnsi="Times New Roman" w:cs="Times New Roman"/>
          <w:iCs/>
          <w:sz w:val="28"/>
          <w:szCs w:val="28"/>
          <w:lang w:eastAsia="ru-RU"/>
        </w:rPr>
        <w:t>оценивать</w:t>
      </w:r>
      <w:r w:rsidRPr="005608BB">
        <w:rPr>
          <w:rFonts w:ascii="Times New Roman" w:eastAsia="Times New Roman" w:hAnsi="Times New Roman" w:cs="Times New Roman"/>
          <w:i/>
          <w:sz w:val="28"/>
          <w:szCs w:val="28"/>
          <w:lang w:eastAsia="ru-RU"/>
        </w:rPr>
        <w:t xml:space="preserve"> </w:t>
      </w:r>
      <w:r w:rsidRPr="005608BB">
        <w:rPr>
          <w:rFonts w:ascii="Times New Roman" w:eastAsia="Times New Roman" w:hAnsi="Times New Roman" w:cs="Times New Roman"/>
          <w:sz w:val="28"/>
          <w:szCs w:val="28"/>
          <w:lang w:eastAsia="ru-RU"/>
        </w:rPr>
        <w:t xml:space="preserve">их достоверность;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Calibri" w:hAnsi="Times New Roman" w:cs="Times New Roman"/>
          <w:sz w:val="28"/>
          <w:szCs w:val="28"/>
          <w:lang w:eastAsia="ru-RU"/>
        </w:rPr>
      </w:pPr>
      <w:r w:rsidRPr="005608BB">
        <w:rPr>
          <w:rFonts w:ascii="Times New Roman" w:eastAsia="Calibri" w:hAnsi="Times New Roman" w:cs="Times New Roman"/>
          <w:iCs/>
          <w:sz w:val="28"/>
          <w:szCs w:val="28"/>
          <w:lang w:eastAsia="ru-RU"/>
        </w:rPr>
        <w:t xml:space="preserve">сформированность умений: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осознавать опасность токсического действия на живые организмы определённых органических веществ, понимая смысл показателя ПДК;</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анализировать целесообразность применения органических веществ в промышленности и в быту с точки зрения соотношения риск-польза;</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умений:</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 xml:space="preserve">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w:t>
      </w:r>
      <w:r w:rsidRPr="005608BB">
        <w:rPr>
          <w:rFonts w:ascii="Times New Roman" w:eastAsia="Calibri" w:hAnsi="Times New Roman" w:cs="Times New Roman"/>
          <w:iCs/>
          <w:sz w:val="28"/>
          <w:szCs w:val="28"/>
          <w:lang w:eastAsia="ru-RU"/>
        </w:rPr>
        <w:t>анализировать</w:t>
      </w:r>
      <w:r w:rsidRPr="005608BB">
        <w:rPr>
          <w:rFonts w:ascii="Times New Roman" w:eastAsia="Times New Roman" w:hAnsi="Times New Roman" w:cs="Times New Roman"/>
          <w:sz w:val="28"/>
          <w:szCs w:val="28"/>
          <w:lang w:eastAsia="ru-RU"/>
        </w:rPr>
        <w:t xml:space="preserve"> химическую информацию, </w:t>
      </w:r>
      <w:r w:rsidRPr="005608BB">
        <w:rPr>
          <w:rFonts w:ascii="Times New Roman" w:eastAsia="Calibri" w:hAnsi="Times New Roman" w:cs="Times New Roman"/>
          <w:iCs/>
          <w:sz w:val="28"/>
          <w:szCs w:val="28"/>
          <w:lang w:eastAsia="ru-RU"/>
        </w:rPr>
        <w:t>перерабатывать</w:t>
      </w:r>
      <w:r w:rsidRPr="005608BB">
        <w:rPr>
          <w:rFonts w:ascii="Times New Roman" w:eastAsia="Times New Roman" w:hAnsi="Times New Roman" w:cs="Times New Roman"/>
          <w:sz w:val="28"/>
          <w:szCs w:val="28"/>
          <w:lang w:eastAsia="ru-RU"/>
        </w:rPr>
        <w:t xml:space="preserve"> её и </w:t>
      </w:r>
      <w:r w:rsidRPr="005608BB">
        <w:rPr>
          <w:rFonts w:ascii="Times New Roman" w:eastAsia="Calibri" w:hAnsi="Times New Roman" w:cs="Times New Roman"/>
          <w:iCs/>
          <w:sz w:val="28"/>
          <w:szCs w:val="28"/>
          <w:lang w:eastAsia="ru-RU"/>
        </w:rPr>
        <w:t>использовать</w:t>
      </w:r>
      <w:r w:rsidRPr="005608BB">
        <w:rPr>
          <w:rFonts w:ascii="Times New Roman" w:eastAsia="Times New Roman" w:hAnsi="Times New Roman" w:cs="Times New Roman"/>
          <w:sz w:val="28"/>
          <w:szCs w:val="28"/>
          <w:lang w:eastAsia="ru-RU"/>
        </w:rPr>
        <w:t xml:space="preserve"> в соответствии с поставленной учебной задачей.</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OfficinaSansBoldITC" w:hAnsi="Times New Roman" w:cs="Times New Roman"/>
          <w:sz w:val="28"/>
          <w:szCs w:val="28"/>
          <w:lang w:eastAsia="ru-RU"/>
        </w:rPr>
        <w:t>Предметные результаты освоения курса «Общая и неорганическая химия» отражают</w:t>
      </w:r>
      <w:r w:rsidRPr="005608BB">
        <w:rPr>
          <w:rFonts w:ascii="Times New Roman" w:eastAsia="Times New Roman" w:hAnsi="Times New Roman" w:cs="Times New Roman"/>
          <w:sz w:val="28"/>
          <w:szCs w:val="28"/>
          <w:lang w:eastAsia="ru-RU"/>
        </w:rPr>
        <w:t>:</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сформированность представлений: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сформированность владения системой химических знаний, которая включает:</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 xml:space="preserve">основополагающие понятия – химический элемент, атом, ядро атома, изотопы, электронная оболочка атома, s-, p-, d-атомные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умений:</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 xml:space="preserve">выявлять характерные признаки понятий, </w:t>
      </w:r>
      <w:r w:rsidRPr="005608BB">
        <w:rPr>
          <w:rFonts w:ascii="Times New Roman" w:eastAsia="Calibri" w:hAnsi="Times New Roman" w:cs="Times New Roman"/>
          <w:iCs/>
          <w:sz w:val="28"/>
          <w:szCs w:val="28"/>
          <w:lang w:eastAsia="ru-RU"/>
        </w:rPr>
        <w:t>устанавливать</w:t>
      </w:r>
      <w:r w:rsidRPr="005608BB">
        <w:rPr>
          <w:rFonts w:ascii="Times New Roman" w:eastAsia="Times New Roman" w:hAnsi="Times New Roman" w:cs="Times New Roman"/>
          <w:i/>
          <w:sz w:val="28"/>
          <w:szCs w:val="28"/>
          <w:lang w:eastAsia="ru-RU"/>
        </w:rPr>
        <w:t xml:space="preserve"> </w:t>
      </w:r>
      <w:r w:rsidRPr="005608BB">
        <w:rPr>
          <w:rFonts w:ascii="Times New Roman" w:eastAsia="Times New Roman" w:hAnsi="Times New Roman" w:cs="Times New Roman"/>
          <w:sz w:val="28"/>
          <w:szCs w:val="28"/>
          <w:lang w:eastAsia="ru-RU"/>
        </w:rPr>
        <w:t xml:space="preserve">их взаимосвязь, </w:t>
      </w:r>
      <w:r w:rsidRPr="005608BB">
        <w:rPr>
          <w:rFonts w:ascii="Times New Roman" w:eastAsia="Calibri" w:hAnsi="Times New Roman" w:cs="Times New Roman"/>
          <w:iCs/>
          <w:sz w:val="28"/>
          <w:szCs w:val="28"/>
          <w:lang w:eastAsia="ru-RU"/>
        </w:rPr>
        <w:t>использовать</w:t>
      </w:r>
      <w:r w:rsidRPr="005608BB">
        <w:rPr>
          <w:rFonts w:ascii="Times New Roman" w:eastAsia="Times New Roman" w:hAnsi="Times New Roman" w:cs="Times New Roman"/>
          <w:i/>
          <w:sz w:val="28"/>
          <w:szCs w:val="28"/>
          <w:lang w:eastAsia="ru-RU"/>
        </w:rPr>
        <w:t xml:space="preserve"> </w:t>
      </w:r>
      <w:r w:rsidRPr="005608BB">
        <w:rPr>
          <w:rFonts w:ascii="Times New Roman" w:eastAsia="Times New Roman" w:hAnsi="Times New Roman" w:cs="Times New Roman"/>
          <w:sz w:val="28"/>
          <w:szCs w:val="28"/>
          <w:lang w:eastAsia="ru-RU"/>
        </w:rPr>
        <w:t>соответствующие понятия при описании неорганических веществ и их превращений;</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умения</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веществ;</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 xml:space="preserve">сформированность умения </w:t>
      </w:r>
      <w:r w:rsidRPr="005608BB">
        <w:rPr>
          <w:rFonts w:ascii="Times New Roman" w:eastAsia="Times New Roman" w:hAnsi="Times New Roman" w:cs="Times New Roman"/>
          <w:sz w:val="28"/>
          <w:szCs w:val="28"/>
          <w:lang w:eastAsia="ru-RU"/>
        </w:rPr>
        <w:t xml:space="preserve">определять валентность и степень окисления химических элементов в соединениях, вид химической связи </w:t>
      </w:r>
      <w:r w:rsidRPr="005608BB">
        <w:rPr>
          <w:rFonts w:ascii="Times New Roman" w:eastAsia="Times New Roman" w:hAnsi="Times New Roman" w:cs="Times New Roman"/>
          <w:sz w:val="28"/>
          <w:szCs w:val="28"/>
          <w:lang w:eastAsia="ru-RU"/>
        </w:rPr>
        <w:lastRenderedPageBreak/>
        <w:t>(ковалентная, ионная, металлическая, водородная), тип кристаллической решётки конкретного вещества;</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умения</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Calibri" w:hAnsi="Times New Roman" w:cs="Times New Roman"/>
          <w:sz w:val="28"/>
          <w:szCs w:val="28"/>
          <w:lang w:eastAsia="ru-RU"/>
        </w:rPr>
      </w:pPr>
      <w:r w:rsidRPr="005608BB">
        <w:rPr>
          <w:rFonts w:ascii="Times New Roman" w:eastAsia="Calibri" w:hAnsi="Times New Roman" w:cs="Times New Roman"/>
          <w:iCs/>
          <w:sz w:val="28"/>
          <w:szCs w:val="28"/>
          <w:lang w:eastAsia="ru-RU"/>
        </w:rPr>
        <w:t xml:space="preserve">сформированность умений: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самостоятельно </w:t>
      </w:r>
      <w:r w:rsidRPr="005608BB">
        <w:rPr>
          <w:rFonts w:ascii="Times New Roman" w:eastAsia="Calibri" w:hAnsi="Times New Roman" w:cs="Times New Roman"/>
          <w:iCs/>
          <w:sz w:val="28"/>
          <w:szCs w:val="28"/>
          <w:lang w:eastAsia="ru-RU"/>
        </w:rPr>
        <w:t>выбирать</w:t>
      </w:r>
      <w:r w:rsidRPr="005608BB">
        <w:rPr>
          <w:rFonts w:ascii="Times New Roman" w:eastAsia="Times New Roman" w:hAnsi="Times New Roman" w:cs="Times New Roman"/>
          <w:sz w:val="28"/>
          <w:szCs w:val="28"/>
          <w:lang w:eastAsia="ru-RU"/>
        </w:rPr>
        <w:t xml:space="preserve"> основания и критерии для классификации изучаемых веществ и химических реакций;</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умения</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раскрывать смысл периодического закона Д.И. Менделеева и демонстрировать его систематизирующую, объяснительную и прогностическую функции;</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Calibri" w:hAnsi="Times New Roman" w:cs="Times New Roman"/>
          <w:sz w:val="28"/>
          <w:szCs w:val="28"/>
          <w:lang w:eastAsia="ru-RU"/>
        </w:rPr>
      </w:pPr>
      <w:r w:rsidRPr="005608BB">
        <w:rPr>
          <w:rFonts w:ascii="Times New Roman" w:eastAsia="Calibri" w:hAnsi="Times New Roman" w:cs="Times New Roman"/>
          <w:iCs/>
          <w:sz w:val="28"/>
          <w:szCs w:val="28"/>
          <w:lang w:eastAsia="ru-RU"/>
        </w:rPr>
        <w:t xml:space="preserve">сформированность умений: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«s-, p-, d-атомные орбитали», «основное и возбуждённое энергетические состояния атома»;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объяснять</w:t>
      </w:r>
      <w:r w:rsidRPr="005608BB">
        <w:rPr>
          <w:rFonts w:ascii="Times New Roman" w:eastAsia="Times New Roman" w:hAnsi="Times New Roman" w:cs="Times New Roman"/>
          <w:sz w:val="28"/>
          <w:szCs w:val="28"/>
          <w:lang w:eastAsia="ru-RU"/>
        </w:rPr>
        <w:t xml:space="preserve"> закономерности изменения свойств химических элементов и их соединений по периодам и группам Периодической системы Д.И. Менделеева, валентные возможности атомов элементов на основе строения их электронных оболочек;</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умений:</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 xml:space="preserve">характеризовать (описывать) общие химические свойства веществ различных классов, </w:t>
      </w:r>
      <w:r w:rsidRPr="005608BB">
        <w:rPr>
          <w:rFonts w:ascii="Times New Roman" w:eastAsia="Calibri" w:hAnsi="Times New Roman" w:cs="Times New Roman"/>
          <w:iCs/>
          <w:sz w:val="28"/>
          <w:szCs w:val="28"/>
          <w:lang w:eastAsia="ru-RU"/>
        </w:rPr>
        <w:t>подтверждать</w:t>
      </w:r>
      <w:r w:rsidRPr="005608BB">
        <w:rPr>
          <w:rFonts w:ascii="Times New Roman" w:eastAsia="Times New Roman" w:hAnsi="Times New Roman" w:cs="Times New Roman"/>
          <w:sz w:val="28"/>
          <w:szCs w:val="28"/>
          <w:lang w:eastAsia="ru-RU"/>
        </w:rPr>
        <w:t xml:space="preserve"> существование генетической связи между неорганическими веществами с помощью уравнений соответствующих химических реакций;</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умения</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 xml:space="preserve">раскрывать сущность: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 xml:space="preserve">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реакций гидролиза;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реакций комплексообразования (на примере гидроксокомплексов цинка и алюминия);</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умения</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умения</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 xml:space="preserve">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w:t>
      </w:r>
      <w:r w:rsidRPr="005608BB">
        <w:rPr>
          <w:rFonts w:ascii="Times New Roman" w:eastAsia="Calibri" w:hAnsi="Times New Roman" w:cs="Times New Roman"/>
          <w:i/>
          <w:iCs/>
          <w:sz w:val="28"/>
          <w:szCs w:val="28"/>
          <w:lang w:eastAsia="ru-RU"/>
        </w:rPr>
        <w:t>применять</w:t>
      </w:r>
      <w:r w:rsidRPr="005608BB">
        <w:rPr>
          <w:rFonts w:ascii="Times New Roman" w:eastAsia="Times New Roman" w:hAnsi="Times New Roman" w:cs="Times New Roman"/>
          <w:sz w:val="28"/>
          <w:szCs w:val="28"/>
          <w:lang w:eastAsia="ru-RU"/>
        </w:rPr>
        <w:t xml:space="preserve">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умения</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умения</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 xml:space="preserve">проводить расчёты: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 использованием понятий «массовая доля вещества в растворе» и «молярная концентрация»;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массы вещества или объёма газа по известному количеству вещества, массе или объёму одного из участвующих в реакции веществ;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теплового эффекта реакции;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 xml:space="preserve">значения водородного показателя растворов кислот и щелочей с известной степенью диссоциации;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доли выхода продукта реакции;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объёмных отношений газов;</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умений:</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 xml:space="preserve">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w:t>
      </w:r>
      <w:r w:rsidRPr="005608BB">
        <w:rPr>
          <w:rFonts w:ascii="Times New Roman" w:eastAsia="Calibri" w:hAnsi="Times New Roman" w:cs="Times New Roman"/>
          <w:iCs/>
          <w:sz w:val="28"/>
          <w:szCs w:val="28"/>
          <w:lang w:eastAsia="ru-RU"/>
        </w:rPr>
        <w:t>формулировать</w:t>
      </w:r>
      <w:r w:rsidRPr="005608BB">
        <w:rPr>
          <w:rFonts w:ascii="Times New Roman" w:eastAsia="Times New Roman" w:hAnsi="Times New Roman" w:cs="Times New Roman"/>
          <w:sz w:val="28"/>
          <w:szCs w:val="28"/>
          <w:lang w:eastAsia="ru-RU"/>
        </w:rPr>
        <w:t xml:space="preserve"> цель исследования, </w:t>
      </w:r>
      <w:r w:rsidRPr="005608BB">
        <w:rPr>
          <w:rFonts w:ascii="Times New Roman" w:eastAsia="Calibri" w:hAnsi="Times New Roman" w:cs="Times New Roman"/>
          <w:iCs/>
          <w:sz w:val="28"/>
          <w:szCs w:val="28"/>
          <w:lang w:eastAsia="ru-RU"/>
        </w:rPr>
        <w:t>представлять</w:t>
      </w:r>
      <w:r w:rsidRPr="005608BB">
        <w:rPr>
          <w:rFonts w:ascii="Times New Roman" w:eastAsia="Times New Roman" w:hAnsi="Times New Roman" w:cs="Times New Roman"/>
          <w:i/>
          <w:sz w:val="28"/>
          <w:szCs w:val="28"/>
          <w:lang w:eastAsia="ru-RU"/>
        </w:rPr>
        <w:t xml:space="preserve"> </w:t>
      </w:r>
      <w:r w:rsidRPr="005608BB">
        <w:rPr>
          <w:rFonts w:ascii="Times New Roman" w:eastAsia="Times New Roman" w:hAnsi="Times New Roman" w:cs="Times New Roman"/>
          <w:sz w:val="28"/>
          <w:szCs w:val="28"/>
          <w:lang w:eastAsia="ru-RU"/>
        </w:rPr>
        <w:t xml:space="preserve">в различной форме результаты эксперимента, </w:t>
      </w:r>
      <w:r w:rsidRPr="005608BB">
        <w:rPr>
          <w:rFonts w:ascii="Times New Roman" w:eastAsia="Calibri" w:hAnsi="Times New Roman" w:cs="Times New Roman"/>
          <w:iCs/>
          <w:sz w:val="28"/>
          <w:szCs w:val="28"/>
          <w:lang w:eastAsia="ru-RU"/>
        </w:rPr>
        <w:t>анализировать</w:t>
      </w:r>
      <w:r w:rsidRPr="005608BB">
        <w:rPr>
          <w:rFonts w:ascii="Times New Roman" w:eastAsia="Times New Roman" w:hAnsi="Times New Roman" w:cs="Times New Roman"/>
          <w:i/>
          <w:sz w:val="28"/>
          <w:szCs w:val="28"/>
          <w:lang w:eastAsia="ru-RU"/>
        </w:rPr>
        <w:t xml:space="preserve"> </w:t>
      </w:r>
      <w:r w:rsidRPr="005608BB">
        <w:rPr>
          <w:rFonts w:ascii="Times New Roman" w:eastAsia="Times New Roman" w:hAnsi="Times New Roman" w:cs="Times New Roman"/>
          <w:sz w:val="28"/>
          <w:szCs w:val="28"/>
          <w:lang w:eastAsia="ru-RU"/>
        </w:rPr>
        <w:t xml:space="preserve">и </w:t>
      </w:r>
      <w:r w:rsidRPr="005608BB">
        <w:rPr>
          <w:rFonts w:ascii="Times New Roman" w:eastAsia="Calibri" w:hAnsi="Times New Roman" w:cs="Times New Roman"/>
          <w:iCs/>
          <w:sz w:val="28"/>
          <w:szCs w:val="28"/>
          <w:lang w:eastAsia="ru-RU"/>
        </w:rPr>
        <w:t>оценивать</w:t>
      </w:r>
      <w:r w:rsidRPr="005608BB">
        <w:rPr>
          <w:rFonts w:ascii="Times New Roman" w:eastAsia="Times New Roman" w:hAnsi="Times New Roman" w:cs="Times New Roman"/>
          <w:sz w:val="28"/>
          <w:szCs w:val="28"/>
          <w:lang w:eastAsia="ru-RU"/>
        </w:rPr>
        <w:t xml:space="preserve"> их достоверность;</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умений:</w:t>
      </w:r>
      <w:r w:rsidRPr="005608BB">
        <w:rPr>
          <w:rFonts w:ascii="Times New Roman" w:eastAsia="Calibri" w:hAnsi="Times New Roman" w:cs="Times New Roman"/>
          <w:i/>
          <w:iCs/>
          <w:sz w:val="28"/>
          <w:szCs w:val="28"/>
          <w:lang w:eastAsia="ru-RU"/>
        </w:rPr>
        <w:t xml:space="preserve"> </w:t>
      </w:r>
      <w:r w:rsidRPr="005608BB">
        <w:rPr>
          <w:rFonts w:ascii="Times New Roman" w:eastAsia="Times New Roman" w:hAnsi="Times New Roman" w:cs="Times New Roman"/>
          <w:sz w:val="28"/>
          <w:szCs w:val="28"/>
          <w:lang w:eastAsia="ru-RU"/>
        </w:rPr>
        <w:t xml:space="preserve">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r w:rsidRPr="005608BB">
        <w:rPr>
          <w:rFonts w:ascii="Times New Roman" w:eastAsia="Calibri" w:hAnsi="Times New Roman" w:cs="Times New Roman"/>
          <w:iCs/>
          <w:sz w:val="28"/>
          <w:szCs w:val="28"/>
          <w:lang w:eastAsia="ru-RU"/>
        </w:rPr>
        <w:t>осознавать</w:t>
      </w:r>
      <w:r w:rsidRPr="005608BB">
        <w:rPr>
          <w:rFonts w:ascii="Times New Roman" w:eastAsia="Times New Roman" w:hAnsi="Times New Roman" w:cs="Times New Roman"/>
          <w:i/>
          <w:sz w:val="28"/>
          <w:szCs w:val="28"/>
          <w:lang w:eastAsia="ru-RU"/>
        </w:rPr>
        <w:t xml:space="preserve"> </w:t>
      </w:r>
      <w:r w:rsidRPr="005608BB">
        <w:rPr>
          <w:rFonts w:ascii="Times New Roman" w:eastAsia="Times New Roman" w:hAnsi="Times New Roman" w:cs="Times New Roman"/>
          <w:sz w:val="28"/>
          <w:szCs w:val="28"/>
          <w:lang w:eastAsia="ru-RU"/>
        </w:rPr>
        <w:t xml:space="preserve">опасность токсического действия на живые организмы определённых неорганических веществ, понимая смысл показателя ПДК; </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sz w:val="28"/>
          <w:szCs w:val="28"/>
          <w:lang w:eastAsia="ru-RU"/>
        </w:rPr>
      </w:pPr>
      <w:r w:rsidRPr="005608BB">
        <w:rPr>
          <w:rFonts w:ascii="Times New Roman" w:eastAsia="Calibri" w:hAnsi="Times New Roman" w:cs="Times New Roman"/>
          <w:iCs/>
          <w:sz w:val="28"/>
          <w:szCs w:val="28"/>
          <w:lang w:eastAsia="ru-RU"/>
        </w:rPr>
        <w:t>сформированность умений: осуществлять целенаправленный поиск</w:t>
      </w:r>
      <w:r w:rsidRPr="005608BB">
        <w:rPr>
          <w:rFonts w:ascii="Times New Roman" w:eastAsia="Times New Roman" w:hAnsi="Times New Roman" w:cs="Times New Roman"/>
          <w:sz w:val="28"/>
          <w:szCs w:val="28"/>
          <w:lang w:eastAsia="ru-RU"/>
        </w:rPr>
        <w:t xml:space="preserve"> химической информации в различных источниках (научная и учебно-научная литература, средства массовой информации, Интернет и другие), критически </w:t>
      </w:r>
      <w:r w:rsidRPr="005608BB">
        <w:rPr>
          <w:rFonts w:ascii="Times New Roman" w:eastAsia="Calibri" w:hAnsi="Times New Roman" w:cs="Times New Roman"/>
          <w:iCs/>
          <w:sz w:val="28"/>
          <w:szCs w:val="28"/>
          <w:lang w:eastAsia="ru-RU"/>
        </w:rPr>
        <w:t>анализировать</w:t>
      </w:r>
      <w:r w:rsidRPr="005608BB">
        <w:rPr>
          <w:rFonts w:ascii="Times New Roman" w:eastAsia="Times New Roman" w:hAnsi="Times New Roman" w:cs="Times New Roman"/>
          <w:sz w:val="28"/>
          <w:szCs w:val="28"/>
          <w:lang w:eastAsia="ru-RU"/>
        </w:rPr>
        <w:t xml:space="preserve"> химическую информацию, </w:t>
      </w:r>
      <w:r w:rsidRPr="005608BB">
        <w:rPr>
          <w:rFonts w:ascii="Times New Roman" w:eastAsia="Calibri" w:hAnsi="Times New Roman" w:cs="Times New Roman"/>
          <w:iCs/>
          <w:sz w:val="28"/>
          <w:szCs w:val="28"/>
          <w:lang w:eastAsia="ru-RU"/>
        </w:rPr>
        <w:t>перерабатывать</w:t>
      </w:r>
      <w:r w:rsidRPr="005608BB">
        <w:rPr>
          <w:rFonts w:ascii="Times New Roman" w:eastAsia="Times New Roman" w:hAnsi="Times New Roman" w:cs="Times New Roman"/>
          <w:sz w:val="28"/>
          <w:szCs w:val="28"/>
          <w:lang w:eastAsia="ru-RU"/>
        </w:rPr>
        <w:t xml:space="preserve"> её и </w:t>
      </w:r>
      <w:r w:rsidRPr="005608BB">
        <w:rPr>
          <w:rFonts w:ascii="Times New Roman" w:eastAsia="Calibri" w:hAnsi="Times New Roman" w:cs="Times New Roman"/>
          <w:iCs/>
          <w:sz w:val="28"/>
          <w:szCs w:val="28"/>
          <w:lang w:eastAsia="ru-RU"/>
        </w:rPr>
        <w:t>использовать</w:t>
      </w:r>
      <w:r w:rsidRPr="005608BB">
        <w:rPr>
          <w:rFonts w:ascii="Times New Roman" w:eastAsia="Times New Roman" w:hAnsi="Times New Roman" w:cs="Times New Roman"/>
          <w:i/>
          <w:sz w:val="28"/>
          <w:szCs w:val="28"/>
          <w:lang w:eastAsia="ru-RU"/>
        </w:rPr>
        <w:t xml:space="preserve"> </w:t>
      </w:r>
      <w:r w:rsidRPr="005608BB">
        <w:rPr>
          <w:rFonts w:ascii="Times New Roman" w:eastAsia="Times New Roman" w:hAnsi="Times New Roman" w:cs="Times New Roman"/>
          <w:sz w:val="28"/>
          <w:szCs w:val="28"/>
          <w:lang w:eastAsia="ru-RU"/>
        </w:rPr>
        <w:t>в соответствии с поставленной учебной задачей.</w:t>
      </w:r>
    </w:p>
    <w:p w:rsidR="005608BB" w:rsidRPr="005608BB" w:rsidRDefault="005608BB" w:rsidP="00705448">
      <w:pPr>
        <w:widowControl w:val="0"/>
        <w:numPr>
          <w:ilvl w:val="0"/>
          <w:numId w:val="17"/>
        </w:numPr>
        <w:tabs>
          <w:tab w:val="left" w:pos="0"/>
          <w:tab w:val="num" w:pos="360"/>
          <w:tab w:val="left" w:pos="397"/>
        </w:tabs>
        <w:autoSpaceDE w:val="0"/>
        <w:autoSpaceDN w:val="0"/>
        <w:adjustRightInd w:val="0"/>
        <w:spacing w:after="200" w:line="276" w:lineRule="auto"/>
        <w:ind w:left="0" w:firstLine="709"/>
        <w:jc w:val="left"/>
        <w:textAlignment w:val="center"/>
        <w:rPr>
          <w:rFonts w:ascii="Times New Roman" w:eastAsia="Times New Roman" w:hAnsi="Times New Roman" w:cs="Times New Roman"/>
          <w:b/>
          <w:sz w:val="28"/>
          <w:szCs w:val="28"/>
          <w:lang w:eastAsia="ru-RU"/>
        </w:rPr>
      </w:pPr>
      <w:r w:rsidRPr="005608BB">
        <w:rPr>
          <w:rFonts w:ascii="Times New Roman" w:eastAsia="Times New Roman" w:hAnsi="Times New Roman" w:cs="Times New Roman"/>
          <w:b/>
          <w:sz w:val="28"/>
          <w:szCs w:val="28"/>
          <w:lang w:eastAsia="ru-RU"/>
        </w:rPr>
        <w:t xml:space="preserve">Федеральная рабочая программа по учебному предмету «Биология» (базовый уровень). </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Calibri" w:hAnsi="Times New Roman" w:cs="Times New Roman"/>
          <w:sz w:val="28"/>
          <w:szCs w:val="28"/>
        </w:rPr>
        <w:t xml:space="preserve">Федеральная рабочая программа по учебному предмету «Биология» </w:t>
      </w:r>
      <w:r w:rsidRPr="005608BB">
        <w:rPr>
          <w:rFonts w:ascii="Times New Roman" w:eastAsia="Calibri" w:hAnsi="Times New Roman" w:cs="Times New Roman"/>
          <w:sz w:val="28"/>
          <w:szCs w:val="28"/>
        </w:rPr>
        <w:lastRenderedPageBreak/>
        <w:t xml:space="preserve">(базовый уровень) (предметная область «Естественно-научные предметы») (далее соответственно – программа по биологии, биология) включает пояснительную записку, содержание обучения, </w:t>
      </w:r>
      <w:r w:rsidRPr="005608BB">
        <w:rPr>
          <w:rFonts w:ascii="Times New Roman" w:eastAsia="SchoolBookSanPin" w:hAnsi="Times New Roman" w:cs="Times New Roman"/>
          <w:sz w:val="28"/>
          <w:szCs w:val="28"/>
        </w:rPr>
        <w:t>планируемые результаты освоения программы по биологии.</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Пояснительная записка отражает общие цели и задачи изучения биологии,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 xml:space="preserve">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Планируемые результаты освоения программы по биологии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Пояснительная записка.</w:t>
      </w:r>
    </w:p>
    <w:p w:rsidR="005608BB" w:rsidRPr="005608BB" w:rsidRDefault="005608BB" w:rsidP="005608BB">
      <w:pPr>
        <w:widowControl w:val="0"/>
        <w:rPr>
          <w:rFonts w:ascii="Times New Roman" w:eastAsia="Calibri" w:hAnsi="Times New Roman" w:cs="Times New Roman"/>
          <w:sz w:val="28"/>
          <w:szCs w:val="28"/>
        </w:rPr>
      </w:pPr>
      <w:r w:rsidRPr="005608BB">
        <w:rPr>
          <w:rFonts w:ascii="Times New Roman" w:eastAsia="SchoolBookSanPin" w:hAnsi="Times New Roman" w:cs="Times New Roman"/>
          <w:sz w:val="28"/>
          <w:szCs w:val="28"/>
        </w:rPr>
        <w:t>При</w:t>
      </w:r>
      <w:r w:rsidRPr="005608BB">
        <w:rPr>
          <w:rFonts w:ascii="Times New Roman" w:eastAsia="Calibri" w:hAnsi="Times New Roman" w:cs="Times New Roman"/>
          <w:sz w:val="28"/>
          <w:szCs w:val="28"/>
        </w:rPr>
        <w:t xml:space="preserve">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w:t>
      </w:r>
      <w:r w:rsidRPr="005608BB">
        <w:rPr>
          <w:rFonts w:ascii="Times New Roman" w:eastAsia="Calibri" w:hAnsi="Times New Roman" w:cs="Times New Roman"/>
          <w:sz w:val="28"/>
          <w:szCs w:val="28"/>
        </w:rPr>
        <w:lastRenderedPageBreak/>
        <w:t>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 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Программа по биологии является ориентиром для составления рабочих </w:t>
      </w:r>
      <w:r w:rsidRPr="005608BB">
        <w:rPr>
          <w:rFonts w:ascii="Times New Roman" w:eastAsia="Calibri" w:hAnsi="Times New Roman" w:cs="Times New Roman"/>
          <w:sz w:val="28"/>
          <w:szCs w:val="28"/>
        </w:rPr>
        <w:lastRenderedPageBreak/>
        <w:t>программ, авторы которых могут предложить свой вариант последовательности изучения и структуры учебного материала, своё видение путей формирования у обучающихся 10–11 классов предметных знаний, умений и способов учебной деятельности, а также методических решений задач воспитания и развития средствами учебного предмета «Биология».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Биология на уровне среднего общего образования занимает важное место. Он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w:t>
      </w:r>
      <w:r w:rsidRPr="005608BB">
        <w:rPr>
          <w:rFonts w:ascii="Times New Roman" w:eastAsia="Calibri" w:hAnsi="Times New Roman" w:cs="Times New Roman"/>
          <w:sz w:val="28"/>
          <w:szCs w:val="28"/>
        </w:rPr>
        <w:lastRenderedPageBreak/>
        <w:t>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Достижение цели изучения учебного предмета «Биология» на базовом уровне обеспечивается решением следующих задач:</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осознание ценности биологических знаний для повышения уровня экологической культуры, для формирования научного мировоззрения;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Общее число часов, рекомендованных для изучения биологии – 68 часов: в 10 классе – 34 часов (1 час в неделю), в 11 классе – 34 часов (1 час в неделю).</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Содержание обучения в 10 классе.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Тема 1. Биология как наука.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Методы познания живой природы (наблюдение, эксперимент, </w:t>
      </w:r>
      <w:r w:rsidRPr="005608BB">
        <w:rPr>
          <w:rFonts w:ascii="Times New Roman" w:eastAsia="Calibri" w:hAnsi="Times New Roman" w:cs="Times New Roman"/>
          <w:sz w:val="28"/>
          <w:szCs w:val="28"/>
        </w:rPr>
        <w:lastRenderedPageBreak/>
        <w:t>описание, измерение, классификация, моделирование, статистическая обработка данных).</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Демонстрации: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Портреты: Ч. Дарвин, Г. Мендель, Н.К. Кольцов, Дж. Уотсон и Ф. Крик.</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Таблицы и схемы: «Методы познания живой природы».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Лабораторные и практические работы: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Практическая работа № 1. «Использование различных методов при изучении биологических объектов».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Тема 2. Живые системы и их организация.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Живые системы (биосистемы) как предмет изучения биологии. Отличие живых систем от неорганической природы.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Демонстрации: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Таблицы и схемы: «Основные признаки жизни», «Уровни организации живой природы».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Оборудование: модель молекулы ДНК.</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Тема 3. Химический состав и строение клетки.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Химический состав клетки. Химические элементы: макроэлементы, микроэлементы. Вода и минеральные вещества.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Функции воды и минеральных веществ в клетке. Поддержание осмотического баланса.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Цитология – наука о клетке. Клеточная теория – пример взаимодействия идей и фактов в научном познании. Методы изучения клетки.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Ядро – регуляторный центр клетки. Строение ядра: ядерная оболочка, кариоплазма, хроматин, ядрышко. Хромосомы.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Транспорт веществ в клетке.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Демонстрации: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Портреты: А. Левенгук, Р. Гук, Т. Шванн, М. Шлейден, Р. Вирхов, Дж. Уотсон, Ф. Крик, М. Уилкинс, Р. Франклин, К.М. Бэр.</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Диаграммы: «Распределение химических элементов в неживой природе», «Распределение химических элементов в живой природе».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Лабораторные и практические работы: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Лабораторная работа № 1. «Изучение каталитической активности ферментов (на примере амилазы или каталазы)».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Лабораторная работа № 2. «Изучение строения клеток растений, животных и бактерий под микроскопом на готовых микропрепаратах и их описание».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Тема 4. Жизнедеятельность клетки.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Типы обмена веществ: автотрофный и гетеротрофный. Роль ферментов </w:t>
      </w:r>
      <w:r w:rsidRPr="005608BB">
        <w:rPr>
          <w:rFonts w:ascii="Times New Roman" w:eastAsia="Calibri" w:hAnsi="Times New Roman" w:cs="Times New Roman"/>
          <w:sz w:val="28"/>
          <w:szCs w:val="28"/>
        </w:rPr>
        <w:lastRenderedPageBreak/>
        <w:t>в обмене веществ и превращении энергии в клетке.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Хемосинтез. Хемосинтезирующие бактерии. Значение хемосинтеза для жизни на Земле.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Неклеточные формы жизни – вирусы. История открытия вирусов (Д.И. Ивановский). Особенности строения и жизненный цикл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Демонстрации: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Портреты: Н.К. Кольцов, Д.И. Ивановский, К.А. Тимирязев.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w:t>
      </w:r>
      <w:r w:rsidRPr="005608BB">
        <w:rPr>
          <w:rFonts w:ascii="Times New Roman" w:eastAsia="Calibri" w:hAnsi="Times New Roman" w:cs="Times New Roman"/>
          <w:sz w:val="28"/>
          <w:szCs w:val="28"/>
        </w:rPr>
        <w:lastRenderedPageBreak/>
        <w:t>бактериофага», «Репликация ДНК».</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Оборудование: модели-аппликации «Удвоение ДНК и транскрипция», «Биосинтез белка», «Строение клетки», модель структуры ДНК.</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Тема 5. Размножение и индивидуальное развитие организмов.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Деление клетки – митоз. Стадии митоза. Процессы, происходящие на разных стадиях митоза. Биологический смысл митоза.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Программируемая гибель клетки – апоптоз.</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Половое размножение, его отличия от бесполого.</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w:t>
      </w:r>
      <w:r w:rsidRPr="005608BB">
        <w:rPr>
          <w:rFonts w:ascii="Times New Roman" w:eastAsia="Calibri" w:hAnsi="Times New Roman" w:cs="Times New Roman"/>
          <w:sz w:val="28"/>
          <w:szCs w:val="28"/>
        </w:rPr>
        <w:lastRenderedPageBreak/>
        <w:t>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Рост и развитие растений. Онтогенез цветкового растения: строение семени, стадии развития.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Демонстрации: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Лабораторные и практические работы: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Лабораторная работа № 3. «Наблюдение митоза в клетках кончика корешка лука на готовых микропрепаратах».</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Лабораторная работа № 4. «Изучение строения половых клеток на готовых микропрепаратах».</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Тема 6. Наследственность и изменчивость организмов.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Закономерности наследования признаков, установленные Г. Менделем. </w:t>
      </w:r>
      <w:r w:rsidRPr="005608BB">
        <w:rPr>
          <w:rFonts w:ascii="Times New Roman" w:eastAsia="Calibri" w:hAnsi="Times New Roman" w:cs="Times New Roman"/>
          <w:sz w:val="28"/>
          <w:szCs w:val="28"/>
        </w:rPr>
        <w:lastRenderedPageBreak/>
        <w:t>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Хромосомная теория наследственности. Генетические карты.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Внеядерная наследственность и изменчивость.</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r w:rsidRPr="005608BB">
        <w:rPr>
          <w:rFonts w:ascii="Times New Roman" w:eastAsia="Calibri" w:hAnsi="Times New Roman" w:cs="Times New Roman"/>
          <w:sz w:val="28"/>
          <w:szCs w:val="28"/>
        </w:rPr>
        <w:lastRenderedPageBreak/>
        <w:t>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Демонстрации: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Портреты: Г. Мендель, Т. Морган, Г. де Фриз, С.С. Четвериков, Н.В. Тимофеев-Ресовский, Н.И. Вавилов.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Лабораторные и практические работы: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Лабораторная работа № 5. «Изучение результатов моногибридного и дигибридного скрещивания у дрозофилы на готовых микропрепаратах».</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Лабораторная работа № 6. «Изучение модификационной изменчивости, построение вариационного ряда и вариационной кривой».</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Лабораторная работа № 7. «Анализ мутаций у дрозофилы на готовых </w:t>
      </w:r>
      <w:r w:rsidRPr="005608BB">
        <w:rPr>
          <w:rFonts w:ascii="Times New Roman" w:eastAsia="Calibri" w:hAnsi="Times New Roman" w:cs="Times New Roman"/>
          <w:sz w:val="28"/>
          <w:szCs w:val="28"/>
        </w:rPr>
        <w:lastRenderedPageBreak/>
        <w:t>микропрепаратах».</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Практическая работа № 2. «Составление и анализ родословных человека».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Тема 7. Селекция организмов. Основы биотехнологии.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Демонстрации: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Портреты: Н.И. Вавилов, И.В. Мичурин, Г.Д. Карпеченко, М.Ф. Иванов.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М.Ф. Иванова», «Полиплоидия», «Объекты биотехнологии», «Клеточные культуры и клонирование», «Конструирование и перенос генов, хромосом».</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Оборудование: муляжи плодов и корнеплодов диких форм и культурных сортов растений, гербарий «Сельскохозяйственные растения».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Лабораторные и практические работы: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Экскурсия «Основные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Содержание обучения в 11 классе.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1 час в неделю, всего 34 часа, из них 2 часа – резервное время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Тема 1. Эволюционная биология.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Синтетическая теория эволюции (СТЭ) и её основные положения.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Микроэволюция. Популяция как единица вида и эволюции.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Движущие силы (факторы) эволюции видов в природе. Мутационный процесс и комбинативная изменчивость. Популяционные волны и дрейф </w:t>
      </w:r>
      <w:r w:rsidRPr="005608BB">
        <w:rPr>
          <w:rFonts w:ascii="Times New Roman" w:eastAsia="Calibri" w:hAnsi="Times New Roman" w:cs="Times New Roman"/>
          <w:sz w:val="28"/>
          <w:szCs w:val="28"/>
        </w:rPr>
        <w:lastRenderedPageBreak/>
        <w:t>генов. Изоляция и миграция.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Естественный отбор – направляющий фактор эволюции. Формы естественного отбора.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Приспособленность организмов как результат эволюции. Примеры приспособлений у организмов. Ароморфозы и идио­адаптации.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Вид и видообразование. Критерии вида. Основные формы видообразования: географическое, экологическое.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Макроэволюция. Формы эволюции: филетическая, дивергентная, конвергентная, параллельная. Необратимость эволюции.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Происхождение от неспециализированных предков. Прогрессирующая специализация. Адаптивная радиация.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Демонстрации: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Портреты: К. Линней, Ж.Б. Ламарк, Ч. Дарвин, В.О. Ковалевский, К.М. Бэр, Э. Геккель, Ф. Мюллер, А.Н. Северцов.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w:t>
      </w:r>
      <w:r w:rsidRPr="005608BB">
        <w:rPr>
          <w:rFonts w:ascii="Times New Roman" w:eastAsia="Calibri" w:hAnsi="Times New Roman" w:cs="Times New Roman"/>
          <w:sz w:val="28"/>
          <w:szCs w:val="28"/>
        </w:rPr>
        <w:lastRenderedPageBreak/>
        <w:t>лягушки», микропрепарат «Дрозофила» (норма, мутации формы крыльев и окраски тела).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Лабораторные и практические работы: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Лабораторная работа № 1. «Сравнение видов по морфологическому критерию».</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Лабораторная работа № 2. «Описание приспособленности организма и её относительного характера».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Тема 2. Возникновение и развитие жизни на Земле.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мебранных структур и возникновение протоклетки. Первые клетки и их эволюция. Формирование основных групп живых организмов.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Мезозойская эра и её периоды: триасовый, юрский, меловой.</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Кайнозойская эра и её периоды: палеогеновый, неогеновый, антропогеновый.</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Система органического мира как отражение эволюции. Основные систематические группы организмов.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Демонстрации: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Портреты: Ф. Реди, Л. Пастер, А.И. Опарин, С. Миллер, Г. Юри, Ч. Дарвин.</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Лабораторные и практические работы: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Практическая работа № 1. «Изучение ископаемых остатков растений и </w:t>
      </w:r>
      <w:r w:rsidRPr="005608BB">
        <w:rPr>
          <w:rFonts w:ascii="Times New Roman" w:eastAsia="Calibri" w:hAnsi="Times New Roman" w:cs="Times New Roman"/>
          <w:sz w:val="28"/>
          <w:szCs w:val="28"/>
        </w:rPr>
        <w:lastRenderedPageBreak/>
        <w:t>животных в коллекциях».</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Экскурсия «Эволюция органического мира на Земле» (в естественно-научный или краеведческий музей).</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Тема 3. Организмы и окружающая среда.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Экология как наука. Задачи и разделы экологии. Методы экологических исследований. Экологическое мировоззрение современного человека.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Среды обитания организмов: водная, наземно-воздушная, почвенная, внутриорганизменная.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Демонстрации: </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Портреты: А. Гумбольдт, К.Ф. Рулье, Э. Геккель.</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Лабораторные и практические работы: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Лабораторная работа № 3. «Морфологические особенности растений из разных мест обитания».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Лабораторная работа № 4. «Влияние света на рост и развитие черенков колеуса».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Практическая работа № 5. «Подсчёт плотности популяций разных видов растений».</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Тема 4. Сообщества и экологические системы.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Сообщество организмов – биоценоз. Структуры биоценоза: видовая, пространственная, трофическая (пищевая). Виды-доминанты. Связи в биоценозе.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Природные экосистемы. Экосистемы озёр и рек. Экосистема хвойного или широколиственного леса.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Антропогенные экосистемы. Агроэкосистемы. Урбоэкосистемы. Биологическое и хозяйственное значение агроэкосистем и урбоэкосистем.</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Биоразнообразие как фактор устойчивости экосистем. Сохранение биологического разнообразия на Земле.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Круговороты веществ и биогеохимические циклы элементов (углерода, азота). Зональность биосферы. Основные биомы суши.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Человечество в биосфере Земли. Антропогенные изменения в биосфере. Глобальные экологические проблемы.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Демонстрации: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Портреты: А.Д. Тенсли, В.Н. Сукачёв, В.И. Вернадский.</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5608BB" w:rsidRPr="005608BB" w:rsidRDefault="005608BB" w:rsidP="005608BB">
      <w:pPr>
        <w:widowControl w:val="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Планируемые результаты освоения программы по биологии (базовый уровень) на уровне среднего общего образования.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608BB" w:rsidRPr="005608BB" w:rsidRDefault="005608BB" w:rsidP="005608BB">
      <w:pPr>
        <w:widowControl w:val="0"/>
        <w:spacing w:after="200"/>
        <w:contextualSpacing/>
        <w:rPr>
          <w:rFonts w:ascii="Times New Roman" w:eastAsia="SchoolBookSanPin" w:hAnsi="Times New Roman" w:cs="Times New Roman"/>
          <w:sz w:val="28"/>
          <w:szCs w:val="28"/>
        </w:rPr>
      </w:pPr>
      <w:r w:rsidRPr="005608BB">
        <w:rPr>
          <w:rFonts w:ascii="Times New Roman" w:eastAsia="SchoolBookSanPin" w:hAnsi="Times New Roman" w:cs="Times New Roman"/>
          <w:bCs/>
          <w:position w:val="1"/>
          <w:sz w:val="28"/>
          <w:szCs w:val="28"/>
        </w:rPr>
        <w:t>1) гражданского воспитания: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сформированность гражданской позиции обучающегося как активного </w:t>
      </w:r>
      <w:r w:rsidRPr="005608BB">
        <w:rPr>
          <w:rFonts w:ascii="Times New Roman" w:eastAsia="Calibri" w:hAnsi="Times New Roman" w:cs="Times New Roman"/>
          <w:sz w:val="28"/>
          <w:szCs w:val="28"/>
        </w:rPr>
        <w:lastRenderedPageBreak/>
        <w:t>и ответственного члена российского общества;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осознание своих конституционных прав и обязанностей, уважение закона и правопорядка;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способность определять собственную позицию по отношению к явлениям современной жизни и объяснять её;</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готовность к сотрудничеству в процессе совместного выполнения учебных, познавательных и исследовательских задач, уважительное отношение к мнению оппонентов при обсуждении спорных вопросов биологического содержания;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готовность к гуманитарной и волонтёрской деятельности;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2) патриотического воспитания: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ценностное отношение к природному наследию и памятникам природы, достижениям России в науке, искусстве, спорте, технологиях, труде;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способность оценивать вклад российских учёных в становление и развитие биологии, понимание значения биологии в познании законов природы, в жизни человека и современного общества;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идейная убеждённость, готовность к служению Отечеству и его защите, ответственность за его судьбу;</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3) духовно-нравственного воспитания: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осознание духовных ценностей российского народа;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нравственного сознания, этического поведения;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осознание личного вклада в построение устойчивого будущего;</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4) эстетического воспитания: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понимание эмоционального воздействия живой природы и её ценности;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готовность к самовыражению в разных видах искусства, стремление проявлять качества творческой личности;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5) физического воспитания: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понимание ценности правил индивидуального и коллективного безопасного поведения в ситуациях, угрожающих здоровью и жизни людей;</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осознание последствий и неприятие вредных привычек (употребления алкоголя, наркотиков, курения);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6) трудового воспитания: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готовность к труду, осознание ценности мастерства, трудолюбие;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w:t>
      </w:r>
      <w:r w:rsidRPr="005608BB">
        <w:rPr>
          <w:rFonts w:ascii="Times New Roman" w:eastAsia="Calibri" w:hAnsi="Times New Roman" w:cs="Times New Roman"/>
          <w:sz w:val="28"/>
          <w:szCs w:val="28"/>
        </w:rPr>
        <w:lastRenderedPageBreak/>
        <w:t>выполнять такую деятельность;</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готовность и способность к образованию и самообразованию на протяжении всей жизни;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7) экологического воспитания: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экологически целесообразное отношение к природе как источнику жизни на Земле, основе её существования;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осознание глобального характера экологических проблем и путей их решения;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8) ценности научного познания: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сформированность мировоззрения, соответствующего современному </w:t>
      </w:r>
      <w:r w:rsidRPr="005608BB">
        <w:rPr>
          <w:rFonts w:ascii="Times New Roman" w:eastAsia="Calibri" w:hAnsi="Times New Roman" w:cs="Times New Roman"/>
          <w:sz w:val="28"/>
          <w:szCs w:val="28"/>
        </w:rPr>
        <w:lastRenderedPageBreak/>
        <w:t>уровню развития науки и общественной практики, основанного на диалоге культур, способствующего осознанию своего места в поликультурном мире;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понимание специфики биологии как науки, осознание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убеждённость в значимости биологии для современной цивилизации: обеспечения нового уровня развития медицины, создания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понимание сущности методов познания, используемых в естественных науках, способность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способность самостоятельно использовать биологические знания для решения проблем в реальных жизненных ситуациях;</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В процессе достижения личностных результатов освоения обучающимися программы по биологии на уровне среднего общего образования у обучающихся совершенствуется эмоциональный интеллект, предполагающий сформированность:</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социальных навыков, включающих способность выстраивать отношения с другими людьми, заботиться, проявлять интерес и разрешать конфликты. </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w:t>
      </w:r>
      <w:r w:rsidRPr="005608BB">
        <w:rPr>
          <w:rFonts w:ascii="Times New Roman" w:eastAsia="Calibri" w:hAnsi="Times New Roman" w:cs="Times New Roman"/>
          <w:sz w:val="28"/>
          <w:szCs w:val="28"/>
        </w:rPr>
        <w:lastRenderedPageBreak/>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Метапредметные результаты освоения программы среднего общего образования должны отражать: </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Овладение универсальными учебными познавательными действиями: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1) базовые логические действия: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самостоятельно формулировать и актуализировать проблему, рассматривать её всесторонне;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определять цели деятельности, задавая параметры и критерии их достижения, соотносить результаты деятельности с поставленными целями;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использовать биологические понятия для объяснения фактов и явлений живой природы;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разрабатывать план решения проблемы с учётом анализа имеющихся материальных и нематериальных ресурсов;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вносить коррективы в деятельность, оценивать соответствие результатов целям, оценивать риски последствий деятельности;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развивать креативное мышление при решении жизненных проблем;</w:t>
      </w:r>
    </w:p>
    <w:p w:rsidR="005608BB" w:rsidRPr="005608BB" w:rsidRDefault="005608BB" w:rsidP="005608BB">
      <w:pPr>
        <w:widowControl w:val="0"/>
        <w:spacing w:after="200"/>
        <w:contextualSpacing/>
        <w:rPr>
          <w:rFonts w:ascii="Times New Roman" w:eastAsia="SchoolBookSanPin" w:hAnsi="Times New Roman" w:cs="Times New Roman"/>
          <w:sz w:val="28"/>
          <w:szCs w:val="28"/>
        </w:rPr>
      </w:pPr>
      <w:r w:rsidRPr="005608BB">
        <w:rPr>
          <w:rFonts w:ascii="Times New Roman" w:eastAsia="Calibri" w:hAnsi="Times New Roman" w:cs="Times New Roman"/>
          <w:sz w:val="28"/>
          <w:szCs w:val="28"/>
        </w:rPr>
        <w:t>2)</w:t>
      </w:r>
      <w:r w:rsidRPr="005608BB">
        <w:rPr>
          <w:rFonts w:ascii="Times New Roman" w:eastAsia="SchoolBookSanPin" w:hAnsi="Times New Roman" w:cs="Times New Roman"/>
          <w:sz w:val="28"/>
          <w:szCs w:val="28"/>
        </w:rPr>
        <w:t xml:space="preserve"> базовые исследовательские действия: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владеть навыками учебно-исследовательской и проектной деятельности, навыками разрешения проблем, обладать способностью и готовностью к самостоятельному поиску методов решения практических задач, применению различных методов познания;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формировать научный тип мышления, владеть научной терминологией, ключевыми понятиями и методами;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ставить и формулировать собственные задачи в образовательной деятельности и жизненных ситуациях;</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давать оценку новым ситуациям, оценивать приобретённый опыт;</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осуществлять целенаправленный поиск переноса средств и способов действия в профессиональную среду;</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уметь переносить знания в познавательную и практическую области жизнедеятельности;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уметь интегрировать знания из разных предметных областей;</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3)</w:t>
      </w:r>
      <w:r w:rsidRPr="005608BB">
        <w:rPr>
          <w:rFonts w:ascii="Times New Roman" w:eastAsia="SchoolBookSanPin" w:hAnsi="Times New Roman" w:cs="Times New Roman"/>
          <w:sz w:val="28"/>
          <w:szCs w:val="28"/>
        </w:rPr>
        <w:t xml:space="preserve"> работа с информацией:</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самостоятельно выбирать оптимальную форму представления биологической информации (схемы, графики, диаграммы, таблицы, рисунки и другое);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владеть навыками распознавания и защиты информации, информационной безопасности личности.</w:t>
      </w:r>
    </w:p>
    <w:p w:rsidR="005608BB" w:rsidRPr="005608BB" w:rsidRDefault="005608BB" w:rsidP="005608BB">
      <w:pPr>
        <w:widowControl w:val="0"/>
        <w:spacing w:after="200"/>
        <w:contextualSpacing/>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Овладение универсальными коммуникативными действиями: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SchoolBookSanPin" w:hAnsi="Times New Roman" w:cs="Times New Roman"/>
          <w:sz w:val="28"/>
          <w:szCs w:val="28"/>
        </w:rPr>
        <w:t>1) общение: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w:t>
      </w:r>
      <w:r w:rsidRPr="005608BB">
        <w:rPr>
          <w:rFonts w:ascii="Times New Roman" w:eastAsia="Calibri" w:hAnsi="Times New Roman" w:cs="Times New Roman"/>
          <w:sz w:val="28"/>
          <w:szCs w:val="28"/>
        </w:rPr>
        <w:lastRenderedPageBreak/>
        <w:t>предлагаемой задачи, учитывать интересы и согласованность позиций других участников диалога или дискуссии);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развёрнуто и логично излагать свою точку зрения с использованием языковых средств;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2) совместная деятельность:</w:t>
      </w:r>
    </w:p>
    <w:p w:rsidR="005608BB" w:rsidRPr="005608BB" w:rsidRDefault="005608BB" w:rsidP="005608BB">
      <w:pPr>
        <w:widowControl w:val="0"/>
        <w:spacing w:after="200"/>
        <w:contextualSpacing/>
        <w:rPr>
          <w:rFonts w:ascii="Times New Roman" w:eastAsia="Calibri" w:hAnsi="Times New Roman" w:cs="Times New Roman"/>
          <w:iCs/>
          <w:sz w:val="28"/>
          <w:szCs w:val="28"/>
        </w:rPr>
      </w:pPr>
      <w:r w:rsidRPr="005608BB">
        <w:rPr>
          <w:rFonts w:ascii="Times New Roman" w:eastAsia="Calibri" w:hAnsi="Times New Roman" w:cs="Times New Roman"/>
          <w:sz w:val="28"/>
          <w:szCs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выбирать тематику и методы совместных действий с учётом общих интересов и возможностей каждого члена коллектива; </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оценивать качество своего вклада и каждого участника команды в общий результат по разработанным критериям; </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предлагать новые проекты, оценивать идеи с позиции новизны, оригинальности, практической значимости; </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5608BB" w:rsidRPr="005608BB" w:rsidRDefault="005608BB" w:rsidP="005608BB">
      <w:pPr>
        <w:widowControl w:val="0"/>
        <w:spacing w:after="200"/>
        <w:contextualSpacing/>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Овладение универсальными регулятивными действиями:</w:t>
      </w:r>
    </w:p>
    <w:p w:rsidR="005608BB" w:rsidRPr="005608BB" w:rsidRDefault="005608BB" w:rsidP="005608BB">
      <w:pPr>
        <w:widowControl w:val="0"/>
        <w:spacing w:after="200"/>
        <w:contextualSpacing/>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 xml:space="preserve">1) самоорганизация: </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использовать биологические знания для выявления проблем и их </w:t>
      </w:r>
      <w:r w:rsidRPr="005608BB">
        <w:rPr>
          <w:rFonts w:ascii="Times New Roman" w:eastAsia="Calibri" w:hAnsi="Times New Roman" w:cs="Times New Roman"/>
          <w:sz w:val="28"/>
          <w:szCs w:val="28"/>
        </w:rPr>
        <w:lastRenderedPageBreak/>
        <w:t>решения в жизненных и учебных ситуациях;</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самостоятельно составлять план решения проблемы с учётом имеющихся ресурсов, собственных возможностей и предпочтений;</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давать оценку новым ситуациям;</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расширять рамки учебного предмета на основе личных предпочтений;</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делать осознанный выбор, аргументировать его, брать ответственность за решение;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оценивать приобретённый опыт;</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2) самоконтроль:</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оценивать риски и своевременно принимать решения по их снижению;</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принимать мотивы и аргументы других при анализе результатов деятельности;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3) принятия себя и других</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принимать себя, понимая свои недостатки и достоинства;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принимать мотивы и аргументы других при анализе результатов деятельности;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признавать своё право и право других на ошибку;</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развивать способность понимать мир с позиции другого человека.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Предметные результаты освоения прораммы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представленны по годам обучения.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Предметные результаты освоения учебного предмета «Биология» в 10 клвссе должны отражать:</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умение излагать биологические теории (клеточная, хромосомная, мутационная, центральная догма молекулярной биологии), законы (Г. Менделя, Т. Моргана, Н.И. Вавилова) и учения (о центрах многообразия и происхождения культурных растений Н.И. Вавилова), определять границы их применимости к живым системам;</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умение владеть методами научного познания в биологии: наблюдение и </w:t>
      </w:r>
      <w:r w:rsidRPr="005608BB">
        <w:rPr>
          <w:rFonts w:ascii="Times New Roman" w:eastAsia="Calibri" w:hAnsi="Times New Roman" w:cs="Times New Roman"/>
          <w:sz w:val="28"/>
          <w:szCs w:val="28"/>
        </w:rPr>
        <w:lastRenderedPageBreak/>
        <w:t>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умение выполнять лабораторные и практические работы, соблюдать правила при работе с учебным и лабораторным оборудованием;</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lastRenderedPageBreak/>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Предметные результаты освоения учебного предмета «Биология» в 11 классе должны отражать:</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К.М. Бэра, чередования главных направлений и путей эволюции А.Н. Северцова, учения о биосфере В.И. Вернадского), определять границы их применимости к живым системам;</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w:t>
      </w:r>
      <w:r w:rsidRPr="005608BB">
        <w:rPr>
          <w:rFonts w:ascii="Times New Roman" w:eastAsia="Calibri" w:hAnsi="Times New Roman" w:cs="Times New Roman"/>
          <w:sz w:val="28"/>
          <w:szCs w:val="28"/>
        </w:rPr>
        <w:lastRenderedPageBreak/>
        <w:t>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умение решать элементарные биологические задачи, составлять схемы переноса веществ и энергии в экосистемах (цепи питания);</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умение выполнять лабораторные и практические работы, соблюдать правила при работе с учебным и лабораторным оборудованием;</w:t>
      </w:r>
    </w:p>
    <w:p w:rsidR="005608BB" w:rsidRPr="005608BB" w:rsidRDefault="005608BB" w:rsidP="005608BB">
      <w:pPr>
        <w:widowControl w:val="0"/>
        <w:spacing w:after="20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5608BB" w:rsidRPr="005608BB" w:rsidRDefault="005608BB" w:rsidP="005608BB">
      <w:pPr>
        <w:widowControl w:val="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5608BB" w:rsidRPr="00A41A95" w:rsidRDefault="005608BB" w:rsidP="005608BB">
      <w:pPr>
        <w:widowControl w:val="0"/>
        <w:contextualSpacing/>
        <w:rPr>
          <w:rFonts w:ascii="Times New Roman" w:eastAsia="Calibri" w:hAnsi="Times New Roman" w:cs="Times New Roman"/>
          <w:b/>
          <w:sz w:val="28"/>
          <w:szCs w:val="28"/>
        </w:rPr>
      </w:pPr>
      <w:r w:rsidRPr="00A41A95">
        <w:rPr>
          <w:rFonts w:ascii="Times New Roman" w:eastAsia="Calibri" w:hAnsi="Times New Roman" w:cs="Times New Roman"/>
          <w:b/>
          <w:sz w:val="28"/>
          <w:szCs w:val="28"/>
        </w:rPr>
        <w:t xml:space="preserve">Федеральная рабочая программа по учебному предмету «Биология» (углублённый уровень). </w:t>
      </w:r>
    </w:p>
    <w:p w:rsidR="005608BB" w:rsidRPr="005608BB" w:rsidRDefault="005608BB" w:rsidP="005608BB">
      <w:pPr>
        <w:widowControl w:val="0"/>
        <w:contextualSpacing/>
        <w:rPr>
          <w:rFonts w:ascii="Times New Roman" w:eastAsia="Calibri" w:hAnsi="Times New Roman" w:cs="Times New Roman"/>
          <w:sz w:val="28"/>
          <w:szCs w:val="28"/>
        </w:rPr>
      </w:pPr>
      <w:r w:rsidRPr="005608BB">
        <w:rPr>
          <w:rFonts w:ascii="Times New Roman" w:eastAsia="Calibri" w:hAnsi="Times New Roman" w:cs="Times New Roman"/>
          <w:sz w:val="28"/>
          <w:szCs w:val="28"/>
        </w:rPr>
        <w:t xml:space="preserve">Федеральная рабочая программа по учебному предмету «Биология» (углублённый уровень) (предметная область «Естественно-научные предметы») (далее соответственно – программа по биологии, биология) включает пояснительную записку, содержание обучения, планируемые </w:t>
      </w:r>
      <w:r w:rsidRPr="005608BB">
        <w:rPr>
          <w:rFonts w:ascii="Times New Roman" w:eastAsia="Calibri" w:hAnsi="Times New Roman" w:cs="Times New Roman"/>
          <w:sz w:val="28"/>
          <w:szCs w:val="28"/>
        </w:rPr>
        <w:lastRenderedPageBreak/>
        <w:t>результаты освоения программы по биологии.</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Пояснительная записка отражает общие цели и задачи изучения биологии,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 xml:space="preserve">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Планируемые результаты освоения программы по биологии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5608BB" w:rsidRPr="005608BB" w:rsidRDefault="005608BB" w:rsidP="005608BB">
      <w:pPr>
        <w:widowControl w:val="0"/>
        <w:rPr>
          <w:rFonts w:ascii="Times New Roman" w:eastAsia="OfficinaSansBoldITC" w:hAnsi="Times New Roman" w:cs="Times New Roman"/>
          <w:sz w:val="28"/>
          <w:szCs w:val="28"/>
        </w:rPr>
      </w:pPr>
      <w:r w:rsidRPr="005608BB">
        <w:rPr>
          <w:rFonts w:ascii="Times New Roman" w:eastAsia="OfficinaSansBoldITC" w:hAnsi="Times New Roman" w:cs="Times New Roman"/>
          <w:sz w:val="28"/>
          <w:szCs w:val="28"/>
        </w:rPr>
        <w:t>Пояснительная записка.</w:t>
      </w:r>
    </w:p>
    <w:p w:rsidR="005608BB" w:rsidRPr="005608BB" w:rsidRDefault="005608BB" w:rsidP="005608BB">
      <w:pPr>
        <w:widowControl w:val="0"/>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SchoolBookSanPin" w:hAnsi="Times New Roman" w:cs="SchoolBookSanPin"/>
          <w:sz w:val="28"/>
          <w:szCs w:val="28"/>
          <w:lang w:eastAsia="ru-RU"/>
        </w:rPr>
        <w:t xml:space="preserve">Программа по биологии на уровне среднего общего образования разработана </w:t>
      </w:r>
      <w:r w:rsidRPr="005608BB">
        <w:rPr>
          <w:rFonts w:ascii="Times New Roman" w:eastAsia="Times New Roman" w:hAnsi="Times New Roman" w:cs="Times New Roman"/>
          <w:sz w:val="28"/>
          <w:szCs w:val="28"/>
          <w:lang w:eastAsia="ru-RU"/>
        </w:rPr>
        <w:t>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r w:rsidRPr="005608BB">
        <w:rPr>
          <w:rFonts w:ascii="SchoolBookSanPin" w:eastAsia="Times New Roman" w:hAnsi="SchoolBookSanPin" w:cs="SchoolBookSanPin"/>
          <w:color w:val="000000"/>
          <w:sz w:val="28"/>
          <w:szCs w:val="28"/>
          <w:lang w:eastAsia="ru-RU"/>
        </w:rPr>
        <w:t>.</w:t>
      </w:r>
    </w:p>
    <w:p w:rsidR="005608BB" w:rsidRPr="005608BB" w:rsidRDefault="005608BB" w:rsidP="005608BB">
      <w:pPr>
        <w:widowControl w:val="0"/>
        <w:autoSpaceDE w:val="0"/>
        <w:autoSpaceDN w:val="0"/>
        <w:adjustRightInd w:val="0"/>
        <w:textAlignment w:val="center"/>
        <w:rPr>
          <w:rFonts w:ascii="Times New Roman" w:eastAsia="Times New Roman" w:hAnsi="Times New Roman" w:cs="SchoolBookSanPin"/>
          <w:color w:val="000000"/>
          <w:sz w:val="28"/>
          <w:szCs w:val="28"/>
          <w:lang w:eastAsia="ru-RU"/>
        </w:rPr>
      </w:pPr>
      <w:r w:rsidRPr="005608BB">
        <w:rPr>
          <w:rFonts w:ascii="Times New Roman" w:eastAsia="Times New Roman" w:hAnsi="Times New Roman" w:cs="SchoolBookSanPin"/>
          <w:color w:val="000000"/>
          <w:sz w:val="28"/>
          <w:szCs w:val="28"/>
          <w:lang w:eastAsia="ru-RU"/>
        </w:rPr>
        <w:t xml:space="preserve">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w:t>
      </w:r>
      <w:r w:rsidRPr="005608BB">
        <w:rPr>
          <w:rFonts w:ascii="Times New Roman" w:eastAsia="Times New Roman" w:hAnsi="Times New Roman" w:cs="Times New Roman"/>
          <w:sz w:val="28"/>
          <w:szCs w:val="28"/>
          <w:lang w:eastAsia="ru-RU"/>
        </w:rPr>
        <w:t>профессиональным</w:t>
      </w:r>
      <w:r w:rsidRPr="005608BB">
        <w:rPr>
          <w:rFonts w:ascii="Times New Roman" w:eastAsia="Times New Roman" w:hAnsi="Times New Roman" w:cs="SchoolBookSanPin"/>
          <w:color w:val="000000"/>
          <w:sz w:val="28"/>
          <w:szCs w:val="28"/>
          <w:lang w:eastAsia="ru-RU"/>
        </w:rPr>
        <w:t xml:space="preserve">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w:t>
      </w:r>
      <w:r w:rsidRPr="005608BB">
        <w:rPr>
          <w:rFonts w:ascii="Times New Roman" w:eastAsia="Times New Roman" w:hAnsi="Times New Roman" w:cs="SchoolBookSanPin"/>
          <w:color w:val="000000"/>
          <w:sz w:val="28"/>
          <w:szCs w:val="28"/>
          <w:lang w:eastAsia="ru-RU"/>
        </w:rPr>
        <w:lastRenderedPageBreak/>
        <w:t>интереса к конкретной области научного знания, связанного с биологией, медициной, экологией, психологией, спортом или военным делом.</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trike/>
          <w:sz w:val="28"/>
          <w:szCs w:val="28"/>
          <w:lang w:eastAsia="ru-RU"/>
        </w:rPr>
      </w:pPr>
      <w:r w:rsidRPr="005608BB">
        <w:rPr>
          <w:rFonts w:ascii="Times New Roman" w:eastAsia="Times New Roman" w:hAnsi="Times New Roman" w:cs="Times New Roman"/>
          <w:sz w:val="28"/>
          <w:szCs w:val="28"/>
          <w:lang w:eastAsia="ru-RU"/>
        </w:rPr>
        <w:t>Программа по биологии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Программа по биологии является ориентиром для составления авторских рабочих программ. Авторами рабочих программ может быть предложен свой подход к структурированию и последовательности изучения учебного материала, своё видение способов формирования у обучающихся предметных знаний и умений, а также методов воспитания и развития средствами учебного предмета «Биология».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trike/>
          <w:sz w:val="28"/>
          <w:szCs w:val="28"/>
          <w:lang w:eastAsia="ru-RU"/>
        </w:rPr>
      </w:pPr>
      <w:r w:rsidRPr="005608BB">
        <w:rPr>
          <w:rFonts w:ascii="Times New Roman" w:eastAsia="Times New Roman" w:hAnsi="Times New Roman" w:cs="Times New Roman"/>
          <w:sz w:val="28"/>
          <w:szCs w:val="28"/>
          <w:lang w:eastAsia="ru-RU"/>
        </w:rPr>
        <w:t xml:space="preserve">Биология на уровне среднего общего образования завершает биологическое образование в школе и ориентирован на расширение и </w:t>
      </w:r>
      <w:r w:rsidRPr="005608BB">
        <w:rPr>
          <w:rFonts w:ascii="Times New Roman" w:eastAsia="Times New Roman" w:hAnsi="Times New Roman" w:cs="Times New Roman"/>
          <w:sz w:val="28"/>
          <w:szCs w:val="28"/>
          <w:lang w:eastAsia="ru-RU"/>
        </w:rPr>
        <w:lastRenderedPageBreak/>
        <w:t xml:space="preserve">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trike/>
          <w:sz w:val="28"/>
          <w:szCs w:val="28"/>
          <w:lang w:eastAsia="ru-RU"/>
        </w:rPr>
      </w:pPr>
      <w:r w:rsidRPr="005608BB">
        <w:rPr>
          <w:rFonts w:ascii="Times New Roman" w:eastAsia="Times New Roman" w:hAnsi="Times New Roman" w:cs="Times New Roman"/>
          <w:sz w:val="28"/>
          <w:szCs w:val="28"/>
          <w:lang w:eastAsia="ru-RU"/>
        </w:rPr>
        <w:t>Структура программы по биологии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Биология призван обеспечить освоение обучающимися биологических теорий и законов, идей, принципов и правил, лежащих в основе современной </w:t>
      </w:r>
      <w:r w:rsidRPr="005608BB">
        <w:rPr>
          <w:rFonts w:ascii="Times New Roman" w:eastAsia="Times New Roman" w:hAnsi="Times New Roman" w:cs="Times New Roman"/>
          <w:sz w:val="28"/>
          <w:szCs w:val="28"/>
          <w:lang w:eastAsia="ru-RU"/>
        </w:rPr>
        <w:lastRenderedPageBreak/>
        <w:t>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Cs/>
          <w:sz w:val="28"/>
          <w:szCs w:val="28"/>
          <w:lang w:eastAsia="ru-RU"/>
        </w:rPr>
      </w:pPr>
      <w:r w:rsidRPr="005608BB">
        <w:rPr>
          <w:rFonts w:ascii="Times New Roman" w:eastAsia="Times New Roman" w:hAnsi="Times New Roman" w:cs="Times New Roman"/>
          <w:sz w:val="28"/>
          <w:szCs w:val="28"/>
          <w:lang w:eastAsia="ru-RU"/>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Достижение цели изучения учебного предмета «Биология» на углублённом уровне обеспечивается решением следующих задач</w:t>
      </w:r>
      <w:r w:rsidRPr="005608BB">
        <w:rPr>
          <w:rFonts w:ascii="Times New Roman" w:eastAsia="Times New Roman" w:hAnsi="Times New Roman" w:cs="Times New Roman"/>
          <w:iCs/>
          <w:sz w:val="28"/>
          <w:szCs w:val="28"/>
          <w:lang w:eastAsia="ru-RU"/>
        </w:rPr>
        <w:t>:</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w:t>
      </w:r>
      <w:r w:rsidRPr="005608BB">
        <w:rPr>
          <w:rFonts w:ascii="Times New Roman" w:eastAsia="Times New Roman" w:hAnsi="Times New Roman" w:cs="Times New Roman"/>
          <w:sz w:val="28"/>
          <w:szCs w:val="28"/>
          <w:lang w:eastAsia="ru-RU"/>
        </w:rPr>
        <w:lastRenderedPageBreak/>
        <w:t xml:space="preserve">эксперимент, моделирование);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5608BB" w:rsidRPr="005608BB" w:rsidRDefault="005608BB" w:rsidP="005608BB">
      <w:pPr>
        <w:widowControl w:val="0"/>
        <w:tabs>
          <w:tab w:val="left" w:pos="510"/>
        </w:tabs>
        <w:autoSpaceDE w:val="0"/>
        <w:autoSpaceDN w:val="0"/>
        <w:adjustRightInd w:val="0"/>
        <w:textAlignment w:val="center"/>
        <w:rPr>
          <w:rFonts w:ascii="Times New Roman" w:eastAsia="Calibri" w:hAnsi="Times New Roman" w:cs="Times New Roman"/>
          <w:sz w:val="28"/>
          <w:szCs w:val="28"/>
        </w:rPr>
      </w:pPr>
      <w:r w:rsidRPr="005608BB">
        <w:rPr>
          <w:rFonts w:ascii="Times New Roman" w:eastAsia="SchoolBookSanPin" w:hAnsi="Times New Roman" w:cs="Times New Roman"/>
          <w:color w:val="0D0D0D"/>
          <w:sz w:val="28"/>
          <w:szCs w:val="28"/>
        </w:rPr>
        <w:t xml:space="preserve">Общее число часов, рекомендованных для изучения биологии на углубленном уровне, – </w:t>
      </w:r>
      <w:r w:rsidRPr="005608BB">
        <w:rPr>
          <w:rFonts w:ascii="Times New Roman" w:eastAsia="SchoolBookSanPin" w:hAnsi="Times New Roman" w:cs="Times New Roman"/>
          <w:color w:val="0D0D0D"/>
          <w:position w:val="1"/>
          <w:sz w:val="28"/>
          <w:szCs w:val="28"/>
        </w:rPr>
        <w:t>204 часа: в 10 классе – 102 часа (3 часа в неделю), в 11 классе – 102 часа (3 часа в неделю).</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 </w:t>
      </w:r>
    </w:p>
    <w:p w:rsidR="005608BB" w:rsidRPr="005608BB" w:rsidRDefault="005608BB" w:rsidP="005608BB">
      <w:pPr>
        <w:widowControl w:val="0"/>
        <w:suppressAutoHyphens/>
        <w:autoSpaceDE w:val="0"/>
        <w:autoSpaceDN w:val="0"/>
        <w:adjustRightInd w:val="0"/>
        <w:jc w:val="left"/>
        <w:textAlignment w:val="center"/>
        <w:rPr>
          <w:rFonts w:ascii="Times New Roman" w:eastAsia="Times New Roman" w:hAnsi="Times New Roman" w:cs="Times New Roman"/>
          <w:caps/>
          <w:sz w:val="28"/>
          <w:szCs w:val="28"/>
          <w:lang w:eastAsia="ru-RU"/>
        </w:rPr>
      </w:pPr>
      <w:r w:rsidRPr="005608BB">
        <w:rPr>
          <w:rFonts w:ascii="Times New Roman" w:eastAsia="Times New Roman" w:hAnsi="Times New Roman" w:cs="Times New Roman"/>
          <w:caps/>
          <w:sz w:val="28"/>
          <w:szCs w:val="28"/>
          <w:lang w:eastAsia="ru-RU"/>
        </w:rPr>
        <w:t> </w:t>
      </w:r>
      <w:r w:rsidRPr="005608BB">
        <w:rPr>
          <w:rFonts w:ascii="Times New Roman" w:eastAsia="Times New Roman" w:hAnsi="Times New Roman" w:cs="Times New Roman"/>
          <w:sz w:val="28"/>
          <w:szCs w:val="28"/>
          <w:lang w:eastAsia="ru-RU"/>
        </w:rPr>
        <w:t>Содержание обучения в 10 классе.</w:t>
      </w:r>
    </w:p>
    <w:p w:rsidR="005608BB" w:rsidRPr="005608BB" w:rsidRDefault="005608BB" w:rsidP="005608BB">
      <w:pPr>
        <w:widowControl w:val="0"/>
        <w:suppressAutoHyphens/>
        <w:autoSpaceDE w:val="0"/>
        <w:autoSpaceDN w:val="0"/>
        <w:adjustRightInd w:val="0"/>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102 ч, из них 1 ч – резервное время.</w:t>
      </w:r>
    </w:p>
    <w:p w:rsidR="005608BB" w:rsidRPr="005608BB" w:rsidRDefault="005608BB" w:rsidP="005608BB">
      <w:pPr>
        <w:widowControl w:val="0"/>
        <w:suppressAutoHyphen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Содержание программы, выделенное курсивом, не входит в проверку государственной итоговой аттстации (ГИА).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1. Биология как наука.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lastRenderedPageBreak/>
        <w:t xml:space="preserve">Демонстрации: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Портреты:</w:t>
      </w:r>
      <w:r w:rsidRPr="005608BB">
        <w:rPr>
          <w:rFonts w:ascii="Times New Roman" w:eastAsia="Times New Roman" w:hAnsi="Times New Roman" w:cs="Times New Roman"/>
          <w:sz w:val="28"/>
          <w:szCs w:val="28"/>
          <w:lang w:eastAsia="ru-RU"/>
        </w:rPr>
        <w:t xml:space="preserve"> Аристотель, Теофраст, К. Линней, Ж.Б. Ламарк, Ч. Дарвин, У. Гарвей, Г. Мендель, В.И. Вернадский, И.П. Павлов, И.И. Мечников, Н.И. Вавилов, Н.В. Тимофеев-Ресовский, Дж. Уотсон, Ф. Крик, Д.К. Беляев.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«Связь биологии с другими науками», «Система биологических наук».</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2. Живые системы и их изучение.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 xml:space="preserve">Таблицы и схемы: </w:t>
      </w:r>
      <w:r w:rsidRPr="005608BB">
        <w:rPr>
          <w:rFonts w:ascii="Times New Roman" w:eastAsia="Times New Roman" w:hAnsi="Times New Roman" w:cs="Times New Roman"/>
          <w:sz w:val="28"/>
          <w:szCs w:val="28"/>
          <w:lang w:eastAsia="ru-RU"/>
        </w:rPr>
        <w:t>«Основные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Оборудование</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 xml:space="preserve">лабораторное оборудование для проведения </w:t>
      </w:r>
      <w:r w:rsidRPr="005608BB">
        <w:rPr>
          <w:rFonts w:ascii="Times New Roman" w:eastAsia="Times New Roman" w:hAnsi="Times New Roman" w:cs="Times New Roman"/>
          <w:sz w:val="28"/>
          <w:szCs w:val="28"/>
          <w:lang w:eastAsia="ru-RU"/>
        </w:rPr>
        <w:lastRenderedPageBreak/>
        <w:t>наблюдений, измерений, экспериментов.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Практическая работа «Использование различных методов при изучении живых систем».</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3. Биология клетки.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
          <w:iCs/>
          <w:sz w:val="28"/>
          <w:szCs w:val="28"/>
          <w:lang w:eastAsia="ru-RU"/>
        </w:rPr>
      </w:pPr>
      <w:r w:rsidRPr="005608BB">
        <w:rPr>
          <w:rFonts w:ascii="Times New Roman" w:eastAsia="Times New Roman" w:hAnsi="Times New Roman" w:cs="Times New Roman"/>
          <w:sz w:val="28"/>
          <w:szCs w:val="28"/>
          <w:lang w:eastAsia="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Электронная микроскопия.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Демонстрации: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Портреты:</w:t>
      </w:r>
      <w:r w:rsidRPr="005608BB">
        <w:rPr>
          <w:rFonts w:ascii="Times New Roman" w:eastAsia="Times New Roman" w:hAnsi="Times New Roman" w:cs="Times New Roman"/>
          <w:sz w:val="28"/>
          <w:szCs w:val="28"/>
          <w:lang w:eastAsia="ru-RU"/>
        </w:rPr>
        <w:t xml:space="preserve"> Р. Гук, А. Левенгук, Т. Шванн, М. Шлейден, Р. Вирхов, К.М. Бэр.</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«Световой микроскоп», «Электронный микроскоп», «История развития методов микроскопии».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Оборудование:</w:t>
      </w:r>
      <w:r w:rsidRPr="005608BB">
        <w:rPr>
          <w:rFonts w:ascii="Times New Roman" w:eastAsia="Times New Roman" w:hAnsi="Times New Roman" w:cs="Times New Roman"/>
          <w:sz w:val="28"/>
          <w:szCs w:val="28"/>
          <w:lang w:eastAsia="ru-RU"/>
        </w:rPr>
        <w:t xml:space="preserve"> световой микроскоп, микропрепараты растительных, животных и бактериальных клеток.</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Cs/>
          <w:sz w:val="28"/>
          <w:szCs w:val="28"/>
          <w:lang w:eastAsia="ru-RU"/>
        </w:rPr>
      </w:pPr>
      <w:r w:rsidRPr="005608BB">
        <w:rPr>
          <w:rFonts w:ascii="Times New Roman" w:eastAsia="Times New Roman" w:hAnsi="Times New Roman" w:cs="Times New Roman"/>
          <w:sz w:val="28"/>
          <w:szCs w:val="28"/>
          <w:lang w:eastAsia="ru-RU"/>
        </w:rPr>
        <w:t>Практическая работа</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«Изучение методов клеточной биологии (хроматография, электрофорез, дифференциальное центрифугирование, ПЦР)».</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4. Химическая организация клетки.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
          <w:iCs/>
          <w:sz w:val="28"/>
          <w:szCs w:val="28"/>
          <w:lang w:eastAsia="ru-RU"/>
        </w:rPr>
      </w:pPr>
      <w:r w:rsidRPr="005608BB">
        <w:rPr>
          <w:rFonts w:ascii="Times New Roman" w:eastAsia="Times New Roman" w:hAnsi="Times New Roman" w:cs="Times New Roman"/>
          <w:sz w:val="28"/>
          <w:szCs w:val="28"/>
          <w:lang w:eastAsia="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w:t>
      </w:r>
      <w:r w:rsidRPr="005608BB">
        <w:rPr>
          <w:rFonts w:ascii="Times New Roman" w:eastAsia="Times New Roman" w:hAnsi="Times New Roman" w:cs="Times New Roman"/>
          <w:sz w:val="28"/>
          <w:szCs w:val="28"/>
          <w:lang w:eastAsia="ru-RU"/>
        </w:rPr>
        <w:lastRenderedPageBreak/>
        <w:t xml:space="preserve">структуры. Денатурация. Свойства белков. Классификация белков. Биологические функции белков.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
          <w:iCs/>
          <w:sz w:val="28"/>
          <w:szCs w:val="28"/>
          <w:lang w:eastAsia="ru-RU"/>
        </w:rPr>
      </w:pPr>
      <w:r w:rsidRPr="005608BB">
        <w:rPr>
          <w:rFonts w:ascii="Times New Roman" w:eastAsia="Times New Roman" w:hAnsi="Times New Roman" w:cs="Times New Roman"/>
          <w:sz w:val="28"/>
          <w:szCs w:val="28"/>
          <w:lang w:eastAsia="ru-RU"/>
        </w:rPr>
        <w:t xml:space="preserve">Строение молекулы АТФ. Макроэргические связи в молекуле АТФ. Биологические функции АТФ. Восстановленные переносчики, их функции в клетке. Секвенирование ДНК.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
          <w:iCs/>
          <w:sz w:val="28"/>
          <w:szCs w:val="28"/>
          <w:lang w:eastAsia="ru-RU"/>
        </w:rPr>
      </w:pPr>
      <w:r w:rsidRPr="005608BB">
        <w:rPr>
          <w:rFonts w:ascii="Times New Roman" w:eastAsia="Times New Roman" w:hAnsi="Times New Roman" w:cs="Times New Roman"/>
          <w:sz w:val="28"/>
          <w:szCs w:val="28"/>
          <w:lang w:eastAsia="ru-RU"/>
        </w:rPr>
        <w:t xml:space="preserve">Структурная биология: биохимические и биофизические исследования состава и пространственной структуры биомолекул.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Демонстрации: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Портреты:</w:t>
      </w:r>
      <w:r w:rsidRPr="005608BB">
        <w:rPr>
          <w:rFonts w:ascii="Times New Roman" w:eastAsia="Times New Roman" w:hAnsi="Times New Roman" w:cs="Times New Roman"/>
          <w:sz w:val="28"/>
          <w:szCs w:val="28"/>
          <w:lang w:eastAsia="ru-RU"/>
        </w:rPr>
        <w:t xml:space="preserve"> Л. Полинг, Дж. Уотсон, Ф. Крик, М. Уилкинс, Р. Франклин, Ф. Сэнгер, С. Прузинер.</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Диаграммы: «Распределение химических элементов в неживой природе», «Распределение химических элементов в живой природе».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Оборудование:</w:t>
      </w:r>
      <w:r w:rsidRPr="005608BB">
        <w:rPr>
          <w:rFonts w:ascii="Times New Roman" w:eastAsia="Times New Roman" w:hAnsi="Times New Roman" w:cs="Times New Roman"/>
          <w:sz w:val="28"/>
          <w:szCs w:val="28"/>
          <w:lang w:eastAsia="ru-RU"/>
        </w:rPr>
        <w:t xml:space="preserve"> химическая посуда и оборудование.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Лабораторная работа</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 xml:space="preserve">«Обнаружение белков с помощью качественных реакций».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sz w:val="28"/>
          <w:szCs w:val="28"/>
          <w:lang w:eastAsia="ru-RU"/>
        </w:rPr>
        <w:t>Лабораторная работа</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«Исследование нуклеиновых кислот, выделенных из клеток различных организмов».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5. Строение и функции клетки.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Типы клеток: эукариотическая и прокариотическая. Структурно-функциональные образования клетки.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Синтез растворимых белков. Синтез клеточных мембран. Гладкий (агранулярный) эндоплазматический ретикулум. Секреторная функция аппарата Гольджи. Транспорт веществ в клетке. Вакуоли растительных клеток. Клеточный сок. Тургор.</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Полуавтономные органоиды клетки: митохондрии, пластиды.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
          <w:iCs/>
          <w:sz w:val="28"/>
          <w:szCs w:val="28"/>
          <w:lang w:eastAsia="ru-RU"/>
        </w:rPr>
      </w:pPr>
      <w:r w:rsidRPr="005608BB">
        <w:rPr>
          <w:rFonts w:ascii="Times New Roman" w:eastAsia="Times New Roman" w:hAnsi="Times New Roman" w:cs="Times New Roman"/>
          <w:sz w:val="28"/>
          <w:szCs w:val="28"/>
          <w:lang w:eastAsia="ru-RU"/>
        </w:rPr>
        <w:lastRenderedPageBreak/>
        <w:t>Немембранные органоиды клетки Строение и функции немембранных органоидов клетки. Рибосомы. Микрофиламенты.</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Мышечные клетки</w:t>
      </w:r>
      <w:r w:rsidRPr="005608BB">
        <w:rPr>
          <w:rFonts w:ascii="Times New Roman" w:eastAsia="Times New Roman" w:hAnsi="Times New Roman" w:cs="Times New Roman"/>
          <w:i/>
          <w:iCs/>
          <w:sz w:val="28"/>
          <w:szCs w:val="28"/>
          <w:lang w:eastAsia="ru-RU"/>
        </w:rPr>
        <w:t>.</w:t>
      </w:r>
      <w:r w:rsidRPr="005608BB">
        <w:rPr>
          <w:rFonts w:ascii="Times New Roman" w:eastAsia="Times New Roman" w:hAnsi="Times New Roman" w:cs="Times New Roman"/>
          <w:sz w:val="28"/>
          <w:szCs w:val="28"/>
          <w:lang w:eastAsia="ru-RU"/>
        </w:rPr>
        <w:t xml:space="preserve"> Микротрубочки. Клеточный центр. Строение и движение жгутиков и ресничек. Микротрубочки цитоплазмы. Центриоль.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
          <w:iCs/>
          <w:sz w:val="28"/>
          <w:szCs w:val="28"/>
          <w:lang w:eastAsia="ru-RU"/>
        </w:rPr>
      </w:pPr>
      <w:r w:rsidRPr="005608BB">
        <w:rPr>
          <w:rFonts w:ascii="Times New Roman" w:eastAsia="Times New Roman" w:hAnsi="Times New Roman" w:cs="Times New Roman"/>
          <w:sz w:val="28"/>
          <w:szCs w:val="28"/>
          <w:lang w:eastAsia="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Белки хроматина – гистоны.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Клеточные включения. Сравнительная характеристика клеток эукариот (растительной, животной, грибной).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 xml:space="preserve">Демонстрации: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u w:color="000000"/>
          <w:lang w:eastAsia="ru-RU"/>
        </w:rPr>
      </w:pPr>
      <w:r w:rsidRPr="005608BB">
        <w:rPr>
          <w:rFonts w:ascii="Times New Roman" w:eastAsia="Times New Roman" w:hAnsi="Times New Roman" w:cs="Times New Roman"/>
          <w:sz w:val="28"/>
          <w:szCs w:val="28"/>
          <w:u w:color="000000"/>
          <w:lang w:eastAsia="ru-RU"/>
        </w:rPr>
        <w:t>Портреты:</w:t>
      </w:r>
      <w:r w:rsidRPr="005608BB">
        <w:rPr>
          <w:rFonts w:ascii="Times New Roman" w:eastAsia="Times New Roman" w:hAnsi="Times New Roman" w:cs="Times New Roman"/>
          <w:sz w:val="28"/>
          <w:szCs w:val="28"/>
          <w:lang w:eastAsia="ru-RU"/>
        </w:rPr>
        <w:t xml:space="preserve"> К.С. Мережковский, Л. Маргулис.</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Оборудование:</w:t>
      </w:r>
      <w:r w:rsidRPr="005608BB">
        <w:rPr>
          <w:rFonts w:ascii="Times New Roman" w:eastAsia="Times New Roman" w:hAnsi="Times New Roman" w:cs="Times New Roman"/>
          <w:sz w:val="28"/>
          <w:szCs w:val="28"/>
          <w:lang w:eastAsia="ru-RU"/>
        </w:rPr>
        <w:t xml:space="preserve"> световой микроскоп, микропрепараты растительных, животных клеток, микропрепараты бактериальных клеток.</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«Изучение строения клеток различных организмов».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Практическая работа</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«Изучение свойств клеточной мембраны».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 xml:space="preserve">«Исследование плазмолиза и деплазмолиза в растительных клетках».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Практическая работа</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 xml:space="preserve">«Изучение движения цитоплазмы в растительных клетках».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6. Обмен веществ и превращение энергии в клетке.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sidRPr="005608BB">
        <w:rPr>
          <w:rFonts w:ascii="Times New Roman" w:eastAsia="Times New Roman" w:hAnsi="Times New Roman" w:cs="Times New Roman"/>
          <w:sz w:val="28"/>
          <w:szCs w:val="28"/>
          <w:lang w:eastAsia="ru-RU"/>
        </w:rPr>
        <w:lastRenderedPageBreak/>
        <w:t xml:space="preserve">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Первичный синтез органических веществ в клетке. Фотосинтез. Световая и темновая фазы. Продуктивность фотосинтеза. Влияние различных факторов на скорость фотосинтеза. Значение фотосинтеза.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Хемосинтез. Разнообразие организмов-хемосинтетиков: нитрифицирующие бактерии, железобактерии, серобактерии, водородные бактерии. Значение хемосинтеза.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Аэробные организмы. Этапы энергетического обмена. Подготовительный этап. Гликолиз – бескислородное расщепление глюкозы.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Преимущества аэробного пути обмена веществ перед анаэробным. Эффективность энергетического обмена.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Демонстрации: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Портреты:</w:t>
      </w:r>
      <w:r w:rsidRPr="005608BB">
        <w:rPr>
          <w:rFonts w:ascii="Times New Roman" w:eastAsia="Times New Roman" w:hAnsi="Times New Roman" w:cs="Times New Roman"/>
          <w:sz w:val="28"/>
          <w:szCs w:val="28"/>
          <w:lang w:eastAsia="ru-RU"/>
        </w:rPr>
        <w:t xml:space="preserve"> Д. Пристли, К.А. Тимирязев, С. Н. Виноградский, В. А. Энгельгардт, П. Митчелл, Г.А. Заварзин.</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«Фотосинтез», «Энергетический обмен», «Биосинтез белка», «Строение фермента», «Хемосинтез».</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Оборудование:</w:t>
      </w:r>
      <w:r w:rsidRPr="005608BB">
        <w:rPr>
          <w:rFonts w:ascii="Times New Roman" w:eastAsia="Times New Roman" w:hAnsi="Times New Roman" w:cs="Times New Roman"/>
          <w:sz w:val="28"/>
          <w:szCs w:val="28"/>
          <w:lang w:eastAsia="ru-RU"/>
        </w:rPr>
        <w:t xml:space="preserve"> световой микроскоп, оборудование для приготовления постоянных и временных микропрепаратов.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«Изучение каталитической активности ферментов (на примере амилазы или каталазы)».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«Изучение ферментативного расщепления пероксида водорода в растительных и животных клетках».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Лабораторная работа «Сравнение процессов фотосинтеза и хемосинтеза».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«Сравнение процессов брожения и дыхания».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7. Наследственная информация и реализация её в клетке.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
          <w:iCs/>
          <w:sz w:val="28"/>
          <w:szCs w:val="28"/>
          <w:lang w:eastAsia="ru-RU"/>
        </w:rPr>
      </w:pPr>
      <w:r w:rsidRPr="005608BB">
        <w:rPr>
          <w:rFonts w:ascii="Times New Roman" w:eastAsia="Times New Roman" w:hAnsi="Times New Roman" w:cs="Times New Roman"/>
          <w:sz w:val="28"/>
          <w:szCs w:val="28"/>
          <w:lang w:eastAsia="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Организация генома у прокариот и эукариот. Регуляция активности генов у прокариот. Гипотеза оперона (Ф. Жакоб, Ж. Мано). Регуляция обменных процессов в клетке. Клеточный гомеостаз.</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
          <w:iCs/>
          <w:sz w:val="28"/>
          <w:szCs w:val="28"/>
          <w:lang w:eastAsia="ru-RU"/>
        </w:rPr>
      </w:pPr>
      <w:r w:rsidRPr="005608BB">
        <w:rPr>
          <w:rFonts w:ascii="Times New Roman" w:eastAsia="Times New Roman" w:hAnsi="Times New Roman" w:cs="Times New Roman"/>
          <w:sz w:val="28"/>
          <w:szCs w:val="28"/>
          <w:lang w:eastAsia="ru-RU"/>
        </w:rPr>
        <w:t xml:space="preserve">Вирусы – неклеточные формы жизни и облигатные паразиты. Строение простых и сложных вирусов, ретровирусов, бактериофагов.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Вирусные заболевания человека, животных, растений. СПИД, COVID-19, социальные и медицинские проблемы.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Демонстрации: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Портреты:</w:t>
      </w:r>
      <w:r w:rsidRPr="005608BB">
        <w:rPr>
          <w:rFonts w:ascii="Times New Roman" w:eastAsia="Times New Roman" w:hAnsi="Times New Roman" w:cs="Times New Roman"/>
          <w:sz w:val="28"/>
          <w:szCs w:val="28"/>
          <w:lang w:eastAsia="ru-RU"/>
        </w:rPr>
        <w:t xml:space="preserve"> Н.К. Кольцов, Д.И. Ивановский.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«Биосинтез белка», «Генетический код», «Вирусы», «Бактериофаги».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Практическая работа «Создание модели вируса».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8. Жизненный цикл клетки.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Матричный синтез ДНК – репликация. Принципы репликации ДНК: </w:t>
      </w:r>
      <w:r w:rsidRPr="005608BB">
        <w:rPr>
          <w:rFonts w:ascii="Times New Roman" w:eastAsia="Times New Roman" w:hAnsi="Times New Roman" w:cs="Times New Roman"/>
          <w:sz w:val="28"/>
          <w:szCs w:val="28"/>
          <w:lang w:eastAsia="ru-RU"/>
        </w:rPr>
        <w:lastRenderedPageBreak/>
        <w:t>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Деление клетки – митоз. Стадии митоза и происходящие в них процессы. Типы митоза. Кариокинез и цитокинез. Биологическое значение митоза.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Регуляция митотического цикла клетки. Программируемая клеточная гибель – апоптоз.</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
          <w:iCs/>
          <w:sz w:val="28"/>
          <w:szCs w:val="28"/>
          <w:lang w:eastAsia="ru-RU"/>
        </w:rPr>
      </w:pPr>
      <w:r w:rsidRPr="005608BB">
        <w:rPr>
          <w:rFonts w:ascii="Times New Roman" w:eastAsia="Times New Roman" w:hAnsi="Times New Roman" w:cs="Times New Roman"/>
          <w:sz w:val="28"/>
          <w:szCs w:val="28"/>
          <w:lang w:eastAsia="ru-RU"/>
        </w:rPr>
        <w:t xml:space="preserve">Клеточное ядро, хромосомы, функциональная геномика.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Демонстрации: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«Жизненный цикл клетки», «Митоз», «Строение хромосом», «Репликация ДНК».</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Cs/>
          <w:sz w:val="28"/>
          <w:szCs w:val="28"/>
          <w:lang w:eastAsia="ru-RU"/>
        </w:rPr>
      </w:pPr>
      <w:r w:rsidRPr="005608BB">
        <w:rPr>
          <w:rFonts w:ascii="Times New Roman" w:eastAsia="Times New Roman" w:hAnsi="Times New Roman" w:cs="Times New Roman"/>
          <w:sz w:val="28"/>
          <w:szCs w:val="28"/>
          <w:u w:color="000000"/>
          <w:lang w:eastAsia="ru-RU"/>
        </w:rPr>
        <w:t>Оборудование:</w:t>
      </w:r>
      <w:r w:rsidRPr="005608BB">
        <w:rPr>
          <w:rFonts w:ascii="Times New Roman" w:eastAsia="Times New Roman" w:hAnsi="Times New Roman" w:cs="Times New Roman"/>
          <w:sz w:val="28"/>
          <w:szCs w:val="28"/>
          <w:lang w:eastAsia="ru-RU"/>
        </w:rPr>
        <w:t xml:space="preserve"> световой микроскоп, микропрепараты: «Митоз в клетках корешка лука».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«Изучение хромосом на готовых микропрепаратах».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«Наблюдение митоза в клетках кончика корешка лука (на готовых микропрепаратах)».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9. Строение и функции организмов.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sz w:val="28"/>
          <w:szCs w:val="28"/>
          <w:lang w:eastAsia="ru-RU"/>
        </w:rPr>
        <w:t>Биологическое разнообразие организмов. Одноклеточные, колониальные, многоклеточные организмы.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Взаимосвязь частей многоклеточного организма. Ткани, органы и системы органов. Организм как единое целое. Гомеостаз.</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Ткани растений. Типы растительных тканей: образовательная, </w:t>
      </w:r>
      <w:r w:rsidRPr="005608BB">
        <w:rPr>
          <w:rFonts w:ascii="Times New Roman" w:eastAsia="Times New Roman" w:hAnsi="Times New Roman" w:cs="Times New Roman"/>
          <w:sz w:val="28"/>
          <w:szCs w:val="28"/>
          <w:lang w:eastAsia="ru-RU"/>
        </w:rPr>
        <w:lastRenderedPageBreak/>
        <w:t>покровная, проводящая, основная, механическая. Особенности строения, функций и расположения тканей в органах растений.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Органы. Вегетативные и генеративные органы растений. Органы и системы органов животных и человека. Функции органов и систем органов.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w:t>
      </w:r>
      <w:r w:rsidRPr="005608BB">
        <w:rPr>
          <w:rFonts w:ascii="Times New Roman" w:eastAsia="Times New Roman" w:hAnsi="Times New Roman" w:cs="Times New Roman"/>
          <w:sz w:val="28"/>
          <w:szCs w:val="28"/>
          <w:lang w:eastAsia="ru-RU"/>
        </w:rPr>
        <w:lastRenderedPageBreak/>
        <w:t>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Ф.М. Бернет, С. Тонегава). Воспалительные ответы организмов. Роль врождённого иммунитета в развитии системных заболеваний.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lastRenderedPageBreak/>
        <w:t>Демонстрации: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Портрет:</w:t>
      </w:r>
      <w:r w:rsidRPr="005608BB">
        <w:rPr>
          <w:rFonts w:ascii="Times New Roman" w:eastAsia="Times New Roman" w:hAnsi="Times New Roman" w:cs="Times New Roman"/>
          <w:sz w:val="28"/>
          <w:szCs w:val="28"/>
          <w:lang w:eastAsia="ru-RU"/>
        </w:rPr>
        <w:t xml:space="preserve"> И.П. Павлов.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Оборудование:</w:t>
      </w:r>
      <w:r w:rsidRPr="005608BB">
        <w:rPr>
          <w:rFonts w:ascii="Times New Roman" w:eastAsia="Times New Roman" w:hAnsi="Times New Roman" w:cs="Times New Roman"/>
          <w:sz w:val="28"/>
          <w:szCs w:val="28"/>
          <w:lang w:eastAsia="ru-RU"/>
        </w:rPr>
        <w:t xml:space="preserve">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«Изучение тканей растений».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«Изучение тканей животных».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«Изучение органов цветкового растения».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10. Размножение и развитие организмов.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 xml:space="preserve">Формы размножения организмов: бесполое (включая вегетативное) и половое. Виды бесполого размножения: почкование, споруляция, фрагментация, клонирование.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Оплодотворение и эмбриональное развитие животных. Способы оплодотворения: наружное, внутреннее. Партеногенез.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Индивидуальное развитие организмов (онтогенез). Эмбриология – наука о развитии организмов. Стадии эмбриогенеза животных (на примере лягушки). Дробление. Типы дробления.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Размножение и развитие растений. Гаметофит и спорофит. Мейоз в жизненном цикле растений. Образование спор в процессе мейоза. </w:t>
      </w:r>
      <w:r w:rsidRPr="005608BB">
        <w:rPr>
          <w:rFonts w:ascii="Times New Roman" w:eastAsia="Times New Roman" w:hAnsi="Times New Roman" w:cs="Times New Roman"/>
          <w:sz w:val="28"/>
          <w:szCs w:val="28"/>
          <w:lang w:eastAsia="ru-RU"/>
        </w:rPr>
        <w:lastRenderedPageBreak/>
        <w:t xml:space="preserve">Гаметогенез у растений. Оплодотворение и развитие растительных организмов. Двойное оплодотворение у цветковых растений. Образование и развитие семени.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Механизмы регуляции онтогенеза у растений и животных.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Демонстрации: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Портреты:</w:t>
      </w:r>
      <w:r w:rsidRPr="005608BB">
        <w:rPr>
          <w:rFonts w:ascii="Times New Roman" w:eastAsia="Times New Roman" w:hAnsi="Times New Roman" w:cs="Times New Roman"/>
          <w:sz w:val="28"/>
          <w:szCs w:val="28"/>
          <w:lang w:eastAsia="ru-RU"/>
        </w:rPr>
        <w:t xml:space="preserve"> С.Г. Навашин, Х. Шпеман.</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Cs/>
          <w:sz w:val="28"/>
          <w:szCs w:val="28"/>
          <w:lang w:eastAsia="ru-RU"/>
        </w:rPr>
      </w:pPr>
      <w:r w:rsidRPr="005608BB">
        <w:rPr>
          <w:rFonts w:ascii="Times New Roman" w:eastAsia="Times New Roman" w:hAnsi="Times New Roman" w:cs="Times New Roman"/>
          <w:sz w:val="28"/>
          <w:szCs w:val="28"/>
          <w:u w:color="000000"/>
          <w:lang w:eastAsia="ru-RU"/>
        </w:rPr>
        <w:t>Оборудование:</w:t>
      </w:r>
      <w:r w:rsidRPr="005608BB">
        <w:rPr>
          <w:rFonts w:ascii="Times New Roman" w:eastAsia="Times New Roman" w:hAnsi="Times New Roman" w:cs="Times New Roman"/>
          <w:sz w:val="28"/>
          <w:szCs w:val="28"/>
          <w:lang w:eastAsia="ru-RU"/>
        </w:rPr>
        <w:t xml:space="preserve"> световой микроскоп, микропрепараты яйцеклеток и сперматозоидов, модель «Цикл развития лягушки».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«Изучение строения половых клеток на готовых микропрепаратах».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Практическая работа «Выявление признаков сходства зародышей позвоночных животных».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«Строение органов размножения высших растений».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11. Генетика – наука о наследственности и изменчивости организмов.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История становления и развития генетики как науки. Работы Г. Менделя, Г. де Фриза, Т. Моргана. Роль отечественных учёных в развитии генетики. Работы Н.К. Кольцова, Н.И. Вавилова, А.Н. Белозерского, Г.Д. Карпеченко, Ю.А. Филипченко, Н.В. Тимофеева-Ресовского.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Демонстрации: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Портреты:</w:t>
      </w:r>
      <w:r w:rsidRPr="005608BB">
        <w:rPr>
          <w:rFonts w:ascii="Times New Roman" w:eastAsia="Times New Roman" w:hAnsi="Times New Roman" w:cs="Times New Roman"/>
          <w:bCs/>
          <w:sz w:val="28"/>
          <w:szCs w:val="28"/>
          <w:lang w:eastAsia="ru-RU"/>
        </w:rPr>
        <w:t xml:space="preserve"> </w:t>
      </w:r>
      <w:r w:rsidRPr="005608BB">
        <w:rPr>
          <w:rFonts w:ascii="Times New Roman" w:eastAsia="Times New Roman" w:hAnsi="Times New Roman" w:cs="Times New Roman"/>
          <w:sz w:val="28"/>
          <w:szCs w:val="28"/>
          <w:lang w:eastAsia="ru-RU"/>
        </w:rPr>
        <w:t>Г. Мендель, Г. де Фриз, Т. Морган, Н.К. Кольцов, Н.И. Вавилов, А.Н. Белозерский, Г.Д. Карпеченко, Ю.А. Филипченко, Н.В. Тимофеев-Ресовский.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«Методы генетики», «Схемы скрещивания».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sz w:val="28"/>
          <w:szCs w:val="28"/>
          <w:lang w:eastAsia="ru-RU"/>
        </w:rPr>
        <w:t>Лабораторная работа «Дрозофила как объект генетических исследований».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 xml:space="preserve">Тема 12. Закономерности наследственности.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Анализирующее скрещивание. Промежуточный характер наследования. Расщепление признаков при неполном доминировании.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trike/>
          <w:sz w:val="28"/>
          <w:szCs w:val="28"/>
          <w:lang w:eastAsia="ru-RU"/>
        </w:rPr>
      </w:pPr>
      <w:r w:rsidRPr="005608BB">
        <w:rPr>
          <w:rFonts w:ascii="Times New Roman" w:eastAsia="Times New Roman" w:hAnsi="Times New Roman" w:cs="Times New Roman"/>
          <w:sz w:val="28"/>
          <w:szCs w:val="28"/>
          <w:lang w:eastAsia="ru-RU"/>
        </w:rPr>
        <w:t xml:space="preserve">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Генотип как целостная система. Плейотропия – множественное </w:t>
      </w:r>
      <w:r w:rsidRPr="005608BB">
        <w:rPr>
          <w:rFonts w:ascii="Times New Roman" w:eastAsia="Times New Roman" w:hAnsi="Times New Roman" w:cs="Times New Roman"/>
          <w:sz w:val="28"/>
          <w:szCs w:val="28"/>
          <w:lang w:eastAsia="ru-RU"/>
        </w:rPr>
        <w:lastRenderedPageBreak/>
        <w:t xml:space="preserve">действие гена. Множественный аллелизм. Взаимодействие неаллельных генов. Комплементарность. Эпистаз. Полимерия.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Демонстрации: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Портреты:</w:t>
      </w:r>
      <w:r w:rsidRPr="005608BB">
        <w:rPr>
          <w:rFonts w:ascii="Times New Roman" w:eastAsia="Times New Roman" w:hAnsi="Times New Roman" w:cs="Times New Roman"/>
          <w:sz w:val="28"/>
          <w:szCs w:val="28"/>
          <w:lang w:eastAsia="ru-RU"/>
        </w:rPr>
        <w:t xml:space="preserve"> Г. Мендель, Т. Морган.</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Оборудование:</w:t>
      </w:r>
      <w:r w:rsidRPr="005608BB">
        <w:rPr>
          <w:rFonts w:ascii="Times New Roman" w:eastAsia="Times New Roman" w:hAnsi="Times New Roman" w:cs="Times New Roman"/>
          <w:sz w:val="28"/>
          <w:szCs w:val="28"/>
          <w:lang w:eastAsia="ru-RU"/>
        </w:rPr>
        <w:t xml:space="preserve">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Практическая работа «Изучение результатов моногибридного скрещивания у дрозофилы».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Практическая работа «Изучение результатов дигибридного скрещивания у дрозофилы».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13. Закономерности изменчивости.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Модификационная изменчивость. Роль среды в формировании модификационной изменчивости. Норма реакции признака. Вариационный </w:t>
      </w:r>
      <w:r w:rsidRPr="005608BB">
        <w:rPr>
          <w:rFonts w:ascii="Times New Roman" w:eastAsia="Times New Roman" w:hAnsi="Times New Roman" w:cs="Times New Roman"/>
          <w:sz w:val="28"/>
          <w:szCs w:val="28"/>
          <w:lang w:eastAsia="ru-RU"/>
        </w:rPr>
        <w:lastRenderedPageBreak/>
        <w:t>ряд и вариационная кривая (В. Иоганнсен). Свойства модификационной изменчивости.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Генотипическая изменчивость. Свойства генотипической изменчивости. Виды генотипической изменчивости: комбинативная, мутационная.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 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Демонстрации: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Портреты:</w:t>
      </w:r>
      <w:r w:rsidRPr="005608BB">
        <w:rPr>
          <w:rFonts w:ascii="Times New Roman" w:eastAsia="Times New Roman" w:hAnsi="Times New Roman" w:cs="Times New Roman"/>
          <w:sz w:val="28"/>
          <w:szCs w:val="28"/>
          <w:lang w:eastAsia="ru-RU"/>
        </w:rPr>
        <w:t xml:space="preserve"> Г. де Фриз, В. Иоганнсен, Н.И. Вавилов.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«Виды изменчивости»,</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«Модификационная изменчивость», «Комбинативная изменчивость», «Мейоз», «Оплодотворение», «Генетические заболевания человека», «Виды мутаций».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Оборудование:</w:t>
      </w:r>
      <w:r w:rsidRPr="005608BB">
        <w:rPr>
          <w:rFonts w:ascii="Times New Roman" w:eastAsia="Times New Roman" w:hAnsi="Times New Roman" w:cs="Times New Roman"/>
          <w:sz w:val="28"/>
          <w:szCs w:val="28"/>
          <w:lang w:eastAsia="ru-RU"/>
        </w:rPr>
        <w:t xml:space="preserve"> живые и гербарные экземпляры комнатных растений, рисунки (фотографии) животных с различными видами изменчивости.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«Исследование закономерностей модификационной изменчивости. Построение вариационного ряда и вариационной кривой».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Практическая работа «Мутации у дрозофилы (на готовых микропрепаратах)».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14. Генетика человека.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Кариотип человека. Международная программа исследования генома </w:t>
      </w:r>
      <w:r w:rsidRPr="005608BB">
        <w:rPr>
          <w:rFonts w:ascii="Times New Roman" w:eastAsia="Times New Roman" w:hAnsi="Times New Roman" w:cs="Times New Roman"/>
          <w:sz w:val="28"/>
          <w:szCs w:val="28"/>
          <w:lang w:eastAsia="ru-RU"/>
        </w:rPr>
        <w:lastRenderedPageBreak/>
        <w:t>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Демонстрации: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«Кариотип человека», «Методы изучения генетики человека», «Генетические заболевания человека».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Практическая работа «Составление и анализ родословной».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15. Селекция организмов.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Cs/>
          <w:sz w:val="28"/>
          <w:szCs w:val="28"/>
          <w:lang w:eastAsia="ru-RU"/>
        </w:rPr>
      </w:pPr>
      <w:r w:rsidRPr="005608BB">
        <w:rPr>
          <w:rFonts w:ascii="Times New Roman" w:eastAsia="Times New Roman" w:hAnsi="Times New Roman" w:cs="Times New Roman"/>
          <w:sz w:val="28"/>
          <w:szCs w:val="28"/>
          <w:lang w:eastAsia="ru-RU"/>
        </w:rPr>
        <w:t>Доместикация и селекция. Зарождение селекции и доместикации. Учение Н.И.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Н.И. Вавилова, его значение для селекционной работы</w:t>
      </w:r>
      <w:r w:rsidRPr="005608BB">
        <w:rPr>
          <w:rFonts w:ascii="Times New Roman" w:eastAsia="Times New Roman" w:hAnsi="Times New Roman" w:cs="Times New Roman"/>
          <w:iCs/>
          <w:sz w:val="28"/>
          <w:szCs w:val="28"/>
          <w:lang w:eastAsia="ru-RU"/>
        </w:rPr>
        <w:t xml:space="preserve">.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Методы селекционной работы. Искусственный отбор: массовый и индивидуальный. </w:t>
      </w:r>
      <w:r w:rsidRPr="005608BB">
        <w:rPr>
          <w:rFonts w:ascii="Times New Roman" w:eastAsia="Times New Roman" w:hAnsi="Times New Roman" w:cs="Times New Roman"/>
          <w:iCs/>
          <w:sz w:val="28"/>
          <w:szCs w:val="28"/>
          <w:lang w:eastAsia="ru-RU"/>
        </w:rPr>
        <w:t>Этапы комбинационной селекции.</w:t>
      </w:r>
      <w:r w:rsidRPr="005608BB">
        <w:rPr>
          <w:rFonts w:ascii="Times New Roman" w:eastAsia="Times New Roman" w:hAnsi="Times New Roman" w:cs="Times New Roman"/>
          <w:sz w:val="28"/>
          <w:szCs w:val="28"/>
          <w:lang w:eastAsia="ru-RU"/>
        </w:rPr>
        <w:t xml:space="preserve"> Испытание производителей по потомству. Отбор по генотипу с помощью оценки фенотипа потомства и отбор по генотипу с помощью анализа ДНК.</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Искусственный мутагенез как метод селекционной работы. </w:t>
      </w:r>
      <w:r w:rsidRPr="005608BB">
        <w:rPr>
          <w:rFonts w:ascii="Times New Roman" w:eastAsia="Times New Roman" w:hAnsi="Times New Roman" w:cs="Times New Roman"/>
          <w:sz w:val="28"/>
          <w:szCs w:val="28"/>
          <w:lang w:eastAsia="ru-RU"/>
        </w:rPr>
        <w:lastRenderedPageBreak/>
        <w:t>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
          <w:iCs/>
          <w:sz w:val="28"/>
          <w:szCs w:val="28"/>
          <w:lang w:eastAsia="ru-RU"/>
        </w:rPr>
      </w:pPr>
      <w:r w:rsidRPr="005608BB">
        <w:rPr>
          <w:rFonts w:ascii="Times New Roman" w:eastAsia="Times New Roman" w:hAnsi="Times New Roman" w:cs="Times New Roman"/>
          <w:sz w:val="28"/>
          <w:szCs w:val="28"/>
          <w:lang w:eastAsia="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Демонстрации: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Портреты:</w:t>
      </w:r>
      <w:r w:rsidRPr="005608BB">
        <w:rPr>
          <w:rFonts w:ascii="Times New Roman" w:eastAsia="Times New Roman" w:hAnsi="Times New Roman" w:cs="Times New Roman"/>
          <w:sz w:val="28"/>
          <w:szCs w:val="28"/>
          <w:lang w:eastAsia="ru-RU"/>
        </w:rPr>
        <w:t xml:space="preserve"> Н.И. Вавилов, И.В. Мичурин, Г.Д. Карпеченко, П.П. Лукьяненко, Б.Л. Астауров, Н. Борлоуг, Д.К. Беляев.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Лабораторная работа «Изучение сортов культурных растений и пород домашних животных».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«Изучение методов селекции растений».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Практическая работа «Прививка растений».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Экскурсия «Основные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16. Биотехнология и синтетическая биология.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Объекты, используемые в биотехнологии, – клеточные и тканевые культуры, микроорганизмы, их характеристика. Традиционная </w:t>
      </w:r>
      <w:r w:rsidRPr="005608BB">
        <w:rPr>
          <w:rFonts w:ascii="Times New Roman" w:eastAsia="Times New Roman" w:hAnsi="Times New Roman" w:cs="Times New Roman"/>
          <w:sz w:val="28"/>
          <w:szCs w:val="28"/>
          <w:lang w:eastAsia="ru-RU"/>
        </w:rPr>
        <w:lastRenderedPageBreak/>
        <w:t>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trike/>
          <w:sz w:val="28"/>
          <w:szCs w:val="28"/>
          <w:lang w:eastAsia="ru-RU"/>
        </w:rPr>
      </w:pPr>
      <w:r w:rsidRPr="005608BB">
        <w:rPr>
          <w:rFonts w:ascii="Times New Roman" w:eastAsia="Times New Roman" w:hAnsi="Times New Roman" w:cs="Times New Roman"/>
          <w:sz w:val="28"/>
          <w:szCs w:val="28"/>
          <w:lang w:eastAsia="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
          <w:iCs/>
          <w:sz w:val="28"/>
          <w:szCs w:val="28"/>
          <w:lang w:eastAsia="ru-RU"/>
        </w:rPr>
      </w:pPr>
      <w:r w:rsidRPr="005608BB">
        <w:rPr>
          <w:rFonts w:ascii="Times New Roman" w:eastAsia="Times New Roman" w:hAnsi="Times New Roman" w:cs="Times New Roman"/>
          <w:sz w:val="28"/>
          <w:szCs w:val="28"/>
          <w:lang w:eastAsia="ru-RU"/>
        </w:rPr>
        <w:t>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w:t>
      </w:r>
      <w:r w:rsidRPr="005608BB">
        <w:rPr>
          <w:rFonts w:ascii="Times New Roman" w:eastAsia="Times New Roman" w:hAnsi="Times New Roman" w:cs="Times New Roman"/>
          <w:i/>
          <w:iCs/>
          <w:sz w:val="28"/>
          <w:szCs w:val="28"/>
          <w:lang w:eastAsia="ru-RU"/>
        </w:rPr>
        <w:t>.</w:t>
      </w:r>
      <w:r w:rsidRPr="005608BB">
        <w:rPr>
          <w:rFonts w:ascii="Times New Roman" w:eastAsia="Times New Roman" w:hAnsi="Times New Roman" w:cs="Times New Roman"/>
          <w:sz w:val="28"/>
          <w:szCs w:val="28"/>
          <w:lang w:eastAsia="ru-RU"/>
        </w:rPr>
        <w:t xml:space="preserve"> Искусственное оплодотворение. Реконструкция яйцеклеток и клонирование животных. Метод трансплантации ядер клеток.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Хромосомная и генная инженерия. Искусственный синтез гена и конструирование рекомбинантных ДНК. Достижения и перспективы хромосомной и генной инженерии. Экологические и этические проблемы генной инженерии.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Cs/>
          <w:sz w:val="28"/>
          <w:szCs w:val="28"/>
          <w:lang w:eastAsia="ru-RU"/>
        </w:rPr>
      </w:pPr>
      <w:r w:rsidRPr="005608BB">
        <w:rPr>
          <w:rFonts w:ascii="Times New Roman" w:eastAsia="Times New Roman" w:hAnsi="Times New Roman" w:cs="Times New Roman"/>
          <w:sz w:val="28"/>
          <w:szCs w:val="28"/>
          <w:lang w:eastAsia="ru-RU"/>
        </w:rPr>
        <w:t xml:space="preserve">Медицинские биотехнологии. </w:t>
      </w:r>
      <w:r w:rsidRPr="005608BB">
        <w:rPr>
          <w:rFonts w:ascii="Times New Roman" w:eastAsia="Times New Roman" w:hAnsi="Times New Roman" w:cs="Times New Roman"/>
          <w:iCs/>
          <w:sz w:val="28"/>
          <w:szCs w:val="28"/>
          <w:lang w:eastAsia="ru-RU"/>
        </w:rPr>
        <w:t>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iCs/>
          <w:sz w:val="28"/>
          <w:szCs w:val="28"/>
          <w:lang w:eastAsia="ru-RU"/>
        </w:rPr>
        <w:t xml:space="preserve">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Демонстрации: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«Использование микроорганизмов в промышленном производстве», «Клеточная инженерия», «Генная инженерия».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Лабораторная работа «Изучение объектов биотехнологии».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Практическая работа «Получение молочнокислых продуктов».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Экскурсия «Биотехнология – важнейшая производительная сила современности (на биотехнологическое производство)».</w:t>
      </w:r>
    </w:p>
    <w:p w:rsidR="005608BB" w:rsidRPr="005608BB" w:rsidRDefault="005608BB" w:rsidP="005608BB">
      <w:pPr>
        <w:widowControl w:val="0"/>
        <w:suppressAutoHyphens/>
        <w:autoSpaceDE w:val="0"/>
        <w:autoSpaceDN w:val="0"/>
        <w:adjustRightInd w:val="0"/>
        <w:jc w:val="left"/>
        <w:textAlignment w:val="center"/>
        <w:rPr>
          <w:rFonts w:ascii="Times New Roman" w:eastAsia="Times New Roman" w:hAnsi="Times New Roman" w:cs="Times New Roman"/>
          <w:caps/>
          <w:sz w:val="28"/>
          <w:szCs w:val="28"/>
          <w:lang w:eastAsia="ru-RU"/>
        </w:rPr>
      </w:pPr>
      <w:r w:rsidRPr="005608BB">
        <w:rPr>
          <w:rFonts w:ascii="Times New Roman" w:eastAsia="Times New Roman" w:hAnsi="Times New Roman" w:cs="Times New Roman"/>
          <w:sz w:val="28"/>
          <w:szCs w:val="28"/>
          <w:lang w:eastAsia="ru-RU"/>
        </w:rPr>
        <w:t>Содержание обучения в 11 классе.</w:t>
      </w:r>
    </w:p>
    <w:p w:rsidR="005608BB" w:rsidRPr="005608BB" w:rsidRDefault="005608BB" w:rsidP="005608BB">
      <w:pPr>
        <w:widowControl w:val="0"/>
        <w:suppressAutoHyphens/>
        <w:autoSpaceDE w:val="0"/>
        <w:autoSpaceDN w:val="0"/>
        <w:adjustRightInd w:val="0"/>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102 ч, из них 8 ч – резервное время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1. Зарождение и развитие эволюционных представлений в биологии.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Эволюционная теория Ч. Дарвина.</w:t>
      </w:r>
      <w:r w:rsidRPr="005608BB">
        <w:rPr>
          <w:rFonts w:ascii="Times New Roman" w:eastAsia="Times New Roman" w:hAnsi="Times New Roman" w:cs="Times New Roman"/>
          <w:bCs/>
          <w:sz w:val="28"/>
          <w:szCs w:val="28"/>
          <w:lang w:eastAsia="ru-RU"/>
        </w:rPr>
        <w:t xml:space="preserve"> </w:t>
      </w:r>
      <w:r w:rsidRPr="005608BB">
        <w:rPr>
          <w:rFonts w:ascii="Times New Roman" w:eastAsia="Times New Roman" w:hAnsi="Times New Roman" w:cs="Times New Roman"/>
          <w:sz w:val="28"/>
          <w:szCs w:val="28"/>
          <w:lang w:eastAsia="ru-RU"/>
        </w:rPr>
        <w:t>Предпосылки возникновения дарвинизма. Жизнь и научная деятельность Ч. Дарвина.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Демонстрации: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Портреты:</w:t>
      </w:r>
      <w:r w:rsidRPr="005608BB">
        <w:rPr>
          <w:rFonts w:ascii="Times New Roman" w:eastAsia="Times New Roman" w:hAnsi="Times New Roman" w:cs="Times New Roman"/>
          <w:sz w:val="28"/>
          <w:szCs w:val="28"/>
          <w:lang w:eastAsia="ru-RU"/>
        </w:rPr>
        <w:t xml:space="preserve"> Аристотель, К. Линней, Ж. Ламарк, Э. Сент-Илер, Ж. Кювье, Ч. Дарвин, С.С. Четвериков, И.И. Шмальгаузен, Д. Холдейн, Д.К. Беляев.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2. Микроэволюция и её результаты.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w:t>
      </w:r>
      <w:r w:rsidRPr="005608BB">
        <w:rPr>
          <w:rFonts w:ascii="Times New Roman" w:eastAsia="Times New Roman" w:hAnsi="Times New Roman" w:cs="Times New Roman"/>
          <w:iCs/>
          <w:sz w:val="28"/>
          <w:szCs w:val="28"/>
          <w:lang w:eastAsia="ru-RU"/>
        </w:rPr>
        <w:t xml:space="preserve">Эффект основателя. </w:t>
      </w:r>
      <w:r w:rsidRPr="005608BB">
        <w:rPr>
          <w:rFonts w:ascii="Times New Roman" w:eastAsia="Times New Roman" w:hAnsi="Times New Roman" w:cs="Times New Roman"/>
          <w:sz w:val="28"/>
          <w:szCs w:val="28"/>
          <w:lang w:eastAsia="ru-RU"/>
        </w:rPr>
        <w:t>Миграции. Изоляция популяций: географическая (пространственная), биологическая (репродуктивная).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Механизмы формирования биологического разнообразия.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Демонстрации: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lastRenderedPageBreak/>
        <w:t>Портреты:</w:t>
      </w:r>
      <w:r w:rsidRPr="005608BB">
        <w:rPr>
          <w:rFonts w:ascii="Times New Roman" w:eastAsia="Times New Roman" w:hAnsi="Times New Roman" w:cs="Times New Roman"/>
          <w:sz w:val="28"/>
          <w:szCs w:val="28"/>
          <w:lang w:eastAsia="ru-RU"/>
        </w:rPr>
        <w:t xml:space="preserve"> С.С. Четвериков, Э. Майр.</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Оборудование:</w:t>
      </w:r>
      <w:r w:rsidRPr="005608BB">
        <w:rPr>
          <w:rFonts w:ascii="Times New Roman" w:eastAsia="Times New Roman" w:hAnsi="Times New Roman" w:cs="Times New Roman"/>
          <w:sz w:val="28"/>
          <w:szCs w:val="28"/>
          <w:lang w:eastAsia="ru-RU"/>
        </w:rPr>
        <w:t xml:space="preserve">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«Выявление изменчивости у особей одного вида».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«Приспособления организмов и их относительная целесообразность».</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«Сравнение видов по морфологическому критерию».</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3. Макроэволюция и её результаты.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Методы изучения макроэволюции. Палеонтологические методы изучения эволюции. Переходные формы и филогенетические ряды организмов.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Биогеографические методы изучения эволюции. Сравнение флоры и фауны материков и островов. Биогеографические области Земли. Виды-</w:t>
      </w:r>
      <w:r w:rsidRPr="005608BB">
        <w:rPr>
          <w:rFonts w:ascii="Times New Roman" w:eastAsia="Times New Roman" w:hAnsi="Times New Roman" w:cs="Times New Roman"/>
          <w:sz w:val="28"/>
          <w:szCs w:val="28"/>
          <w:lang w:eastAsia="ru-RU"/>
        </w:rPr>
        <w:lastRenderedPageBreak/>
        <w:t xml:space="preserve">эндемики и реликты.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Хромосомные мутации и эволюция геномов.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sz w:val="28"/>
          <w:szCs w:val="28"/>
          <w:lang w:eastAsia="ru-RU"/>
        </w:rPr>
        <w:t xml:space="preserve">Общие закономерности (правила) эволюции. Необратимость эволюции. Адаптивная радиация. Неравномерность темпов эволюции.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Демонстрации: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Cs/>
          <w:sz w:val="28"/>
          <w:szCs w:val="28"/>
          <w:lang w:eastAsia="ru-RU"/>
        </w:rPr>
      </w:pPr>
      <w:r w:rsidRPr="005608BB">
        <w:rPr>
          <w:rFonts w:ascii="Times New Roman" w:eastAsia="Times New Roman" w:hAnsi="Times New Roman" w:cs="Times New Roman"/>
          <w:sz w:val="28"/>
          <w:szCs w:val="28"/>
          <w:u w:color="000000"/>
          <w:lang w:eastAsia="ru-RU"/>
        </w:rPr>
        <w:t>Портреты:</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К.М. Бэр, А.О. Ковалевский, Ф. Мюллер, Э. Геккель.</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Оборудование:</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4. Происхождение и развитие жизни на Земле.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Основные этапы неорганической эволюции.</w:t>
      </w:r>
      <w:r w:rsidRPr="005608BB">
        <w:rPr>
          <w:rFonts w:ascii="Times New Roman" w:eastAsia="Times New Roman" w:hAnsi="Times New Roman" w:cs="Times New Roman"/>
          <w:bCs/>
          <w:sz w:val="28"/>
          <w:szCs w:val="28"/>
          <w:lang w:eastAsia="ru-RU"/>
        </w:rPr>
        <w:t xml:space="preserve"> </w:t>
      </w:r>
      <w:r w:rsidRPr="005608BB">
        <w:rPr>
          <w:rFonts w:ascii="Times New Roman" w:eastAsia="Times New Roman" w:hAnsi="Times New Roman" w:cs="Times New Roman"/>
          <w:sz w:val="28"/>
          <w:szCs w:val="28"/>
          <w:lang w:eastAsia="ru-RU"/>
        </w:rPr>
        <w:t>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А.И. Опарина, гипотеза первичного бульона Д. Холдейна, генетическая гипотеза Г. Мёллера. Рибозимы (Т. Чек) и гипотеза «мира РНК» У. Гилберта. Формирование мембран и возникновение протоклетки.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Развитие жизни на Земле по эрам и периодам: архей, протерозой, палеозой, мезозой, кайнозой. Общая характеристика климата и </w:t>
      </w:r>
      <w:r w:rsidRPr="005608BB">
        <w:rPr>
          <w:rFonts w:ascii="Times New Roman" w:eastAsia="Times New Roman" w:hAnsi="Times New Roman" w:cs="Times New Roman"/>
          <w:sz w:val="28"/>
          <w:szCs w:val="28"/>
          <w:lang w:eastAsia="ru-RU"/>
        </w:rPr>
        <w:lastRenderedPageBreak/>
        <w:t>геологических процессов. Появление и расцвет характерных организмов. Углеобразование: его условия и влияние на газовый состав атмосферы.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Современная система органического мира. Принципы классификации организмов. Основные систематические группы организмов.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Демонстрации: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Портреты:</w:t>
      </w:r>
      <w:r w:rsidRPr="005608BB">
        <w:rPr>
          <w:rFonts w:ascii="Times New Roman" w:eastAsia="Times New Roman" w:hAnsi="Times New Roman" w:cs="Times New Roman"/>
          <w:sz w:val="28"/>
          <w:szCs w:val="28"/>
          <w:lang w:eastAsia="ru-RU"/>
        </w:rPr>
        <w:t xml:space="preserve"> Ф. Реди, Л. Спалланцани, Л. Пастер, И.И. Мечников, А.И. Опарин, Д. Холдейн, Г. Мёллер, С. Миллер, Г. Юри.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Cs/>
          <w:sz w:val="28"/>
          <w:szCs w:val="28"/>
          <w:lang w:eastAsia="ru-RU"/>
        </w:rPr>
      </w:pPr>
      <w:r w:rsidRPr="005608BB">
        <w:rPr>
          <w:rFonts w:ascii="Times New Roman" w:eastAsia="Times New Roman" w:hAnsi="Times New Roman" w:cs="Times New Roman"/>
          <w:sz w:val="28"/>
          <w:szCs w:val="28"/>
          <w:u w:color="000000"/>
          <w:lang w:eastAsia="ru-RU"/>
        </w:rPr>
        <w:t>Оборудование:</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Виртуальная лабораторная работа «Моделирование опытов Миллера–Юри по изучению абиогенного синтеза органических соединений в первичной атмосфере».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«Изучение и описание ископаемых остатков древних организмов».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Практическая работа «Изучение особенностей строения растений разных отделов».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Практическая работа «Изучение особенностей строения позвоночных животных».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5. Происхождение человека – антропогенез.</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Разделы и задачи антропологии. Методы антропологии.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Становление представлений о происхождении человека. Религиозные воззрения. Современные научные теории.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Движущие силы (факторы) антропогенеза: биологические, социальные. Соотношение биологических и социальных факторов в антропогенезе.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w:t>
      </w:r>
      <w:r w:rsidRPr="005608BB">
        <w:rPr>
          <w:rFonts w:ascii="Times New Roman" w:eastAsia="Times New Roman" w:hAnsi="Times New Roman" w:cs="Times New Roman"/>
          <w:sz w:val="28"/>
          <w:szCs w:val="28"/>
          <w:lang w:eastAsia="ru-RU"/>
        </w:rPr>
        <w:lastRenderedPageBreak/>
        <w:t>Палеогенетика и палеогеномика.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 xml:space="preserve">Демонстрации: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Портреты:</w:t>
      </w:r>
      <w:r w:rsidRPr="005608BB">
        <w:rPr>
          <w:rFonts w:ascii="Times New Roman" w:eastAsia="Times New Roman" w:hAnsi="Times New Roman" w:cs="Times New Roman"/>
          <w:sz w:val="28"/>
          <w:szCs w:val="28"/>
          <w:lang w:eastAsia="ru-RU"/>
        </w:rPr>
        <w:t xml:space="preserve"> Ч. Дарвин, Л. Лики, Я.Я. Рогинский, М.М. Герасимов.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Оборудование:</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 xml:space="preserve">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w:t>
      </w:r>
      <w:r w:rsidRPr="005608BB">
        <w:rPr>
          <w:rFonts w:ascii="Times New Roman" w:eastAsia="Times New Roman" w:hAnsi="Times New Roman" w:cs="Times New Roman"/>
          <w:sz w:val="28"/>
          <w:szCs w:val="28"/>
          <w:lang w:eastAsia="ru-RU"/>
        </w:rPr>
        <w:lastRenderedPageBreak/>
        <w:t>шимпанзе, модели торса предков человека.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«Изучение особенностей строения скелета человека, связанных с прямохождением».</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Практическая работа «Изучение экологических адаптаций человека».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6. Экология – наука о взаимоотношениях организмов и надорганизменных систем с окружающей средой.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Зарождение и развитие экологии в трудах А. Гумбольдта, К.Ф. Рулье, Н.А. Северцова, Э. Геккеля, А. Тенсли, В.Н. Сукачёва. Разделы и задачи экологии. Связь экологии с другими науками.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Демонстрации: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Портреты:</w:t>
      </w:r>
      <w:r w:rsidRPr="005608BB">
        <w:rPr>
          <w:rFonts w:ascii="Times New Roman" w:eastAsia="Times New Roman" w:hAnsi="Times New Roman" w:cs="Times New Roman"/>
          <w:sz w:val="28"/>
          <w:szCs w:val="28"/>
          <w:lang w:eastAsia="ru-RU"/>
        </w:rPr>
        <w:t xml:space="preserve"> А. Гумбольдт, К.Ф. Рулье, Н.А. Северцов, Э. Геккель, А. Тенсли, В.Н. Сукачёв.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«Разделы экологии», «Методы экологии», «Схема мониторинга окружающей среды».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«Изучение методов экологических исследований».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7. Организмы и среда обитания.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Абиотические факторы. Свет как экологический фактор. Действие </w:t>
      </w:r>
      <w:r w:rsidRPr="005608BB">
        <w:rPr>
          <w:rFonts w:ascii="Times New Roman" w:eastAsia="Times New Roman" w:hAnsi="Times New Roman" w:cs="Times New Roman"/>
          <w:sz w:val="28"/>
          <w:szCs w:val="28"/>
          <w:lang w:eastAsia="ru-RU"/>
        </w:rPr>
        <w:lastRenderedPageBreak/>
        <w:t>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Демонстрации: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«Экологические факторы», «Световой спектр», «Экологические группы животных по отношению к свету», «Теплокровные </w:t>
      </w:r>
      <w:r w:rsidRPr="005608BB">
        <w:rPr>
          <w:rFonts w:ascii="Times New Roman" w:eastAsia="Times New Roman" w:hAnsi="Times New Roman" w:cs="Times New Roman"/>
          <w:sz w:val="28"/>
          <w:szCs w:val="28"/>
          <w:lang w:eastAsia="ru-RU"/>
        </w:rPr>
        <w:lastRenderedPageBreak/>
        <w:t>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Оборудование:</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«Выявление приспособлений организмов к влиянию света».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«Выявление приспособлений организмов к влиянию температуры».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«Анатомические особенности растений из разных мест обитания».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 xml:space="preserve">Тема 8. Экология видов и популяций.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w:t>
      </w:r>
      <w:r w:rsidRPr="005608BB">
        <w:rPr>
          <w:rFonts w:ascii="Times New Roman" w:eastAsia="Times New Roman" w:hAnsi="Times New Roman" w:cs="Times New Roman"/>
          <w:sz w:val="28"/>
          <w:szCs w:val="28"/>
          <w:lang w:eastAsia="ru-RU"/>
        </w:rPr>
        <w:lastRenderedPageBreak/>
        <w:t xml:space="preserve">смертность, миграция.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Понятие об экологической нише вида. Местообитание. Многомерная модель экологической ниши Д.И. Хатчинсона. Размеры экологической ниши. Потенциальная и реализованная ниши.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Вид как система популяций. Ареалы видов. Виды и их жизненные стратегии. Экологические эквиваленты.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Закономерности поведения и миграций животных. Биологические инвазии чужеродных видов.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Демонстрации: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Портрет:</w:t>
      </w:r>
      <w:r w:rsidRPr="005608BB">
        <w:rPr>
          <w:rFonts w:ascii="Times New Roman" w:eastAsia="Times New Roman" w:hAnsi="Times New Roman" w:cs="Times New Roman"/>
          <w:sz w:val="28"/>
          <w:szCs w:val="28"/>
          <w:lang w:eastAsia="ru-RU"/>
        </w:rPr>
        <w:t xml:space="preserve"> Д.И. Хатчинсон.</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Д.И. Хатчинсона».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Оборудование:</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гербарии растений, коллекции животных.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«Приспособления семян растений к расселению».</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9. Экология сообществ. Экологические системы.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Сообщества организмов. Биоценоз и его структура. Связи между организмами в биоценозе.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Экосистема как открытая система (А.Д.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w:t>
      </w:r>
      <w:r w:rsidRPr="005608BB">
        <w:rPr>
          <w:rFonts w:ascii="Times New Roman" w:eastAsia="Times New Roman" w:hAnsi="Times New Roman" w:cs="Times New Roman"/>
          <w:sz w:val="28"/>
          <w:szCs w:val="28"/>
          <w:lang w:eastAsia="ru-RU"/>
        </w:rPr>
        <w:lastRenderedPageBreak/>
        <w:t>в экосистеме.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Основные показатели экосистемы. Биомасса и продукция. Экологические пирамиды чисел, биомассы и энергии.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
          <w:iCs/>
          <w:sz w:val="28"/>
          <w:szCs w:val="28"/>
          <w:lang w:eastAsia="ru-RU"/>
        </w:rPr>
      </w:pPr>
      <w:r w:rsidRPr="005608BB">
        <w:rPr>
          <w:rFonts w:ascii="Times New Roman" w:eastAsia="Times New Roman" w:hAnsi="Times New Roman" w:cs="Times New Roman"/>
          <w:sz w:val="28"/>
          <w:szCs w:val="28"/>
          <w:lang w:eastAsia="ru-RU"/>
        </w:rPr>
        <w:t xml:space="preserve">Природные экосистемы.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Антропогенные экосистемы. Агроэкосистема. Агроценоз. Различия между антропогенными и природными экосистемами.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Закономерности формирования основных взаимодействий организмов в экосистемах.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sz w:val="28"/>
          <w:szCs w:val="28"/>
          <w:lang w:eastAsia="ru-RU"/>
        </w:rPr>
        <w:t>Методология мониторинга естественных и антропогенных экосистем.</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Демонстрации: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Портрет:</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А.Д. Тенсли.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Оборудование:</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 xml:space="preserve">гербарии растений, коллекции насекомых, чучела птиц </w:t>
      </w:r>
      <w:r w:rsidRPr="005608BB">
        <w:rPr>
          <w:rFonts w:ascii="Times New Roman" w:eastAsia="Times New Roman" w:hAnsi="Times New Roman" w:cs="Times New Roman"/>
          <w:sz w:val="28"/>
          <w:szCs w:val="28"/>
          <w:lang w:eastAsia="ru-RU"/>
        </w:rPr>
        <w:lastRenderedPageBreak/>
        <w:t>и зверей, гербарии культурных и дикорастущих растений, аквариум как модель экосистемы.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Практическая работа «Изучение и описание урбоэкосистемы».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Лабораторная работа «Изучение разнообразия мелких почвенных членистоногих в разных экосистемах».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Экскурсия «Экскурсия в типичный биогеоценоз (в дубраву, березняк, ельник, на суходольный или пойменный луг, озеро, болото)».</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Экскурсия «Экскурсия в агроэкосистему (на поле или в тепличное хозяйство)».</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 xml:space="preserve">Тема 10. Биосфера – глобальная экосистема.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Биосфера – общепланетарная оболочка Земли, где существует или существовала жизнь. Развитие представлений о биосфере в трудах Э. Зюсса. Учение В.И. Вернадского о биосфере. Области биосферы и её состав. Живое вещество биосферы и его функции.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Структура и функция живых систем, оценка их ресурсного потенциала и биосферных функций.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Демонстрации: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Портреты:</w:t>
      </w:r>
      <w:r w:rsidRPr="005608BB">
        <w:rPr>
          <w:rFonts w:ascii="Times New Roman" w:eastAsia="Times New Roman" w:hAnsi="Times New Roman" w:cs="Times New Roman"/>
          <w:sz w:val="28"/>
          <w:szCs w:val="28"/>
          <w:lang w:eastAsia="ru-RU"/>
        </w:rPr>
        <w:t xml:space="preserve"> В.И. Вернадский, Э. Зюсс.</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w:t>
      </w:r>
      <w:r w:rsidRPr="005608BB">
        <w:rPr>
          <w:rFonts w:ascii="Times New Roman" w:eastAsia="Times New Roman" w:hAnsi="Times New Roman" w:cs="Times New Roman"/>
          <w:sz w:val="28"/>
          <w:szCs w:val="28"/>
          <w:lang w:eastAsia="ru-RU"/>
        </w:rPr>
        <w:lastRenderedPageBreak/>
        <w:t>пояса Земли», «Тундра», «Тайга», «Смешанный лес», «Широколиственный лес», «Степь», «Саванна», «Пустыня», «Тропический лес».</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Оборудование:</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гербарии растений разных биомов, коллекции животных.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Тема 11. Человек и окружающая среда.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Развитие методов мониторинга развития опасных техногенных процессов.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t xml:space="preserve">Демонстрации: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u w:color="000000"/>
          <w:lang w:eastAsia="ru-RU"/>
        </w:rPr>
        <w:t>Таблицы и схемы:</w:t>
      </w:r>
      <w:r w:rsidRPr="005608BB">
        <w:rPr>
          <w:rFonts w:ascii="Times New Roman" w:eastAsia="Times New Roman" w:hAnsi="Times New Roman" w:cs="Times New Roman"/>
          <w:sz w:val="28"/>
          <w:szCs w:val="28"/>
          <w:lang w:eastAsia="ru-RU"/>
        </w:rPr>
        <w:t xml:space="preserve">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5608BB" w:rsidRPr="005608BB" w:rsidRDefault="005608BB" w:rsidP="005608BB">
      <w:pPr>
        <w:widowControl w:val="0"/>
        <w:tabs>
          <w:tab w:val="left" w:pos="510"/>
        </w:tabs>
        <w:autoSpaceDE w:val="0"/>
        <w:autoSpaceDN w:val="0"/>
        <w:adjustRightInd w:val="0"/>
        <w:textAlignment w:val="center"/>
        <w:rPr>
          <w:rFonts w:ascii="Times New Roman" w:eastAsia="Calibri" w:hAnsi="Times New Roman" w:cs="Times New Roman"/>
          <w:sz w:val="28"/>
          <w:szCs w:val="28"/>
        </w:rPr>
      </w:pPr>
      <w:r w:rsidRPr="005608BB">
        <w:rPr>
          <w:rFonts w:ascii="Times New Roman" w:eastAsia="Times New Roman" w:hAnsi="Times New Roman" w:cs="Times New Roman"/>
          <w:sz w:val="28"/>
          <w:szCs w:val="28"/>
          <w:u w:color="000000"/>
          <w:lang w:eastAsia="ru-RU"/>
        </w:rPr>
        <w:t>Оборудование:</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фотографии охраняемых растений и животных Красной книги Российской Федерации, Красной книги региона.</w:t>
      </w:r>
    </w:p>
    <w:p w:rsidR="005608BB" w:rsidRPr="005608BB" w:rsidRDefault="005608BB" w:rsidP="005608BB">
      <w:pPr>
        <w:widowControl w:val="0"/>
        <w:suppressAutoHyphens/>
        <w:autoSpaceDE w:val="0"/>
        <w:autoSpaceDN w:val="0"/>
        <w:adjustRightInd w:val="0"/>
        <w:textAlignment w:val="center"/>
        <w:rPr>
          <w:rFonts w:ascii="Times New Roman" w:eastAsia="Times New Roman" w:hAnsi="Times New Roman" w:cs="Times New Roman"/>
          <w:caps/>
          <w:sz w:val="28"/>
          <w:szCs w:val="28"/>
          <w:lang w:eastAsia="ru-RU"/>
        </w:rPr>
      </w:pPr>
      <w:r w:rsidRPr="005608BB">
        <w:rPr>
          <w:rFonts w:ascii="Times New Roman" w:eastAsia="OfficinaSansBoldITC" w:hAnsi="Times New Roman" w:cs="Times New Roman"/>
          <w:sz w:val="28"/>
          <w:szCs w:val="28"/>
        </w:rPr>
        <w:t>Планируемые результаты освоения программы по биологии на уровне среднего общего образования</w:t>
      </w:r>
      <w:r w:rsidRPr="005608BB">
        <w:rPr>
          <w:rFonts w:ascii="Times New Roman" w:eastAsia="Times New Roman" w:hAnsi="Times New Roman" w:cs="Times New Roman"/>
          <w:sz w:val="28"/>
          <w:szCs w:val="28"/>
          <w:lang w:eastAsia="ru-RU"/>
        </w:rPr>
        <w:t>.</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trike/>
          <w:sz w:val="28"/>
          <w:szCs w:val="28"/>
          <w:lang w:eastAsia="ru-RU"/>
        </w:rPr>
      </w:pPr>
      <w:r w:rsidRPr="005608BB">
        <w:rPr>
          <w:rFonts w:ascii="Times New Roman" w:eastAsia="Times New Roman" w:hAnsi="Times New Roman" w:cs="Times New Roman"/>
          <w:sz w:val="28"/>
          <w:szCs w:val="28"/>
          <w:lang w:eastAsia="ru-RU"/>
        </w:rPr>
        <w:t xml:space="preserve">ФГОС СОО устанавливает требования к результатам освоения обучающимися программ среднего общего образования: личностные, </w:t>
      </w:r>
      <w:r w:rsidRPr="005608BB">
        <w:rPr>
          <w:rFonts w:ascii="Times New Roman" w:eastAsia="Times New Roman" w:hAnsi="Times New Roman" w:cs="Times New Roman"/>
          <w:sz w:val="28"/>
          <w:szCs w:val="28"/>
          <w:lang w:eastAsia="ru-RU"/>
        </w:rPr>
        <w:lastRenderedPageBreak/>
        <w:t>метапредметные и предметные.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trike/>
          <w:sz w:val="28"/>
          <w:szCs w:val="28"/>
          <w:lang w:eastAsia="ru-RU"/>
        </w:rPr>
      </w:pPr>
      <w:r w:rsidRPr="005608BB">
        <w:rPr>
          <w:rFonts w:ascii="Times New Roman" w:eastAsia="Times New Roman" w:hAnsi="Times New Roman" w:cs="Times New Roman"/>
          <w:caps/>
          <w:sz w:val="28"/>
          <w:szCs w:val="28"/>
          <w:lang w:eastAsia="ru-RU"/>
        </w:rPr>
        <w:t> </w:t>
      </w:r>
      <w:r w:rsidRPr="005608BB">
        <w:rPr>
          <w:rFonts w:ascii="Times New Roman" w:eastAsia="Times New Roman" w:hAnsi="Times New Roman" w:cs="Times New Roman"/>
          <w:sz w:val="28"/>
          <w:szCs w:val="28"/>
          <w:lang w:eastAsia="ru-RU"/>
        </w:rPr>
        <w:t xml:space="preserve">В структуре личностных результатов освоения программы по биологии выделены следующие составляющие: </w:t>
      </w:r>
      <w:r w:rsidRPr="005608BB">
        <w:rPr>
          <w:rFonts w:ascii="Times New Roman" w:eastAsia="Times New Roman" w:hAnsi="Times New Roman" w:cs="Times New Roman"/>
          <w:iCs/>
          <w:sz w:val="28"/>
          <w:szCs w:val="28"/>
          <w:lang w:eastAsia="ru-RU"/>
        </w:rPr>
        <w:t>осознание</w:t>
      </w:r>
      <w:r w:rsidRPr="005608BB">
        <w:rPr>
          <w:rFonts w:ascii="Times New Roman" w:eastAsia="Times New Roman" w:hAnsi="Times New Roman" w:cs="Times New Roman"/>
          <w:sz w:val="28"/>
          <w:szCs w:val="28"/>
          <w:lang w:eastAsia="ru-RU"/>
        </w:rPr>
        <w:t xml:space="preserve"> обучающимися российской гражданской идентичности – готовности к саморазвитию, самостоятельности и самоопределению, </w:t>
      </w:r>
      <w:r w:rsidRPr="005608BB">
        <w:rPr>
          <w:rFonts w:ascii="Times New Roman" w:eastAsia="Times New Roman" w:hAnsi="Times New Roman" w:cs="Times New Roman"/>
          <w:iCs/>
          <w:sz w:val="28"/>
          <w:szCs w:val="28"/>
          <w:lang w:eastAsia="ru-RU"/>
        </w:rPr>
        <w:t>наличие мотивации</w:t>
      </w:r>
      <w:r w:rsidRPr="005608BB">
        <w:rPr>
          <w:rFonts w:ascii="Times New Roman" w:eastAsia="Times New Roman" w:hAnsi="Times New Roman" w:cs="Times New Roman"/>
          <w:sz w:val="28"/>
          <w:szCs w:val="28"/>
          <w:lang w:eastAsia="ru-RU"/>
        </w:rPr>
        <w:t xml:space="preserve"> к обучению биологии, </w:t>
      </w:r>
      <w:r w:rsidRPr="005608BB">
        <w:rPr>
          <w:rFonts w:ascii="Times New Roman" w:eastAsia="Times New Roman" w:hAnsi="Times New Roman" w:cs="Times New Roman"/>
          <w:iCs/>
          <w:sz w:val="28"/>
          <w:szCs w:val="28"/>
          <w:lang w:eastAsia="ru-RU"/>
        </w:rPr>
        <w:t>целенаправленное развитие</w:t>
      </w:r>
      <w:r w:rsidRPr="005608BB">
        <w:rPr>
          <w:rFonts w:ascii="Times New Roman" w:eastAsia="Times New Roman" w:hAnsi="Times New Roman" w:cs="Times New Roman"/>
          <w:sz w:val="28"/>
          <w:szCs w:val="28"/>
          <w:lang w:eastAsia="ru-RU"/>
        </w:rPr>
        <w:t xml:space="preserve"> внутренних убеждений личности на основе ключевых ценностей и исторических традиций развития биологического знания, </w:t>
      </w:r>
      <w:r w:rsidRPr="005608BB">
        <w:rPr>
          <w:rFonts w:ascii="Times New Roman" w:eastAsia="Times New Roman" w:hAnsi="Times New Roman" w:cs="Times New Roman"/>
          <w:iCs/>
          <w:sz w:val="28"/>
          <w:szCs w:val="28"/>
          <w:lang w:eastAsia="ru-RU"/>
        </w:rPr>
        <w:t>готовность и способность</w:t>
      </w:r>
      <w:r w:rsidRPr="005608BB">
        <w:rPr>
          <w:rFonts w:ascii="Times New Roman" w:eastAsia="Times New Roman" w:hAnsi="Times New Roman" w:cs="Times New Roman"/>
          <w:i/>
          <w:sz w:val="28"/>
          <w:szCs w:val="28"/>
          <w:lang w:eastAsia="ru-RU"/>
        </w:rPr>
        <w:t xml:space="preserve"> </w:t>
      </w:r>
      <w:r w:rsidRPr="005608BB">
        <w:rPr>
          <w:rFonts w:ascii="Times New Roman" w:eastAsia="Times New Roman" w:hAnsi="Times New Roman" w:cs="Times New Roman"/>
          <w:sz w:val="28"/>
          <w:szCs w:val="28"/>
          <w:lang w:eastAsia="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5608BB">
        <w:rPr>
          <w:rFonts w:ascii="Times New Roman" w:eastAsia="Times New Roman" w:hAnsi="Times New Roman" w:cs="Times New Roman"/>
          <w:iCs/>
          <w:sz w:val="28"/>
          <w:szCs w:val="28"/>
          <w:lang w:eastAsia="ru-RU"/>
        </w:rPr>
        <w:t>наличие правосознания</w:t>
      </w:r>
      <w:r w:rsidRPr="005608BB">
        <w:rPr>
          <w:rFonts w:ascii="Times New Roman" w:eastAsia="Times New Roman" w:hAnsi="Times New Roman" w:cs="Times New Roman"/>
          <w:sz w:val="28"/>
          <w:szCs w:val="28"/>
          <w:lang w:eastAsia="ru-RU"/>
        </w:rPr>
        <w:t xml:space="preserve"> экологической культуры, </w:t>
      </w:r>
      <w:r w:rsidRPr="005608BB">
        <w:rPr>
          <w:rFonts w:ascii="Times New Roman" w:eastAsia="Times New Roman" w:hAnsi="Times New Roman" w:cs="Times New Roman"/>
          <w:iCs/>
          <w:sz w:val="28"/>
          <w:szCs w:val="28"/>
          <w:lang w:eastAsia="ru-RU"/>
        </w:rPr>
        <w:t>способности</w:t>
      </w:r>
      <w:r w:rsidRPr="005608BB">
        <w:rPr>
          <w:rFonts w:ascii="Times New Roman" w:eastAsia="Times New Roman" w:hAnsi="Times New Roman" w:cs="Times New Roman"/>
          <w:sz w:val="28"/>
          <w:szCs w:val="28"/>
          <w:lang w:eastAsia="ru-RU"/>
        </w:rPr>
        <w:t xml:space="preserve"> ставить цели и строить жизненные планы.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608BB" w:rsidRPr="005608BB" w:rsidRDefault="005608BB" w:rsidP="005608BB">
      <w:pPr>
        <w:widowControl w:val="0"/>
        <w:suppressAutoHyphens/>
        <w:autoSpaceDE w:val="0"/>
        <w:autoSpaceDN w:val="0"/>
        <w:adjustRightInd w:val="0"/>
        <w:jc w:val="left"/>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bCs/>
          <w:sz w:val="28"/>
          <w:szCs w:val="28"/>
          <w:lang w:eastAsia="ru-RU"/>
        </w:rPr>
        <w:lastRenderedPageBreak/>
        <w:t>1) г</w:t>
      </w:r>
      <w:r w:rsidRPr="005608BB">
        <w:rPr>
          <w:rFonts w:ascii="Times New Roman" w:eastAsia="Times New Roman" w:hAnsi="Times New Roman" w:cs="Times New Roman"/>
          <w:sz w:val="28"/>
          <w:szCs w:val="28"/>
          <w:lang w:eastAsia="ru-RU"/>
        </w:rPr>
        <w:t>ражданского воспитания: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сформированность гражданской позиции обучающегося как активного и ответственного члена российского общества;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осознание своих конституционных прав и обязанностей, уважение закона и правопорядка;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способность определять собственную позицию по отношению к явлениям современной жизни и объяснять её;</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готовность к гуманитарной и волонтёрской деятельности;</w:t>
      </w:r>
    </w:p>
    <w:p w:rsidR="005608BB" w:rsidRPr="005608BB" w:rsidRDefault="005608BB" w:rsidP="005608BB">
      <w:pPr>
        <w:widowControl w:val="0"/>
        <w:suppressAutoHyphens/>
        <w:autoSpaceDE w:val="0"/>
        <w:autoSpaceDN w:val="0"/>
        <w:adjustRightInd w:val="0"/>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2) патриотического воспитания: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sz w:val="28"/>
          <w:szCs w:val="28"/>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sz w:val="28"/>
          <w:szCs w:val="28"/>
          <w:lang w:eastAsia="ru-RU"/>
        </w:rPr>
        <w:t>ценностное отношение к природному наследию и памятникам природы, достижениям России в науке, искусстве, спорте, технологиях, труде;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iCs/>
          <w:sz w:val="28"/>
          <w:szCs w:val="28"/>
          <w:lang w:eastAsia="ru-RU"/>
        </w:rPr>
      </w:pPr>
      <w:r w:rsidRPr="005608BB">
        <w:rPr>
          <w:rFonts w:ascii="Times New Roman" w:eastAsia="Times New Roman" w:hAnsi="Times New Roman" w:cs="Times New Roman"/>
          <w:sz w:val="28"/>
          <w:szCs w:val="28"/>
          <w:lang w:eastAsia="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Cs/>
          <w:sz w:val="28"/>
          <w:szCs w:val="28"/>
          <w:lang w:eastAsia="ru-RU"/>
        </w:rPr>
      </w:pPr>
      <w:r w:rsidRPr="005608BB">
        <w:rPr>
          <w:rFonts w:ascii="Times New Roman" w:eastAsia="Times New Roman" w:hAnsi="Times New Roman" w:cs="Times New Roman"/>
          <w:sz w:val="28"/>
          <w:szCs w:val="28"/>
          <w:lang w:eastAsia="ru-RU"/>
        </w:rPr>
        <w:lastRenderedPageBreak/>
        <w:t>идейная убеждённость, готовность к служению и защите Отечества, ответственность за его судьбу;</w:t>
      </w:r>
    </w:p>
    <w:p w:rsidR="005608BB" w:rsidRPr="005608BB" w:rsidRDefault="005608BB" w:rsidP="005608BB">
      <w:pPr>
        <w:widowControl w:val="0"/>
        <w:suppressAutoHyphens/>
        <w:autoSpaceDE w:val="0"/>
        <w:autoSpaceDN w:val="0"/>
        <w:adjustRightInd w:val="0"/>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3) духовно-нравственного воспитания: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sz w:val="28"/>
          <w:szCs w:val="28"/>
          <w:lang w:eastAsia="ru-RU"/>
        </w:rPr>
        <w:t>осознание духовных ценностей российского народа;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сформированность нравственного сознания, этического поведения;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способность оценивать ситуацию и принимать осознанные решения, ориентируясь на морально-нравственные нормы и ценности;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осознание личного вклада в построение устойчивого будущего;</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608BB" w:rsidRPr="005608BB" w:rsidRDefault="005608BB" w:rsidP="005608BB">
      <w:pPr>
        <w:widowControl w:val="0"/>
        <w:suppressAutoHyphens/>
        <w:autoSpaceDE w:val="0"/>
        <w:autoSpaceDN w:val="0"/>
        <w:adjustRightInd w:val="0"/>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4) эстетического воспитания: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эстетическое отношение к миру, включая эстетику быта, научного и технического творчества, спорта, труда, общественных отношений;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понимание эмоционального воздействия живой природы и её ценности;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готовность к самовыражению в разных видах искусства, стремление проявлять качества творческой личности;</w:t>
      </w:r>
    </w:p>
    <w:p w:rsidR="005608BB" w:rsidRPr="005608BB" w:rsidRDefault="005608BB" w:rsidP="005608BB">
      <w:pPr>
        <w:widowControl w:val="0"/>
        <w:suppressAutoHyphens/>
        <w:autoSpaceDE w:val="0"/>
        <w:autoSpaceDN w:val="0"/>
        <w:adjustRightInd w:val="0"/>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5) физического воспитания: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понимание ценности правил индивидуального и коллективного безопасного поведения в ситуациях, угрожающих здоровью и жизни людей;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осознание последствий и неприятия вредных привычек (употребления алкоголя, наркотиков, курения);</w:t>
      </w:r>
    </w:p>
    <w:p w:rsidR="005608BB" w:rsidRPr="005608BB" w:rsidRDefault="005608BB" w:rsidP="005608BB">
      <w:pPr>
        <w:widowControl w:val="0"/>
        <w:suppressAutoHyphens/>
        <w:autoSpaceDE w:val="0"/>
        <w:autoSpaceDN w:val="0"/>
        <w:adjustRightInd w:val="0"/>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6) трудового воспитания: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готовность к труду, осознание ценности мастерства, трудолюбие;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готовность и способность к образованию и самообразованию на протяжении всей жизни;</w:t>
      </w:r>
    </w:p>
    <w:p w:rsidR="005608BB" w:rsidRPr="005608BB" w:rsidRDefault="005608BB" w:rsidP="005608BB">
      <w:pPr>
        <w:widowControl w:val="0"/>
        <w:suppressAutoHyphens/>
        <w:autoSpaceDE w:val="0"/>
        <w:autoSpaceDN w:val="0"/>
        <w:adjustRightInd w:val="0"/>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7) экологического воспитания: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экологически целесообразное отношение к природе как источнику жизни на Земле, основе её существования;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осознание глобального характера экологических проблем и путей их решения;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5608BB" w:rsidRPr="005608BB" w:rsidRDefault="005608BB" w:rsidP="005608BB">
      <w:pPr>
        <w:widowControl w:val="0"/>
        <w:suppressAutoHyphens/>
        <w:autoSpaceDE w:val="0"/>
        <w:autoSpaceDN w:val="0"/>
        <w:adjustRightInd w:val="0"/>
        <w:jc w:val="left"/>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8) ценности научного познания: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sz w:val="28"/>
          <w:szCs w:val="28"/>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iCs/>
          <w:sz w:val="28"/>
          <w:szCs w:val="28"/>
          <w:lang w:eastAsia="ru-RU"/>
        </w:rPr>
      </w:pPr>
      <w:r w:rsidRPr="005608BB">
        <w:rPr>
          <w:rFonts w:ascii="Times New Roman" w:eastAsia="Times New Roman" w:hAnsi="Times New Roman" w:cs="Times New Roman"/>
          <w:sz w:val="28"/>
          <w:szCs w:val="28"/>
          <w:lang w:eastAsia="ru-RU"/>
        </w:rPr>
        <w:t>совершенствование языковой и читательской культуры как средства взаимодействия между людьми и познания мира;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способность самостоятельно использовать биологические знания для решения проблем в реальных жизненных ситуациях;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В процессе достижения личностных результатов освоения обучающимися программы среднего общего образования у обучающихся совершенствуется </w:t>
      </w:r>
      <w:r w:rsidRPr="005608BB">
        <w:rPr>
          <w:rFonts w:ascii="Times New Roman" w:eastAsia="Times New Roman" w:hAnsi="Times New Roman" w:cs="Times New Roman"/>
          <w:iCs/>
          <w:sz w:val="28"/>
          <w:szCs w:val="28"/>
          <w:lang w:eastAsia="ru-RU"/>
        </w:rPr>
        <w:t>эмоциональный интеллект</w:t>
      </w:r>
      <w:r w:rsidRPr="005608BB">
        <w:rPr>
          <w:rFonts w:ascii="Times New Roman" w:eastAsia="Times New Roman" w:hAnsi="Times New Roman" w:cs="Times New Roman"/>
          <w:sz w:val="28"/>
          <w:szCs w:val="28"/>
          <w:lang w:eastAsia="ru-RU"/>
        </w:rPr>
        <w:t>, предполагающий сформированность:</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iCs/>
          <w:sz w:val="28"/>
          <w:szCs w:val="28"/>
          <w:lang w:eastAsia="ru-RU"/>
        </w:rPr>
        <w:t>самосознания</w:t>
      </w:r>
      <w:r w:rsidRPr="005608BB">
        <w:rPr>
          <w:rFonts w:ascii="Times New Roman" w:eastAsia="Times New Roman" w:hAnsi="Times New Roman" w:cs="Times New Roman"/>
          <w:sz w:val="28"/>
          <w:szCs w:val="28"/>
          <w:lang w:eastAsia="ru-RU"/>
        </w:rPr>
        <w:t>,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iCs/>
          <w:sz w:val="28"/>
          <w:szCs w:val="28"/>
          <w:lang w:eastAsia="ru-RU"/>
        </w:rPr>
        <w:t>саморегулирования</w:t>
      </w:r>
      <w:r w:rsidRPr="005608BB">
        <w:rPr>
          <w:rFonts w:ascii="Times New Roman" w:eastAsia="Times New Roman" w:hAnsi="Times New Roman" w:cs="Times New Roman"/>
          <w:sz w:val="28"/>
          <w:szCs w:val="28"/>
          <w:lang w:eastAsia="ru-RU"/>
        </w:rPr>
        <w:t>,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iCs/>
          <w:sz w:val="28"/>
          <w:szCs w:val="28"/>
          <w:lang w:eastAsia="ru-RU"/>
        </w:rPr>
        <w:t>внутренней мотивации</w:t>
      </w:r>
      <w:r w:rsidRPr="005608BB">
        <w:rPr>
          <w:rFonts w:ascii="Times New Roman" w:eastAsia="Times New Roman" w:hAnsi="Times New Roman" w:cs="Times New Roman"/>
          <w:sz w:val="28"/>
          <w:szCs w:val="28"/>
          <w:lang w:eastAsia="ru-RU"/>
        </w:rPr>
        <w:t>, включающей стремление к достижению цели и успеху, оптимизм, инициативность, умение действовать, исходя из своих возможностей;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iCs/>
          <w:sz w:val="28"/>
          <w:szCs w:val="28"/>
          <w:lang w:eastAsia="ru-RU"/>
        </w:rPr>
        <w:t>эмпатии</w:t>
      </w:r>
      <w:r w:rsidRPr="005608BB">
        <w:rPr>
          <w:rFonts w:ascii="Times New Roman" w:eastAsia="Times New Roman" w:hAnsi="Times New Roman" w:cs="Times New Roman"/>
          <w:sz w:val="28"/>
          <w:szCs w:val="28"/>
          <w:lang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iCs/>
          <w:sz w:val="28"/>
          <w:szCs w:val="28"/>
          <w:lang w:eastAsia="ru-RU"/>
        </w:rPr>
        <w:t>социальных навыков</w:t>
      </w:r>
      <w:r w:rsidRPr="005608BB">
        <w:rPr>
          <w:rFonts w:ascii="Times New Roman" w:eastAsia="Times New Roman" w:hAnsi="Times New Roman" w:cs="Times New Roman"/>
          <w:sz w:val="28"/>
          <w:szCs w:val="28"/>
          <w:lang w:eastAsia="ru-RU"/>
        </w:rPr>
        <w:t>, включающих способность выстраивать отношения с другими людьми, заботиться, проявлять интерес и разрешать конфликты.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Метапредметные результаты освоения учебного предмета «Биология» </w:t>
      </w:r>
      <w:r w:rsidRPr="005608BB">
        <w:rPr>
          <w:rFonts w:ascii="Times New Roman" w:eastAsia="Times New Roman" w:hAnsi="Times New Roman" w:cs="Times New Roman"/>
          <w:iCs/>
          <w:sz w:val="28"/>
          <w:szCs w:val="28"/>
          <w:lang w:eastAsia="ru-RU"/>
        </w:rPr>
        <w:t>включают</w:t>
      </w:r>
      <w:r w:rsidRPr="005608BB">
        <w:rPr>
          <w:rFonts w:ascii="Times New Roman" w:eastAsia="Times New Roman" w:hAnsi="Times New Roman" w:cs="Times New Roman"/>
          <w:sz w:val="28"/>
          <w:szCs w:val="28"/>
          <w:lang w:eastAsia="ru-RU"/>
        </w:rPr>
        <w:t xml:space="preserve">: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w:t>
      </w:r>
      <w:r w:rsidRPr="005608BB">
        <w:rPr>
          <w:rFonts w:ascii="Times New Roman" w:eastAsia="Times New Roman" w:hAnsi="Times New Roman" w:cs="Times New Roman"/>
          <w:sz w:val="28"/>
          <w:szCs w:val="28"/>
          <w:lang w:eastAsia="ru-RU"/>
        </w:rPr>
        <w:lastRenderedPageBreak/>
        <w:t>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5608BB" w:rsidRPr="005608BB" w:rsidRDefault="005608BB" w:rsidP="005608BB">
      <w:pPr>
        <w:widowControl w:val="0"/>
        <w:rPr>
          <w:rFonts w:ascii="Times New Roman" w:eastAsia="SchoolBookSanPin" w:hAnsi="Times New Roman" w:cs="Times New Roman"/>
          <w:bCs/>
          <w:sz w:val="28"/>
          <w:szCs w:val="28"/>
        </w:rPr>
      </w:pPr>
      <w:r w:rsidRPr="005608BB">
        <w:rPr>
          <w:rFonts w:ascii="Times New Roman" w:eastAsia="SchoolBookSanPin" w:hAnsi="Times New Roman" w:cs="Times New Roman"/>
          <w:sz w:val="28"/>
          <w:szCs w:val="28"/>
        </w:rPr>
        <w:t xml:space="preserve">В результате изучения биологии на уровне среднего общего образования у обучающегося будут сформированы </w:t>
      </w:r>
      <w:r w:rsidRPr="005608BB">
        <w:rPr>
          <w:rFonts w:ascii="Times New Roman" w:eastAsia="SchoolBookSanPin" w:hAnsi="Times New Roman" w:cs="Times New Roman"/>
          <w:bCs/>
          <w:sz w:val="28"/>
          <w:szCs w:val="28"/>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608BB" w:rsidRPr="005608BB" w:rsidRDefault="005608BB" w:rsidP="005608BB">
      <w:pPr>
        <w:widowControl w:val="0"/>
        <w:rPr>
          <w:rFonts w:ascii="Times New Roman" w:eastAsia="Times New Roman" w:hAnsi="Times New Roman" w:cs="Times New Roman"/>
          <w:caps/>
          <w:sz w:val="28"/>
          <w:szCs w:val="28"/>
          <w:lang w:eastAsia="ru-RU"/>
        </w:rPr>
      </w:pPr>
      <w:r w:rsidRPr="005608BB">
        <w:rPr>
          <w:rFonts w:ascii="Times New Roman" w:eastAsia="Times New Roman" w:hAnsi="Times New Roman" w:cs="Times New Roman"/>
          <w:sz w:val="28"/>
          <w:szCs w:val="28"/>
          <w:lang w:eastAsia="ru-RU"/>
        </w:rPr>
        <w:t>Метапредметные результаты освоения программы среднего общего образования должны отражать:</w:t>
      </w:r>
    </w:p>
    <w:p w:rsidR="005608BB" w:rsidRPr="005608BB" w:rsidRDefault="005608BB" w:rsidP="005608BB">
      <w:pPr>
        <w:widowControl w:val="0"/>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Овладение универсальными учебными познавательными действиями:</w:t>
      </w:r>
    </w:p>
    <w:p w:rsidR="005608BB" w:rsidRPr="005608BB" w:rsidRDefault="005608BB" w:rsidP="005608BB">
      <w:pPr>
        <w:widowControl w:val="0"/>
        <w:rPr>
          <w:rFonts w:ascii="Times New Roman" w:eastAsia="SchoolBookSanPin" w:hAnsi="Times New Roman" w:cs="Times New Roman"/>
          <w:sz w:val="28"/>
          <w:szCs w:val="28"/>
        </w:rPr>
      </w:pPr>
      <w:r w:rsidRPr="005608BB">
        <w:rPr>
          <w:rFonts w:ascii="Times New Roman" w:eastAsia="Times New Roman" w:hAnsi="Times New Roman" w:cs="Times New Roman"/>
          <w:caps/>
          <w:sz w:val="28"/>
          <w:szCs w:val="28"/>
          <w:lang w:eastAsia="ru-RU"/>
        </w:rPr>
        <w:t>1)</w:t>
      </w:r>
      <w:r w:rsidRPr="005608BB">
        <w:rPr>
          <w:rFonts w:ascii="Times New Roman" w:eastAsia="SchoolBookSanPin" w:hAnsi="Times New Roman" w:cs="Times New Roman"/>
          <w:sz w:val="28"/>
          <w:szCs w:val="28"/>
        </w:rPr>
        <w:t xml:space="preserve"> базовые логические действия: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самостоятельно формулировать и актуализировать проблему, рассматривать её всесторонне;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определять цели деятельности, задавая параметры и критерии их достижения, соотносить результаты деятельности с поставленными целями;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trike/>
          <w:sz w:val="28"/>
          <w:szCs w:val="28"/>
          <w:lang w:eastAsia="ru-RU"/>
        </w:rPr>
      </w:pPr>
      <w:r w:rsidRPr="005608BB">
        <w:rPr>
          <w:rFonts w:ascii="Times New Roman" w:eastAsia="Times New Roman" w:hAnsi="Times New Roman" w:cs="Times New Roman"/>
          <w:sz w:val="28"/>
          <w:szCs w:val="28"/>
          <w:lang w:eastAsia="ru-RU"/>
        </w:rPr>
        <w:t xml:space="preserve">использовать биологические понятия для объяснения фактов и явлений живой природы;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строить логические рассуждения (индуктивные, дедуктивные, по аналогии), выявлять закономерности и противоречия в рассматриваемых </w:t>
      </w:r>
      <w:r w:rsidRPr="005608BB">
        <w:rPr>
          <w:rFonts w:ascii="Times New Roman" w:eastAsia="Times New Roman" w:hAnsi="Times New Roman" w:cs="Times New Roman"/>
          <w:sz w:val="28"/>
          <w:szCs w:val="28"/>
          <w:lang w:eastAsia="ru-RU"/>
        </w:rPr>
        <w:lastRenderedPageBreak/>
        <w:t>явлениях, формулировать выводы и заключения;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разрабатывать план решения проблемы с учётом анализа имеющихся материальных и нематериальных ресурсов;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вносить коррективы в деятельность, оценивать соответствие результатов целям, оценивать риски последствий деятельности;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координировать и выполнять работу в условиях реального, виртуального и комбинированного взаимодействия;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развивать креативное мышление при решении жизненных проблем;</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caps/>
          <w:sz w:val="28"/>
          <w:szCs w:val="28"/>
          <w:lang w:eastAsia="ru-RU"/>
        </w:rPr>
      </w:pPr>
      <w:r w:rsidRPr="005608BB">
        <w:rPr>
          <w:rFonts w:ascii="Times New Roman" w:eastAsia="Times New Roman" w:hAnsi="Times New Roman" w:cs="Times New Roman"/>
          <w:caps/>
          <w:sz w:val="28"/>
          <w:szCs w:val="28"/>
          <w:lang w:eastAsia="ru-RU"/>
        </w:rPr>
        <w:t>2)</w:t>
      </w:r>
      <w:r w:rsidRPr="005608BB">
        <w:rPr>
          <w:rFonts w:ascii="Times New Roman" w:eastAsia="SchoolBookSanPin" w:hAnsi="Times New Roman" w:cs="Times New Roman"/>
          <w:sz w:val="28"/>
          <w:szCs w:val="28"/>
        </w:rPr>
        <w:t xml:space="preserve"> базовые исследовательские действия: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формировать научный тип мышления, владеть научной терминологией, ключевыми понятиями и методами;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ставить и формулировать собственные задачи в образовательной деятельности и жизненных ситуациях;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анализировать полученные в ходе решения задачи результаты, критически оценивать их достоверность, прогнозировать изменение в новых </w:t>
      </w:r>
      <w:r w:rsidRPr="005608BB">
        <w:rPr>
          <w:rFonts w:ascii="Times New Roman" w:eastAsia="Times New Roman" w:hAnsi="Times New Roman" w:cs="Times New Roman"/>
          <w:sz w:val="28"/>
          <w:szCs w:val="28"/>
          <w:lang w:eastAsia="ru-RU"/>
        </w:rPr>
        <w:lastRenderedPageBreak/>
        <w:t xml:space="preserve">условиях;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давать оценку новым ситуациям, оценивать приобретённый опыт;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осуществлять целенаправленный поиск переноса средств и способов действия в профессиональную среду;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уметь переносить знания в познавательную и практическую области жизнедеятельности;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уметь интегрировать знания из разных предметных областей;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выдвигать новые идеи, предлагать оригинальные подходы и решения, ставить проблемы и задачи, допускающие альтернативные решения;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caps/>
          <w:sz w:val="28"/>
          <w:szCs w:val="28"/>
          <w:lang w:eastAsia="ru-RU"/>
        </w:rPr>
      </w:pPr>
      <w:r w:rsidRPr="005608BB">
        <w:rPr>
          <w:rFonts w:ascii="Times New Roman" w:eastAsia="Times New Roman" w:hAnsi="Times New Roman" w:cs="Times New Roman"/>
          <w:caps/>
          <w:sz w:val="28"/>
          <w:szCs w:val="28"/>
          <w:lang w:eastAsia="ru-RU"/>
        </w:rPr>
        <w:t>3)</w:t>
      </w:r>
      <w:r w:rsidRPr="005608BB">
        <w:rPr>
          <w:rFonts w:ascii="Times New Roman" w:eastAsia="SchoolBookSanPin" w:hAnsi="Times New Roman" w:cs="Times New Roman"/>
          <w:sz w:val="28"/>
          <w:szCs w:val="28"/>
        </w:rPr>
        <w:t xml:space="preserve"> работа с информацией:</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Cs/>
          <w:sz w:val="28"/>
          <w:szCs w:val="28"/>
          <w:lang w:eastAsia="ru-RU"/>
        </w:rPr>
      </w:pPr>
      <w:r w:rsidRPr="005608BB">
        <w:rPr>
          <w:rFonts w:ascii="Times New Roman" w:eastAsia="Times New Roman" w:hAnsi="Times New Roman" w:cs="Times New Roman"/>
          <w:sz w:val="28"/>
          <w:szCs w:val="28"/>
          <w:lang w:eastAsia="ru-RU"/>
        </w:rPr>
        <w:t xml:space="preserve">формулировать запросы и применять различные методы при поиске и отборе биологической информации, необходимой для выполнения учебных задач;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Cs/>
          <w:sz w:val="28"/>
          <w:szCs w:val="28"/>
          <w:lang w:eastAsia="ru-RU"/>
        </w:rPr>
      </w:pPr>
      <w:r w:rsidRPr="005608BB">
        <w:rPr>
          <w:rFonts w:ascii="Times New Roman" w:eastAsia="Times New Roman" w:hAnsi="Times New Roman" w:cs="Times New Roman"/>
          <w:sz w:val="28"/>
          <w:szCs w:val="28"/>
          <w:lang w:eastAsia="ru-RU"/>
        </w:rPr>
        <w:t xml:space="preserve">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Cs/>
          <w:sz w:val="28"/>
          <w:szCs w:val="28"/>
          <w:lang w:eastAsia="ru-RU"/>
        </w:rPr>
      </w:pPr>
      <w:r w:rsidRPr="005608BB">
        <w:rPr>
          <w:rFonts w:ascii="Times New Roman" w:eastAsia="Times New Roman" w:hAnsi="Times New Roman" w:cs="Times New Roman"/>
          <w:sz w:val="28"/>
          <w:szCs w:val="28"/>
          <w:lang w:eastAsia="ru-RU"/>
        </w:rPr>
        <w:t xml:space="preserve">самостоятельно выбирать оптимальную форму представления биологической информации (схемы, графики, диаграммы, таблицы, рисунки и другое);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владеть навыками распознавания и защиты информации, информационной безопасности личности.</w:t>
      </w:r>
    </w:p>
    <w:p w:rsidR="005608BB" w:rsidRPr="005608BB" w:rsidRDefault="005608BB" w:rsidP="005608BB">
      <w:pPr>
        <w:widowControl w:val="0"/>
        <w:tabs>
          <w:tab w:val="left" w:pos="510"/>
        </w:tabs>
        <w:autoSpaceDE w:val="0"/>
        <w:autoSpaceDN w:val="0"/>
        <w:adjustRightInd w:val="0"/>
        <w:textAlignment w:val="center"/>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Овладение универсальными коммуникативными действиями: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caps/>
          <w:sz w:val="28"/>
          <w:szCs w:val="28"/>
          <w:lang w:eastAsia="ru-RU"/>
        </w:rPr>
      </w:pPr>
      <w:r w:rsidRPr="005608BB">
        <w:rPr>
          <w:rFonts w:ascii="Times New Roman" w:eastAsia="SchoolBookSanPin" w:hAnsi="Times New Roman" w:cs="Times New Roman"/>
          <w:sz w:val="28"/>
          <w:szCs w:val="28"/>
        </w:rPr>
        <w:t>1) общение: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развёрнуто и логично излагать свою точку зрения с использованием языковых средств;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caps/>
          <w:sz w:val="28"/>
          <w:szCs w:val="28"/>
          <w:lang w:eastAsia="ru-RU"/>
        </w:rPr>
      </w:pPr>
      <w:r w:rsidRPr="005608BB">
        <w:rPr>
          <w:rFonts w:ascii="Times New Roman" w:eastAsia="Times New Roman" w:hAnsi="Times New Roman" w:cs="Times New Roman"/>
          <w:caps/>
          <w:sz w:val="28"/>
          <w:szCs w:val="28"/>
          <w:lang w:eastAsia="ru-RU"/>
        </w:rPr>
        <w:t>2) </w:t>
      </w:r>
      <w:r w:rsidRPr="005608BB">
        <w:rPr>
          <w:rFonts w:ascii="Times New Roman" w:eastAsia="SchoolBookSanPin" w:hAnsi="Times New Roman" w:cs="Times New Roman"/>
          <w:sz w:val="28"/>
          <w:szCs w:val="28"/>
        </w:rPr>
        <w:t>совместная деятельность:</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iCs/>
          <w:sz w:val="28"/>
          <w:szCs w:val="28"/>
          <w:lang w:eastAsia="ru-RU"/>
        </w:rPr>
      </w:pPr>
      <w:r w:rsidRPr="005608BB">
        <w:rPr>
          <w:rFonts w:ascii="Times New Roman" w:eastAsia="Times New Roman" w:hAnsi="Times New Roman" w:cs="Times New Roman"/>
          <w:sz w:val="28"/>
          <w:szCs w:val="28"/>
          <w:lang w:eastAsia="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выбирать тематику и методы совместных действий с учётом общих интересов и возможностей каждого члена коллектива;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оценивать качество своего вклада и каждого участника команды в общий результат по разработанным критериям;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 xml:space="preserve">предлагать новые проекты, оценивать идеи с позиции новизны, оригинальности, практической значимости;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5608BB" w:rsidRPr="005608BB" w:rsidRDefault="005608BB" w:rsidP="005608BB">
      <w:pPr>
        <w:widowControl w:val="0"/>
        <w:tabs>
          <w:tab w:val="left" w:pos="510"/>
        </w:tabs>
        <w:autoSpaceDE w:val="0"/>
        <w:autoSpaceDN w:val="0"/>
        <w:adjustRightInd w:val="0"/>
        <w:textAlignment w:val="center"/>
        <w:rPr>
          <w:rFonts w:ascii="Times New Roman" w:eastAsia="SchoolBookSanPin" w:hAnsi="Times New Roman" w:cs="Times New Roman"/>
          <w:sz w:val="28"/>
          <w:szCs w:val="28"/>
        </w:rPr>
      </w:pPr>
      <w:r w:rsidRPr="005608BB">
        <w:rPr>
          <w:rFonts w:ascii="Times New Roman" w:eastAsia="SchoolBookSanPin" w:hAnsi="Times New Roman" w:cs="Times New Roman"/>
          <w:sz w:val="28"/>
          <w:szCs w:val="28"/>
        </w:rPr>
        <w:t>Овладение универсальными регулятивными действиями: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caps/>
          <w:sz w:val="28"/>
          <w:szCs w:val="28"/>
          <w:lang w:eastAsia="ru-RU"/>
        </w:rPr>
      </w:pPr>
      <w:r w:rsidRPr="005608BB">
        <w:rPr>
          <w:rFonts w:ascii="Times New Roman" w:eastAsia="SchoolBookSanPin" w:hAnsi="Times New Roman" w:cs="Times New Roman"/>
          <w:sz w:val="28"/>
          <w:szCs w:val="28"/>
        </w:rPr>
        <w:t>1) самоорганизация: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использовать биологические знания для выявления проблем и их решения в жизненных и учебных ситуациях;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iCs/>
          <w:sz w:val="28"/>
          <w:szCs w:val="28"/>
          <w:lang w:eastAsia="ru-RU"/>
        </w:rPr>
      </w:pPr>
      <w:r w:rsidRPr="005608BB">
        <w:rPr>
          <w:rFonts w:ascii="Times New Roman" w:eastAsia="Times New Roman" w:hAnsi="Times New Roman" w:cs="Times New Roman"/>
          <w:sz w:val="28"/>
          <w:szCs w:val="28"/>
          <w:lang w:eastAsia="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самостоятельно составлять план решения проблемы с учётом имеющихся ресурсов, собственных возможностей и предпочтений;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давать оценку новым ситуациям;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расширять рамки учебного предмета на основе личных предпочтений;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делать осознанный выбор, аргументировать его, брать ответственность за решение;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оценивать приобретённый опыт;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caps/>
          <w:sz w:val="28"/>
          <w:szCs w:val="28"/>
          <w:lang w:eastAsia="ru-RU"/>
        </w:rPr>
      </w:pPr>
      <w:r w:rsidRPr="005608BB">
        <w:rPr>
          <w:rFonts w:ascii="Times New Roman" w:eastAsia="SchoolBookSanPin" w:hAnsi="Times New Roman" w:cs="Times New Roman"/>
          <w:sz w:val="28"/>
          <w:szCs w:val="28"/>
        </w:rPr>
        <w:t>2) самоконтроль:</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sz w:val="28"/>
          <w:szCs w:val="28"/>
          <w:lang w:eastAsia="ru-RU"/>
        </w:rPr>
        <w:t xml:space="preserve">давать оценку новым ситуациям, вносить коррективы в деятельность, оценивать соответствие результатов целям;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владеть навыками познавательной рефлексии как осознания совершаемых действий и мыслительных процессов, их результатов и </w:t>
      </w:r>
      <w:r w:rsidRPr="005608BB">
        <w:rPr>
          <w:rFonts w:ascii="Times New Roman" w:eastAsia="Times New Roman" w:hAnsi="Times New Roman" w:cs="Times New Roman"/>
          <w:sz w:val="28"/>
          <w:szCs w:val="28"/>
          <w:lang w:eastAsia="ru-RU"/>
        </w:rPr>
        <w:lastRenderedPageBreak/>
        <w:t xml:space="preserve">оснований, использовать приёмы рефлексии для оценки ситуации, выбора верного решения;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оценивать риски и своевременно принимать решения по их снижению;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принимать мотивы и аргументы других при анализе результатов деятельности;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3) принятия себя и других: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принимать себя, понимая свои недостатки и достоинства;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принимать мотивы и аргументы других при анализе результатов деятельности;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bCs/>
          <w:sz w:val="28"/>
          <w:szCs w:val="28"/>
          <w:lang w:eastAsia="ru-RU"/>
        </w:rPr>
      </w:pPr>
      <w:r w:rsidRPr="005608BB">
        <w:rPr>
          <w:rFonts w:ascii="Times New Roman" w:eastAsia="Times New Roman" w:hAnsi="Times New Roman" w:cs="Times New Roman"/>
          <w:sz w:val="28"/>
          <w:szCs w:val="28"/>
          <w:lang w:eastAsia="ru-RU"/>
        </w:rPr>
        <w:t>признавать своё право и право других на ошибку;</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развивать способность понимать мир с позиции другого человека.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Предметные результаты освоения содержания учебного предмета «Биология» на углублённом уровне ориентированы на обеспечение профильного обучения </w:t>
      </w:r>
      <w:r w:rsidRPr="005608BB">
        <w:rPr>
          <w:rFonts w:ascii="Times New Roman" w:eastAsia="SchoolBookSanPin" w:hAnsi="Times New Roman" w:cs="Times New Roman"/>
          <w:sz w:val="28"/>
          <w:szCs w:val="28"/>
        </w:rPr>
        <w:t>обучающихся</w:t>
      </w:r>
      <w:r w:rsidRPr="005608BB">
        <w:rPr>
          <w:rFonts w:ascii="Times New Roman" w:eastAsia="Times New Roman" w:hAnsi="Times New Roman" w:cs="Times New Roman"/>
          <w:sz w:val="28"/>
          <w:szCs w:val="28"/>
          <w:lang w:eastAsia="ru-RU"/>
        </w:rPr>
        <w:t xml:space="preserve">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caps/>
          <w:sz w:val="28"/>
          <w:szCs w:val="28"/>
          <w:lang w:eastAsia="ru-RU"/>
        </w:rPr>
      </w:pPr>
      <w:r w:rsidRPr="005608BB">
        <w:rPr>
          <w:rFonts w:ascii="Times New Roman" w:eastAsia="OfficinaSansBoldITC" w:hAnsi="Times New Roman" w:cs="Times New Roman"/>
          <w:sz w:val="28"/>
          <w:szCs w:val="28"/>
        </w:rPr>
        <w:t>Предметные результаты освоения учебного предмета «Биология» в 10 классе должны отражать</w:t>
      </w:r>
      <w:r w:rsidRPr="005608BB">
        <w:rPr>
          <w:rFonts w:ascii="Times New Roman" w:eastAsia="SchoolBookSanPin" w:hAnsi="Times New Roman" w:cs="Times New Roman"/>
          <w:sz w:val="28"/>
          <w:szCs w:val="28"/>
        </w:rPr>
        <w:t>:</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w:t>
      </w:r>
      <w:r w:rsidRPr="005608BB">
        <w:rPr>
          <w:rFonts w:ascii="Times New Roman" w:eastAsia="Times New Roman" w:hAnsi="Times New Roman" w:cs="Times New Roman"/>
          <w:sz w:val="28"/>
          <w:szCs w:val="28"/>
          <w:lang w:eastAsia="ru-RU"/>
        </w:rPr>
        <w:lastRenderedPageBreak/>
        <w:t>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Н.И. Вавилова), принципы (комплементарности);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владение основными методами научного познания, используемых в биологических исследованиях живых объектов (описание, измерение, наблюдение, эксперимент);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умение выявлять отличительные признаки живых систем, в том числе </w:t>
      </w:r>
      <w:r w:rsidRPr="005608BB">
        <w:rPr>
          <w:rFonts w:ascii="Times New Roman" w:eastAsia="Times New Roman" w:hAnsi="Times New Roman" w:cs="Times New Roman"/>
          <w:sz w:val="28"/>
          <w:szCs w:val="28"/>
          <w:lang w:eastAsia="ru-RU"/>
        </w:rPr>
        <w:lastRenderedPageBreak/>
        <w:t>растений, животных и человека;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trike/>
          <w:sz w:val="28"/>
          <w:szCs w:val="28"/>
          <w:lang w:eastAsia="ru-RU"/>
        </w:rPr>
      </w:pPr>
      <w:r w:rsidRPr="005608BB">
        <w:rPr>
          <w:rFonts w:ascii="Times New Roman" w:eastAsia="Times New Roman" w:hAnsi="Times New Roman" w:cs="Times New Roman"/>
          <w:sz w:val="28"/>
          <w:szCs w:val="28"/>
          <w:lang w:eastAsia="ru-RU"/>
        </w:rPr>
        <w:t xml:space="preserve">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умение выполнять лабораторные и практические работы, соблюдать</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правила при работе с учебным и лабораторным оборудованием;</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5608BB" w:rsidRPr="005608BB" w:rsidRDefault="005608BB" w:rsidP="005608BB">
      <w:pPr>
        <w:widowControl w:val="0"/>
        <w:tabs>
          <w:tab w:val="left" w:pos="510"/>
        </w:tabs>
        <w:autoSpaceDE w:val="0"/>
        <w:autoSpaceDN w:val="0"/>
        <w:adjustRightInd w:val="0"/>
        <w:textAlignment w:val="center"/>
        <w:rPr>
          <w:rFonts w:ascii="Times New Roman" w:eastAsia="SchoolBookSanPin" w:hAnsi="Times New Roman" w:cs="Times New Roman"/>
          <w:sz w:val="28"/>
          <w:szCs w:val="28"/>
        </w:rPr>
      </w:pPr>
      <w:r w:rsidRPr="005608BB">
        <w:rPr>
          <w:rFonts w:ascii="Times New Roman" w:eastAsia="OfficinaSansBoldITC" w:hAnsi="Times New Roman" w:cs="Times New Roman"/>
          <w:sz w:val="28"/>
          <w:szCs w:val="28"/>
        </w:rPr>
        <w:t>Предметные результаты освоения учебного предмета «Биология» в 11 классе должны отражать</w:t>
      </w:r>
      <w:r w:rsidRPr="005608BB">
        <w:rPr>
          <w:rFonts w:ascii="Times New Roman" w:eastAsia="SchoolBookSanPin" w:hAnsi="Times New Roman" w:cs="Times New Roman"/>
          <w:sz w:val="28"/>
          <w:szCs w:val="28"/>
        </w:rPr>
        <w:t>:</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(А.Н. Северцова – о путях и направлениях эволюции, В.И. Вернадского – о биосфере), законы (генетического равновесия Д. Харди и В. Вайнберга, зародышевого сходства К.М. Бэра), правила (минимума Ю. Либиха, экологической пирамиды энергии), гипотезы (гипотеза «мира РНК» У. Гилберта);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lastRenderedPageBreak/>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умение выполнять лабораторные и практические работы, соблюдать</w:t>
      </w:r>
      <w:r w:rsidRPr="005608BB">
        <w:rPr>
          <w:rFonts w:ascii="Times New Roman" w:eastAsia="Times New Roman" w:hAnsi="Times New Roman" w:cs="Times New Roman"/>
          <w:iCs/>
          <w:sz w:val="28"/>
          <w:szCs w:val="28"/>
          <w:lang w:eastAsia="ru-RU"/>
        </w:rPr>
        <w:t xml:space="preserve"> </w:t>
      </w:r>
      <w:r w:rsidRPr="005608BB">
        <w:rPr>
          <w:rFonts w:ascii="Times New Roman" w:eastAsia="Times New Roman" w:hAnsi="Times New Roman" w:cs="Times New Roman"/>
          <w:sz w:val="28"/>
          <w:szCs w:val="28"/>
          <w:lang w:eastAsia="ru-RU"/>
        </w:rPr>
        <w:t>правила при работе с учебным и лабораторным оборудованием;</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 </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5608BB" w:rsidRPr="005608BB" w:rsidRDefault="005608BB" w:rsidP="005608BB">
      <w:pPr>
        <w:widowControl w:val="0"/>
        <w:tabs>
          <w:tab w:val="left" w:pos="510"/>
        </w:tabs>
        <w:autoSpaceDE w:val="0"/>
        <w:autoSpaceDN w:val="0"/>
        <w:adjustRightInd w:val="0"/>
        <w:textAlignment w:val="center"/>
        <w:rPr>
          <w:rFonts w:ascii="Times New Roman" w:eastAsia="Times New Roman" w:hAnsi="Times New Roman" w:cs="Times New Roman"/>
          <w:sz w:val="28"/>
          <w:szCs w:val="28"/>
          <w:lang w:eastAsia="ru-RU"/>
        </w:rPr>
      </w:pPr>
      <w:r w:rsidRPr="005608BB">
        <w:rPr>
          <w:rFonts w:ascii="Times New Roman" w:eastAsia="Times New Roman" w:hAnsi="Times New Roman" w:cs="Times New Roman"/>
          <w:sz w:val="28"/>
          <w:szCs w:val="28"/>
          <w:lang w:eastAsia="ru-RU"/>
        </w:rPr>
        <w:t xml:space="preserve">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w:t>
      </w:r>
      <w:r w:rsidRPr="005608BB">
        <w:rPr>
          <w:rFonts w:ascii="Times New Roman" w:eastAsia="Times New Roman" w:hAnsi="Times New Roman" w:cs="Times New Roman"/>
          <w:sz w:val="28"/>
          <w:szCs w:val="28"/>
          <w:lang w:eastAsia="ru-RU"/>
        </w:rPr>
        <w:lastRenderedPageBreak/>
        <w:t>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516D7C" w:rsidRPr="004F2351" w:rsidRDefault="00516D7C" w:rsidP="00516D7C">
      <w:pPr>
        <w:widowControl w:val="0"/>
        <w:tabs>
          <w:tab w:val="left" w:pos="510"/>
        </w:tabs>
        <w:autoSpaceDE w:val="0"/>
        <w:autoSpaceDN w:val="0"/>
        <w:adjustRightInd w:val="0"/>
        <w:textAlignment w:val="center"/>
        <w:rPr>
          <w:rFonts w:ascii="Times New Roman" w:eastAsia="Times New Roman" w:hAnsi="Times New Roman" w:cs="Times New Roman"/>
          <w:b/>
          <w:sz w:val="28"/>
          <w:szCs w:val="28"/>
          <w:lang w:eastAsia="ru-RU"/>
        </w:rPr>
      </w:pPr>
      <w:r w:rsidRPr="004F2351">
        <w:rPr>
          <w:rFonts w:ascii="Times New Roman" w:eastAsia="Times New Roman" w:hAnsi="Times New Roman" w:cs="Times New Roman"/>
          <w:b/>
          <w:sz w:val="28"/>
          <w:szCs w:val="28"/>
          <w:lang w:eastAsia="ru-RU"/>
        </w:rPr>
        <w:t xml:space="preserve"> Федеральная рабочая программа по учебному предмету «История» (базовый уровень). </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Федеральная рабочая программа по учебному предмету «История» (предметная область «Общественно-научные предметы») (далее соответственно – программа по истории, история) включает пояснительную записку, содержание обучения, планируемые результаты освоения программы по истории.</w:t>
      </w:r>
    </w:p>
    <w:p w:rsidR="00516D7C" w:rsidRPr="00516D7C" w:rsidRDefault="00516D7C" w:rsidP="00516D7C">
      <w:pPr>
        <w:widowControl w:val="0"/>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Пояснительная записка.</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Место истории в системе </w:t>
      </w:r>
      <w:r w:rsidRPr="00516D7C">
        <w:rPr>
          <w:rFonts w:ascii="Times New Roman" w:eastAsia="Calibri" w:hAnsi="Times New Roman" w:cs="Calibri"/>
          <w:color w:val="000000"/>
          <w:sz w:val="28"/>
          <w:szCs w:val="28"/>
        </w:rPr>
        <w:t xml:space="preserve">среднего </w:t>
      </w:r>
      <w:r w:rsidRPr="00516D7C">
        <w:rPr>
          <w:rFonts w:ascii="Times New Roman" w:eastAsia="SchoolBookSanPin" w:hAnsi="Times New Roman" w:cs="Times New Roman"/>
          <w:sz w:val="28"/>
          <w:szCs w:val="28"/>
        </w:rPr>
        <w:t xml:space="preserve">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w:t>
      </w:r>
      <w:r w:rsidRPr="00516D7C">
        <w:rPr>
          <w:rFonts w:ascii="Times New Roman" w:eastAsia="SchoolBookSanPin" w:hAnsi="Times New Roman" w:cs="Times New Roman"/>
          <w:sz w:val="28"/>
          <w:szCs w:val="28"/>
        </w:rPr>
        <w:lastRenderedPageBreak/>
        <w:t>настоящего и будущего.</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Целью школьного исторического образования является формирование и развитие личности </w:t>
      </w:r>
      <w:r w:rsidRPr="00516D7C">
        <w:rPr>
          <w:rFonts w:ascii="Times New Roman" w:eastAsia="Calibri" w:hAnsi="Times New Roman" w:cs="Calibri"/>
          <w:color w:val="000000"/>
          <w:sz w:val="28"/>
          <w:szCs w:val="28"/>
        </w:rPr>
        <w:t>обучающегося</w:t>
      </w:r>
      <w:r w:rsidRPr="00516D7C">
        <w:rPr>
          <w:rFonts w:ascii="Times New Roman" w:eastAsia="SchoolBookSanPin" w:hAnsi="Times New Roman" w:cs="Times New Roman"/>
          <w:sz w:val="28"/>
          <w:szCs w:val="28"/>
        </w:rPr>
        <w:t>,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position w:val="1"/>
          <w:sz w:val="28"/>
          <w:szCs w:val="28"/>
        </w:rPr>
        <w:t>Задачами изучения истории являются:</w:t>
      </w:r>
    </w:p>
    <w:p w:rsidR="00516D7C" w:rsidRPr="00516D7C" w:rsidRDefault="00516D7C" w:rsidP="00516D7C">
      <w:pPr>
        <w:widowControl w:val="0"/>
        <w:rPr>
          <w:rFonts w:ascii="Times New Roman" w:eastAsia="SchoolBookSanPin" w:hAnsi="Times New Roman" w:cs="Times New Roman"/>
          <w:position w:val="1"/>
          <w:sz w:val="28"/>
          <w:szCs w:val="28"/>
        </w:rPr>
      </w:pPr>
      <w:r w:rsidRPr="00516D7C">
        <w:rPr>
          <w:rFonts w:ascii="Times New Roman" w:eastAsia="SchoolBookSanPin" w:hAnsi="Times New Roman" w:cs="Times New Roman"/>
          <w:position w:val="1"/>
          <w:sz w:val="28"/>
          <w:szCs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516D7C" w:rsidRPr="00516D7C" w:rsidRDefault="00516D7C" w:rsidP="00516D7C">
      <w:pPr>
        <w:widowControl w:val="0"/>
        <w:rPr>
          <w:rFonts w:ascii="Times New Roman" w:eastAsia="SchoolBookSanPin" w:hAnsi="Times New Roman" w:cs="Times New Roman"/>
          <w:position w:val="1"/>
          <w:sz w:val="28"/>
          <w:szCs w:val="28"/>
        </w:rPr>
      </w:pPr>
      <w:r w:rsidRPr="00516D7C">
        <w:rPr>
          <w:rFonts w:ascii="Times New Roman" w:eastAsia="SchoolBookSanPin" w:hAnsi="Times New Roman" w:cs="Times New Roman"/>
          <w:position w:val="1"/>
          <w:sz w:val="28"/>
          <w:szCs w:val="28"/>
        </w:rPr>
        <w:t>освоение систематических знаний об истории России и всеобщей истории XX – начала XXI вв.;</w:t>
      </w:r>
    </w:p>
    <w:p w:rsidR="00516D7C" w:rsidRPr="00516D7C" w:rsidRDefault="00516D7C" w:rsidP="00516D7C">
      <w:pPr>
        <w:widowControl w:val="0"/>
        <w:rPr>
          <w:rFonts w:ascii="Times New Roman" w:eastAsia="SchoolBookSanPin" w:hAnsi="Times New Roman" w:cs="Times New Roman"/>
          <w:position w:val="1"/>
          <w:sz w:val="28"/>
          <w:szCs w:val="28"/>
        </w:rPr>
      </w:pPr>
      <w:r w:rsidRPr="00516D7C">
        <w:rPr>
          <w:rFonts w:ascii="Times New Roman" w:eastAsia="SchoolBookSanPin" w:hAnsi="Times New Roman" w:cs="Times New Roman"/>
          <w:position w:val="1"/>
          <w:sz w:val="28"/>
          <w:szCs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516D7C" w:rsidRPr="00516D7C" w:rsidRDefault="00516D7C" w:rsidP="00516D7C">
      <w:pPr>
        <w:widowControl w:val="0"/>
        <w:rPr>
          <w:rFonts w:ascii="Times New Roman" w:eastAsia="SchoolBookSanPin" w:hAnsi="Times New Roman" w:cs="Times New Roman"/>
          <w:position w:val="1"/>
          <w:sz w:val="28"/>
          <w:szCs w:val="28"/>
        </w:rPr>
      </w:pPr>
      <w:r w:rsidRPr="00516D7C">
        <w:rPr>
          <w:rFonts w:ascii="Times New Roman" w:eastAsia="SchoolBookSanPin" w:hAnsi="Times New Roman" w:cs="Times New Roman"/>
          <w:position w:val="1"/>
          <w:sz w:val="28"/>
          <w:szCs w:val="28"/>
        </w:rPr>
        <w:t xml:space="preserve">формирование исторического мышления, способности рассматривать </w:t>
      </w:r>
      <w:r w:rsidRPr="00516D7C">
        <w:rPr>
          <w:rFonts w:ascii="Times New Roman" w:eastAsia="SchoolBookSanPin" w:hAnsi="Times New Roman" w:cs="Times New Roman"/>
          <w:position w:val="1"/>
          <w:sz w:val="28"/>
          <w:szCs w:val="28"/>
        </w:rPr>
        <w:lastRenderedPageBreak/>
        <w:t>события и явления с точки зрения их исторической обусловленности и взаимосвязи, в развитии, в системе координат «прошлое – настоящее – будущее»;</w:t>
      </w:r>
    </w:p>
    <w:p w:rsidR="00516D7C" w:rsidRPr="00516D7C" w:rsidRDefault="00516D7C" w:rsidP="00516D7C">
      <w:pPr>
        <w:widowControl w:val="0"/>
        <w:rPr>
          <w:rFonts w:ascii="Times New Roman" w:eastAsia="SchoolBookSanPin" w:hAnsi="Times New Roman" w:cs="Times New Roman"/>
          <w:position w:val="1"/>
          <w:sz w:val="28"/>
          <w:szCs w:val="28"/>
        </w:rPr>
      </w:pPr>
      <w:r w:rsidRPr="00516D7C">
        <w:rPr>
          <w:rFonts w:ascii="Times New Roman" w:eastAsia="SchoolBookSanPin" w:hAnsi="Times New Roman" w:cs="Times New Roman"/>
          <w:position w:val="1"/>
          <w:sz w:val="28"/>
          <w:szCs w:val="28"/>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516D7C" w:rsidRPr="00516D7C" w:rsidRDefault="00516D7C" w:rsidP="00516D7C">
      <w:pPr>
        <w:widowControl w:val="0"/>
        <w:rPr>
          <w:rFonts w:ascii="Times New Roman" w:eastAsia="SchoolBookSanPin" w:hAnsi="Times New Roman" w:cs="Times New Roman"/>
          <w:position w:val="1"/>
          <w:sz w:val="28"/>
          <w:szCs w:val="28"/>
        </w:rPr>
      </w:pPr>
      <w:r w:rsidRPr="00516D7C">
        <w:rPr>
          <w:rFonts w:ascii="Times New Roman" w:eastAsia="SchoolBookSanPin" w:hAnsi="Times New Roman" w:cs="Times New Roman"/>
          <w:position w:val="1"/>
          <w:sz w:val="28"/>
          <w:szCs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516D7C" w:rsidRPr="00516D7C" w:rsidRDefault="00516D7C" w:rsidP="00516D7C">
      <w:pPr>
        <w:widowControl w:val="0"/>
        <w:rPr>
          <w:rFonts w:ascii="Times New Roman" w:eastAsia="SchoolBookSanPin" w:hAnsi="Times New Roman" w:cs="Times New Roman"/>
          <w:position w:val="1"/>
          <w:sz w:val="28"/>
          <w:szCs w:val="28"/>
        </w:rPr>
      </w:pPr>
      <w:r w:rsidRPr="00516D7C">
        <w:rPr>
          <w:rFonts w:ascii="Times New Roman" w:eastAsia="SchoolBookSanPin" w:hAnsi="Times New Roman" w:cs="Times New Roman"/>
          <w:position w:val="1"/>
          <w:sz w:val="28"/>
          <w:szCs w:val="28"/>
        </w:rPr>
        <w:t>развитие практики применения знаний и умений в социальной среде, общественной деятельности, межкультурном общении.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Общее число часов, рекомендованных для изучения истории, – 136, в 10–11 классах по 2 часа в неделю при 34 учебных неделях.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Последовательность изучения тем в рамках программы по истории в пределах одного класса может варьироваться.</w:t>
      </w:r>
    </w:p>
    <w:p w:rsidR="00516D7C" w:rsidRPr="00516D7C" w:rsidRDefault="00516D7C" w:rsidP="00516D7C">
      <w:pPr>
        <w:widowControl w:val="0"/>
        <w:suppressAutoHyphens/>
        <w:spacing w:line="312" w:lineRule="auto"/>
        <w:jc w:val="left"/>
        <w:rPr>
          <w:rFonts w:ascii="Times New Roman" w:eastAsia="OfficinaSansBoldITC;Franklin Go" w:hAnsi="Times New Roman" w:cs="Times New Roman"/>
          <w:sz w:val="28"/>
          <w:szCs w:val="28"/>
          <w:lang w:eastAsia="zh-CN"/>
        </w:rPr>
      </w:pPr>
      <w:r w:rsidRPr="00516D7C">
        <w:rPr>
          <w:rFonts w:ascii="Times New Roman" w:eastAsia="OfficinaSansBoldITC;Franklin Go" w:hAnsi="Times New Roman" w:cs="Times New Roman"/>
          <w:sz w:val="28"/>
          <w:szCs w:val="28"/>
          <w:lang w:eastAsia="zh-CN"/>
        </w:rPr>
        <w:t>Содержание обучения в 10 классе.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Всеобщая история. 1914–1945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Введение. Понятие «Новейшее время». Хронологические рамки и периодизация Новейшей истории. Изменение мира в ХХ – начале XXI вв. Ключевые процессы и события Новейшей истории. Место России в мировой истории ХХ – начала XXI вв.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Мир накануне и в годы Первой мировой войны.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Мир империй – наследие XIX в. Империализм. Национализм. Старые и новые лидеры индустриального мира. Блоки великих держав: Тройственный </w:t>
      </w:r>
      <w:r w:rsidRPr="00516D7C">
        <w:rPr>
          <w:rFonts w:ascii="Times New Roman" w:eastAsia="SchoolBookSanPin;Cambria" w:hAnsi="Times New Roman" w:cs="Times New Roman"/>
          <w:sz w:val="28"/>
          <w:szCs w:val="28"/>
          <w:lang w:eastAsia="zh-CN"/>
        </w:rPr>
        <w:lastRenderedPageBreak/>
        <w:t>союз, Антанта. Региональные конфликты и войны в конце XIX – начале ХХ вв.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Первая мировая война (1914–1918).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Мир в 1918–1939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От войны к миру.</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Страны Европы и Северной Америки в 1920–1930-е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w:t>
      </w:r>
      <w:r w:rsidRPr="00516D7C">
        <w:rPr>
          <w:rFonts w:ascii="Times New Roman" w:eastAsia="SchoolBookSanPin;Cambria" w:hAnsi="Times New Roman" w:cs="Times New Roman"/>
          <w:sz w:val="28"/>
          <w:szCs w:val="28"/>
          <w:lang w:eastAsia="zh-CN"/>
        </w:rPr>
        <w:lastRenderedPageBreak/>
        <w:t>тоталитарного режима в Италии.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Страны Азии, Латинской Америки в 1918–1930-е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Мексиканская революция 1910–1917 гг., ее итоги и значение. Реформы и революционные движения в латиноамериканских странах. Народный фронт в Чили.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Международные отношения в 1920–1930-х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lastRenderedPageBreak/>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Бриана–Келлога. «Эра пацифизма».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Нарастание агрессии в мире в 1930-х гг. Агрессия Японии против Китая (1931–1933). Итало-эфиопская война (1935 г.).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Развитие культуры в 1914–1930-х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Научные открытия первых десятилетий ХХ в. (физика, химия, биология, медицина и другие). Технический прогресс в 1920–1930-х гг. Изменение облика городов.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Вторая мировая война.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lastRenderedPageBreak/>
        <w:t>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Формирование Антигитлеровской коалиции. Ленд-лиз.</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Разгром Германии, Японии и их союзников. 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Обобщение.</w:t>
      </w:r>
    </w:p>
    <w:p w:rsidR="00516D7C" w:rsidRPr="00516D7C" w:rsidRDefault="00516D7C" w:rsidP="00516D7C">
      <w:pPr>
        <w:widowControl w:val="0"/>
        <w:suppressAutoHyphens/>
        <w:spacing w:line="312" w:lineRule="auto"/>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История России. 1914–1945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lastRenderedPageBreak/>
        <w:t>Введение. Россия в начале ХХ 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Россия в годы Первой мировой войны и Великой российской революции (1914–1922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Россия в Первой мировой войне (1914–1918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Великая российская революция (1917–1922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w:t>
      </w:r>
      <w:r w:rsidRPr="00516D7C">
        <w:rPr>
          <w:rFonts w:ascii="Times New Roman" w:eastAsia="SchoolBookSanPin;Cambria" w:hAnsi="Times New Roman" w:cs="Times New Roman"/>
          <w:sz w:val="28"/>
          <w:szCs w:val="28"/>
          <w:lang w:eastAsia="zh-CN"/>
        </w:rPr>
        <w:lastRenderedPageBreak/>
        <w:t>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r w:rsidRPr="00516D7C">
        <w:rPr>
          <w:rFonts w:ascii="Calibri" w:eastAsia="Calibri" w:hAnsi="Calibri" w:cs="Times New Roman"/>
          <w:sz w:val="28"/>
          <w:szCs w:val="28"/>
          <w:lang w:eastAsia="zh-CN"/>
        </w:rPr>
        <w:t xml:space="preserve"> </w:t>
      </w:r>
      <w:r w:rsidRPr="00516D7C">
        <w:rPr>
          <w:rFonts w:ascii="Times New Roman" w:eastAsia="SchoolBookSanPin;Cambria" w:hAnsi="Times New Roman" w:cs="Times New Roman"/>
          <w:sz w:val="28"/>
          <w:szCs w:val="28"/>
          <w:lang w:eastAsia="zh-CN"/>
        </w:rPr>
        <w:t>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Первые революционные преобразования большевиков.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OfficinaSansBoldITC;Franklin Go" w:hAnsi="Times New Roman" w:cs="Times New Roman"/>
          <w:sz w:val="28"/>
          <w:szCs w:val="28"/>
          <w:lang w:eastAsia="zh-CN"/>
        </w:rPr>
        <w:t>Гражданская война и ее последствия.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lastRenderedPageBreak/>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Причины победы Красной Армии в Гражданской войне. </w:t>
      </w:r>
      <w:r w:rsidRPr="00516D7C">
        <w:rPr>
          <w:rFonts w:ascii="Times New Roman" w:eastAsia="SchoolBookSanPin;Cambria" w:hAnsi="Times New Roman" w:cs="Times New Roman"/>
          <w:sz w:val="28"/>
          <w:szCs w:val="28"/>
          <w:lang w:eastAsia="zh-CN"/>
        </w:rPr>
        <w:softHyphen/>
        <w:t>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Идеология и культура Советской России периода Гражданской войны.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w:t>
      </w:r>
      <w:r w:rsidRPr="00516D7C">
        <w:rPr>
          <w:rFonts w:ascii="Times New Roman" w:eastAsia="SchoolBookSanPin;Cambria" w:hAnsi="Times New Roman" w:cs="Times New Roman"/>
          <w:sz w:val="28"/>
          <w:szCs w:val="28"/>
          <w:lang w:eastAsia="zh-CN"/>
        </w:rPr>
        <w:lastRenderedPageBreak/>
        <w:t>беспризорности.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Наш край в 1914–1922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Советский Союз в 1920–1930-е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СССР в годы нэпа (1921–1928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w:t>
      </w:r>
      <w:r w:rsidRPr="00516D7C">
        <w:rPr>
          <w:rFonts w:ascii="Times New Roman" w:eastAsia="SchoolBookSanPin;Cambria" w:hAnsi="Times New Roman" w:cs="Times New Roman"/>
          <w:sz w:val="28"/>
          <w:szCs w:val="28"/>
          <w:lang w:eastAsia="zh-CN"/>
        </w:rPr>
        <w:lastRenderedPageBreak/>
        <w:t>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ТОЗы.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Советский Союз в 1929–1941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«Великий перелом». Перестройка экономики на основе </w:t>
      </w:r>
      <w:r w:rsidRPr="00516D7C">
        <w:rPr>
          <w:rFonts w:ascii="Times New Roman" w:eastAsia="SchoolBookSanPin;Cambria" w:hAnsi="Times New Roman" w:cs="Times New Roman"/>
          <w:sz w:val="28"/>
          <w:szCs w:val="28"/>
          <w:lang w:eastAsia="zh-CN"/>
        </w:rPr>
        <w:softHyphen/>
        <w:t>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1932–1933 гг. как следствие коллективизации.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Советская социальная и национальная политика 1930-х гг. Пропаганда </w:t>
      </w:r>
      <w:r w:rsidRPr="00516D7C">
        <w:rPr>
          <w:rFonts w:ascii="Times New Roman" w:eastAsia="SchoolBookSanPin;Cambria" w:hAnsi="Times New Roman" w:cs="Times New Roman"/>
          <w:sz w:val="28"/>
          <w:szCs w:val="28"/>
          <w:lang w:eastAsia="zh-CN"/>
        </w:rPr>
        <w:lastRenderedPageBreak/>
        <w:t>и реальные достижения. Конституция СССР 1936 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Культурное пространство советского общества в 1920–1930-е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Повседневная жизнь и общественные настроения в годы нэпа. Повышение общего уровня жизни. Нэпманы и отношение к ним в обществе.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г.) и первые награждения.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w:t>
      </w:r>
      <w:r w:rsidRPr="00516D7C">
        <w:rPr>
          <w:rFonts w:ascii="Times New Roman" w:eastAsia="SchoolBookSanPin;Cambria" w:hAnsi="Times New Roman" w:cs="Times New Roman"/>
          <w:sz w:val="28"/>
          <w:szCs w:val="28"/>
          <w:lang w:eastAsia="zh-CN"/>
        </w:rPr>
        <w:lastRenderedPageBreak/>
        <w:t>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Внешняя политика СССР в 1920–1930-е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Наш край в 1920–1930-е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Великая Отечественная война (1941–1945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Первый период войны (июнь 1941 – осень 1942 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w:t>
      </w:r>
      <w:r w:rsidRPr="00516D7C">
        <w:rPr>
          <w:rFonts w:ascii="Times New Roman" w:eastAsia="SchoolBookSanPin;Cambria" w:hAnsi="Times New Roman" w:cs="Times New Roman"/>
          <w:sz w:val="28"/>
          <w:szCs w:val="28"/>
          <w:lang w:eastAsia="zh-CN"/>
        </w:rPr>
        <w:lastRenderedPageBreak/>
        <w:t>Севастополя. Срыв гитлеровских планов молниеносной войны.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Начало массового сопротивления врагу. Восстания в нацистских лагерях. Развертывание партизанского движения.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Коренной перелом в ходе войны (осень 1942–1943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w:t>
      </w:r>
      <w:r w:rsidRPr="00516D7C">
        <w:rPr>
          <w:rFonts w:ascii="Times New Roman" w:eastAsia="SchoolBookSanPin;Cambria" w:hAnsi="Times New Roman" w:cs="Times New Roman"/>
          <w:sz w:val="28"/>
          <w:szCs w:val="28"/>
          <w:lang w:eastAsia="zh-CN"/>
        </w:rPr>
        <w:lastRenderedPageBreak/>
        <w:t>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Человек и война: единство фронта и тыла.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Победа СССР в Великой Отечественной войне. Окончание Второй </w:t>
      </w:r>
      <w:r w:rsidRPr="00516D7C">
        <w:rPr>
          <w:rFonts w:ascii="Times New Roman" w:eastAsia="SchoolBookSanPin;Cambria" w:hAnsi="Times New Roman" w:cs="Times New Roman"/>
          <w:sz w:val="28"/>
          <w:szCs w:val="28"/>
          <w:lang w:eastAsia="zh-CN"/>
        </w:rPr>
        <w:lastRenderedPageBreak/>
        <w:t xml:space="preserve">мировой войны (1944 – сентябрь 1945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ее окончания.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Советско-японская война 1945 г. Разгром Квантунской армии. Ядерные бомбардировки японских городов американской авиацией и их последствия.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Создание ООН. Осуждение главных военных преступников. Нюрнбергский и Токийский судебные процессы.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Наш край в 1941–1945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Обобщение.</w:t>
      </w:r>
    </w:p>
    <w:p w:rsidR="00516D7C" w:rsidRPr="00516D7C" w:rsidRDefault="00516D7C" w:rsidP="00516D7C">
      <w:pPr>
        <w:widowControl w:val="0"/>
        <w:suppressAutoHyphens/>
        <w:spacing w:line="348" w:lineRule="auto"/>
        <w:jc w:val="left"/>
        <w:rPr>
          <w:rFonts w:ascii="Times New Roman" w:eastAsia="Calibri" w:hAnsi="Times New Roman" w:cs="Times New Roman"/>
          <w:b/>
          <w:sz w:val="28"/>
          <w:szCs w:val="28"/>
          <w:lang w:eastAsia="zh-CN"/>
        </w:rPr>
      </w:pPr>
      <w:r w:rsidRPr="00516D7C">
        <w:rPr>
          <w:rFonts w:ascii="Times New Roman" w:eastAsia="OfficinaSansBoldITC;Franklin Go" w:hAnsi="Times New Roman" w:cs="Times New Roman"/>
          <w:sz w:val="28"/>
          <w:szCs w:val="28"/>
          <w:lang w:eastAsia="zh-CN"/>
        </w:rPr>
        <w:t>Содержание обучения в 11 классе.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Всеобщая история. 1945–2022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Введение. Мир во второй половине ХХ – начале XXI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w:t>
      </w:r>
      <w:r w:rsidRPr="00516D7C">
        <w:rPr>
          <w:rFonts w:ascii="Times New Roman" w:eastAsia="SchoolBookSanPin;Cambria" w:hAnsi="Times New Roman" w:cs="Times New Roman"/>
          <w:sz w:val="28"/>
          <w:szCs w:val="28"/>
          <w:lang w:eastAsia="zh-CN"/>
        </w:rPr>
        <w:lastRenderedPageBreak/>
        <w:t>независимых государств во второй половине ХХ в. Процессы глобализации и развитие национальных государств.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Страны Северной Америки и Европы во второй половине ХХ – начале XXI в.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w:t>
      </w:r>
      <w:r w:rsidRPr="00516D7C">
        <w:rPr>
          <w:rFonts w:ascii="Times New Roman" w:eastAsia="SchoolBookSanPin;Cambria" w:hAnsi="Times New Roman" w:cs="Times New Roman"/>
          <w:sz w:val="28"/>
          <w:szCs w:val="28"/>
          <w:lang w:eastAsia="zh-CN"/>
        </w:rPr>
        <w:softHyphen/>
        <w:t xml:space="preserve">наме). Внешняя политика США во второй половине ХХ – </w:t>
      </w:r>
      <w:r w:rsidRPr="00516D7C">
        <w:rPr>
          <w:rFonts w:ascii="Times New Roman" w:eastAsia="SchoolBookSanPin;Cambria" w:hAnsi="Times New Roman" w:cs="Times New Roman"/>
          <w:sz w:val="28"/>
          <w:szCs w:val="28"/>
          <w:lang w:eastAsia="zh-CN"/>
        </w:rPr>
        <w:softHyphen/>
        <w:t>начале XXI в. Развитие отношений с СССР, Российской Федерацией.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Страны Западной Европы. Экономическая и полити</w:t>
      </w:r>
      <w:r w:rsidRPr="00516D7C">
        <w:rPr>
          <w:rFonts w:ascii="Times New Roman" w:eastAsia="SchoolBookSanPin;Cambria" w:hAnsi="Times New Roman" w:cs="Times New Roman"/>
          <w:sz w:val="28"/>
          <w:szCs w:val="28"/>
          <w:lang w:eastAsia="zh-CN"/>
        </w:rPr>
        <w:softHyphen/>
        <w:t xml:space="preserve">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w:t>
      </w:r>
      <w:r w:rsidRPr="00516D7C">
        <w:rPr>
          <w:rFonts w:ascii="Times New Roman" w:eastAsia="SchoolBookSanPin;Cambria" w:hAnsi="Times New Roman" w:cs="Times New Roman"/>
          <w:sz w:val="28"/>
          <w:szCs w:val="28"/>
          <w:lang w:eastAsia="zh-CN"/>
        </w:rPr>
        <w:softHyphen/>
        <w:t xml:space="preserve">модель» социально-экономического развития. </w:t>
      </w:r>
      <w:r w:rsidRPr="00516D7C">
        <w:rPr>
          <w:rFonts w:ascii="Times New Roman" w:eastAsia="SchoolBookSanPin;Cambria" w:hAnsi="Times New Roman" w:cs="Times New Roman"/>
          <w:spacing w:val="-4"/>
          <w:sz w:val="28"/>
          <w:szCs w:val="28"/>
          <w:lang w:eastAsia="zh-CN"/>
        </w:rPr>
        <w:t>Падение диктатур в Греции, Португалии, Испании. Экономические кризисы 1970-х –</w:t>
      </w:r>
      <w:r w:rsidRPr="00516D7C">
        <w:rPr>
          <w:rFonts w:ascii="Times New Roman" w:eastAsia="SchoolBookSanPin;Cambria" w:hAnsi="Times New Roman" w:cs="Times New Roman"/>
          <w:sz w:val="28"/>
          <w:szCs w:val="28"/>
          <w:lang w:eastAsia="zh-CN"/>
        </w:rPr>
        <w:t xml:space="preserve"> начала 1980-х гг. Неоконсерватизм. Европейский союз.</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Страны Центральной и Восточной Европы во второй половине ХХ – начале XXI в. 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г.), </w:t>
      </w:r>
      <w:r w:rsidRPr="00516D7C">
        <w:rPr>
          <w:rFonts w:ascii="Times New Roman" w:eastAsia="SchoolBookSanPin;Cambria" w:hAnsi="Times New Roman" w:cs="Times New Roman"/>
          <w:sz w:val="28"/>
          <w:szCs w:val="28"/>
          <w:lang w:eastAsia="zh-CN"/>
        </w:rPr>
        <w:lastRenderedPageBreak/>
        <w:t>Польше и Венгрии (1956 г.).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Страны Азии, Африки во второй половине ХХ – начале XXI вв.: проблемы и пути модернизации.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Обретение независимости и выбор путей развития странами Азии и Африки.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Провозглашение независимых государств на Ближнем Востоке и в </w:t>
      </w:r>
      <w:r w:rsidRPr="00516D7C">
        <w:rPr>
          <w:rFonts w:ascii="Times New Roman" w:eastAsia="SchoolBookSanPin;Cambria" w:hAnsi="Times New Roman" w:cs="Times New Roman"/>
          <w:sz w:val="28"/>
          <w:szCs w:val="28"/>
          <w:lang w:eastAsia="zh-CN"/>
        </w:rPr>
        <w:lastRenderedPageBreak/>
        <w:t>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XXI в. «Арабская весна» и смена политических режимов в начале 2010-х гг. Гражданская война в Сирии.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Страны Латинской Америки во второй половине ХХ – начале XXI вв.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Международные отношения во второй половине ХХ – начале XXI вв. 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w:t>
      </w:r>
      <w:r w:rsidRPr="00516D7C">
        <w:rPr>
          <w:rFonts w:ascii="Times New Roman" w:eastAsia="SchoolBookSanPin;Cambria" w:hAnsi="Times New Roman" w:cs="Times New Roman"/>
          <w:sz w:val="28"/>
          <w:szCs w:val="28"/>
          <w:lang w:eastAsia="zh-CN"/>
        </w:rPr>
        <w:lastRenderedPageBreak/>
        <w:t>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Ввод советских войск в Афганистан (1979 г.).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Международные отношения в конце ХХ – начале XXI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XX 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Развитие науки и культуры во второй половине ХХ – начале XXI вв.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Развитие науки во второй половине ХХ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Течения и стили в художественной культуре второй половины ХХ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lastRenderedPageBreak/>
        <w:t xml:space="preserve">Современный мир.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516D7C" w:rsidRPr="00516D7C" w:rsidRDefault="00516D7C" w:rsidP="00516D7C">
      <w:pPr>
        <w:widowControl w:val="0"/>
        <w:suppressAutoHyphens/>
        <w:rPr>
          <w:rFonts w:ascii="Times New Roman" w:eastAsia="SchoolBookSanPin;Cambria" w:hAnsi="Times New Roman" w:cs="Times New Roman"/>
          <w:sz w:val="28"/>
          <w:szCs w:val="28"/>
          <w:lang w:eastAsia="zh-CN"/>
        </w:rPr>
      </w:pPr>
      <w:r w:rsidRPr="00516D7C">
        <w:rPr>
          <w:rFonts w:ascii="Times New Roman" w:eastAsia="SchoolBookSanPin;Cambria" w:hAnsi="Times New Roman" w:cs="Times New Roman"/>
          <w:sz w:val="28"/>
          <w:szCs w:val="28"/>
          <w:lang w:eastAsia="zh-CN"/>
        </w:rPr>
        <w:t>Обобщение.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История России. 1945–2022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Введение.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СССР в 1945–1991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СССР в 1945–1953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 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Рост влияния СССР на международной арене. Начало холодной войны. </w:t>
      </w:r>
      <w:r w:rsidRPr="00516D7C">
        <w:rPr>
          <w:rFonts w:ascii="Times New Roman" w:eastAsia="SchoolBookSanPin;Cambria" w:hAnsi="Times New Roman" w:cs="Times New Roman"/>
          <w:sz w:val="28"/>
          <w:szCs w:val="28"/>
          <w:lang w:eastAsia="zh-CN"/>
        </w:rPr>
        <w:lastRenderedPageBreak/>
        <w:t>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СССР в середине 1950-х – первой половине 1960-х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Социально-экономическое развитие СССР. «Догнать и перегнать Америку». Попытки решения продовольственной проблемы. Освоение целинных земель.</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w:t>
      </w:r>
      <w:r w:rsidRPr="00516D7C">
        <w:rPr>
          <w:rFonts w:ascii="Times New Roman" w:eastAsia="SchoolBookSanPin;Cambria" w:hAnsi="Times New Roman" w:cs="Times New Roman"/>
          <w:sz w:val="28"/>
          <w:szCs w:val="28"/>
          <w:lang w:eastAsia="zh-CN"/>
        </w:rPr>
        <w:lastRenderedPageBreak/>
        <w:t>Гагарина и первой в мире женщины-космонавта В.В. Терешковой. Влияние НТР на перемены в повседневной жизни людей.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ХХII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Конец оттепели. Нарастание негативных тенденций в обществе. Кризис доверия власти. Новочеркасские события. Смещение Н.С. Хрущева.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Советское государство и общество в середине 1960-х – начале 1980-х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Нарастание застойных тенденций в экономике и кризис идеологии. Замедление темпов развития. Новые попытки реформирования экономики. </w:t>
      </w:r>
      <w:r w:rsidRPr="00516D7C">
        <w:rPr>
          <w:rFonts w:ascii="Times New Roman" w:eastAsia="SchoolBookSanPin;Cambria" w:hAnsi="Times New Roman" w:cs="Times New Roman"/>
          <w:sz w:val="28"/>
          <w:szCs w:val="28"/>
          <w:lang w:eastAsia="zh-CN"/>
        </w:rPr>
        <w:lastRenderedPageBreak/>
        <w:t>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Л.И. Брежнев в оценках современников и историков.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Политика перестройки. Распад СССР (1985–1991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w:t>
      </w:r>
      <w:r w:rsidRPr="00516D7C">
        <w:rPr>
          <w:rFonts w:ascii="Times New Roman" w:eastAsia="SchoolBookSanPin;Cambria" w:hAnsi="Times New Roman" w:cs="Times New Roman"/>
          <w:sz w:val="28"/>
          <w:szCs w:val="28"/>
          <w:lang w:eastAsia="zh-CN"/>
        </w:rPr>
        <w:lastRenderedPageBreak/>
        <w:t xml:space="preserve">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Новое мышление </w:t>
      </w:r>
      <w:r w:rsidRPr="00516D7C">
        <w:rPr>
          <w:rFonts w:ascii="Times New Roman" w:eastAsia="Calibri" w:hAnsi="Times New Roman" w:cs="Times New Roman"/>
          <w:sz w:val="28"/>
          <w:szCs w:val="28"/>
          <w:lang w:eastAsia="zh-CN"/>
        </w:rPr>
        <w:t>М.С. Горбачева</w:t>
      </w:r>
      <w:r w:rsidRPr="00516D7C">
        <w:rPr>
          <w:rFonts w:ascii="Times New Roman" w:eastAsia="SchoolBookSanPin;Cambria" w:hAnsi="Times New Roman" w:cs="Times New Roman"/>
          <w:sz w:val="28"/>
          <w:szCs w:val="28"/>
          <w:lang w:eastAsia="zh-CN"/>
        </w:rPr>
        <w:t>.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lastRenderedPageBreak/>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Реакция мирового сообщества на распад СССР. Россия как преемник СССР на международной арене.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Наш край в 1945–1991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Обобщение.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Российская Федерация в 1992–2022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Становление новой России (1992–1999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lastRenderedPageBreak/>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Обострение межнациональных и межконфессиональных отношений в 1990-е гг. Подписание Федеративного договора (1992 г.)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lastRenderedPageBreak/>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Россия в ХХI в.: вызовы времени и задачи модернизации.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г.) и продолжение (2018 г.) реализации приоритетных национальных проектов.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Начало конституционной реформы (2020 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Новый облик российского общества после распада СССР. Социальная и профессиональная структура. Занятость и трудовая миграция. </w:t>
      </w:r>
      <w:r w:rsidRPr="00516D7C">
        <w:rPr>
          <w:rFonts w:ascii="Times New Roman" w:eastAsia="SchoolBookSanPin;Cambria" w:hAnsi="Times New Roman" w:cs="Times New Roman"/>
          <w:sz w:val="28"/>
          <w:szCs w:val="28"/>
          <w:lang w:eastAsia="zh-CN"/>
        </w:rPr>
        <w:lastRenderedPageBreak/>
        <w:t>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г.),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Внешняя политика в конце XX – начале XXI вв. Утверждение новой Концепции внешней политики Российской Федерации (2000 г.)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lastRenderedPageBreak/>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Религия, наука и культура России в конце XX – начале XXI вв.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w:t>
      </w:r>
      <w:r w:rsidRPr="00516D7C">
        <w:rPr>
          <w:rFonts w:ascii="Times New Roman" w:eastAsia="SchoolBookSanPin;Cambria" w:hAnsi="Times New Roman" w:cs="Times New Roman"/>
          <w:sz w:val="28"/>
          <w:szCs w:val="28"/>
          <w:lang w:eastAsia="zh-CN"/>
        </w:rPr>
        <w:lastRenderedPageBreak/>
        <w:t>и массовая культура.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Наш край в 1992–2022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Итоговое обобщение. </w:t>
      </w:r>
    </w:p>
    <w:p w:rsidR="00516D7C" w:rsidRPr="00516D7C" w:rsidRDefault="00516D7C" w:rsidP="00516D7C">
      <w:pPr>
        <w:widowControl w:val="0"/>
        <w:suppressAutoHyphens/>
        <w:spacing w:line="348" w:lineRule="auto"/>
        <w:rPr>
          <w:rFonts w:ascii="Times New Roman" w:eastAsia="Calibri" w:hAnsi="Times New Roman" w:cs="Times New Roman"/>
          <w:b/>
          <w:sz w:val="28"/>
          <w:szCs w:val="28"/>
          <w:lang w:eastAsia="zh-CN"/>
        </w:rPr>
      </w:pPr>
      <w:r w:rsidRPr="00516D7C">
        <w:rPr>
          <w:rFonts w:ascii="Times New Roman" w:eastAsia="OfficinaSansBoldITC;Franklin Go" w:hAnsi="Times New Roman" w:cs="Times New Roman"/>
          <w:sz w:val="28"/>
          <w:szCs w:val="28"/>
          <w:lang w:eastAsia="zh-CN"/>
        </w:rPr>
        <w:t>Планируемые результаты освоения программы по истории на уровне среднего общего образования.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К важнейшим </w:t>
      </w:r>
      <w:r w:rsidRPr="00516D7C">
        <w:rPr>
          <w:rFonts w:ascii="Times New Roman" w:eastAsia="SchoolBookSanPin;Cambria" w:hAnsi="Times New Roman" w:cs="Times New Roman"/>
          <w:bCs/>
          <w:sz w:val="28"/>
          <w:szCs w:val="28"/>
          <w:lang w:eastAsia="zh-CN"/>
        </w:rPr>
        <w:t xml:space="preserve">личностным результатам </w:t>
      </w:r>
      <w:r w:rsidRPr="00516D7C">
        <w:rPr>
          <w:rFonts w:ascii="Times New Roman" w:eastAsia="SchoolBookSanPin;Cambria" w:hAnsi="Times New Roman" w:cs="Times New Roman"/>
          <w:sz w:val="28"/>
          <w:szCs w:val="28"/>
          <w:lang w:eastAsia="zh-CN"/>
        </w:rPr>
        <w:t>изучения истории относятся: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1) в сфере гражданского воспитания: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2) в сфере патриотического воспитания: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lastRenderedPageBreak/>
        <w:t xml:space="preserve">3) в сфере духовно-нравственного воспитания: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516D7C" w:rsidRPr="00516D7C" w:rsidRDefault="00516D7C" w:rsidP="00516D7C">
      <w:pPr>
        <w:widowControl w:val="0"/>
        <w:suppressAutoHyphens/>
        <w:ind w:firstLine="0"/>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ab/>
        <w:t>4) в сфере эстетического воспитания: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5) в сфере физического воспитания: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6) в сфере трудового воспитания: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w:t>
      </w:r>
      <w:r w:rsidRPr="00516D7C">
        <w:rPr>
          <w:rFonts w:ascii="Times New Roman" w:eastAsia="SchoolBookSanPin;Cambria" w:hAnsi="Times New Roman" w:cs="Times New Roman"/>
          <w:sz w:val="28"/>
          <w:szCs w:val="28"/>
          <w:lang w:eastAsia="zh-CN"/>
        </w:rPr>
        <w:lastRenderedPageBreak/>
        <w:t>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7) в сфере экологического воспитания: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8) в понимании ценности научного познания: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9) в сфере развития эмоционального интеллекта обучающихся: 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w:t>
      </w:r>
      <w:r w:rsidRPr="00516D7C">
        <w:rPr>
          <w:rFonts w:ascii="Times New Roman" w:eastAsia="SchoolBookSanPin;Cambria" w:hAnsi="Times New Roman" w:cs="Times New Roman"/>
          <w:sz w:val="28"/>
          <w:szCs w:val="28"/>
          <w:lang w:eastAsia="zh-CN"/>
        </w:rPr>
        <w:lastRenderedPageBreak/>
        <w:t>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516D7C" w:rsidRPr="00516D7C" w:rsidRDefault="00516D7C" w:rsidP="00516D7C">
      <w:pPr>
        <w:widowControl w:val="0"/>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В результате изучения истории на уровне </w:t>
      </w:r>
      <w:r w:rsidRPr="00516D7C">
        <w:rPr>
          <w:rFonts w:ascii="Times New Roman" w:eastAsia="Calibri" w:hAnsi="Times New Roman" w:cs="Calibri"/>
          <w:color w:val="000000"/>
          <w:sz w:val="28"/>
          <w:szCs w:val="28"/>
        </w:rPr>
        <w:t xml:space="preserve">среднего </w:t>
      </w:r>
      <w:r w:rsidRPr="00516D7C">
        <w:rPr>
          <w:rFonts w:ascii="Times New Roman" w:eastAsia="SchoolBookSanPin;Cambria" w:hAnsi="Times New Roman" w:cs="Times New Roman"/>
          <w:sz w:val="28"/>
          <w:szCs w:val="28"/>
          <w:lang w:eastAsia="zh-CN"/>
        </w:rPr>
        <w:t xml:space="preserve">общего образования у обучающегося будут сформированы </w:t>
      </w:r>
      <w:r w:rsidRPr="00516D7C">
        <w:rPr>
          <w:rFonts w:ascii="Times New Roman" w:eastAsia="SchoolBookSanPin;Cambria" w:hAnsi="Times New Roman" w:cs="Times New Roman"/>
          <w:bCs/>
          <w:sz w:val="28"/>
          <w:szCs w:val="28"/>
          <w:lang w:eastAsia="zh-CN"/>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16D7C" w:rsidRPr="00516D7C" w:rsidRDefault="00516D7C" w:rsidP="00516D7C">
      <w:pPr>
        <w:widowControl w:val="0"/>
        <w:suppressAutoHyphens/>
        <w:spacing w:line="348" w:lineRule="auto"/>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У обучающегося будут сформированы следующие базовые логические действия как часть </w:t>
      </w:r>
      <w:r w:rsidRPr="00516D7C">
        <w:rPr>
          <w:rFonts w:ascii="Times New Roman" w:eastAsia="SchoolBookSanPin;Cambria" w:hAnsi="Times New Roman" w:cs="Times New Roman"/>
          <w:bCs/>
          <w:sz w:val="28"/>
          <w:szCs w:val="28"/>
          <w:lang w:eastAsia="zh-CN"/>
        </w:rPr>
        <w:t>познавательных универсальных учебных действий</w:t>
      </w:r>
      <w:r w:rsidRPr="00516D7C">
        <w:rPr>
          <w:rFonts w:ascii="Times New Roman" w:eastAsia="SchoolBookSanPin;Cambria" w:hAnsi="Times New Roman" w:cs="Times New Roman"/>
          <w:sz w:val="28"/>
          <w:szCs w:val="28"/>
          <w:lang w:eastAsia="zh-CN"/>
        </w:rPr>
        <w:t>:</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формулировать проблему, вопрос, требующий решения;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устанавливать существенный признак или основания для сравнения, классификации и обобщения;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определять цели деятельности, задавать параметры и критерии их достижения;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Times New Roman" w:hAnsi="Times New Roman" w:cs="Times New Roman"/>
          <w:sz w:val="28"/>
          <w:szCs w:val="28"/>
          <w:lang w:eastAsia="zh-CN"/>
        </w:rPr>
        <w:t xml:space="preserve"> </w:t>
      </w:r>
      <w:r w:rsidRPr="00516D7C">
        <w:rPr>
          <w:rFonts w:ascii="Times New Roman" w:eastAsia="SchoolBookSanPin;Cambria" w:hAnsi="Times New Roman" w:cs="Times New Roman"/>
          <w:sz w:val="28"/>
          <w:szCs w:val="28"/>
          <w:lang w:eastAsia="zh-CN"/>
        </w:rPr>
        <w:t>выявлять закономерные черты и противоречия в рассматриваемых явлениях;</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разрабатывать план решения проблемы с учетом анализа имеющихся ресурсов;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вносить коррективы в деятельность, оценивать соответствие результатов целям.</w:t>
      </w:r>
    </w:p>
    <w:p w:rsidR="00516D7C" w:rsidRPr="00516D7C" w:rsidRDefault="00516D7C" w:rsidP="00516D7C">
      <w:pPr>
        <w:widowControl w:val="0"/>
        <w:suppressAutoHyphens/>
        <w:spacing w:line="348" w:lineRule="auto"/>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У обучающегося будут сформированы следующие базовые исследовательские действия как часть </w:t>
      </w:r>
      <w:r w:rsidRPr="00516D7C">
        <w:rPr>
          <w:rFonts w:ascii="Times New Roman" w:eastAsia="SchoolBookSanPin;Cambria" w:hAnsi="Times New Roman" w:cs="Times New Roman"/>
          <w:bCs/>
          <w:sz w:val="28"/>
          <w:szCs w:val="28"/>
          <w:lang w:eastAsia="zh-CN"/>
        </w:rPr>
        <w:t>познавательных универсальных учебных действий</w:t>
      </w:r>
      <w:r w:rsidRPr="00516D7C">
        <w:rPr>
          <w:rFonts w:ascii="Times New Roman" w:eastAsia="SchoolBookSanPin;Cambria" w:hAnsi="Times New Roman" w:cs="Times New Roman"/>
          <w:sz w:val="28"/>
          <w:szCs w:val="28"/>
          <w:lang w:eastAsia="zh-CN"/>
        </w:rPr>
        <w:t>:</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определять познавательную задачу;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намечать путь ее решения и осуществлять подбор исторического </w:t>
      </w:r>
      <w:r w:rsidRPr="00516D7C">
        <w:rPr>
          <w:rFonts w:ascii="Times New Roman" w:eastAsia="SchoolBookSanPin;Cambria" w:hAnsi="Times New Roman" w:cs="Times New Roman"/>
          <w:sz w:val="28"/>
          <w:szCs w:val="28"/>
          <w:lang w:eastAsia="zh-CN"/>
        </w:rPr>
        <w:lastRenderedPageBreak/>
        <w:t xml:space="preserve">материала, объекта;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владеть навыками учебно-исследовательской и проектной деятельности;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осуществлять анализ объекта в соответствии с принципом историзма, основными процедурами исторического познания;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систематизировать и обобщать исторические факты (в том числе в форме таблиц, схем);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выявлять характерные признаки исторических явлений;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раскрывать причинно-следственные связи событий прошлого и настоящего;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сравнивать события, ситуации, определяя основания для сравнения, выявляя общие черты и различия;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формулировать и обосновывать выводы;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соотносить полученный результат с имеющимся историческим знанием;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определять новизну и обоснованность полученного результата;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представлять результаты своей деятельности в различных формах (сообщение, эссе, презентация, реферат, учебный проект и другие);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объяснять сферу применения и значение проведенного учебного исследования в современном общественном контексте. </w:t>
      </w:r>
    </w:p>
    <w:p w:rsidR="00516D7C" w:rsidRPr="00516D7C" w:rsidRDefault="00516D7C" w:rsidP="00516D7C">
      <w:pPr>
        <w:widowControl w:val="0"/>
        <w:suppressAutoHyphens/>
        <w:spacing w:line="348" w:lineRule="auto"/>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У обучающегося будут сформированы умения работать с информацией как часть </w:t>
      </w:r>
      <w:r w:rsidRPr="00516D7C">
        <w:rPr>
          <w:rFonts w:ascii="Times New Roman" w:eastAsia="SchoolBookSanPin;Cambria" w:hAnsi="Times New Roman" w:cs="Times New Roman"/>
          <w:bCs/>
          <w:sz w:val="28"/>
          <w:szCs w:val="28"/>
          <w:lang w:eastAsia="zh-CN"/>
        </w:rPr>
        <w:t>познавательных универсальных учебных действий</w:t>
      </w:r>
      <w:r w:rsidRPr="00516D7C">
        <w:rPr>
          <w:rFonts w:ascii="Times New Roman" w:eastAsia="SchoolBookSanPin;Cambria" w:hAnsi="Times New Roman" w:cs="Times New Roman"/>
          <w:sz w:val="28"/>
          <w:szCs w:val="28"/>
          <w:lang w:eastAsia="zh-CN"/>
        </w:rPr>
        <w:t>:</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lastRenderedPageBreak/>
        <w:t xml:space="preserve">рассматривать комплексы источников, выявляя совпадения и различия их свидетельств;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16D7C" w:rsidRPr="00516D7C" w:rsidRDefault="00516D7C" w:rsidP="00516D7C">
      <w:pPr>
        <w:widowControl w:val="0"/>
        <w:suppressAutoHyphens/>
        <w:spacing w:line="348" w:lineRule="auto"/>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У обучающегося будут сформированы умения общения как часть </w:t>
      </w:r>
      <w:r w:rsidRPr="00516D7C">
        <w:rPr>
          <w:rFonts w:ascii="Times New Roman" w:eastAsia="SchoolBookSanPin;Cambria" w:hAnsi="Times New Roman" w:cs="Times New Roman"/>
          <w:bCs/>
          <w:sz w:val="28"/>
          <w:szCs w:val="28"/>
          <w:lang w:eastAsia="zh-CN"/>
        </w:rPr>
        <w:t>коммуникативных универсальных учебных действий</w:t>
      </w:r>
      <w:r w:rsidRPr="00516D7C">
        <w:rPr>
          <w:rFonts w:ascii="Times New Roman" w:eastAsia="SchoolBookSanPin;Cambria" w:hAnsi="Times New Roman" w:cs="Times New Roman"/>
          <w:sz w:val="28"/>
          <w:szCs w:val="28"/>
          <w:lang w:eastAsia="zh-CN"/>
        </w:rPr>
        <w:t>:</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представлять особенности взаимодействия людей в исторических обществах и современном мире;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участвовать в обсуждении событий и личностей прошлого и современности, выявляя сходство и различие высказываемых оценок;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излагать и аргументировать свою точку зрения в устном высказывании, письменном тексте;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аргументированно вести диалог, уметь смягчать конфликтные ситуации.</w:t>
      </w:r>
    </w:p>
    <w:p w:rsidR="00516D7C" w:rsidRPr="00516D7C" w:rsidRDefault="00516D7C" w:rsidP="00516D7C">
      <w:pPr>
        <w:widowControl w:val="0"/>
        <w:suppressAutoHyphens/>
        <w:spacing w:line="348" w:lineRule="auto"/>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У обучающегося будут сформированы умения совместной деятельности: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планировать и осуществлять совместную работу, коллективные учебные проекты по истории, в том числе на региональном материале;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определять свое участие в общей работе и координировать свои </w:t>
      </w:r>
      <w:r w:rsidRPr="00516D7C">
        <w:rPr>
          <w:rFonts w:ascii="Times New Roman" w:eastAsia="SchoolBookSanPin;Cambria" w:hAnsi="Times New Roman" w:cs="Times New Roman"/>
          <w:sz w:val="28"/>
          <w:szCs w:val="28"/>
          <w:lang w:eastAsia="zh-CN"/>
        </w:rPr>
        <w:lastRenderedPageBreak/>
        <w:t xml:space="preserve">действия с другими членами команды;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проявлять творчество и инициативу в индивидуальной и командной работе; </w:t>
      </w:r>
    </w:p>
    <w:p w:rsidR="00516D7C" w:rsidRPr="00516D7C" w:rsidRDefault="00516D7C" w:rsidP="00516D7C">
      <w:pPr>
        <w:widowControl w:val="0"/>
        <w:suppressAutoHyphens/>
        <w:rPr>
          <w:rFonts w:ascii="Calibri" w:eastAsia="Calibri" w:hAnsi="Calibri" w:cs="Times New Roman"/>
          <w:sz w:val="28"/>
          <w:szCs w:val="28"/>
          <w:lang w:eastAsia="zh-CN"/>
        </w:rPr>
      </w:pPr>
      <w:r w:rsidRPr="00516D7C">
        <w:rPr>
          <w:rFonts w:ascii="Times New Roman" w:eastAsia="SchoolBookSanPin;Cambria" w:hAnsi="Times New Roman" w:cs="Times New Roman"/>
          <w:sz w:val="28"/>
          <w:szCs w:val="28"/>
          <w:lang w:eastAsia="zh-CN"/>
        </w:rPr>
        <w:t>оценивать полученные результаты и свой вклад в общую работу.</w:t>
      </w:r>
    </w:p>
    <w:p w:rsidR="00516D7C" w:rsidRPr="00516D7C" w:rsidRDefault="00516D7C" w:rsidP="00516D7C">
      <w:pPr>
        <w:widowControl w:val="0"/>
        <w:suppressAutoHyphens/>
        <w:spacing w:line="348" w:lineRule="auto"/>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У обучающегося будут сформированы умения в части </w:t>
      </w:r>
      <w:r w:rsidRPr="00516D7C">
        <w:rPr>
          <w:rFonts w:ascii="Times New Roman" w:eastAsia="SchoolBookSanPin;Cambria" w:hAnsi="Times New Roman" w:cs="Times New Roman"/>
          <w:bCs/>
          <w:sz w:val="28"/>
          <w:szCs w:val="28"/>
          <w:lang w:eastAsia="zh-CN"/>
        </w:rPr>
        <w:t>регулятивных универсальных учебных действий</w:t>
      </w:r>
      <w:r w:rsidRPr="00516D7C">
        <w:rPr>
          <w:rFonts w:ascii="Times New Roman" w:eastAsia="SchoolBookSanPin;Cambria" w:hAnsi="Times New Roman" w:cs="Times New Roman"/>
          <w:sz w:val="28"/>
          <w:szCs w:val="28"/>
          <w:lang w:eastAsia="zh-CN"/>
        </w:rPr>
        <w:t>:</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владение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владение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516D7C" w:rsidRPr="00516D7C" w:rsidRDefault="00516D7C" w:rsidP="00516D7C">
      <w:pPr>
        <w:widowControl w:val="0"/>
        <w:suppressAutoHyphens/>
        <w:spacing w:line="348" w:lineRule="auto"/>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bCs/>
          <w:sz w:val="28"/>
          <w:szCs w:val="28"/>
          <w:lang w:eastAsia="zh-CN"/>
        </w:rPr>
        <w:t xml:space="preserve">Предметные результаты освоения программы по истории на уровне </w:t>
      </w:r>
      <w:r w:rsidRPr="00516D7C">
        <w:rPr>
          <w:rFonts w:ascii="Times New Roman" w:eastAsia="OfficinaSansBoldITC;Franklin Go" w:hAnsi="Times New Roman" w:cs="Times New Roman"/>
          <w:sz w:val="28"/>
          <w:szCs w:val="28"/>
          <w:lang w:eastAsia="zh-CN"/>
        </w:rPr>
        <w:t>среднего</w:t>
      </w:r>
      <w:r w:rsidRPr="00516D7C">
        <w:rPr>
          <w:rFonts w:ascii="Times New Roman" w:eastAsia="SchoolBookSanPin;Cambria" w:hAnsi="Times New Roman" w:cs="Times New Roman"/>
          <w:bCs/>
          <w:sz w:val="28"/>
          <w:szCs w:val="28"/>
          <w:lang w:eastAsia="zh-CN"/>
        </w:rPr>
        <w:t xml:space="preserve"> общего образования </w:t>
      </w:r>
      <w:r w:rsidRPr="00516D7C">
        <w:rPr>
          <w:rFonts w:ascii="Times New Roman" w:eastAsia="SchoolBookSanPin;Cambria" w:hAnsi="Times New Roman" w:cs="Times New Roman"/>
          <w:sz w:val="28"/>
          <w:szCs w:val="28"/>
          <w:lang w:eastAsia="zh-CN"/>
        </w:rPr>
        <w:t>должны обеспечивать:</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w:t>
      </w:r>
      <w:r w:rsidRPr="00516D7C">
        <w:rPr>
          <w:rFonts w:ascii="Times New Roman" w:eastAsia="SchoolBookSanPin;Cambria" w:hAnsi="Times New Roman" w:cs="Times New Roman"/>
          <w:sz w:val="28"/>
          <w:szCs w:val="28"/>
          <w:lang w:eastAsia="zh-CN"/>
        </w:rPr>
        <w:lastRenderedPageBreak/>
        <w:t>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вв.; определять современников исторических событий истории России и человечества в целом в ХХ – начале XXI вв.;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w:t>
      </w:r>
      <w:r w:rsidRPr="00516D7C">
        <w:rPr>
          <w:rFonts w:ascii="Times New Roman" w:eastAsia="SchoolBookSanPin;Cambria" w:hAnsi="Times New Roman" w:cs="Times New Roman"/>
          <w:sz w:val="28"/>
          <w:szCs w:val="28"/>
          <w:lang w:eastAsia="zh-CN"/>
        </w:rPr>
        <w:lastRenderedPageBreak/>
        <w:t>историческим периодом; выявлять общее и различия; привлекать контекстную информацию при работе с историческими источниками;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11) знание ключевых событий, основных дат и этапов истории России и мира в ХХ – начале XXI вв.; выдающихся деятелей отечественной и всемирной истории; важнейших достижений культуры, ценностных ориентиров.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lastRenderedPageBreak/>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Формирование умений, составляющих структуру предметных результатов, происходит на учебном материале, изучаемом в 10–11 классах с учётом того, что достижения предметных результатов предполагает не только обращение к истории России и всемирной истории ХХ – начала XXI вв.,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Предметные результаты освоения базового учебного курса «История России»: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1) Россия накануне Первой мировой войны. Ход военных действий. Власть, общество, экономика, культура. Предпосылки революции;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2) 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4) 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w:t>
      </w:r>
      <w:r w:rsidRPr="00516D7C">
        <w:rPr>
          <w:rFonts w:ascii="Times New Roman" w:eastAsia="SchoolBookSanPin;Cambria" w:hAnsi="Times New Roman" w:cs="Times New Roman"/>
          <w:sz w:val="28"/>
          <w:szCs w:val="28"/>
          <w:lang w:eastAsia="zh-CN"/>
        </w:rPr>
        <w:lastRenderedPageBreak/>
        <w:t>миссия Красной Армии. Победа над Японией. Решающий вклад СССР в Великую Победу. Защита памяти о Великой Победе;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5) 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6) 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Предметные результаты освоения базового учебного курса «Всеобщая история»: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1) Мир накануне Первой мировой войны. Первая мировая война: причины, участники, основные события, результаты. Власть и общество;</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2) 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3) Вторая мировая война: причины, участники, основные сражения, итоги;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4) Власть и общество в годы войны. Решающий вклад СССР в Победу;</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5) 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r w:rsidRPr="00516D7C">
        <w:rPr>
          <w:rFonts w:ascii="Times New Roman" w:eastAsia="SchoolBookSanPin;Cambria" w:hAnsi="Times New Roman" w:cs="Times New Roman"/>
          <w:sz w:val="28"/>
          <w:szCs w:val="28"/>
          <w:lang w:eastAsia="zh-CN"/>
        </w:rPr>
        <w:lastRenderedPageBreak/>
        <w:t>деглобализация. Геополитический кризис 2022 г. и его влияние на мировую систему.</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OfficinaSansBoldITC;Franklin Go" w:hAnsi="Times New Roman" w:cs="Times New Roman"/>
          <w:sz w:val="28"/>
          <w:szCs w:val="28"/>
          <w:lang w:eastAsia="zh-CN"/>
        </w:rPr>
        <w:t xml:space="preserve">Предметные результаты изучения истории </w:t>
      </w:r>
      <w:r w:rsidRPr="00516D7C">
        <w:rPr>
          <w:rFonts w:ascii="Times New Roman" w:eastAsia="SchoolBookSanPin;Cambria" w:hAnsi="Times New Roman" w:cs="Times New Roman"/>
          <w:sz w:val="28"/>
          <w:szCs w:val="28"/>
          <w:lang w:eastAsia="zh-CN"/>
        </w:rPr>
        <w:t xml:space="preserve">в </w:t>
      </w:r>
      <w:r w:rsidRPr="00516D7C">
        <w:rPr>
          <w:rFonts w:ascii="Times New Roman" w:eastAsia="SchoolBookSanPin;Cambria" w:hAnsi="Times New Roman" w:cs="Times New Roman"/>
          <w:bCs/>
          <w:sz w:val="28"/>
          <w:szCs w:val="28"/>
          <w:lang w:eastAsia="zh-CN"/>
        </w:rPr>
        <w:t>10 классе.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называть наиболее значимые события истории России 1914–1945 гг., объяснять их особую значимость для истории нашей страны;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используя знания по истории России и всемирной истории 1914–1945 гг., выявлять попытки фальсификации истории;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Знание имен героев Первой мировой, Гражданской, Великой </w:t>
      </w:r>
      <w:r w:rsidRPr="00516D7C">
        <w:rPr>
          <w:rFonts w:ascii="Times New Roman" w:eastAsia="SchoolBookSanPin;Cambria" w:hAnsi="Times New Roman" w:cs="Times New Roman"/>
          <w:sz w:val="28"/>
          <w:szCs w:val="28"/>
          <w:lang w:eastAsia="zh-CN"/>
        </w:rPr>
        <w:lastRenderedPageBreak/>
        <w:t>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516D7C" w:rsidRPr="00516D7C" w:rsidRDefault="00516D7C" w:rsidP="00516D7C">
      <w:pPr>
        <w:widowControl w:val="0"/>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w:t>
      </w:r>
      <w:r w:rsidRPr="00516D7C">
        <w:rPr>
          <w:rFonts w:ascii="Times New Roman" w:eastAsia="Calibri" w:hAnsi="Times New Roman" w:cs="Calibri"/>
          <w:color w:val="000000"/>
          <w:sz w:val="28"/>
          <w:szCs w:val="28"/>
        </w:rPr>
        <w:t>обучающиеся</w:t>
      </w:r>
      <w:r w:rsidRPr="00516D7C">
        <w:rPr>
          <w:rFonts w:ascii="Times New Roman" w:eastAsia="SchoolBookSanPin;Cambria" w:hAnsi="Times New Roman" w:cs="Times New Roman"/>
          <w:sz w:val="28"/>
          <w:szCs w:val="28"/>
          <w:lang w:eastAsia="zh-CN"/>
        </w:rPr>
        <w:t xml:space="preserve"> должны осознать величие личности человека, влияние его деятельности на ход истории.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называть имена наиболее выдающихся деятелей истории России 1914–1945 гг., события, процессы, в которых они участвовали;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характеризовать значение и последствия событий 1914–1945 гг., в которых участвовали выдающиеся исторические личности, для истории России;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определять и объяснять (аргументировать) свое отношение и оценку деятельности исторических личностей.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объяснять смысл изученных/изучаемых исторических понятий и терминов из истории России, и всемирной истории 1914–1945 гг., привлекая </w:t>
      </w:r>
      <w:r w:rsidRPr="00516D7C">
        <w:rPr>
          <w:rFonts w:ascii="Times New Roman" w:eastAsia="SchoolBookSanPin;Cambria" w:hAnsi="Times New Roman" w:cs="Times New Roman"/>
          <w:sz w:val="28"/>
          <w:szCs w:val="28"/>
          <w:lang w:eastAsia="zh-CN"/>
        </w:rPr>
        <w:lastRenderedPageBreak/>
        <w:t>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представлять результаты самостоятельного изучения исторической информации из истории России и всемирной ис</w:t>
      </w:r>
      <w:r w:rsidRPr="00516D7C">
        <w:rPr>
          <w:rFonts w:ascii="Times New Roman" w:eastAsia="SchoolBookSanPin;Cambria" w:hAnsi="Times New Roman" w:cs="Times New Roman"/>
          <w:sz w:val="28"/>
          <w:szCs w:val="28"/>
          <w:lang w:eastAsia="zh-CN"/>
        </w:rPr>
        <w:softHyphen/>
        <w:t>тории 1914–1945 гг. в форме сложного плана, конспекта, реферата;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формулировать аргументы для подтверждения или опровержения </w:t>
      </w:r>
      <w:r w:rsidRPr="00516D7C">
        <w:rPr>
          <w:rFonts w:ascii="Times New Roman" w:eastAsia="SchoolBookSanPin;Cambria" w:hAnsi="Times New Roman" w:cs="Times New Roman"/>
          <w:sz w:val="28"/>
          <w:szCs w:val="28"/>
          <w:lang w:eastAsia="zh-CN"/>
        </w:rPr>
        <w:lastRenderedPageBreak/>
        <w:t>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называть характерные, существенные признаки событий, процессов, явлений истории России и всеобщей истории 1914–1945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обобщать историческую информацию по истории России и зарубежных стран 1914–1945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 основе изучения исторического материала устанавливать исторические аналогии.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lastRenderedPageBreak/>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соотносить события истории родного края, истории России и зарубежных стран 1914–1945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определять современников исторических событий, явлений, процессов истории России и человечества в целом 1914–1945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OfficinaSansBoldITC;Franklin Go" w:hAnsi="Times New Roman" w:cs="Times New Roman"/>
          <w:sz w:val="28"/>
          <w:szCs w:val="28"/>
          <w:lang w:eastAsia="zh-CN"/>
        </w:rPr>
        <w:t>121.5.</w:t>
      </w:r>
      <w:r w:rsidRPr="00516D7C">
        <w:rPr>
          <w:rFonts w:ascii="Times New Roman" w:eastAsia="SchoolBookSanPin;Cambria" w:hAnsi="Times New Roman" w:cs="Times New Roman"/>
          <w:sz w:val="28"/>
          <w:szCs w:val="28"/>
          <w:lang w:eastAsia="zh-CN"/>
        </w:rPr>
        <w:t xml:space="preserve">5.6.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w:t>
      </w:r>
      <w:r w:rsidRPr="00516D7C">
        <w:rPr>
          <w:rFonts w:ascii="Times New Roman" w:eastAsia="SchoolBookSanPin;Cambria" w:hAnsi="Times New Roman" w:cs="Times New Roman"/>
          <w:sz w:val="28"/>
          <w:szCs w:val="28"/>
          <w:lang w:eastAsia="zh-CN"/>
        </w:rPr>
        <w:lastRenderedPageBreak/>
        <w:t>соотносить с историческим периодом; выявлять общее и различия; привлекать контекстную информацию при работе с историческими источниками.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различать виды письменных исторических источников по истории России и всемирной истории 1914–1945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использовать исторические письменные источники при аргументации дискуссионных точек зрения;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проводить атрибуцию вещественного исторического источника (определять утилитарное назначение изучаемого предмета, материальную </w:t>
      </w:r>
      <w:r w:rsidRPr="00516D7C">
        <w:rPr>
          <w:rFonts w:ascii="Times New Roman" w:eastAsia="SchoolBookSanPin;Cambria" w:hAnsi="Times New Roman" w:cs="Times New Roman"/>
          <w:sz w:val="28"/>
          <w:szCs w:val="28"/>
          <w:lang w:eastAsia="zh-CN"/>
        </w:rPr>
        <w:lastRenderedPageBreak/>
        <w:t>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знать и использовать правила информационной безопасности при поиске исторической информации;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используя знания по истории, оценивать полноту и достоверность </w:t>
      </w:r>
      <w:r w:rsidRPr="00516D7C">
        <w:rPr>
          <w:rFonts w:ascii="Times New Roman" w:eastAsia="SchoolBookSanPin;Cambria" w:hAnsi="Times New Roman" w:cs="Times New Roman"/>
          <w:sz w:val="28"/>
          <w:szCs w:val="28"/>
          <w:lang w:eastAsia="zh-CN"/>
        </w:rPr>
        <w:lastRenderedPageBreak/>
        <w:t>информации с точки зрения ее соответствия исторической действительности.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сопоставлять, анализировать информацию, представленную на двух или более исторических картах (схемах) по истории России и зарубежных </w:t>
      </w:r>
      <w:r w:rsidRPr="00516D7C">
        <w:rPr>
          <w:rFonts w:ascii="Times New Roman" w:eastAsia="SchoolBookSanPin;Cambria" w:hAnsi="Times New Roman" w:cs="Times New Roman"/>
          <w:sz w:val="28"/>
          <w:szCs w:val="28"/>
          <w:lang w:eastAsia="zh-CN"/>
        </w:rPr>
        <w:lastRenderedPageBreak/>
        <w:t>стран 1914–1945 гг.; оформлять результаты анализа исторической карты (схемы) в виде таблицы, схемы; делать выводы;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определять события, явления, процессы, которым посвящены визуальные источники исторической информации;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представлять историческую информацию в виде таблиц, графиков, схем, диаграмм;</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w:t>
      </w:r>
      <w:r w:rsidRPr="00516D7C">
        <w:rPr>
          <w:rFonts w:ascii="Times New Roman" w:eastAsia="SchoolBookSanPin;Cambria" w:hAnsi="Times New Roman" w:cs="Times New Roman"/>
          <w:sz w:val="28"/>
          <w:szCs w:val="28"/>
          <w:lang w:eastAsia="zh-CN"/>
        </w:rPr>
        <w:lastRenderedPageBreak/>
        <w:t>взаимопонимания между народами, людьми разных культур; проявление уважения к историческому наследию народов России.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lastRenderedPageBreak/>
        <w:t>Структура предметного результата включает следующий перечень знаний и умений: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активно участвовать в дискуссиях, не допуская умаления подвига народа при защите Отечества.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 учебному курсу «История России»: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1) Россия накануне Первой мировой войны. Ход военных действий. Власть, общество, экономика, культура. Предпосылки революции;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2) 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lastRenderedPageBreak/>
        <w:t>4) 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 учебному курсу «Всеобщая история»: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1) Мир накануне Первой мировой войны. Первая мировая война: причины, участники, основные события, результаты. Власть и общество;</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2) 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3) Вторая мировая война: причины, участники, основные сражения, итоги;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4) Власть и общество в годы войны. Решающий вклад СССР в Победу.</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Структура предметных результатов включает следующий перечень знаний и умений: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указывать хронологические рамки основных периодов отечественной и всеобщей истории 1914–1945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называть даты важнейших событий и процессов отечественной и всеобщей истории 1914–1945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выявлять синхронность исторических процессов отечественной и всеобщей истории 1914–1945 гг.,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делать выводы о тенденциях развития своей страны и других стран в данный период;</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характеризовать место, обстоятельства, участников, результаты и последствия важнейших исторических событий, явлений, процессов истории </w:t>
      </w:r>
      <w:r w:rsidRPr="00516D7C">
        <w:rPr>
          <w:rFonts w:ascii="Times New Roman" w:eastAsia="SchoolBookSanPin;Cambria" w:hAnsi="Times New Roman" w:cs="Times New Roman"/>
          <w:sz w:val="28"/>
          <w:szCs w:val="28"/>
          <w:lang w:eastAsia="zh-CN"/>
        </w:rPr>
        <w:lastRenderedPageBreak/>
        <w:t>России 1914–1945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OfficinaSansBoldITC;Franklin Go" w:hAnsi="Times New Roman" w:cs="Times New Roman"/>
          <w:sz w:val="28"/>
          <w:szCs w:val="28"/>
          <w:lang w:eastAsia="zh-CN"/>
        </w:rPr>
        <w:t xml:space="preserve">Предметные результаты изучения истории </w:t>
      </w:r>
      <w:r w:rsidRPr="00516D7C">
        <w:rPr>
          <w:rFonts w:ascii="Times New Roman" w:eastAsia="SchoolBookSanPin;Cambria" w:hAnsi="Times New Roman" w:cs="Times New Roman"/>
          <w:sz w:val="28"/>
          <w:szCs w:val="28"/>
          <w:lang w:eastAsia="zh-CN"/>
        </w:rPr>
        <w:t xml:space="preserve">в </w:t>
      </w:r>
      <w:r w:rsidRPr="00516D7C">
        <w:rPr>
          <w:rFonts w:ascii="Times New Roman" w:eastAsia="SchoolBookSanPin;Cambria" w:hAnsi="Times New Roman" w:cs="Times New Roman"/>
          <w:bCs/>
          <w:sz w:val="28"/>
          <w:szCs w:val="28"/>
          <w:lang w:eastAsia="zh-CN"/>
        </w:rPr>
        <w:t>11 классе.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называть наиболее значимые события истории России 1945–2022 гг., объяснять их особую значимость для истории нашей страны;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используя знания по истории России и всемирной истории 1945–2022 гг., выявлять попытки фальсификации истории;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Знание имен исторических личностей, внесших значительный вклад в </w:t>
      </w:r>
      <w:r w:rsidRPr="00516D7C">
        <w:rPr>
          <w:rFonts w:ascii="Times New Roman" w:eastAsia="SchoolBookSanPin;Cambria" w:hAnsi="Times New Roman" w:cs="Times New Roman"/>
          <w:sz w:val="28"/>
          <w:szCs w:val="28"/>
          <w:lang w:eastAsia="zh-CN"/>
        </w:rPr>
        <w:lastRenderedPageBreak/>
        <w:t>социально-экономическое, политическое и культурное развитие России в 1945–2022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называть имена наиболее выдающихся деятелей истории России 1945–2022 гг., события, процессы, в которых они участвовали;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характеризовать значение и последствия событий 1945–2022 гг., в которых участвовали выдающиеся исторические личности, для истории России;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определять и объяснять (аргументировать) свое отношение и оценку деятельности исторических личностей.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rPr>
          <w:rFonts w:ascii="Times New Roman" w:eastAsia="SchoolBookSanPin;Cambria" w:hAnsi="Times New Roman" w:cs="Times New Roman"/>
          <w:sz w:val="28"/>
          <w:szCs w:val="28"/>
          <w:lang w:eastAsia="zh-CN"/>
        </w:rPr>
      </w:pPr>
      <w:r w:rsidRPr="00516D7C">
        <w:rPr>
          <w:rFonts w:ascii="Times New Roman" w:eastAsia="SchoolBookSanPin;Cambria" w:hAnsi="Times New Roman" w:cs="Times New Roman"/>
          <w:sz w:val="28"/>
          <w:szCs w:val="28"/>
          <w:lang w:eastAsia="zh-CN"/>
        </w:rPr>
        <w:t xml:space="preserve">объяснять смысл изученных (изучаемых) исторических понятий и терминов из истории России, и всемирной истории 1945–2022 гг., привлекая учебные тексты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lastRenderedPageBreak/>
        <w:t>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1945–2022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формулировать аргументы для подтверждения (опровержения) </w:t>
      </w:r>
      <w:r w:rsidRPr="00516D7C">
        <w:rPr>
          <w:rFonts w:ascii="Times New Roman" w:eastAsia="SchoolBookSanPin;Cambria" w:hAnsi="Times New Roman" w:cs="Times New Roman"/>
          <w:sz w:val="28"/>
          <w:szCs w:val="28"/>
          <w:lang w:eastAsia="zh-CN"/>
        </w:rPr>
        <w:lastRenderedPageBreak/>
        <w:t>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называть характерные, существенные признаки событий, процессов, явлений истории России и всеобщей истории 1945–2022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обобщать историческую информацию по истории России и зарубежных стран 1945–2022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1945–2022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на основе изучения исторического материала устанавливать </w:t>
      </w:r>
      <w:r w:rsidRPr="00516D7C">
        <w:rPr>
          <w:rFonts w:ascii="Times New Roman" w:eastAsia="SchoolBookSanPin;Cambria" w:hAnsi="Times New Roman" w:cs="Times New Roman"/>
          <w:sz w:val="28"/>
          <w:szCs w:val="28"/>
          <w:lang w:eastAsia="zh-CN"/>
        </w:rPr>
        <w:lastRenderedPageBreak/>
        <w:t>исторические аналогии.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соотносить события истории родного края, истории России и зарубежных стран 1945–2022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определять современников исторических событий, явлений, процессов истории России и человечества в целом 1945–2022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w:t>
      </w:r>
      <w:r w:rsidRPr="00516D7C">
        <w:rPr>
          <w:rFonts w:ascii="Times New Roman" w:eastAsia="SchoolBookSanPin;Cambria" w:hAnsi="Times New Roman" w:cs="Times New Roman"/>
          <w:sz w:val="28"/>
          <w:szCs w:val="28"/>
          <w:lang w:eastAsia="zh-CN"/>
        </w:rPr>
        <w:lastRenderedPageBreak/>
        <w:t>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различать виды письменных исторических источников по истории России и всемирной истории 1945–2022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использовать исторические письменные источники при аргументации дискуссионных точек зрения;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проводить атрибуцию вещественного исторического источника (определять утилитарное назначение изучаемого предмета, материальную </w:t>
      </w:r>
      <w:r w:rsidRPr="00516D7C">
        <w:rPr>
          <w:rFonts w:ascii="Times New Roman" w:eastAsia="SchoolBookSanPin;Cambria" w:hAnsi="Times New Roman" w:cs="Times New Roman"/>
          <w:sz w:val="28"/>
          <w:szCs w:val="28"/>
          <w:lang w:eastAsia="zh-CN"/>
        </w:rPr>
        <w:lastRenderedPageBreak/>
        <w:t>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знать и использовать правила информационной безопасности при поиске исторической информации;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используя знания по истории, оценивать полноту и достоверность </w:t>
      </w:r>
      <w:r w:rsidRPr="00516D7C">
        <w:rPr>
          <w:rFonts w:ascii="Times New Roman" w:eastAsia="SchoolBookSanPin;Cambria" w:hAnsi="Times New Roman" w:cs="Times New Roman"/>
          <w:sz w:val="28"/>
          <w:szCs w:val="28"/>
          <w:lang w:eastAsia="zh-CN"/>
        </w:rPr>
        <w:lastRenderedPageBreak/>
        <w:t>информации с точки зрения ее соответствия исторической действительности.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1945–2022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сопоставлять, анализировать информацию, представленную на двух или более исторических картах/схемах по истории России и зарубежных </w:t>
      </w:r>
      <w:r w:rsidRPr="00516D7C">
        <w:rPr>
          <w:rFonts w:ascii="Times New Roman" w:eastAsia="SchoolBookSanPin;Cambria" w:hAnsi="Times New Roman" w:cs="Times New Roman"/>
          <w:sz w:val="28"/>
          <w:szCs w:val="28"/>
          <w:lang w:eastAsia="zh-CN"/>
        </w:rPr>
        <w:lastRenderedPageBreak/>
        <w:t>стран 1945–2022 гг.; оформлять результаты анализа исторической карты/схемы в виде таблицы, схемы; делать выводы;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 основании информации, представленной на карте (схеме) по истории России и зарубежных стран 1945–2022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сопоставлять информацию, представленную на исторической карте (схеме)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определять события, явления, процессы, которым посвящены визуальные источники исторической информации;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представлять историческую информацию в виде таблиц, графиков, схем, диаграмм;</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других.</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w:t>
      </w:r>
      <w:r w:rsidRPr="00516D7C">
        <w:rPr>
          <w:rFonts w:ascii="Times New Roman" w:eastAsia="SchoolBookSanPin;Cambria" w:hAnsi="Times New Roman" w:cs="Times New Roman"/>
          <w:sz w:val="28"/>
          <w:szCs w:val="28"/>
          <w:lang w:eastAsia="zh-CN"/>
        </w:rPr>
        <w:lastRenderedPageBreak/>
        <w:t>взаимопонимания между народами, людьми разных культур; проявление уважения к историческому наследию народов России.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участвовать в диалогическом и полилогическом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lastRenderedPageBreak/>
        <w:t>Структура предметного результата включает следующий перечень знаний и умений: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активно участвовать в дискуссиях, не допуская умаления подвига народа при защите Отечества.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По учебному курсу «История России»:</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1) 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2) 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lastRenderedPageBreak/>
        <w:t>По учебному курсу «Всеобщая история»:</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1) Послевоенные перемены в мире. Холодная война. Мировая система социализма. Экономические и политические изменения в странах Запада;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 xml:space="preserve">2)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3) Современный мир: глобализация и деглобализация. Геополитический кризис 2022 г. и его влияние на мировую систему.</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указывать хронологические рамки основных периодов отечественной и всеобщей истории 1945–2022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называть даты важнейших событий и процессов отечественной и всеобщей истории 1945–2022 гг.;</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516D7C" w:rsidRPr="00516D7C" w:rsidRDefault="00516D7C" w:rsidP="00516D7C">
      <w:pPr>
        <w:widowControl w:val="0"/>
        <w:suppressAutoHyphens/>
        <w:rPr>
          <w:rFonts w:ascii="Times New Roman" w:eastAsia="Calibri" w:hAnsi="Times New Roman" w:cs="Times New Roman"/>
          <w:b/>
          <w:sz w:val="28"/>
          <w:szCs w:val="28"/>
          <w:lang w:eastAsia="zh-CN"/>
        </w:rPr>
      </w:pPr>
      <w:r w:rsidRPr="00516D7C">
        <w:rPr>
          <w:rFonts w:ascii="Times New Roman" w:eastAsia="SchoolBookSanPin;Cambria" w:hAnsi="Times New Roman" w:cs="Times New Roman"/>
          <w:sz w:val="28"/>
          <w:szCs w:val="28"/>
          <w:lang w:eastAsia="zh-CN"/>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Требования к предметным результатам освоения базового курса истории должны отражать:</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Понимание значимости России в мировых политических и социально-экономических процессах ХХ – начала XXI вв., знание достижений страны и ее народа, умение характеризовать историческое значение Великой октябрьской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w:t>
      </w:r>
      <w:r w:rsidRPr="00516D7C">
        <w:rPr>
          <w:rFonts w:ascii="Times New Roman" w:eastAsia="Calibri" w:hAnsi="Times New Roman" w:cs="Times New Roman"/>
          <w:sz w:val="28"/>
          <w:szCs w:val="28"/>
          <w:lang w:eastAsia="zh-CN"/>
        </w:rPr>
        <w:lastRenderedPageBreak/>
        <w:t>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вв., особенности развития культуры народов СССР (России).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вв.</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16D7C" w:rsidRPr="00516D7C" w:rsidRDefault="00516D7C" w:rsidP="00516D7C">
      <w:pPr>
        <w:widowControl w:val="0"/>
        <w:suppressAutoHyphens/>
        <w:contextualSpacing/>
        <w:rPr>
          <w:rFonts w:ascii="Times New Roman" w:eastAsia="Calibri" w:hAnsi="Times New Roman" w:cs="Times New Roman"/>
          <w:sz w:val="28"/>
          <w:szCs w:val="28"/>
          <w:lang w:eastAsia="zh-CN"/>
        </w:rPr>
      </w:pPr>
      <w:r w:rsidRPr="00516D7C">
        <w:rPr>
          <w:rFonts w:ascii="Times New Roman" w:eastAsia="Calibri" w:hAnsi="Times New Roman" w:cs="Times New Roman"/>
          <w:sz w:val="28"/>
          <w:szCs w:val="28"/>
          <w:lang w:eastAsia="zh-CN"/>
        </w:rPr>
        <w:t>Умение устанавливать причинно-следственные,</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вв., определять современников исторических событий истории России и человечества в целом в ХХ – начале XXI вв.</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вв., оценивать их полноту и достоверность, соотносить с </w:t>
      </w:r>
      <w:r w:rsidRPr="00516D7C">
        <w:rPr>
          <w:rFonts w:ascii="Times New Roman" w:eastAsia="Calibri" w:hAnsi="Times New Roman" w:cs="Times New Roman"/>
          <w:sz w:val="28"/>
          <w:szCs w:val="28"/>
          <w:lang w:eastAsia="zh-CN"/>
        </w:rPr>
        <w:lastRenderedPageBreak/>
        <w:t>историческим периодом, выявлять общее и различия, привлекать контекстную информацию при работе с историческими источниками.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Знание ключевых событий, основных дат и этапов истории России и мира в ХХ – начале XXI вв., выдающихся деятелей отечественной и всемирной истории, важнейших достижений культуры, ценностных ориентиров:</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1) по учебному курсу «История России»: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lastRenderedPageBreak/>
        <w:t>Россия накануне Первой мировой войны. Ход военных действий. Власть, общество, экономика, культура. Предпосылки революции.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на Украине. Место России в современном мире.</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2) по учебному курсу «Всеобщая история»:</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Мир накануне Первой мировой войны. Первая мировая война: причины, участники, основные события, результаты. Власть и общество.</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lastRenderedPageBreak/>
        <w:t xml:space="preserve">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Вторая мировая война: причины, участники, основные сражения, итоги.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Власть и общество в годы войны. Решающий вклад СССР в Победу.</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Современный мир: глобализация и деглобализация. Геополитический кризис 2022 г. и его влияние на мировую систему.</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Требования к предметным результатам освоения углубленного курса должны дополнительно отражать результаты, достижение которых необходимо обучающимся для продолжения профильного образования в организациях професионального образования. </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Понимание значимости роли России в мировых политических и социально-экономических процессах с древнейших времен до настоящего времени.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Умение характеризовать вклад российской культуры в мировую культуру.</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lastRenderedPageBreak/>
        <w:t>Умение анализировать, характеризовать и сравнивать исторические события, явления, процессы с древнейших времен до настоящего времени.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К концу обучения в 10 классе обучающийся получит следующие предметные результаты по отдельным темам программы по истории: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Понимание значимости роли России в мировых политических и социально-экономических процессах 1914–1945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lastRenderedPageBreak/>
        <w:t>Умение характеризовать вклад российской культуры в мировую культуру.</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характеризовать этапы развития науки и культуры в России 1914–1945 гг., составлять развернутое описание памятников культуры России;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характеризовать этапы развития мировой культуры 1914–1945 гг., составлять описание наиболее известных памятников культуры;</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объяснять, в чем состоят научные и социальные функции исторического знания;</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характеризовать и применять основные приемы изучения исторических источников;</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приводить примеры использования исторической аргументации в социально-политическом контексте;</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характеризовать роль исторической науки в политическом развитии России и зарубежных стран 1914–1945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lastRenderedPageBreak/>
        <w:t>называть даты важнейших событий и выделять этапы в развитии процессов истории России и всеобщей истории 1914–1945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указывать хронологические рамки периодов истории России и всеобщей истории 1914–1945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объяснять основания периодизации истории России и всеобщей истории 1914–1945 гг., используемые учеными-историками;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определять современников исторических событий, явлений, процессов истории России и всеобщей истории 1914–1945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Умение анализировать, характеризовать и сравнивать исторические события, явления, процессы 1914–1945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называть характерные, существенные признаки событий, процессов, </w:t>
      </w:r>
      <w:r w:rsidRPr="00516D7C">
        <w:rPr>
          <w:rFonts w:ascii="Times New Roman" w:eastAsia="Calibri" w:hAnsi="Times New Roman" w:cs="Times New Roman"/>
          <w:sz w:val="28"/>
          <w:szCs w:val="28"/>
          <w:lang w:eastAsia="zh-CN"/>
        </w:rPr>
        <w:lastRenderedPageBreak/>
        <w:t>явлений истории России и всеобщей истории 1914–1945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различать в исторической информации по истории России и всеобщей истории 1914–1945 гг. события, явления, процессы, факты и мнения;</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группировать, систематизировать исторические факты истории России и всеобщей истории 1914–1945 гг. по самостоятельно определяемому признаку;</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обобщать историческую информацию по истории России и всеобщей истории 1914–1945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показывая изменения, происшедшие в течение рассматриваемого периода; </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на основе изучения исторического материала 1914–1945 гг. устанавливать исторические аналогии.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w:t>
      </w:r>
      <w:r w:rsidRPr="00516D7C">
        <w:rPr>
          <w:rFonts w:ascii="Times New Roman" w:eastAsia="Calibri" w:hAnsi="Times New Roman" w:cs="Times New Roman"/>
          <w:sz w:val="28"/>
          <w:szCs w:val="28"/>
          <w:lang w:eastAsia="zh-CN"/>
        </w:rPr>
        <w:lastRenderedPageBreak/>
        <w:t>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самостоятельно определять критерии подбора исторических источников для решения учебной задачи;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характеризовать специфику современных источников социальной и личной информации;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w:t>
      </w:r>
      <w:r w:rsidRPr="00516D7C">
        <w:rPr>
          <w:rFonts w:ascii="Times New Roman" w:eastAsia="Calibri" w:hAnsi="Times New Roman" w:cs="Times New Roman"/>
          <w:sz w:val="28"/>
          <w:szCs w:val="28"/>
        </w:rPr>
        <w:t>соответствия</w:t>
      </w:r>
      <w:r w:rsidRPr="00516D7C">
        <w:rPr>
          <w:rFonts w:ascii="Times New Roman" w:eastAsia="Calibri" w:hAnsi="Times New Roman" w:cs="Times New Roman"/>
          <w:sz w:val="28"/>
          <w:szCs w:val="28"/>
          <w:lang w:eastAsia="zh-CN"/>
        </w:rPr>
        <w:t xml:space="preserve"> историческому предмету способов и методов решения задачи, прогнозирование ожидаемого результата и </w:t>
      </w:r>
      <w:r w:rsidRPr="00516D7C">
        <w:rPr>
          <w:rFonts w:ascii="Times New Roman" w:eastAsia="Calibri" w:hAnsi="Times New Roman" w:cs="Times New Roman"/>
          <w:sz w:val="28"/>
          <w:szCs w:val="28"/>
          <w:lang w:eastAsia="zh-CN"/>
        </w:rPr>
        <w:lastRenderedPageBreak/>
        <w:t xml:space="preserve">сопоставление его с собственными историческими знаниями; </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публично представлять результаты проектной и учебно-исследовательской деятельности.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на основе знаний по истории России и всеобщей истории 1914–1945 гг. критически оценивать полученную извне социальную информацию;</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определять и аргументировать свое отношение к наиболее значительным событиям и личностям из истории России и всеобщей истории 1914–1945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К концу обучения в 11 классе обучающийся получит следующие </w:t>
      </w:r>
      <w:r w:rsidRPr="00516D7C">
        <w:rPr>
          <w:rFonts w:ascii="Times New Roman" w:eastAsia="Calibri" w:hAnsi="Times New Roman" w:cs="Times New Roman"/>
          <w:sz w:val="28"/>
          <w:szCs w:val="28"/>
          <w:lang w:eastAsia="zh-CN"/>
        </w:rPr>
        <w:lastRenderedPageBreak/>
        <w:t>предметные результаты по отдельным темам программы по истории: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Понимание значимости роли России в мировых политических и социально-экономических процессах 1945–2022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Умение характеризовать вклад российской культуры в мировую культуру.</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характеризовать этапы развития науки и культуры в России 1945–2022 гг., составлять развернутое описание памятников культуры России;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характеризовать этапы развития мировой культуры 1945–2022 гг., составлять описание наиболее известных памятников культуры;</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Структура предметного результата включает следующий перечень </w:t>
      </w:r>
      <w:r w:rsidRPr="00516D7C">
        <w:rPr>
          <w:rFonts w:ascii="Times New Roman" w:eastAsia="Calibri" w:hAnsi="Times New Roman" w:cs="Times New Roman"/>
          <w:sz w:val="28"/>
          <w:szCs w:val="28"/>
          <w:lang w:eastAsia="zh-CN"/>
        </w:rPr>
        <w:lastRenderedPageBreak/>
        <w:t>знаний и умений:</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объяснять, в чем состоят научные и социальные функции исторического знания;</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характеризовать и применять основные приемы изучения исторических источников;</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приводить примеры использования исторической аргументации в социально-политическом контексте;</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характеризовать роль исторической науки в политическом развитии России и зарубежных стран 1945–2022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называть даты важнейших событий и выделять этапы в развитии процессов истории России и всеобщей истории 1945–2022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указывать хронологические рамки периодов истории России и всеобщей истории 1945–2022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объяснять основания периодизации истории России и всеобщей истории 1945–2022 гг., используемые учеными-историками;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делать предположения о возможных причинах (предпосылках) и </w:t>
      </w:r>
      <w:r w:rsidRPr="00516D7C">
        <w:rPr>
          <w:rFonts w:ascii="Times New Roman" w:eastAsia="Calibri" w:hAnsi="Times New Roman" w:cs="Times New Roman"/>
          <w:sz w:val="28"/>
          <w:szCs w:val="28"/>
          <w:lang w:eastAsia="zh-CN"/>
        </w:rPr>
        <w:lastRenderedPageBreak/>
        <w:t>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определять современников исторических событий, явлений, процессов истории России и всеобщей истории 1945–2022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Умение анализировать, характеризовать и сравнивать исторические события, явления, процессы 1945–2022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называть характерные, существенные признаки событий, процессов, явлений истории России и всеобщей истории 1945–2022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различать в исторической информации по истории России и всеобщей истории 1945–2022 гг. события, явления, процессы, факты и мнения;</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группировать, систематизировать исторические факты истории России и всеобщей истории 1945–2022 гг. по самостоятельно определяемому признаку;</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обобщать историческую информацию по истории России и всеобщей истории 1945–2022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составлять развернутую характеристику исторических личностей с описанием и оценкой их деятельности, характеризовать условия и образ </w:t>
      </w:r>
      <w:r w:rsidRPr="00516D7C">
        <w:rPr>
          <w:rFonts w:ascii="Times New Roman" w:eastAsia="Calibri" w:hAnsi="Times New Roman" w:cs="Times New Roman"/>
          <w:sz w:val="28"/>
          <w:szCs w:val="28"/>
          <w:lang w:eastAsia="zh-CN"/>
        </w:rPr>
        <w:lastRenderedPageBreak/>
        <w:t xml:space="preserve">жизни людей в России и других странах 1945–2022 гг., показывая изменения, происшедшие в течение рассматриваемого периода; </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на основе изучения исторического материала 1945–2022 гг. устанавливать исторические аналогии.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самостоятельно определять критерии подбора исторических источников для решения учебной задачи;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lastRenderedPageBreak/>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характеризовать специфику современных источников социальной и личной информации;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w:t>
      </w:r>
      <w:r w:rsidRPr="00516D7C">
        <w:rPr>
          <w:rFonts w:ascii="Times New Roman" w:eastAsia="Calibri" w:hAnsi="Times New Roman" w:cs="Times New Roman"/>
          <w:sz w:val="28"/>
          <w:szCs w:val="28"/>
        </w:rPr>
        <w:t>соответствия</w:t>
      </w:r>
      <w:r w:rsidRPr="00516D7C">
        <w:rPr>
          <w:rFonts w:ascii="Times New Roman" w:eastAsia="Calibri" w:hAnsi="Times New Roman" w:cs="Times New Roman"/>
          <w:sz w:val="28"/>
          <w:szCs w:val="28"/>
          <w:lang w:eastAsia="zh-CN"/>
        </w:rPr>
        <w:t xml:space="preserve">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публично представлять результаты проектной и учебно-исследовательской деятельности.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на основе знаний по истории России и всеобщей истории 1945–2022 гг. </w:t>
      </w:r>
      <w:r w:rsidRPr="00516D7C">
        <w:rPr>
          <w:rFonts w:ascii="Times New Roman" w:eastAsia="Calibri" w:hAnsi="Times New Roman" w:cs="Times New Roman"/>
          <w:sz w:val="28"/>
          <w:szCs w:val="28"/>
          <w:lang w:eastAsia="zh-CN"/>
        </w:rPr>
        <w:lastRenderedPageBreak/>
        <w:t>критически оценивать полученную извне социальную информацию;</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определять и аргументировать свое отношение к наиболее значительным событиям и личностям из истории России и всеобщей истории 1945–2022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К концу обучения в 11 классе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Понимание значимости роли России в мировых политических и социально-экономических процессах с древнейших времен до 1914 г. </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w:t>
      </w:r>
      <w:r w:rsidRPr="00516D7C">
        <w:rPr>
          <w:rFonts w:ascii="Times New Roman" w:eastAsia="Calibri" w:hAnsi="Times New Roman" w:cs="Times New Roman"/>
          <w:sz w:val="28"/>
          <w:szCs w:val="28"/>
          <w:lang w:eastAsia="zh-CN"/>
        </w:rPr>
        <w:lastRenderedPageBreak/>
        <w:t>экономических процессах.</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Умение характеризовать вклад российской культуры в мировую культуру.</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объяснять, в чем состоят научные и социальные функции исторического знания;</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характеризовать и применять основные приемы изучения исторических источников;</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приводить примеры использования исторической аргументации в социально-политическом контексте;</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характеризовать роль исторической науки в политическом развитии России с древнейших времен до 1914 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Владение комплексом хронологических умений, умение устанавливать причинно-следственные, пространственные связи исторических событий, </w:t>
      </w:r>
      <w:r w:rsidRPr="00516D7C">
        <w:rPr>
          <w:rFonts w:ascii="Times New Roman" w:eastAsia="Calibri" w:hAnsi="Times New Roman" w:cs="Times New Roman"/>
          <w:sz w:val="28"/>
          <w:szCs w:val="28"/>
          <w:lang w:eastAsia="zh-CN"/>
        </w:rPr>
        <w:lastRenderedPageBreak/>
        <w:t xml:space="preserve">явлений, процессов с древнейших времен до 1914 г. </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называть даты важнейших событий и выделять этапы в развитии процессов истории России и всеобщей истории с древнейших времен до 1914 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указывать хронологические рамки периодов истории России с древнейших времен до 1914 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объяснять основания периодизации истории России с древнейших времен до 1914 г., используемые учеными-историками;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определять современников исторических событий, явлений, процессов истории России и всеобщей истории с древнейших времен до 1914 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lastRenderedPageBreak/>
        <w:t>Умение анализировать, характеризовать и сравнивать исторические события, явления, процессы с древнейших времен до 1914 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называть характерные, существенные признаки событий, процессов, явлений истории России с древнейших времен до 1914 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различать в исторической информации по истории с древнейших времен до 1914 г. события, явления, процессы, факты и мнения;</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группировать, систематизировать исторические факты истории России с древнейших времен до 1914 г. по самостоятельно определяемому признаку;</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обобщать историческую информацию по истории России с древнейших времен до 1914 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на основе изучения исторического материала с древнейших времен до </w:t>
      </w:r>
      <w:r w:rsidRPr="00516D7C">
        <w:rPr>
          <w:rFonts w:ascii="Times New Roman" w:eastAsia="Calibri" w:hAnsi="Times New Roman" w:cs="Times New Roman"/>
          <w:sz w:val="28"/>
          <w:szCs w:val="28"/>
          <w:lang w:eastAsia="zh-CN"/>
        </w:rPr>
        <w:lastRenderedPageBreak/>
        <w:t>1914 г. устанавливать исторические аналогии.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самостоятельно определять критерии подбора исторических источников для решения учебной задачи;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w:t>
      </w:r>
      <w:r w:rsidRPr="00516D7C">
        <w:rPr>
          <w:rFonts w:ascii="Times New Roman" w:eastAsia="Calibri" w:hAnsi="Times New Roman" w:cs="Times New Roman"/>
          <w:sz w:val="28"/>
          <w:szCs w:val="28"/>
        </w:rPr>
        <w:t>соответствия</w:t>
      </w:r>
      <w:r w:rsidRPr="00516D7C">
        <w:rPr>
          <w:rFonts w:ascii="Times New Roman" w:eastAsia="Calibri" w:hAnsi="Times New Roman" w:cs="Times New Roman"/>
          <w:sz w:val="28"/>
          <w:szCs w:val="28"/>
          <w:lang w:eastAsia="zh-CN"/>
        </w:rPr>
        <w:t xml:space="preserve"> историческому предмету способов и </w:t>
      </w:r>
      <w:r w:rsidRPr="00516D7C">
        <w:rPr>
          <w:rFonts w:ascii="Times New Roman" w:eastAsia="Calibri" w:hAnsi="Times New Roman" w:cs="Times New Roman"/>
          <w:sz w:val="28"/>
          <w:szCs w:val="28"/>
          <w:lang w:eastAsia="zh-CN"/>
        </w:rPr>
        <w:lastRenderedPageBreak/>
        <w:t xml:space="preserve">методов решения задачи, прогнозирование ожидаемого результата и сопоставление его с собственными историческими знаниями; </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публично представлять результаты проектной и учебно-исследовательской деятельности.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Структура предметного результата включает следующий перечень знаний и умений:</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на основе знаний по истории России с древнейших времен до 1914 г. критически оценивать полученную извне социальную информацию;</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определять и аргументировать свое отношение к наиболее значительным событиям и личностям из истории России с древнейших времен до 1914 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516D7C" w:rsidRPr="00516D7C" w:rsidRDefault="00516D7C" w:rsidP="00516D7C">
      <w:pPr>
        <w:widowControl w:val="0"/>
        <w:suppressAutoHyphens/>
        <w:contextualSpacing/>
        <w:rPr>
          <w:rFonts w:ascii="Times New Roman" w:eastAsia="Calibri" w:hAnsi="Times New Roman" w:cs="Times New Roman"/>
          <w:b/>
          <w:sz w:val="28"/>
          <w:szCs w:val="28"/>
          <w:lang w:eastAsia="zh-CN"/>
        </w:rPr>
      </w:pPr>
      <w:r w:rsidRPr="00516D7C">
        <w:rPr>
          <w:rFonts w:ascii="Times New Roman" w:eastAsia="Calibri" w:hAnsi="Times New Roman" w:cs="Times New Roman"/>
          <w:sz w:val="28"/>
          <w:szCs w:val="28"/>
          <w:lang w:eastAsia="zh-CN"/>
        </w:rPr>
        <w:t xml:space="preserve">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w:t>
      </w:r>
      <w:r w:rsidRPr="00516D7C">
        <w:rPr>
          <w:rFonts w:ascii="Times New Roman" w:eastAsia="Calibri" w:hAnsi="Times New Roman" w:cs="Times New Roman"/>
          <w:sz w:val="28"/>
          <w:szCs w:val="28"/>
          <w:lang w:eastAsia="zh-CN"/>
        </w:rPr>
        <w:lastRenderedPageBreak/>
        <w:t>1914 г.</w:t>
      </w:r>
    </w:p>
    <w:p w:rsidR="00516D7C" w:rsidRPr="00696D57" w:rsidRDefault="00516D7C" w:rsidP="00516D7C">
      <w:pPr>
        <w:keepNext/>
        <w:keepLines/>
        <w:widowControl w:val="0"/>
        <w:ind w:firstLine="708"/>
        <w:outlineLvl w:val="0"/>
        <w:rPr>
          <w:rFonts w:ascii="Times New Roman" w:eastAsia="Times New Roman" w:hAnsi="Times New Roman" w:cs="Times New Roman"/>
          <w:b/>
          <w:sz w:val="28"/>
          <w:szCs w:val="28"/>
        </w:rPr>
      </w:pPr>
      <w:r w:rsidRPr="00696D57">
        <w:rPr>
          <w:rFonts w:ascii="Times New Roman" w:eastAsia="SchoolBookSanPin" w:hAnsi="Times New Roman" w:cs="Times New Roman"/>
          <w:b/>
          <w:sz w:val="28"/>
          <w:szCs w:val="28"/>
        </w:rPr>
        <w:t>Федеральная рабочая программа по учебному предмету «</w:t>
      </w:r>
      <w:r w:rsidRPr="00696D57">
        <w:rPr>
          <w:rFonts w:ascii="Times New Roman" w:eastAsia="SchoolBookSanPin" w:hAnsi="Times New Roman" w:cs="Times New Roman"/>
          <w:b/>
          <w:position w:val="1"/>
          <w:sz w:val="28"/>
          <w:szCs w:val="28"/>
        </w:rPr>
        <w:t>Обществознание</w:t>
      </w:r>
      <w:r w:rsidRPr="00696D57">
        <w:rPr>
          <w:rFonts w:ascii="Times New Roman" w:eastAsia="SchoolBookSanPin" w:hAnsi="Times New Roman" w:cs="Times New Roman"/>
          <w:b/>
          <w:sz w:val="28"/>
          <w:szCs w:val="28"/>
        </w:rPr>
        <w:t>» (базовый уровень).</w:t>
      </w:r>
      <w:r w:rsidRPr="00696D57">
        <w:rPr>
          <w:rFonts w:ascii="Times New Roman" w:eastAsia="Times New Roman" w:hAnsi="Times New Roman" w:cs="Times New Roman"/>
          <w:b/>
          <w:sz w:val="28"/>
          <w:szCs w:val="28"/>
        </w:rPr>
        <w:t xml:space="preserve"> </w:t>
      </w:r>
    </w:p>
    <w:p w:rsidR="00516D7C" w:rsidRPr="00516D7C" w:rsidRDefault="00516D7C" w:rsidP="00516D7C">
      <w:pPr>
        <w:widowControl w:val="0"/>
        <w:spacing w:line="352"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Федеральная рабочая программа по учебному предмету «</w:t>
      </w:r>
      <w:r w:rsidRPr="00516D7C">
        <w:rPr>
          <w:rFonts w:ascii="Times New Roman" w:eastAsia="SchoolBookSanPin" w:hAnsi="Times New Roman" w:cs="Times New Roman"/>
          <w:position w:val="1"/>
          <w:sz w:val="28"/>
          <w:szCs w:val="28"/>
        </w:rPr>
        <w:t>Обществознание</w:t>
      </w:r>
      <w:r w:rsidRPr="00516D7C">
        <w:rPr>
          <w:rFonts w:ascii="Times New Roman" w:eastAsia="SchoolBookSanPin" w:hAnsi="Times New Roman" w:cs="Times New Roman"/>
          <w:sz w:val="28"/>
          <w:szCs w:val="28"/>
        </w:rPr>
        <w:t>» (предметная область «Общественно-научные предметы») (далее соответственно – программа по обществознанию, обществознание) включает пояснительную записку, содержание обучения, планируемые результаты освоения программы по обществознанию.</w:t>
      </w:r>
    </w:p>
    <w:p w:rsidR="00516D7C" w:rsidRPr="00516D7C" w:rsidRDefault="00516D7C" w:rsidP="00516D7C">
      <w:pPr>
        <w:widowControl w:val="0"/>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Пояснительная записка.</w:t>
      </w:r>
    </w:p>
    <w:p w:rsidR="00516D7C" w:rsidRPr="00516D7C" w:rsidRDefault="00516D7C" w:rsidP="00516D7C">
      <w:pPr>
        <w:widowControl w:val="0"/>
        <w:suppressAutoHyphens/>
        <w:contextualSpacing/>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ФГОС СОО, с учётом федеральной </w:t>
      </w:r>
      <w:r w:rsidRPr="00516D7C">
        <w:rPr>
          <w:rFonts w:ascii="Times New Roman" w:eastAsia="Calibri" w:hAnsi="Times New Roman" w:cs="Times New Roman"/>
          <w:sz w:val="28"/>
          <w:szCs w:val="28"/>
        </w:rPr>
        <w:t>рабочей</w:t>
      </w:r>
      <w:r w:rsidRPr="00516D7C">
        <w:rPr>
          <w:rFonts w:ascii="Times New Roman" w:eastAsia="SchoolBookSanPin" w:hAnsi="Times New Roman" w:cs="Times New Roman"/>
          <w:sz w:val="28"/>
          <w:szCs w:val="28"/>
        </w:rPr>
        <w:t xml:space="preserve"> программы воспитания и подлежит непосредственному применению при реализации обязательной части ООП СОО. </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Обществознание играет ведущую роль в выполнении образовательной организацией функции интеграции молодёжи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Целями обществоведческого образования на уровне среднего общего образования являются:</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lastRenderedPageBreak/>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развитие способности обучающихся к личному самоопределению, самореализации, самоконтролю;</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развитие интереса обучающихся к освоению социальных и гуманитарных дисциплин;</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освоение системы знаний об обществе и человеке, формирование целостной картины общества, </w:t>
      </w:r>
      <w:r w:rsidRPr="00516D7C">
        <w:rPr>
          <w:rFonts w:ascii="Times New Roman" w:eastAsia="SchoolBookSanPin" w:hAnsi="Times New Roman" w:cs="Times New Roman"/>
          <w:position w:val="1"/>
          <w:sz w:val="28"/>
          <w:szCs w:val="28"/>
        </w:rPr>
        <w:t>соответствующей</w:t>
      </w:r>
      <w:r w:rsidRPr="00516D7C">
        <w:rPr>
          <w:rFonts w:ascii="Times New Roman" w:eastAsia="SchoolBookSanPin" w:hAnsi="Times New Roman" w:cs="Times New Roman"/>
          <w:sz w:val="28"/>
          <w:szCs w:val="28"/>
        </w:rPr>
        <w:t xml:space="preserve">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w:t>
      </w:r>
      <w:r w:rsidRPr="00516D7C">
        <w:rPr>
          <w:rFonts w:ascii="Times New Roman" w:eastAsia="Calibri" w:hAnsi="Times New Roman" w:cs="Times New Roman"/>
          <w:sz w:val="28"/>
          <w:szCs w:val="28"/>
        </w:rPr>
        <w:t>ФГОС СОО;</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w:t>
      </w:r>
      <w:r w:rsidRPr="00516D7C">
        <w:rPr>
          <w:rFonts w:ascii="Times New Roman" w:eastAsia="SchoolBookSanPin" w:hAnsi="Times New Roman" w:cs="Times New Roman"/>
          <w:sz w:val="28"/>
          <w:szCs w:val="28"/>
        </w:rPr>
        <w:lastRenderedPageBreak/>
        <w:t>поступков.</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С учетом преемственности с уровнем основного общего образования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включение в содержание предмета полноценного материала о </w:t>
      </w:r>
      <w:r w:rsidRPr="00516D7C">
        <w:rPr>
          <w:rFonts w:ascii="Times New Roman" w:eastAsia="SchoolBookSanPin" w:hAnsi="Times New Roman" w:cs="Times New Roman"/>
          <w:sz w:val="28"/>
          <w:szCs w:val="28"/>
        </w:rPr>
        <w:lastRenderedPageBreak/>
        <w:t>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расширение возможностей самопрезентации обучающихся, мотивирующей креативное мышление и участие в социальных практиках.</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Отличие содержания обществознания на базовом уровне среднего общего образования от содержания предшествующего уровня заключается в:</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изучении нового теоретического содержания;</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рассмотрении ряда ранее изученных социальных явлений и процессов в более сложных и разнообразных связях и отношениях;</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освоении обучающимися базовых методов социального познания;</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516D7C" w:rsidRPr="00516D7C" w:rsidRDefault="00516D7C" w:rsidP="00516D7C">
      <w:pPr>
        <w:widowControl w:val="0"/>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В соответствии с учебным планом среднего общего образования общее количество рекомендованных учебных часов на изучение обществознания составляет 136 часов, по 2 часа в неделю при 34 учебных неделях.</w:t>
      </w:r>
    </w:p>
    <w:p w:rsidR="00516D7C" w:rsidRPr="00516D7C" w:rsidRDefault="00516D7C" w:rsidP="00516D7C">
      <w:pPr>
        <w:widowControl w:val="0"/>
        <w:spacing w:line="352" w:lineRule="auto"/>
        <w:jc w:val="left"/>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Содержание обучения в 10 классе.</w:t>
      </w:r>
    </w:p>
    <w:p w:rsidR="00516D7C" w:rsidRPr="00516D7C" w:rsidRDefault="00516D7C" w:rsidP="00516D7C">
      <w:pPr>
        <w:widowControl w:val="0"/>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Человек в обществе.</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w:t>
      </w:r>
      <w:r w:rsidRPr="00516D7C">
        <w:rPr>
          <w:rFonts w:ascii="Times New Roman" w:eastAsia="OfficinaSansBoldITC" w:hAnsi="Times New Roman" w:cs="Times New Roman"/>
          <w:sz w:val="28"/>
          <w:szCs w:val="28"/>
        </w:rPr>
        <w:lastRenderedPageBreak/>
        <w:t>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Российское общество и человек перед лицом угроз и вызовов XXI в.</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Духовная культура.</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Мораль как общечеловеческая ценность и социальный регулятор. Категории морали. Гражданственность. Патриотизм. Наука. Функции науки. Возрастание роли науки в современном обществе. Направления научно-</w:t>
      </w:r>
      <w:r w:rsidRPr="00516D7C">
        <w:rPr>
          <w:rFonts w:ascii="Times New Roman" w:eastAsia="OfficinaSansBoldITC" w:hAnsi="Times New Roman" w:cs="Times New Roman"/>
          <w:sz w:val="28"/>
          <w:szCs w:val="28"/>
        </w:rPr>
        <w:lastRenderedPageBreak/>
        <w:t>технологического развития и научные достижения Российской Федерации. Образование в современном обществе. Российская система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Искусство, его основные функции. Особенности искусства как формы духовной культуры. Достижения современного российского искусства.</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Особенности профессиональной деятельности в сфере науки, образования, искусства.</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Экономическая жизнь общества.</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Рациональное экономическое поведение. Экономическая свобода и социальная ответственность. Экономическая деятельность и проблемы </w:t>
      </w:r>
      <w:r w:rsidRPr="00516D7C">
        <w:rPr>
          <w:rFonts w:ascii="Times New Roman" w:eastAsia="OfficinaSansBoldITC" w:hAnsi="Times New Roman" w:cs="Times New Roman"/>
          <w:sz w:val="28"/>
          <w:szCs w:val="28"/>
        </w:rPr>
        <w:lastRenderedPageBreak/>
        <w:t>устойчивого развития общества. Особенности профессиональной деятельности в экономической и финансовой сферах.</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516D7C" w:rsidRPr="00516D7C" w:rsidRDefault="00516D7C" w:rsidP="00516D7C">
      <w:pPr>
        <w:widowControl w:val="0"/>
        <w:spacing w:line="350" w:lineRule="auto"/>
        <w:jc w:val="left"/>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Содержание обучения в 11 классе.</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Социальная сфера.</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Положение индивида в обществе. Социальные статусы и роли. Социальная мобильность, ее формы и каналы в современном российском </w:t>
      </w:r>
      <w:r w:rsidRPr="00516D7C">
        <w:rPr>
          <w:rFonts w:ascii="Times New Roman" w:eastAsia="OfficinaSansBoldITC" w:hAnsi="Times New Roman" w:cs="Times New Roman"/>
          <w:sz w:val="28"/>
          <w:szCs w:val="28"/>
        </w:rPr>
        <w:lastRenderedPageBreak/>
        <w:t>обществе.</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Социальные нормы и отклоняющееся (девиантное) поведение. Формы социальных девиаций. Конформизм. Социальный контроль и самоконтроль.</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Политическая сфера.</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Политическая власть и субъекты политики в современном обществе. Политические институты. Политическая деятельность.</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lastRenderedPageBreak/>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Избирательная система. Типы избирательных систем: мажоритарная, пропорциональная, смешанная. Избирательная система Российской Федерации.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Политическая элита и политическое лидерство. Типология лидерства.</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Роль средств массовой информации в политической жизни общества. Интернет в современной политической коммуникации.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Правовое регулирование общественных отношений в Российской Федерации.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Семейное право. Порядок и условия заключения и расторжения брака. </w:t>
      </w:r>
      <w:r w:rsidRPr="00516D7C">
        <w:rPr>
          <w:rFonts w:ascii="Times New Roman" w:eastAsia="OfficinaSansBoldITC" w:hAnsi="Times New Roman" w:cs="Times New Roman"/>
          <w:sz w:val="28"/>
          <w:szCs w:val="28"/>
        </w:rPr>
        <w:lastRenderedPageBreak/>
        <w:t>Правовое регулирование отношений супругов. Права и обязанности родителей и детей.</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с участием несовершеннолетних работников.</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Федеральный закон «Об образовании в Российской Федерации» от 29декабря 2012 г. № 273-ФЗ.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Административное право и его субъекты. Административное правонарушение и административная ответственность.</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Уголовный процесс, его принципы и стадии. Участники уголовного процесса. 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 Гражданские споры, порядок их рассмотрения. Основные принципы гражданского процесса. Участники гражданского процесса.</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Конституционное судопроизводство. Арбитражное судопроизводство.</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Юридическое образование, юристы как социально-профессиональная группа.</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Административный процесс. Судебное производство по делам об административных правонарушениях.</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Экологическое законодательство. Экологические правонарушения. </w:t>
      </w:r>
      <w:r w:rsidRPr="00516D7C">
        <w:rPr>
          <w:rFonts w:ascii="Times New Roman" w:eastAsia="OfficinaSansBoldITC" w:hAnsi="Times New Roman" w:cs="Times New Roman"/>
          <w:sz w:val="28"/>
          <w:szCs w:val="28"/>
        </w:rPr>
        <w:lastRenderedPageBreak/>
        <w:t>Способы защиты права на благоприятную окружающую среду.</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Планируемые результаты освоения программы по обществознанию. </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sz w:val="28"/>
          <w:szCs w:val="28"/>
        </w:rPr>
        <w:t xml:space="preserve">Личностные результаты </w:t>
      </w:r>
      <w:r w:rsidRPr="00516D7C">
        <w:rPr>
          <w:rFonts w:ascii="Times New Roman" w:eastAsia="OfficinaSansBoldITC" w:hAnsi="Times New Roman" w:cs="Times New Roman"/>
          <w:sz w:val="28"/>
          <w:szCs w:val="28"/>
        </w:rPr>
        <w:t>изучения обществознания</w:t>
      </w:r>
      <w:r w:rsidRPr="00516D7C">
        <w:rPr>
          <w:rFonts w:ascii="Times New Roman" w:eastAsia="SchoolBookSanPin" w:hAnsi="Times New Roman" w:cs="Times New Roman"/>
          <w:sz w:val="28"/>
          <w:szCs w:val="28"/>
        </w:rPr>
        <w:t xml:space="preserve"> воплощают традиционные российские социокультурные и духовно-нравственные ценности, принятые в обществе нормы поведения, отражают готовность </w:t>
      </w:r>
      <w:r w:rsidRPr="00516D7C">
        <w:rPr>
          <w:rFonts w:ascii="Times New Roman" w:eastAsia="SchoolBookSanPin" w:hAnsi="Times New Roman" w:cs="Times New Roman"/>
          <w:bCs/>
          <w:sz w:val="28"/>
          <w:szCs w:val="28"/>
        </w:rPr>
        <w:t>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 xml:space="preserve">1) гражданского воспитания: </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сформированность гражданской позиции обучающегося как активного и ответственного члена российского общества;</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осознание своих конституционных прав и обязанностей, уважение закона и правопорядка;</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умение взаимодействовать с социальными институтами в соответствии с их функциями и назначением;</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готовность к гуманитарной и волонтерской деятельности;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 xml:space="preserve">2) патриотического воспитания: </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 xml:space="preserve">сформированность российской гражданской идентичности, патриотизма, уважения к своему народу, чувства ответственности перед </w:t>
      </w:r>
      <w:r w:rsidRPr="00516D7C">
        <w:rPr>
          <w:rFonts w:ascii="Times New Roman" w:eastAsia="SchoolBookSanPin" w:hAnsi="Times New Roman" w:cs="Times New Roman"/>
          <w:bCs/>
          <w:sz w:val="28"/>
          <w:szCs w:val="28"/>
        </w:rPr>
        <w:lastRenderedPageBreak/>
        <w:t>Родиной, гордости за свой край, свою Родину, свой язык и культуру, прошлое и настоящее многонационального народа России;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Отечеству и его защите, ответственность за его судьбу;</w:t>
      </w:r>
    </w:p>
    <w:p w:rsidR="00516D7C" w:rsidRPr="00516D7C" w:rsidRDefault="00516D7C" w:rsidP="00516D7C">
      <w:pPr>
        <w:widowControl w:val="0"/>
        <w:spacing w:line="350" w:lineRule="auto"/>
        <w:rPr>
          <w:rFonts w:ascii="Times New Roman" w:eastAsia="SchoolBookSanPin" w:hAnsi="Times New Roman" w:cs="Times New Roman"/>
          <w:bCs/>
          <w:position w:val="1"/>
          <w:sz w:val="28"/>
          <w:szCs w:val="28"/>
        </w:rPr>
      </w:pPr>
      <w:r w:rsidRPr="00516D7C">
        <w:rPr>
          <w:rFonts w:ascii="Times New Roman" w:eastAsia="SchoolBookSanPin" w:hAnsi="Times New Roman" w:cs="Times New Roman"/>
          <w:bCs/>
          <w:position w:val="1"/>
          <w:sz w:val="28"/>
          <w:szCs w:val="28"/>
        </w:rPr>
        <w:t xml:space="preserve">3) духовно-нравственного воспитания: </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осознание духовных ценностей российского народа;</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сформированность нравственного сознания, этического поведения;</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способность оценивать ситуацию и принимать осознанные решения, ориентируясь на морально-нравственные нормы и ценности;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осознание личного вклада в построение устойчивого будущего;</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16D7C" w:rsidRPr="00516D7C" w:rsidRDefault="00516D7C" w:rsidP="00516D7C">
      <w:pPr>
        <w:widowControl w:val="0"/>
        <w:spacing w:line="350" w:lineRule="auto"/>
        <w:rPr>
          <w:rFonts w:ascii="Times New Roman" w:eastAsia="SchoolBookSanPin" w:hAnsi="Times New Roman" w:cs="Times New Roman"/>
          <w:bCs/>
          <w:position w:val="1"/>
          <w:sz w:val="28"/>
          <w:szCs w:val="28"/>
        </w:rPr>
      </w:pPr>
      <w:r w:rsidRPr="00516D7C">
        <w:rPr>
          <w:rFonts w:ascii="Times New Roman" w:eastAsia="SchoolBookSanPin" w:hAnsi="Times New Roman" w:cs="Times New Roman"/>
          <w:bCs/>
          <w:position w:val="1"/>
          <w:sz w:val="28"/>
          <w:szCs w:val="28"/>
        </w:rPr>
        <w:t xml:space="preserve">4) эстетического воспитания: </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 xml:space="preserve">стремление проявлять качества творческой личности; </w:t>
      </w:r>
    </w:p>
    <w:p w:rsidR="00516D7C" w:rsidRPr="00516D7C" w:rsidRDefault="00516D7C" w:rsidP="00516D7C">
      <w:pPr>
        <w:widowControl w:val="0"/>
        <w:spacing w:line="350" w:lineRule="auto"/>
        <w:rPr>
          <w:rFonts w:ascii="Times New Roman" w:eastAsia="SchoolBookSanPin" w:hAnsi="Times New Roman" w:cs="Times New Roman"/>
          <w:bCs/>
          <w:position w:val="1"/>
          <w:sz w:val="28"/>
          <w:szCs w:val="28"/>
        </w:rPr>
      </w:pPr>
      <w:r w:rsidRPr="00516D7C">
        <w:rPr>
          <w:rFonts w:ascii="Times New Roman" w:eastAsia="SchoolBookSanPin" w:hAnsi="Times New Roman" w:cs="Times New Roman"/>
          <w:bCs/>
          <w:position w:val="1"/>
          <w:sz w:val="28"/>
          <w:szCs w:val="28"/>
        </w:rPr>
        <w:t xml:space="preserve">5) физического воспитания: </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lastRenderedPageBreak/>
        <w:t>активное неприятие вредных привычек и иных форм причинения вреда физическому и психическому здоровью;</w:t>
      </w:r>
    </w:p>
    <w:p w:rsidR="00516D7C" w:rsidRPr="00516D7C" w:rsidRDefault="00516D7C" w:rsidP="00516D7C">
      <w:pPr>
        <w:widowControl w:val="0"/>
        <w:spacing w:line="350" w:lineRule="auto"/>
        <w:rPr>
          <w:rFonts w:ascii="Times New Roman" w:eastAsia="SchoolBookSanPin" w:hAnsi="Times New Roman" w:cs="Times New Roman"/>
          <w:bCs/>
          <w:position w:val="1"/>
          <w:sz w:val="28"/>
          <w:szCs w:val="28"/>
        </w:rPr>
      </w:pPr>
      <w:r w:rsidRPr="00516D7C">
        <w:rPr>
          <w:rFonts w:ascii="Times New Roman" w:eastAsia="SchoolBookSanPin" w:hAnsi="Times New Roman" w:cs="Times New Roman"/>
          <w:bCs/>
          <w:position w:val="1"/>
          <w:sz w:val="28"/>
          <w:szCs w:val="28"/>
        </w:rPr>
        <w:t xml:space="preserve">6) трудового воспитания: </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готовность к труду, осознание ценности мастерства, трудолюбие;</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готовность и способность к образованию и самообразованию на протяжении жизни;</w:t>
      </w:r>
    </w:p>
    <w:p w:rsidR="00516D7C" w:rsidRPr="00516D7C" w:rsidRDefault="00516D7C" w:rsidP="00516D7C">
      <w:pPr>
        <w:widowControl w:val="0"/>
        <w:spacing w:line="350" w:lineRule="auto"/>
        <w:rPr>
          <w:rFonts w:ascii="Times New Roman" w:eastAsia="SchoolBookSanPin" w:hAnsi="Times New Roman" w:cs="Times New Roman"/>
          <w:bCs/>
          <w:position w:val="1"/>
          <w:sz w:val="28"/>
          <w:szCs w:val="28"/>
        </w:rPr>
      </w:pPr>
      <w:r w:rsidRPr="00516D7C">
        <w:rPr>
          <w:rFonts w:ascii="Times New Roman" w:eastAsia="SchoolBookSanPin" w:hAnsi="Times New Roman" w:cs="Times New Roman"/>
          <w:bCs/>
          <w:position w:val="1"/>
          <w:sz w:val="28"/>
          <w:szCs w:val="28"/>
        </w:rPr>
        <w:t xml:space="preserve">7) экологического воспитания: </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планирование и осуществление действий в окружающей среде на основе знания целей устойчивого развития человечества;</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активное неприятие действий, приносящих вред окружающей среде;</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умение прогнозировать неблагоприятные экологические последствия предпринимаемых действий, предотвращать их;</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расширение опыта деятельности экологической направленности;</w:t>
      </w:r>
    </w:p>
    <w:p w:rsidR="00516D7C" w:rsidRPr="00516D7C" w:rsidRDefault="00516D7C" w:rsidP="00516D7C">
      <w:pPr>
        <w:widowControl w:val="0"/>
        <w:spacing w:line="350" w:lineRule="auto"/>
        <w:rPr>
          <w:rFonts w:ascii="Times New Roman" w:eastAsia="SchoolBookSanPin" w:hAnsi="Times New Roman" w:cs="Times New Roman"/>
          <w:bCs/>
          <w:position w:val="1"/>
          <w:sz w:val="28"/>
          <w:szCs w:val="28"/>
        </w:rPr>
      </w:pPr>
      <w:r w:rsidRPr="00516D7C">
        <w:rPr>
          <w:rFonts w:ascii="Times New Roman" w:eastAsia="SchoolBookSanPin" w:hAnsi="Times New Roman" w:cs="Times New Roman"/>
          <w:bCs/>
          <w:position w:val="1"/>
          <w:sz w:val="28"/>
          <w:szCs w:val="28"/>
        </w:rPr>
        <w:t xml:space="preserve">8) ценности научного познания: </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 xml:space="preserve">совершенствование языковой и читательской культуры как средства </w:t>
      </w:r>
      <w:r w:rsidRPr="00516D7C">
        <w:rPr>
          <w:rFonts w:ascii="Times New Roman" w:eastAsia="SchoolBookSanPin" w:hAnsi="Times New Roman" w:cs="Times New Roman"/>
          <w:bCs/>
          <w:sz w:val="28"/>
          <w:szCs w:val="28"/>
        </w:rPr>
        <w:lastRenderedPageBreak/>
        <w:t>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 готовность и способность овладевать новыми социальными практиками, осваивать типичные социальные роли;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sz w:val="28"/>
          <w:szCs w:val="28"/>
        </w:rPr>
        <w:t xml:space="preserve">В результате изучения обществознания на уровне среднего общего </w:t>
      </w:r>
      <w:r w:rsidRPr="00516D7C">
        <w:rPr>
          <w:rFonts w:ascii="Times New Roman" w:eastAsia="SchoolBookSanPin" w:hAnsi="Times New Roman" w:cs="Times New Roman"/>
          <w:sz w:val="28"/>
          <w:szCs w:val="28"/>
        </w:rPr>
        <w:lastRenderedPageBreak/>
        <w:t xml:space="preserve">образования у обучающегося будут сформированы </w:t>
      </w:r>
      <w:r w:rsidRPr="00516D7C">
        <w:rPr>
          <w:rFonts w:ascii="Times New Roman" w:eastAsia="SchoolBookSanPin" w:hAnsi="Times New Roman" w:cs="Times New Roman"/>
          <w:bCs/>
          <w:sz w:val="28"/>
          <w:szCs w:val="28"/>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У обучающегося будут сформированы следующие базовые логические действия как часть </w:t>
      </w:r>
      <w:r w:rsidRPr="00516D7C">
        <w:rPr>
          <w:rFonts w:ascii="Times New Roman" w:eastAsia="SchoolBookSanPin" w:hAnsi="Times New Roman" w:cs="Times New Roman"/>
          <w:bCs/>
          <w:sz w:val="28"/>
          <w:szCs w:val="28"/>
        </w:rPr>
        <w:t>познавательных универсальных учебных действий</w:t>
      </w:r>
      <w:r w:rsidRPr="00516D7C">
        <w:rPr>
          <w:rFonts w:ascii="Times New Roman" w:eastAsia="SchoolBookSanPin" w:hAnsi="Times New Roman" w:cs="Times New Roman"/>
          <w:sz w:val="28"/>
          <w:szCs w:val="28"/>
        </w:rPr>
        <w:t>:</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самостоятельно формулировать и актуализировать социальную проблему, рассматривать ее всесторонне;</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устанавливать существенный признак или основания для сравнения, классификации и обобщения социальных объектов, явлений и процессов;</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определять цели познавательной деятельности, задавать параметры и критерии их достижения;</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выявлять закономерности и противоречия в рассматриваемых социальных явлениях и процессах;</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координировать и выполнять работу в условиях реального, виртуального и комбинированного взаимодействия;</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развивать креативное мышление при решении жизненных проблем, в том числе учебно-познавательных.</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У обучающегося будут сформированы следующие базовые исследовательские действия как часть </w:t>
      </w:r>
      <w:r w:rsidRPr="00516D7C">
        <w:rPr>
          <w:rFonts w:ascii="Times New Roman" w:eastAsia="SchoolBookSanPin" w:hAnsi="Times New Roman" w:cs="Times New Roman"/>
          <w:bCs/>
          <w:sz w:val="28"/>
          <w:szCs w:val="28"/>
        </w:rPr>
        <w:t>познавательных универсальных учебных действий</w:t>
      </w:r>
      <w:r w:rsidRPr="00516D7C">
        <w:rPr>
          <w:rFonts w:ascii="Times New Roman" w:eastAsia="SchoolBookSanPin" w:hAnsi="Times New Roman" w:cs="Times New Roman"/>
          <w:sz w:val="28"/>
          <w:szCs w:val="28"/>
        </w:rPr>
        <w:t>:</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развивать навыки учебно-исследовательской и проектной деятельности, навыки разрешения проблем;</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 xml:space="preserve">осуществлять деятельность по получению нового знания, его </w:t>
      </w:r>
      <w:r w:rsidRPr="00516D7C">
        <w:rPr>
          <w:rFonts w:ascii="Times New Roman" w:eastAsia="SchoolBookSanPin" w:hAnsi="Times New Roman" w:cs="Times New Roman"/>
          <w:bCs/>
          <w:sz w:val="28"/>
          <w:szCs w:val="28"/>
        </w:rPr>
        <w:lastRenderedPageBreak/>
        <w:t>интерпретации, преобразованию и применению в различных учебных ситуациях, в том числе при создании учебных и социальных проектов;</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формировать научный тип мышления, применять научную терминологию, ключевые понятия и методы социальных наук;</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ставить и формулировать собственные задачи в образовательной деятельности и жизненных ситуациях;</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уметь переносить знания об общественных объектах, явлениях и процессах в познавательную и практическую области жизнедеятельности;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уметь интегрировать знания из разных предметных областей;</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выдвигать новые идеи, предлагать оригинальные подходы и решения;</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ставить проблемы и задачи, допускающие альтернативные решения.</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У обучающегося будут сформированы умения работать с информацией как часть </w:t>
      </w:r>
      <w:r w:rsidRPr="00516D7C">
        <w:rPr>
          <w:rFonts w:ascii="Times New Roman" w:eastAsia="SchoolBookSanPin" w:hAnsi="Times New Roman" w:cs="Times New Roman"/>
          <w:bCs/>
          <w:sz w:val="28"/>
          <w:szCs w:val="28"/>
        </w:rPr>
        <w:t>познавательных универсальных учебных действий</w:t>
      </w:r>
      <w:r w:rsidRPr="00516D7C">
        <w:rPr>
          <w:rFonts w:ascii="Times New Roman" w:eastAsia="SchoolBookSanPin" w:hAnsi="Times New Roman" w:cs="Times New Roman"/>
          <w:sz w:val="28"/>
          <w:szCs w:val="28"/>
        </w:rPr>
        <w:t>:</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 xml:space="preserve">оценивать достоверность, легитимность информации различных видов </w:t>
      </w:r>
      <w:r w:rsidRPr="00516D7C">
        <w:rPr>
          <w:rFonts w:ascii="Times New Roman" w:eastAsia="SchoolBookSanPin" w:hAnsi="Times New Roman" w:cs="Times New Roman"/>
          <w:bCs/>
          <w:sz w:val="28"/>
          <w:szCs w:val="28"/>
        </w:rPr>
        <w:lastRenderedPageBreak/>
        <w:t>и форм представления (в том числе полученной из интернет-источников), ее соответствие правовым и морально-этическим нормам;</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владеть навыками распознавания и защиты информации, информационной безопасности личности.</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У обучающегося будут сформированы умения общения как часть </w:t>
      </w:r>
      <w:r w:rsidRPr="00516D7C">
        <w:rPr>
          <w:rFonts w:ascii="Times New Roman" w:eastAsia="SchoolBookSanPin" w:hAnsi="Times New Roman" w:cs="Times New Roman"/>
          <w:bCs/>
          <w:sz w:val="28"/>
          <w:szCs w:val="28"/>
        </w:rPr>
        <w:t>коммуникативных универсальных учебных действий</w:t>
      </w:r>
      <w:r w:rsidRPr="00516D7C">
        <w:rPr>
          <w:rFonts w:ascii="Times New Roman" w:eastAsia="SchoolBookSanPin" w:hAnsi="Times New Roman" w:cs="Times New Roman"/>
          <w:sz w:val="28"/>
          <w:szCs w:val="28"/>
        </w:rPr>
        <w:t>:</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осуществлять коммуникации во всех сферах жизни; распознавать невербальные средства общения, понимать;</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значение социальных знаков, распознавать предпосылки конфликтных ситуаций и смягчать конфликты;</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владеть различными способами общения и взаимодействия; аргументированно вести диалог, уметь смягчать конфликтные ситуации;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развернуто и логично излагать свою точку зрения с использованием языковых средств.</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У обучающегося будут сформированы умения самоорганизации как части </w:t>
      </w:r>
      <w:r w:rsidRPr="00516D7C">
        <w:rPr>
          <w:rFonts w:ascii="Times New Roman" w:eastAsia="SchoolBookSanPin" w:hAnsi="Times New Roman" w:cs="Times New Roman"/>
          <w:bCs/>
          <w:sz w:val="28"/>
          <w:szCs w:val="28"/>
        </w:rPr>
        <w:t>регулятивных универсальных учебных действий</w:t>
      </w:r>
      <w:r w:rsidRPr="00516D7C">
        <w:rPr>
          <w:rFonts w:ascii="Times New Roman" w:eastAsia="SchoolBookSanPin" w:hAnsi="Times New Roman" w:cs="Times New Roman"/>
          <w:sz w:val="28"/>
          <w:szCs w:val="28"/>
        </w:rPr>
        <w:t>:</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самостоятельно осуществлять познавательную</w:t>
      </w:r>
      <w:r w:rsidRPr="00516D7C">
        <w:rPr>
          <w:rFonts w:ascii="Times New Roman" w:eastAsia="SchoolBookSanPin" w:hAnsi="Times New Roman" w:cs="Times New Roman"/>
          <w:bCs/>
          <w:sz w:val="28"/>
          <w:szCs w:val="28"/>
        </w:rPr>
        <w:tab/>
        <w:t xml:space="preserve"> деятельность;</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выявлять проблемы, ставить и формулировать собственные задачи в образовательной деятельности и в жизненных ситуациях;</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самостоятельно составлять план решения проблемы с учетом имеющихся ресурсов, собственных возможностей и предпочтений;</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давать оценку новым ситуациям, возникающим в познавательной и практической деятельности, в межличностных отношениях;</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расширять рамки учебного предмета на основе личных предпочтений;</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 xml:space="preserve">делать осознанный выбор стратегий поведения, решений при наличии </w:t>
      </w:r>
      <w:r w:rsidRPr="00516D7C">
        <w:rPr>
          <w:rFonts w:ascii="Times New Roman" w:eastAsia="SchoolBookSanPin" w:hAnsi="Times New Roman" w:cs="Times New Roman"/>
          <w:bCs/>
          <w:sz w:val="28"/>
          <w:szCs w:val="28"/>
        </w:rPr>
        <w:lastRenderedPageBreak/>
        <w:t>альтернатив, аргументировать сделанный выбор, брать ответственность за принятое решение;</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оценивать приобретенный опыт;</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У обучающегося будут сформированы умения совместной деятельности: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понимать и использовать преимущества командной и индивидуальной работы;</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выбирать тематику и методы совместных действий с учетом общих интересов и возможностей каждого члена коллектива;</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оценивать качество своего вклада и вклада каждого участника команды в общий результат по разработанным критериям;</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У обучающегося будут сформированы умения самоконтроля, принятия себя и других как части </w:t>
      </w:r>
      <w:r w:rsidRPr="00516D7C">
        <w:rPr>
          <w:rFonts w:ascii="Times New Roman" w:eastAsia="SchoolBookSanPin" w:hAnsi="Times New Roman" w:cs="Times New Roman"/>
          <w:bCs/>
          <w:sz w:val="28"/>
          <w:szCs w:val="28"/>
        </w:rPr>
        <w:t>регулятивных универсальных учебных действий</w:t>
      </w:r>
      <w:r w:rsidRPr="00516D7C">
        <w:rPr>
          <w:rFonts w:ascii="Times New Roman" w:eastAsia="SchoolBookSanPin" w:hAnsi="Times New Roman" w:cs="Times New Roman"/>
          <w:sz w:val="28"/>
          <w:szCs w:val="28"/>
        </w:rPr>
        <w:t>:</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давать оценку новым ситуациям, вносить коррективы в деятельность, оценивать соответствие результатов целям;</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 xml:space="preserve">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w:t>
      </w:r>
      <w:r w:rsidRPr="00516D7C">
        <w:rPr>
          <w:rFonts w:ascii="Times New Roman" w:eastAsia="SchoolBookSanPin" w:hAnsi="Times New Roman" w:cs="Times New Roman"/>
          <w:bCs/>
          <w:sz w:val="28"/>
          <w:szCs w:val="28"/>
        </w:rPr>
        <w:lastRenderedPageBreak/>
        <w:t>верного решения;</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оценивать риски и своевременно принимать решения по их снижению;</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принимать мотивы и аргументы других при анализе результатов деятельности;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принимать себя, понимая свои недостатки и достоинства; принимать мотивы и аргументы других при анализе результатов деятельности;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признавать свое право и право других на ошибку; развивать способность понимать мир с позиции другого человека.</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Предметные результаты освоения программы 10 класса по обществознанию (базовый уровень).</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 xml:space="preserve">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w:t>
      </w:r>
      <w:r w:rsidRPr="00516D7C">
        <w:rPr>
          <w:rFonts w:ascii="Times New Roman" w:eastAsia="SchoolBookSanPin" w:hAnsi="Times New Roman" w:cs="Times New Roman"/>
          <w:bCs/>
          <w:sz w:val="28"/>
          <w:szCs w:val="28"/>
        </w:rPr>
        <w:lastRenderedPageBreak/>
        <w:t>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определять различные смыслы многозначных понятий, в том числе: общество, личность, свобода, культура, экономика, собственность;</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 xml:space="preserve">классифицировать и типологизировать на основе предложенных </w:t>
      </w:r>
      <w:r w:rsidRPr="00516D7C">
        <w:rPr>
          <w:rFonts w:ascii="Times New Roman" w:eastAsia="SchoolBookSanPin" w:hAnsi="Times New Roman" w:cs="Times New Roman"/>
          <w:bCs/>
          <w:sz w:val="28"/>
          <w:szCs w:val="28"/>
        </w:rPr>
        <w:lastRenderedPageBreak/>
        <w:t>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отражать связи социальных объектов и явлений с помощью различных знаковых систем, в том числе в таблицах, схемах, диаграммах, графиках.</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w:t>
      </w:r>
      <w:r w:rsidRPr="00516D7C">
        <w:rPr>
          <w:rFonts w:ascii="Times New Roman" w:eastAsia="SchoolBookSanPin" w:hAnsi="Times New Roman" w:cs="Times New Roman"/>
          <w:bCs/>
          <w:sz w:val="28"/>
          <w:szCs w:val="28"/>
        </w:rPr>
        <w:tab/>
        <w:t>социальное</w:t>
      </w:r>
      <w:r w:rsidRPr="00516D7C">
        <w:rPr>
          <w:rFonts w:ascii="Times New Roman" w:eastAsia="SchoolBookSanPin" w:hAnsi="Times New Roman" w:cs="Times New Roman"/>
          <w:bCs/>
          <w:sz w:val="28"/>
          <w:szCs w:val="28"/>
        </w:rPr>
        <w:lastRenderedPageBreak/>
        <w:tab/>
        <w:t>прогнозирование, метод моделирования и сравнительно-исторический метод.</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 xml:space="preserve">Использовать обществоведческие знания для взаимодействия с представителями других национальностей и культур в целях успешного </w:t>
      </w:r>
      <w:r w:rsidRPr="00516D7C">
        <w:rPr>
          <w:rFonts w:ascii="Times New Roman" w:eastAsia="SchoolBookSanPin" w:hAnsi="Times New Roman" w:cs="Times New Roman"/>
          <w:bCs/>
          <w:sz w:val="28"/>
          <w:szCs w:val="28"/>
        </w:rPr>
        <w:lastRenderedPageBreak/>
        <w:t>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w:t>
      </w:r>
      <w:r w:rsidRPr="00516D7C">
        <w:rPr>
          <w:rFonts w:ascii="Times New Roman" w:eastAsia="SchoolBookSanPin" w:hAnsi="Times New Roman" w:cs="Times New Roman"/>
          <w:bCs/>
          <w:sz w:val="28"/>
          <w:szCs w:val="28"/>
        </w:rPr>
        <w:lastRenderedPageBreak/>
        <w:t>социального опыта.</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Предметные результаты освоения программы 11 класса по обществознанию (базовый уровень).</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 xml:space="preserve">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w:t>
      </w:r>
      <w:r w:rsidRPr="00516D7C">
        <w:rPr>
          <w:rFonts w:ascii="Times New Roman" w:eastAsia="SchoolBookSanPin" w:hAnsi="Times New Roman" w:cs="Times New Roman"/>
          <w:bCs/>
          <w:sz w:val="28"/>
          <w:szCs w:val="28"/>
        </w:rPr>
        <w:lastRenderedPageBreak/>
        <w:t>семейных ценностей; направлениях социальной политики в Российской Федерации, в том числе в области поддержки семьи;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 xml:space="preserve">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w:t>
      </w:r>
      <w:r w:rsidRPr="00516D7C">
        <w:rPr>
          <w:rFonts w:ascii="Times New Roman" w:eastAsia="SchoolBookSanPin" w:hAnsi="Times New Roman" w:cs="Times New Roman"/>
          <w:bCs/>
          <w:sz w:val="28"/>
          <w:szCs w:val="28"/>
        </w:rPr>
        <w:lastRenderedPageBreak/>
        <w:t>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определять различные смыслы многозначных понятий, в том числе: власть, социальная справедливость, социальный институт;</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w:t>
      </w:r>
      <w:r w:rsidRPr="00516D7C">
        <w:rPr>
          <w:rFonts w:ascii="Times New Roman" w:eastAsia="SchoolBookSanPin" w:hAnsi="Times New Roman" w:cs="Times New Roman"/>
          <w:bCs/>
          <w:sz w:val="28"/>
          <w:szCs w:val="28"/>
        </w:rPr>
        <w:tab/>
        <w:t>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 xml:space="preserve">Уметь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w:t>
      </w:r>
      <w:r w:rsidRPr="00516D7C">
        <w:rPr>
          <w:rFonts w:ascii="Times New Roman" w:eastAsia="SchoolBookSanPin" w:hAnsi="Times New Roman" w:cs="Times New Roman"/>
          <w:bCs/>
          <w:sz w:val="28"/>
          <w:szCs w:val="28"/>
        </w:rPr>
        <w:lastRenderedPageBreak/>
        <w:t>политического поведения, системы права, нормативно-правовых актов, прав, свобод и обязанностей;</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отражать связи социальных объектов и явлений с помощью различных знаковых систем, в том числе в таблицах, схемах, диаграммах, графиках.</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 xml:space="preserve">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w:t>
      </w:r>
      <w:r w:rsidRPr="00516D7C">
        <w:rPr>
          <w:rFonts w:ascii="Times New Roman" w:eastAsia="SchoolBookSanPin" w:hAnsi="Times New Roman" w:cs="Times New Roman"/>
          <w:bCs/>
          <w:sz w:val="28"/>
          <w:szCs w:val="28"/>
        </w:rPr>
        <w:lastRenderedPageBreak/>
        <w:t>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Осуществлять учебно-исследовательскую и проектную деятельность с использованием полученных знаний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 xml:space="preserve">Формулировать на основе социальных ценностей и приобретенных </w:t>
      </w:r>
      <w:r w:rsidRPr="00516D7C">
        <w:rPr>
          <w:rFonts w:ascii="Times New Roman" w:eastAsia="SchoolBookSanPin" w:hAnsi="Times New Roman" w:cs="Times New Roman"/>
          <w:bCs/>
          <w:sz w:val="28"/>
          <w:szCs w:val="28"/>
        </w:rPr>
        <w:lastRenderedPageBreak/>
        <w:t>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w:t>
      </w:r>
      <w:r w:rsidRPr="00516D7C">
        <w:rPr>
          <w:rFonts w:ascii="Times New Roman" w:eastAsia="SchoolBookSanPin" w:hAnsi="Times New Roman" w:cs="Times New Roman"/>
          <w:bCs/>
          <w:sz w:val="28"/>
          <w:szCs w:val="28"/>
        </w:rPr>
        <w:lastRenderedPageBreak/>
        <w:t>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 </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bCs/>
          <w:sz w:val="28"/>
          <w:szCs w:val="28"/>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516D7C" w:rsidRPr="00B60263" w:rsidRDefault="00516D7C" w:rsidP="00516D7C">
      <w:pPr>
        <w:widowControl w:val="0"/>
        <w:suppressAutoHyphens/>
        <w:contextualSpacing/>
        <w:rPr>
          <w:rFonts w:ascii="Times New Roman" w:eastAsia="Calibri" w:hAnsi="Times New Roman" w:cs="Times New Roman"/>
          <w:b/>
          <w:sz w:val="28"/>
          <w:szCs w:val="28"/>
        </w:rPr>
      </w:pPr>
      <w:r w:rsidRPr="00B60263">
        <w:rPr>
          <w:rFonts w:ascii="Times New Roman" w:eastAsia="Calibri" w:hAnsi="Times New Roman" w:cs="Times New Roman"/>
          <w:b/>
          <w:sz w:val="28"/>
          <w:szCs w:val="28"/>
        </w:rPr>
        <w:t xml:space="preserve">Федеральная рабочая программа по учебному предмету «География» (базовый уровень).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w:t>
      </w:r>
      <w:r w:rsidRPr="00516D7C">
        <w:rPr>
          <w:rFonts w:ascii="Times New Roman" w:eastAsia="SchoolBookSanPin" w:hAnsi="Times New Roman" w:cs="Times New Roman"/>
          <w:sz w:val="28"/>
          <w:szCs w:val="28"/>
        </w:rPr>
        <w:lastRenderedPageBreak/>
        <w:t>пояснительную записку, содержание обучения, планируемые результаты освоения программы по географии.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Пояснительная записка.</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Программа по географии составлена на основе требований к результатам освоения ООП СОО, представленных в ФГОС СОО,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516D7C">
        <w:rPr>
          <w:rFonts w:ascii="Times New Roman" w:eastAsia="Calibri" w:hAnsi="Times New Roman" w:cs="Calibri"/>
          <w:color w:val="000000"/>
          <w:sz w:val="28"/>
          <w:szCs w:val="28"/>
        </w:rPr>
        <w:t>рабочей</w:t>
      </w:r>
      <w:r w:rsidRPr="00516D7C">
        <w:rPr>
          <w:rFonts w:ascii="Times New Roman" w:eastAsia="SchoolBookSanPin" w:hAnsi="Times New Roman" w:cs="Times New Roman"/>
          <w:sz w:val="28"/>
          <w:szCs w:val="28"/>
        </w:rPr>
        <w:t xml:space="preserve"> программе воспитания и подлежит непосредственному применению при реализации образовательной программы </w:t>
      </w:r>
      <w:r w:rsidRPr="00516D7C">
        <w:rPr>
          <w:rFonts w:ascii="Times New Roman" w:eastAsia="Calibri" w:hAnsi="Times New Roman" w:cs="Calibri"/>
          <w:color w:val="000000"/>
          <w:sz w:val="28"/>
          <w:szCs w:val="28"/>
        </w:rPr>
        <w:t xml:space="preserve">среднего </w:t>
      </w:r>
      <w:r w:rsidRPr="00516D7C">
        <w:rPr>
          <w:rFonts w:ascii="Times New Roman" w:eastAsia="SchoolBookSanPin" w:hAnsi="Times New Roman" w:cs="Times New Roman"/>
          <w:sz w:val="28"/>
          <w:szCs w:val="28"/>
        </w:rPr>
        <w:t xml:space="preserve">общего образования.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Программа по географии отражает основные требования ФГОС СОО к личностным, метапредметным и предметным результатам освоения образовательных программ.</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w:t>
      </w:r>
      <w:r w:rsidRPr="00516D7C">
        <w:rPr>
          <w:rFonts w:ascii="Times New Roman" w:eastAsia="Calibri" w:hAnsi="Times New Roman" w:cs="Calibri"/>
          <w:color w:val="000000"/>
          <w:sz w:val="28"/>
          <w:szCs w:val="28"/>
        </w:rPr>
        <w:t>основной образовательной</w:t>
      </w:r>
      <w:r w:rsidRPr="00516D7C">
        <w:rPr>
          <w:rFonts w:ascii="Times New Roman" w:eastAsia="SchoolBookSanPin" w:hAnsi="Times New Roman" w:cs="Times New Roman"/>
          <w:sz w:val="28"/>
          <w:szCs w:val="28"/>
        </w:rPr>
        <w:t xml:space="preserve"> </w:t>
      </w:r>
      <w:r w:rsidRPr="00516D7C">
        <w:rPr>
          <w:rFonts w:ascii="Times New Roman" w:eastAsia="Calibri" w:hAnsi="Times New Roman" w:cs="Calibri"/>
          <w:color w:val="000000"/>
          <w:sz w:val="28"/>
          <w:szCs w:val="28"/>
        </w:rPr>
        <w:t xml:space="preserve">программы среднего </w:t>
      </w:r>
      <w:r w:rsidRPr="00516D7C">
        <w:rPr>
          <w:rFonts w:ascii="Times New Roman" w:eastAsia="SchoolBookSanPin" w:hAnsi="Times New Roman" w:cs="Times New Roman"/>
          <w:sz w:val="28"/>
          <w:szCs w:val="28"/>
        </w:rPr>
        <w:t>общего образования, требований к результатам обучения географии, а также основных видов деятельности обучающихся.</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При сохранении нацеленности программы по географии на формирование базовых теоретических знаний особое внимание уделено формированию умений: анализа, синтеза, обобщения, интерпретации географической информации, использованию геоинформационных систем и глобальных информационных сетей, навыков самостоятельной познавательной деятельности с использованием различных источников. </w:t>
      </w:r>
      <w:r w:rsidRPr="00516D7C">
        <w:rPr>
          <w:rFonts w:ascii="Times New Roman" w:eastAsia="SchoolBookSanPin" w:hAnsi="Times New Roman" w:cs="Times New Roman"/>
          <w:sz w:val="28"/>
          <w:szCs w:val="28"/>
        </w:rPr>
        <w:lastRenderedPageBreak/>
        <w:t>Программа по географии даёт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общения и социальных отношений.</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География является одним из учебных предметов, способных успешно выполнить задачу интеграции содержания образования в области естественных и общественных наук.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В основу содержания географии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Изучение географии направлено на достижение следующих целей:</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формирование системы географических знаний как компонента научной картины мира, завершение формирования основ географической культуры;</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развитие познавательных интересов, навыков самопознания, </w:t>
      </w:r>
      <w:r w:rsidRPr="00516D7C">
        <w:rPr>
          <w:rFonts w:ascii="Times New Roman" w:eastAsia="SchoolBookSanPin" w:hAnsi="Times New Roman" w:cs="Times New Roman"/>
          <w:sz w:val="28"/>
          <w:szCs w:val="28"/>
        </w:rPr>
        <w:lastRenderedPageBreak/>
        <w:t>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приобретение опыта разнообразной деятельности, направленной на достижение целей устойчивого развития.</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В программе по географии на уровне среднего общего образования соблюдается преемственность с программой по географии на уровне основного общего образования, в том числе в формировании основных видов учебной деятельности обучающихся.</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Общее число часов, рекомендованных для изучения географии, – 68 часов: по одному часу в неделю в 10 и 11 классах.</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Содержание обучения географии в 10 классе.</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География как наука.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Природопользование и геоэкология.</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Географическая среда.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Естественный и антропогенный ландшафты. Проблема сохранения ландшафтного и культурного разнообразия на Земле.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Практическая работа «Классификация ландшафтов с использованием </w:t>
      </w:r>
      <w:r w:rsidRPr="00516D7C">
        <w:rPr>
          <w:rFonts w:ascii="Times New Roman" w:eastAsia="SchoolBookSanPin" w:hAnsi="Times New Roman" w:cs="Times New Roman"/>
          <w:sz w:val="28"/>
          <w:szCs w:val="28"/>
        </w:rPr>
        <w:lastRenderedPageBreak/>
        <w:t>источников географической информации».</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Природные ресурсы и их виды. 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Практические работы: «Оценка природно-ресурсного капитала одной из стран (по выбору) по источникам географической информации», «Определение ресурсообеспеченности стран отдельными видами природных ресурсов».</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Современная политическая карта.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Политическая география и геополитика. Политическая карта мира и изменения, на ней происходящие. Новая многополярная модель </w:t>
      </w:r>
      <w:r w:rsidRPr="00516D7C">
        <w:rPr>
          <w:rFonts w:ascii="Times New Roman" w:eastAsia="SchoolBookSanPin" w:hAnsi="Times New Roman" w:cs="Times New Roman"/>
          <w:sz w:val="28"/>
          <w:szCs w:val="28"/>
        </w:rPr>
        <w:lastRenderedPageBreak/>
        <w:t>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Классификации и типология стран мира. Основные типы стран: критерии их выделения. Формы правления государства и государственного устройства.</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Население мира.</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Численность и воспроизводство населения.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Практические работы: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 «Объяснение особенности демографической политики в странах с различным типом воспроизводства населения».</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Практические работы: «Сравнение половой и возрастной структуры в странах различных типов воспроизводства населения на основе анализа половозрастных пирамид», «Прогнозирование изменений возрастной </w:t>
      </w:r>
      <w:r w:rsidRPr="00516D7C">
        <w:rPr>
          <w:rFonts w:ascii="Times New Roman" w:eastAsia="SchoolBookSanPin" w:hAnsi="Times New Roman" w:cs="Times New Roman"/>
          <w:sz w:val="28"/>
          <w:szCs w:val="28"/>
        </w:rPr>
        <w:lastRenderedPageBreak/>
        <w:t xml:space="preserve">структуры отдельных стран на основе анализа различных источников географической информации».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Качество жизни населения.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Мировое хозяйство.</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Состав и структура мирового хозяйства. Международное географическое разделение труда. 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lastRenderedPageBreak/>
        <w:t>Практическая работа «Сравнение структуры экономики аграрных, индустриальных и постиндустриальных стран».</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Международная экономическая интеграция и глобализация мировой экономики.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География главных отраслей мирового хозяйства.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Промышленность мира.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lastRenderedPageBreak/>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Практическая работа. «Представление в виде диаграмм данных о динамике изменения объёмов и структуры производства электроэнергии в мире».</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Животноводство. Ведущие экспортёры и импортёры продукции животноводства. Рыболовство и аквакультура: географические особенности.</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Влияние сельского хозяйства и отдельных его отраслей на окружающую среду.</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Сфера услуг. Мировой транспорт.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Мировая торговля и туризм.</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Содержание обучения географии в 11 классе.</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lastRenderedPageBreak/>
        <w:t xml:space="preserve">Регионы и страны.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Регионы мира. Зарубежная Европа.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Зарубежная Азия: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Америка: 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lastRenderedPageBreak/>
        <w:t>Практическая работа «Объяснение особенностей территориальной структуры хозяйства Канады и Бразилии на основе анализа географических карт».</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Африка: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Практическая работа «Сравнение на основе анализа статистических данных роли сельского хозяйства в экономике Алжира и Эфиопии».</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Австралия и Океания. 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Россия на геополитической, геоэкономической и геодемографической карте мира.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Практическая работа «Изменение направления международных экономических связей России в новых экономических условиях».</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Глобальные проблемы человечества.</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Группы глобальных проблем: геополитические, экологические, демографические.</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Геополитические проблемы: проблема сохранения мира на планете и причины роста глобальной и региональной нестабильности. Проблема </w:t>
      </w:r>
      <w:r w:rsidRPr="00516D7C">
        <w:rPr>
          <w:rFonts w:ascii="Times New Roman" w:eastAsia="SchoolBookSanPin" w:hAnsi="Times New Roman" w:cs="Times New Roman"/>
          <w:sz w:val="28"/>
          <w:szCs w:val="28"/>
        </w:rPr>
        <w:lastRenderedPageBreak/>
        <w:t xml:space="preserve">разрыва в уровне социально-экономического развития между развитыми и развивающимися странами и причина её возникновения.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Глобальные проблемы народонаселения: демографическая, продовольственная, роста городов, здоровья и долголетия человека.</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Взаимосвязь глобальных геополитических, экологических проблем и проблем народонаселения.</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Планируемые результаты освоения географии.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SchoolBookSanPin" w:hAnsi="Times New Roman" w:cs="Times New Roman"/>
          <w:sz w:val="28"/>
          <w:szCs w:val="28"/>
        </w:rPr>
        <w:t xml:space="preserve">Личностные результаты освоения географии должны отражать готовность </w:t>
      </w:r>
      <w:r w:rsidRPr="00516D7C">
        <w:rPr>
          <w:rFonts w:ascii="Times New Roman" w:eastAsia="OfficinaSansBoldITC" w:hAnsi="Times New Roman" w:cs="Times New Roman"/>
          <w:sz w:val="28"/>
          <w:szCs w:val="28"/>
        </w:rPr>
        <w:t>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lastRenderedPageBreak/>
        <w:t xml:space="preserve">1) гражданского воспитания: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сформированность гражданской позиции обучающегося как активного и ответственного члена российского общества;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осознание своих конституционных прав и обязанностей, уважение закона и правопорядка;</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принятие традиционных национальных, общечеловеческих гуманистических и демократических ценностей;</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умение взаимодействовать с социальными институтами в соответствии с их функциями и назначением;</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готовность к гуманитарной и волонтёрской деятельности;</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2) патриотического воспитания: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идейная убеждённость, готовность к служению и защите Отечества, ответственность за его судьбу;</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3) духовно-нравственного воспитания: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осознание духовных ценностей российского народа;</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сформированность нравственного сознания, этического поведения;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lastRenderedPageBreak/>
        <w:t>осознание личного вклада в построение устойчивого будущего на основе формирования элементов географической и экологической культуры;</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4) эстетического воспитания: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готовность к самовыражению в разных видах искусства, стремление проявлять качества творческой личности;</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5) ценности научного познания: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6) физического воспитания, формирования культуры здоровья и </w:t>
      </w:r>
      <w:r w:rsidRPr="00516D7C">
        <w:rPr>
          <w:rFonts w:ascii="Times New Roman" w:eastAsia="SchoolBookSanPin" w:hAnsi="Times New Roman" w:cs="Times New Roman"/>
          <w:sz w:val="28"/>
          <w:szCs w:val="28"/>
        </w:rPr>
        <w:lastRenderedPageBreak/>
        <w:t xml:space="preserve">эмоционального благополучия: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потребность в физическом совершенствовании, занятиях спортивно-оздоровительной деятельностью;</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7) трудового воспитания: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готовность к труду, осознание ценности мастерства, трудолюбие;</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готовность и способность к образованию и самообразованию на протяжении всей жизни;</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8) экологического воспитания: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активное неприятие действий, приносящих вред окружающей среде;</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расширение опыта деятельности экологической направленности.</w:t>
      </w:r>
    </w:p>
    <w:p w:rsidR="00516D7C" w:rsidRPr="00516D7C" w:rsidRDefault="00516D7C" w:rsidP="00516D7C">
      <w:pPr>
        <w:widowControl w:val="0"/>
        <w:spacing w:line="350" w:lineRule="auto"/>
        <w:rPr>
          <w:rFonts w:ascii="Times New Roman" w:eastAsia="SchoolBookSanPin" w:hAnsi="Times New Roman" w:cs="Times New Roman"/>
          <w:bCs/>
          <w:sz w:val="28"/>
          <w:szCs w:val="28"/>
        </w:rPr>
      </w:pPr>
      <w:r w:rsidRPr="00516D7C">
        <w:rPr>
          <w:rFonts w:ascii="Times New Roman" w:eastAsia="SchoolBookSanPin" w:hAnsi="Times New Roman" w:cs="Times New Roman"/>
          <w:sz w:val="28"/>
          <w:szCs w:val="28"/>
        </w:rPr>
        <w:lastRenderedPageBreak/>
        <w:t xml:space="preserve">В результате изучения географии на уровне среднего общего образования у обучающегося будут сформированы </w:t>
      </w:r>
      <w:r w:rsidRPr="00516D7C">
        <w:rPr>
          <w:rFonts w:ascii="Times New Roman" w:eastAsia="SchoolBookSanPin" w:hAnsi="Times New Roman" w:cs="Times New Roman"/>
          <w:bCs/>
          <w:sz w:val="28"/>
          <w:szCs w:val="28"/>
        </w:rPr>
        <w:t xml:space="preserve">универсальные учебные познавательные действия, универсальные учебные коммуникативные действия, универсальные учебные регулятивные действия. </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У обучающегося будут сформированы следующие базовые логические действия как часть </w:t>
      </w:r>
      <w:r w:rsidRPr="00516D7C">
        <w:rPr>
          <w:rFonts w:ascii="Times New Roman" w:eastAsia="SchoolBookSanPin" w:hAnsi="Times New Roman" w:cs="Times New Roman"/>
          <w:bCs/>
          <w:sz w:val="28"/>
          <w:szCs w:val="28"/>
        </w:rPr>
        <w:t>универсальных учебных познавательных действий</w:t>
      </w:r>
      <w:r w:rsidRPr="00516D7C">
        <w:rPr>
          <w:rFonts w:ascii="Times New Roman" w:eastAsia="SchoolBookSanPin" w:hAnsi="Times New Roman" w:cs="Times New Roman"/>
          <w:sz w:val="28"/>
          <w:szCs w:val="28"/>
        </w:rPr>
        <w:t>:</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устанавливать существенный признак или основания для сравнения, классификации географических объектов, процессов и явлений и обобщения;</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определять цели деятельности, задавать параметры и критерии их достижения;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разрабатывать план решения географической задачи с учётом анализа имеющихся материальных и нематериальных ресурсов;</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выявлять закономерности и противоречия в рассматриваемых явлениях с учётом предложенной географической задачи;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вносить коррективы в деятельность, оценивать соответствие результатов целям;</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креативно мыслить при поиске путей решения жизненных проблем, имеющих географические аспекты.</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У обучающегося будут сформированы следующие базовые исследовательские действия как часть </w:t>
      </w:r>
      <w:r w:rsidRPr="00516D7C">
        <w:rPr>
          <w:rFonts w:ascii="Times New Roman" w:eastAsia="SchoolBookSanPin" w:hAnsi="Times New Roman" w:cs="Times New Roman"/>
          <w:bCs/>
          <w:sz w:val="28"/>
          <w:szCs w:val="28"/>
        </w:rPr>
        <w:t>универсальных учебных познавательных действий</w:t>
      </w:r>
      <w:r w:rsidRPr="00516D7C">
        <w:rPr>
          <w:rFonts w:ascii="Times New Roman" w:eastAsia="SchoolBookSanPin" w:hAnsi="Times New Roman" w:cs="Times New Roman"/>
          <w:sz w:val="28"/>
          <w:szCs w:val="28"/>
        </w:rPr>
        <w:t>:</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w:t>
      </w:r>
      <w:r w:rsidRPr="00516D7C">
        <w:rPr>
          <w:rFonts w:ascii="Times New Roman" w:eastAsia="OfficinaSansBoldITC" w:hAnsi="Times New Roman" w:cs="Times New Roman"/>
          <w:sz w:val="28"/>
          <w:szCs w:val="28"/>
        </w:rPr>
        <w:lastRenderedPageBreak/>
        <w:t>задач, применению различных методов познания природных, социально-экономических и геоэкологических объектов, процессов и явлений;</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владеть научной терминологией, ключевыми понятиями и методами;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формулировать собственные задачи в образовательной деятельности и жизненных ситуациях;</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давать оценку новым ситуациям, оценивать приобретённый опыт;</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уметь переносить знания в познавательную и практическую области жизнедеятельности;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уметь интегрировать знания из разных предметных областей;</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У обучающегося будут сформированы умения работать с информацией как часть </w:t>
      </w:r>
      <w:r w:rsidRPr="00516D7C">
        <w:rPr>
          <w:rFonts w:ascii="Times New Roman" w:eastAsia="SchoolBookSanPin" w:hAnsi="Times New Roman" w:cs="Times New Roman"/>
          <w:bCs/>
          <w:sz w:val="28"/>
          <w:szCs w:val="28"/>
        </w:rPr>
        <w:t>универсальных учебных познавательных действий</w:t>
      </w:r>
      <w:r w:rsidRPr="00516D7C">
        <w:rPr>
          <w:rFonts w:ascii="Times New Roman" w:eastAsia="SchoolBookSanPin" w:hAnsi="Times New Roman" w:cs="Times New Roman"/>
          <w:sz w:val="28"/>
          <w:szCs w:val="28"/>
        </w:rPr>
        <w:t>:</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выбирать оптимальную форму представления и визуализации информации с учётом её назначения (тексты, картосхемы, диаграммы и </w:t>
      </w:r>
      <w:r w:rsidRPr="00516D7C">
        <w:rPr>
          <w:rFonts w:ascii="Times New Roman" w:eastAsia="OfficinaSansBoldITC" w:hAnsi="Times New Roman" w:cs="Times New Roman"/>
          <w:sz w:val="28"/>
          <w:szCs w:val="28"/>
        </w:rPr>
        <w:lastRenderedPageBreak/>
        <w:t>другие);</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оценивать достоверность информации;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использовать средства информационных и коммуникационных технологий, в том числе государственну информационную систему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владеть навыками распознавания и защиты информации, информационной безопасности личности.</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У обучающегося будут сформированы умения общения как часть </w:t>
      </w:r>
      <w:r w:rsidRPr="00516D7C">
        <w:rPr>
          <w:rFonts w:ascii="Times New Roman" w:eastAsia="SchoolBookSanPin" w:hAnsi="Times New Roman" w:cs="Times New Roman"/>
          <w:bCs/>
          <w:sz w:val="28"/>
          <w:szCs w:val="28"/>
        </w:rPr>
        <w:t>универсальных учебных коммуникативных действий</w:t>
      </w:r>
      <w:r w:rsidRPr="00516D7C">
        <w:rPr>
          <w:rFonts w:ascii="Times New Roman" w:eastAsia="SchoolBookSanPin" w:hAnsi="Times New Roman" w:cs="Times New Roman"/>
          <w:sz w:val="28"/>
          <w:szCs w:val="28"/>
        </w:rPr>
        <w:t>:</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владеть различными способами общения и взаимодействия;</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аргументированно вести диалог, уметь смягчать конфликтные ситуации;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развёрнуто и логично излагать свою точку зрения по географическим аспектам различных вопросов с использованием языковых средств.</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У обучающегося будут сформированы умения совместной деятельности как часть </w:t>
      </w:r>
      <w:r w:rsidRPr="00516D7C">
        <w:rPr>
          <w:rFonts w:ascii="Times New Roman" w:eastAsia="SchoolBookSanPin" w:hAnsi="Times New Roman" w:cs="Times New Roman"/>
          <w:bCs/>
          <w:sz w:val="28"/>
          <w:szCs w:val="28"/>
        </w:rPr>
        <w:t>универсальных учебных коммуникативных действий</w:t>
      </w:r>
      <w:r w:rsidRPr="00516D7C">
        <w:rPr>
          <w:rFonts w:ascii="Times New Roman" w:eastAsia="SchoolBookSanPin" w:hAnsi="Times New Roman" w:cs="Times New Roman"/>
          <w:sz w:val="28"/>
          <w:szCs w:val="28"/>
        </w:rPr>
        <w:t>:</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использовать преимущества командной и индивидуальной работы;</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выбирать тематику и методы совместных действий с учётом общих интересов и возможностей каждого члена коллектива;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оценивать качество своего вклада и каждого участника команды в </w:t>
      </w:r>
      <w:r w:rsidRPr="00516D7C">
        <w:rPr>
          <w:rFonts w:ascii="Times New Roman" w:eastAsia="OfficinaSansBoldITC" w:hAnsi="Times New Roman" w:cs="Times New Roman"/>
          <w:sz w:val="28"/>
          <w:szCs w:val="28"/>
        </w:rPr>
        <w:lastRenderedPageBreak/>
        <w:t>общий результат по разработанным критериям;</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предлагать новые проекты, оценивать идеи с позиции новизны, оригинальности, практической значимости.</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У обучающегося будут сформированы умения самоорганизации как части </w:t>
      </w:r>
      <w:r w:rsidRPr="00516D7C">
        <w:rPr>
          <w:rFonts w:ascii="Times New Roman" w:eastAsia="SchoolBookSanPin" w:hAnsi="Times New Roman" w:cs="Times New Roman"/>
          <w:bCs/>
          <w:sz w:val="28"/>
          <w:szCs w:val="28"/>
        </w:rPr>
        <w:t>универсальных учебных регулятивных действий</w:t>
      </w:r>
      <w:r w:rsidRPr="00516D7C">
        <w:rPr>
          <w:rFonts w:ascii="Times New Roman" w:eastAsia="SchoolBookSanPin" w:hAnsi="Times New Roman" w:cs="Times New Roman"/>
          <w:sz w:val="28"/>
          <w:szCs w:val="28"/>
        </w:rPr>
        <w:t>:</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самостоятельно составлять план решения проблемы с учётом имеющихся ресурсов, собственных возможностей и предпочтений;</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давать оценку новым ситуациям;</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расширять рамки учебного предмета на основе личных предпочтений;</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делать осознанный выбор, аргументировать его, брать ответственность за решение;</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оценивать приобретённый опыт;</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16D7C" w:rsidRPr="00516D7C" w:rsidRDefault="00516D7C" w:rsidP="00516D7C">
      <w:pPr>
        <w:widowControl w:val="0"/>
        <w:spacing w:line="350" w:lineRule="auto"/>
        <w:rPr>
          <w:rFonts w:ascii="Times New Roman" w:eastAsia="SchoolBookSanPin" w:hAnsi="Times New Roman" w:cs="Times New Roman"/>
          <w:sz w:val="28"/>
          <w:szCs w:val="28"/>
        </w:rPr>
      </w:pPr>
      <w:r w:rsidRPr="00516D7C">
        <w:rPr>
          <w:rFonts w:ascii="Times New Roman" w:eastAsia="SchoolBookSanPin" w:hAnsi="Times New Roman" w:cs="Times New Roman"/>
          <w:sz w:val="28"/>
          <w:szCs w:val="28"/>
        </w:rPr>
        <w:t xml:space="preserve">У обучающегося будут сформированы умения самоконтроля как части </w:t>
      </w:r>
      <w:r w:rsidRPr="00516D7C">
        <w:rPr>
          <w:rFonts w:ascii="Times New Roman" w:eastAsia="SchoolBookSanPin" w:hAnsi="Times New Roman" w:cs="Times New Roman"/>
          <w:bCs/>
          <w:sz w:val="28"/>
          <w:szCs w:val="28"/>
        </w:rPr>
        <w:t>универсальных учебных регулятивных действий</w:t>
      </w:r>
      <w:r w:rsidRPr="00516D7C">
        <w:rPr>
          <w:rFonts w:ascii="Times New Roman" w:eastAsia="SchoolBookSanPin" w:hAnsi="Times New Roman" w:cs="Times New Roman"/>
          <w:sz w:val="28"/>
          <w:szCs w:val="28"/>
        </w:rPr>
        <w:t>:</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давать оценку новым ситуациям, оценивать соответствие результатов целям;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оценивать риски и своевременно принимать решения по их снижению;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использовать приёмы рефлексии для оценки ситуации, выбора верного решения;</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принимать мотивы и аргументы других при анализе результатов деятельности;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lastRenderedPageBreak/>
        <w:t>У обучающегося будет развиваться эмоциональный интеллект, предполагающий сформированность:</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У обучающегося будут сформированы следующие умения принятия себя и других как части </w:t>
      </w:r>
      <w:r w:rsidRPr="00516D7C">
        <w:rPr>
          <w:rFonts w:ascii="Times New Roman" w:eastAsia="OfficinaSansBoldITC" w:hAnsi="Times New Roman" w:cs="Times New Roman"/>
          <w:bCs/>
          <w:sz w:val="28"/>
          <w:szCs w:val="28"/>
        </w:rPr>
        <w:t>универсальных учебных регулятивных действий</w:t>
      </w:r>
      <w:r w:rsidRPr="00516D7C">
        <w:rPr>
          <w:rFonts w:ascii="Times New Roman" w:eastAsia="OfficinaSansBoldITC" w:hAnsi="Times New Roman" w:cs="Times New Roman"/>
          <w:sz w:val="28"/>
          <w:szCs w:val="28"/>
        </w:rPr>
        <w:t>:</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принимать себя, понимая свои недостатки и своё поведение;</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принимать мотивы и аргументы других при анализе результатов деятельности;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признавать своё право и право других на ошибки;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развивать способность понимать мир с позиции другого человека.</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SchoolBookSanPin" w:hAnsi="Times New Roman" w:cs="Times New Roman"/>
          <w:bCs/>
          <w:sz w:val="28"/>
          <w:szCs w:val="28"/>
        </w:rPr>
        <w:t xml:space="preserve">Предметные результаты освоения программы по географии </w:t>
      </w:r>
      <w:r w:rsidRPr="00516D7C">
        <w:rPr>
          <w:rFonts w:ascii="Times New Roman" w:eastAsia="OfficinaSansBoldITC" w:hAnsi="Times New Roman" w:cs="Times New Roman"/>
          <w:sz w:val="28"/>
          <w:szCs w:val="28"/>
        </w:rPr>
        <w:t xml:space="preserve">на базовом уровне </w:t>
      </w:r>
      <w:r w:rsidRPr="00516D7C">
        <w:rPr>
          <w:rFonts w:ascii="Times New Roman" w:eastAsia="SchoolBookSanPin" w:hAnsi="Times New Roman" w:cs="Times New Roman"/>
          <w:bCs/>
          <w:sz w:val="28"/>
          <w:szCs w:val="28"/>
        </w:rPr>
        <w:t xml:space="preserve">к концу 10 класса </w:t>
      </w:r>
      <w:r w:rsidRPr="00516D7C">
        <w:rPr>
          <w:rFonts w:ascii="Times New Roman" w:eastAsia="OfficinaSansBoldITC" w:hAnsi="Times New Roman" w:cs="Times New Roman"/>
          <w:sz w:val="28"/>
          <w:szCs w:val="28"/>
        </w:rPr>
        <w:t>должны отражать:</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w:t>
      </w:r>
      <w:r w:rsidRPr="00516D7C">
        <w:rPr>
          <w:rFonts w:ascii="Times New Roman" w:eastAsia="OfficinaSansBoldITC" w:hAnsi="Times New Roman" w:cs="Times New Roman"/>
          <w:sz w:val="28"/>
          <w:szCs w:val="28"/>
        </w:rPr>
        <w:lastRenderedPageBreak/>
        <w:t>региональном уровне, в разных странах, в том числе в России;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w:t>
      </w:r>
      <w:r w:rsidRPr="00516D7C">
        <w:rPr>
          <w:rFonts w:ascii="Times New Roman" w:eastAsia="OfficinaSansBoldITC" w:hAnsi="Times New Roman" w:cs="Times New Roman"/>
          <w:sz w:val="28"/>
          <w:szCs w:val="28"/>
        </w:rPr>
        <w:lastRenderedPageBreak/>
        <w:t xml:space="preserve">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формулировать и (или) обосновывать выводы на основе использования географических знаний;</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w:t>
      </w:r>
      <w:r w:rsidRPr="00516D7C">
        <w:rPr>
          <w:rFonts w:ascii="Times New Roman" w:eastAsia="OfficinaSansBoldITC" w:hAnsi="Times New Roman" w:cs="Times New Roman"/>
          <w:sz w:val="28"/>
          <w:szCs w:val="28"/>
        </w:rPr>
        <w:lastRenderedPageBreak/>
        <w:t>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516D7C">
        <w:rPr>
          <w:rFonts w:ascii="Times New Roman" w:eastAsia="OfficinaSansBoldITC" w:hAnsi="Times New Roman" w:cs="Times New Roman"/>
          <w:sz w:val="28"/>
          <w:szCs w:val="28"/>
        </w:rPr>
        <w:lastRenderedPageBreak/>
        <w:t>и количественные показатели, характеризующие изученные географические объекты, процессы и явления;</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самостоятельно находить, отбирать и применять различные методы познания для решения практико-ориентированных задач;</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формулировать выводы и заключения на основе анализа и интерпретации информации из различных источников;</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критически оценивать и интерпретировать информацию, получаемую из различных источников;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использовать различные источники географической информации для решения учебных и (или) практико-ориентированных задач;</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w:t>
      </w:r>
      <w:r w:rsidRPr="00516D7C">
        <w:rPr>
          <w:rFonts w:ascii="Times New Roman" w:eastAsia="OfficinaSansBoldITC" w:hAnsi="Times New Roman" w:cs="Times New Roman"/>
          <w:sz w:val="28"/>
          <w:szCs w:val="28"/>
        </w:rPr>
        <w:lastRenderedPageBreak/>
        <w:t>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9) сформированность умений применять географические знания для оценки разнообразных явлений и процессов: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оценивать географические факторы, определяющие сущность и динамику важнейших социально-экономических и геоэкологических процессов;</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SchoolBookSanPin" w:hAnsi="Times New Roman" w:cs="Times New Roman"/>
          <w:bCs/>
          <w:sz w:val="28"/>
          <w:szCs w:val="28"/>
        </w:rPr>
        <w:t xml:space="preserve">Предметные результаты освоения программы по географии </w:t>
      </w:r>
      <w:r w:rsidRPr="00516D7C">
        <w:rPr>
          <w:rFonts w:ascii="Times New Roman" w:eastAsia="OfficinaSansBoldITC" w:hAnsi="Times New Roman" w:cs="Times New Roman"/>
          <w:sz w:val="28"/>
          <w:szCs w:val="28"/>
        </w:rPr>
        <w:t xml:space="preserve">на базовом уровне </w:t>
      </w:r>
      <w:r w:rsidRPr="00516D7C">
        <w:rPr>
          <w:rFonts w:ascii="Times New Roman" w:eastAsia="SchoolBookSanPin" w:hAnsi="Times New Roman" w:cs="Times New Roman"/>
          <w:bCs/>
          <w:sz w:val="28"/>
          <w:szCs w:val="28"/>
        </w:rPr>
        <w:t xml:space="preserve">к концу 11 класса </w:t>
      </w:r>
      <w:r w:rsidRPr="00516D7C">
        <w:rPr>
          <w:rFonts w:ascii="Times New Roman" w:eastAsia="OfficinaSansBoldITC" w:hAnsi="Times New Roman" w:cs="Times New Roman"/>
          <w:sz w:val="28"/>
          <w:szCs w:val="28"/>
        </w:rPr>
        <w:t>должны отражать:</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1) понимание роли и места современной географической науки в </w:t>
      </w:r>
      <w:r w:rsidRPr="00516D7C">
        <w:rPr>
          <w:rFonts w:ascii="Times New Roman" w:eastAsia="OfficinaSansBoldITC" w:hAnsi="Times New Roman" w:cs="Times New Roman"/>
          <w:sz w:val="28"/>
          <w:szCs w:val="28"/>
        </w:rPr>
        <w:lastRenderedPageBreak/>
        <w:t>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международном геграфическом разделении труда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w:t>
      </w:r>
      <w:r w:rsidRPr="00516D7C">
        <w:rPr>
          <w:rFonts w:ascii="Times New Roman" w:eastAsia="OfficinaSansBoldITC" w:hAnsi="Times New Roman" w:cs="Times New Roman"/>
          <w:sz w:val="28"/>
          <w:szCs w:val="28"/>
        </w:rPr>
        <w:lastRenderedPageBreak/>
        <w:t>изученных стран;</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формулировать и (или) обосновывать выводы на основе использования географических знаний;</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формулировать </w:t>
      </w:r>
      <w:r w:rsidRPr="00516D7C">
        <w:rPr>
          <w:rFonts w:ascii="Times New Roman" w:eastAsia="OfficinaSansBoldITC" w:hAnsi="Times New Roman" w:cs="Times New Roman"/>
          <w:sz w:val="28"/>
          <w:szCs w:val="28"/>
        </w:rPr>
        <w:lastRenderedPageBreak/>
        <w:t>обобщения и выводы по результатам наблюдения (исследования);</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w:t>
      </w:r>
      <w:r w:rsidRPr="00516D7C">
        <w:rPr>
          <w:rFonts w:ascii="Times New Roman" w:eastAsia="Calibri" w:hAnsi="Times New Roman" w:cs="Times New Roman"/>
          <w:sz w:val="28"/>
          <w:szCs w:val="28"/>
        </w:rPr>
        <w:t>соответствующие</w:t>
      </w:r>
      <w:r w:rsidRPr="00516D7C">
        <w:rPr>
          <w:rFonts w:ascii="Times New Roman" w:eastAsia="OfficinaSansBoldITC" w:hAnsi="Times New Roman" w:cs="Times New Roman"/>
          <w:sz w:val="28"/>
          <w:szCs w:val="28"/>
        </w:rPr>
        <w:t xml:space="preserve"> решаемым задачам;</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в России);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lastRenderedPageBreak/>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формулировать выводы и заключения на основе анализа и интерпретации информации из различных источников;</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критически оценивать и интерпретировать информацию, получаемую из различных источников; </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использовать различные источники географической информации для решения учебных и (или) практико-ориентированных задач;</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w:t>
      </w:r>
      <w:r w:rsidRPr="00516D7C">
        <w:rPr>
          <w:rFonts w:ascii="Times New Roman" w:eastAsia="OfficinaSansBoldITC" w:hAnsi="Times New Roman" w:cs="Times New Roman"/>
          <w:sz w:val="28"/>
          <w:szCs w:val="28"/>
        </w:rPr>
        <w:lastRenderedPageBreak/>
        <w:t>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516D7C" w:rsidRP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516D7C" w:rsidRDefault="00516D7C" w:rsidP="00516D7C">
      <w:pPr>
        <w:widowControl w:val="0"/>
        <w:spacing w:line="350" w:lineRule="auto"/>
        <w:rPr>
          <w:rFonts w:ascii="Times New Roman" w:eastAsia="OfficinaSansBoldITC" w:hAnsi="Times New Roman" w:cs="Times New Roman"/>
          <w:sz w:val="28"/>
          <w:szCs w:val="28"/>
        </w:rPr>
      </w:pPr>
      <w:r w:rsidRPr="00516D7C">
        <w:rPr>
          <w:rFonts w:ascii="Times New Roman" w:eastAsia="OfficinaSansBoldITC" w:hAnsi="Times New Roman" w:cs="Times New Roman"/>
          <w:sz w:val="28"/>
          <w:szCs w:val="28"/>
        </w:rPr>
        <w:t>приводить примеры взаимосвязи глобальных проблем; возможных путей решения глобальных проблем.</w:t>
      </w:r>
    </w:p>
    <w:p w:rsidR="00BA3DFF" w:rsidRPr="00BA3DFF" w:rsidRDefault="00BA3DFF" w:rsidP="00516D7C">
      <w:pPr>
        <w:widowControl w:val="0"/>
        <w:spacing w:line="350" w:lineRule="auto"/>
        <w:rPr>
          <w:rFonts w:ascii="Times New Roman" w:eastAsia="OfficinaSansBoldITC" w:hAnsi="Times New Roman" w:cs="Times New Roman"/>
          <w:b/>
          <w:sz w:val="28"/>
          <w:szCs w:val="28"/>
        </w:rPr>
      </w:pPr>
      <w:r w:rsidRPr="00BA3DFF">
        <w:rPr>
          <w:rFonts w:ascii="Times New Roman" w:eastAsia="OfficinaSansBoldITC" w:hAnsi="Times New Roman" w:cs="Times New Roman"/>
          <w:b/>
          <w:sz w:val="28"/>
          <w:szCs w:val="28"/>
        </w:rPr>
        <w:t>Физическая культура</w:t>
      </w:r>
    </w:p>
    <w:p w:rsidR="00BA3DFF" w:rsidRDefault="00BA3DFF" w:rsidP="00BA3DFF">
      <w:pPr>
        <w:spacing w:line="264" w:lineRule="auto"/>
        <w:ind w:firstLine="600"/>
      </w:pPr>
      <w:r>
        <w:rPr>
          <w:rFonts w:ascii="Times New Roman" w:hAnsi="Times New Roman"/>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BA3DFF" w:rsidRDefault="00BA3DFF" w:rsidP="00BA3DFF">
      <w:pPr>
        <w:spacing w:line="264" w:lineRule="auto"/>
        <w:ind w:firstLine="600"/>
      </w:pPr>
      <w:r>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BA3DFF" w:rsidRDefault="00BA3DFF" w:rsidP="00BA3DFF">
      <w:pPr>
        <w:spacing w:line="264" w:lineRule="auto"/>
        <w:ind w:firstLine="600"/>
      </w:pPr>
      <w:r>
        <w:rPr>
          <w:rFonts w:ascii="Times New Roman" w:hAnsi="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BA3DFF" w:rsidRDefault="00BA3DFF" w:rsidP="00BA3DFF">
      <w:pPr>
        <w:spacing w:line="264" w:lineRule="auto"/>
        <w:ind w:firstLine="600"/>
      </w:pPr>
      <w:r>
        <w:rPr>
          <w:rFonts w:ascii="Times New Roman" w:hAnsi="Times New Roman"/>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BA3DFF" w:rsidRDefault="00BA3DFF" w:rsidP="00BA3DFF">
      <w:pPr>
        <w:spacing w:line="264" w:lineRule="auto"/>
        <w:ind w:firstLine="600"/>
      </w:pPr>
      <w:r>
        <w:rPr>
          <w:rFonts w:ascii="Times New Roman" w:hAnsi="Times New Roman"/>
          <w:color w:val="000000"/>
          <w:sz w:val="28"/>
        </w:rPr>
        <w:lastRenderedPageBreak/>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BA3DFF" w:rsidRDefault="00BA3DFF" w:rsidP="00BA3DFF">
      <w:pPr>
        <w:spacing w:line="264" w:lineRule="auto"/>
        <w:ind w:firstLine="600"/>
      </w:pPr>
      <w:r>
        <w:rPr>
          <w:rFonts w:ascii="Times New Roman" w:hAnsi="Times New Roman"/>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BA3DFF" w:rsidRDefault="00BA3DFF" w:rsidP="00BA3DFF">
      <w:pPr>
        <w:spacing w:line="264" w:lineRule="auto"/>
        <w:ind w:firstLine="600"/>
      </w:pPr>
      <w:r>
        <w:rPr>
          <w:rFonts w:ascii="Times New Roman" w:hAnsi="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BA3DFF" w:rsidRDefault="00BA3DFF" w:rsidP="00BA3DFF">
      <w:pPr>
        <w:spacing w:line="264" w:lineRule="auto"/>
        <w:ind w:firstLine="600"/>
      </w:pPr>
      <w:r>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BA3DFF" w:rsidRDefault="00BA3DFF" w:rsidP="00BA3DFF">
      <w:pPr>
        <w:spacing w:line="264" w:lineRule="auto"/>
        <w:ind w:firstLine="600"/>
      </w:pPr>
      <w:r>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BA3DFF" w:rsidRDefault="00BA3DFF" w:rsidP="00BA3DFF">
      <w:pPr>
        <w:spacing w:line="264" w:lineRule="auto"/>
        <w:ind w:firstLine="600"/>
      </w:pPr>
      <w:r>
        <w:rPr>
          <w:rFonts w:ascii="Times New Roman" w:hAnsi="Times New Roman"/>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BA3DFF" w:rsidRDefault="00BA3DFF" w:rsidP="00BA3DFF">
      <w:pPr>
        <w:spacing w:line="264" w:lineRule="auto"/>
        <w:ind w:firstLine="600"/>
      </w:pPr>
      <w:r>
        <w:rPr>
          <w:rFonts w:ascii="Times New Roman" w:hAnsi="Times New Roman"/>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BA3DFF" w:rsidRDefault="00BA3DFF" w:rsidP="00BA3DFF">
      <w:pPr>
        <w:spacing w:line="264" w:lineRule="auto"/>
        <w:ind w:firstLine="600"/>
      </w:pPr>
      <w:r>
        <w:rPr>
          <w:rFonts w:ascii="Times New Roman" w:hAnsi="Times New Roman"/>
          <w:color w:val="000000"/>
          <w:sz w:val="28"/>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w:t>
      </w:r>
      <w:r>
        <w:rPr>
          <w:rFonts w:ascii="Times New Roman" w:hAnsi="Times New Roman"/>
          <w:color w:val="000000"/>
          <w:sz w:val="28"/>
        </w:rPr>
        <w:lastRenderedPageBreak/>
        <w:t>предстоящей учебной и трудовой деятельности. Данная цель реализуется в программе по физической культуре по трём основным направлениям.</w:t>
      </w:r>
    </w:p>
    <w:p w:rsidR="00BA3DFF" w:rsidRDefault="00BA3DFF" w:rsidP="00BA3DFF">
      <w:pPr>
        <w:spacing w:line="264" w:lineRule="auto"/>
        <w:ind w:firstLine="600"/>
      </w:pPr>
      <w:r>
        <w:rPr>
          <w:rFonts w:ascii="Times New Roman" w:hAnsi="Times New Roman"/>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BA3DFF" w:rsidRDefault="00BA3DFF" w:rsidP="00BA3DFF">
      <w:pPr>
        <w:spacing w:line="264" w:lineRule="auto"/>
        <w:ind w:firstLine="600"/>
      </w:pPr>
      <w:r>
        <w:rPr>
          <w:rFonts w:ascii="Times New Roman" w:hAnsi="Times New Roman"/>
          <w:color w:val="000000"/>
          <w:sz w:val="28"/>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BA3DFF" w:rsidRDefault="00BA3DFF" w:rsidP="00BA3DFF">
      <w:pPr>
        <w:spacing w:line="264" w:lineRule="auto"/>
        <w:ind w:firstLine="600"/>
      </w:pPr>
      <w:r>
        <w:rPr>
          <w:rFonts w:ascii="Times New Roman" w:hAnsi="Times New Roman"/>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BA3DFF" w:rsidRDefault="00BA3DFF" w:rsidP="00BA3DFF">
      <w:pPr>
        <w:spacing w:line="264" w:lineRule="auto"/>
        <w:ind w:firstLine="600"/>
      </w:pPr>
      <w:r>
        <w:rPr>
          <w:rFonts w:ascii="Times New Roman" w:hAnsi="Times New Roman"/>
          <w:color w:val="000000"/>
          <w:sz w:val="28"/>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w:t>
      </w:r>
      <w:r>
        <w:rPr>
          <w:rFonts w:ascii="Times New Roman" w:hAnsi="Times New Roman"/>
          <w:color w:val="000000"/>
          <w:sz w:val="28"/>
        </w:rPr>
        <w:lastRenderedPageBreak/>
        <w:t>самостоятельной деятельности) и мотивационно-процессуальным (физическое совершенствование).</w:t>
      </w:r>
    </w:p>
    <w:p w:rsidR="00BA3DFF" w:rsidRDefault="00BA3DFF" w:rsidP="00BA3DFF">
      <w:pPr>
        <w:spacing w:line="264" w:lineRule="auto"/>
        <w:ind w:firstLine="600"/>
      </w:pPr>
      <w:r>
        <w:rPr>
          <w:rFonts w:ascii="Times New Roman" w:hAnsi="Times New Roman"/>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BA3DFF" w:rsidRDefault="00BA3DFF" w:rsidP="00BA3DFF">
      <w:pPr>
        <w:spacing w:line="264" w:lineRule="auto"/>
        <w:ind w:firstLine="600"/>
      </w:pPr>
      <w:r>
        <w:rPr>
          <w:rFonts w:ascii="Times New Roman" w:hAnsi="Times New Roman"/>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BA3DFF" w:rsidRDefault="00BA3DFF" w:rsidP="00BA3DFF">
      <w:pPr>
        <w:spacing w:line="264" w:lineRule="auto"/>
        <w:ind w:firstLine="600"/>
      </w:pPr>
      <w:r>
        <w:rPr>
          <w:rFonts w:ascii="Times New Roman" w:hAnsi="Times New Roman"/>
          <w:color w:val="000000"/>
          <w:sz w:val="28"/>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BA3DFF" w:rsidRDefault="00BA3DFF" w:rsidP="00BA3DFF">
      <w:pPr>
        <w:spacing w:line="264" w:lineRule="auto"/>
        <w:ind w:firstLine="600"/>
      </w:pPr>
      <w:r>
        <w:rPr>
          <w:rFonts w:ascii="Times New Roman" w:hAnsi="Times New Roman"/>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BA3DFF" w:rsidRDefault="00BA3DFF" w:rsidP="00BA3DFF">
      <w:pPr>
        <w:spacing w:line="264" w:lineRule="auto"/>
        <w:ind w:firstLine="600"/>
      </w:pPr>
      <w:r>
        <w:rPr>
          <w:rFonts w:ascii="Times New Roman" w:hAnsi="Times New Roman"/>
          <w:color w:val="000000"/>
          <w:sz w:val="28"/>
        </w:rPr>
        <w:t>‌</w:t>
      </w:r>
      <w:bookmarkStart w:id="13" w:name="ceba58f0-def2-488e-88c8-f4292ccf0380"/>
      <w:r>
        <w:rPr>
          <w:rFonts w:ascii="Times New Roman" w:hAnsi="Times New Roman"/>
          <w:color w:val="000000"/>
          <w:sz w:val="28"/>
        </w:rPr>
        <w:t>Общее число часов, рекомендованных для изучения физической культуры, –часа: в 10 классе – 68 часов (2 часа в неделю), в 11 классе – 68 часов (2 часа в неделю). Общее число часов, рекомендованных для изучения вариативных модулей физической культуры, – 68 часов</w:t>
      </w:r>
      <w:bookmarkEnd w:id="13"/>
      <w:r w:rsidR="00073282">
        <w:rPr>
          <w:rFonts w:ascii="Times New Roman" w:hAnsi="Times New Roman"/>
          <w:color w:val="000000"/>
          <w:sz w:val="28"/>
        </w:rPr>
        <w:t xml:space="preserve"> для естесственно-научного профиля.</w:t>
      </w:r>
      <w:r w:rsidR="00073282" w:rsidRPr="00073282">
        <w:rPr>
          <w:rFonts w:ascii="Times New Roman" w:hAnsi="Times New Roman"/>
          <w:sz w:val="28"/>
          <w:szCs w:val="28"/>
        </w:rPr>
        <w:t xml:space="preserve"> </w:t>
      </w:r>
      <w:r w:rsidR="00073282" w:rsidRPr="0012038A">
        <w:rPr>
          <w:rFonts w:ascii="Times New Roman" w:hAnsi="Times New Roman"/>
          <w:sz w:val="28"/>
          <w:szCs w:val="28"/>
        </w:rPr>
        <w:t xml:space="preserve">Общее число часов, рекомендованных для изучения физической культуры, – 204 часа: в 10 классе – 102 часа (3 часа в неделю), в 11 классе – 102 часа </w:t>
      </w:r>
      <w:r w:rsidR="00073282">
        <w:rPr>
          <w:rFonts w:ascii="Times New Roman" w:hAnsi="Times New Roman"/>
          <w:sz w:val="28"/>
          <w:szCs w:val="28"/>
        </w:rPr>
        <w:t>(3 часа в неделю)для универсального профиля.</w:t>
      </w:r>
    </w:p>
    <w:p w:rsidR="00BA3DFF" w:rsidRDefault="00BA3DFF" w:rsidP="00BA3DFF">
      <w:pPr>
        <w:spacing w:line="264" w:lineRule="auto"/>
        <w:ind w:left="120"/>
      </w:pPr>
    </w:p>
    <w:p w:rsidR="00BA3DFF" w:rsidRDefault="00BA3DFF" w:rsidP="00BA3DFF">
      <w:pPr>
        <w:sectPr w:rsidR="00BA3DFF">
          <w:footerReference w:type="default" r:id="rId9"/>
          <w:pgSz w:w="11906" w:h="16383"/>
          <w:pgMar w:top="1134" w:right="850" w:bottom="1134" w:left="1701" w:header="720" w:footer="720" w:gutter="0"/>
          <w:cols w:space="720"/>
        </w:sectPr>
      </w:pPr>
    </w:p>
    <w:p w:rsidR="00BA3DFF" w:rsidRDefault="00BA3DFF" w:rsidP="00BA3DFF">
      <w:pPr>
        <w:spacing w:line="264" w:lineRule="auto"/>
        <w:ind w:left="120"/>
      </w:pPr>
      <w:r>
        <w:rPr>
          <w:rFonts w:ascii="Times New Roman" w:hAnsi="Times New Roman"/>
          <w:color w:val="000000"/>
          <w:sz w:val="28"/>
        </w:rPr>
        <w:lastRenderedPageBreak/>
        <w:t>​</w:t>
      </w:r>
      <w:r>
        <w:rPr>
          <w:rFonts w:ascii="Times New Roman" w:hAnsi="Times New Roman"/>
          <w:b/>
          <w:color w:val="000000"/>
          <w:sz w:val="28"/>
        </w:rPr>
        <w:t>СОДЕРЖАНИЕ УЧЕБНОГО ПРЕДМЕТА</w:t>
      </w:r>
    </w:p>
    <w:p w:rsidR="00BA3DFF" w:rsidRDefault="00BA3DFF" w:rsidP="00BA3DFF">
      <w:pPr>
        <w:spacing w:line="264" w:lineRule="auto"/>
        <w:ind w:left="120"/>
      </w:pPr>
    </w:p>
    <w:p w:rsidR="00BA3DFF" w:rsidRDefault="00BA3DFF" w:rsidP="00BA3DFF">
      <w:pPr>
        <w:spacing w:line="264" w:lineRule="auto"/>
        <w:ind w:left="120"/>
      </w:pPr>
      <w:r>
        <w:rPr>
          <w:rFonts w:ascii="Times New Roman" w:hAnsi="Times New Roman"/>
          <w:color w:val="000000"/>
          <w:sz w:val="28"/>
        </w:rPr>
        <w:t>​</w:t>
      </w:r>
      <w:r>
        <w:rPr>
          <w:rFonts w:ascii="Times New Roman" w:hAnsi="Times New Roman"/>
          <w:b/>
          <w:color w:val="000000"/>
          <w:sz w:val="28"/>
        </w:rPr>
        <w:t>10 КЛАСС</w:t>
      </w:r>
    </w:p>
    <w:p w:rsidR="00BA3DFF" w:rsidRDefault="00BA3DFF" w:rsidP="00BA3DFF">
      <w:pPr>
        <w:spacing w:line="264" w:lineRule="auto"/>
        <w:ind w:left="120"/>
      </w:pPr>
    </w:p>
    <w:p w:rsidR="00BA3DFF" w:rsidRDefault="00BA3DFF" w:rsidP="00BA3DFF">
      <w:pPr>
        <w:spacing w:line="264" w:lineRule="auto"/>
        <w:ind w:left="120"/>
      </w:pPr>
      <w:r>
        <w:rPr>
          <w:rFonts w:ascii="Times New Roman" w:hAnsi="Times New Roman"/>
          <w:b/>
          <w:i/>
          <w:color w:val="000000"/>
          <w:sz w:val="28"/>
        </w:rPr>
        <w:t>Знания о физической культуре</w:t>
      </w:r>
    </w:p>
    <w:p w:rsidR="00BA3DFF" w:rsidRDefault="00BA3DFF" w:rsidP="00BA3DFF">
      <w:pPr>
        <w:spacing w:line="264" w:lineRule="auto"/>
        <w:ind w:firstLine="600"/>
      </w:pPr>
      <w:r>
        <w:rPr>
          <w:rFonts w:ascii="Times New Roman" w:hAnsi="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BA3DFF" w:rsidRDefault="00BA3DFF" w:rsidP="00BA3DFF">
      <w:pPr>
        <w:spacing w:line="264" w:lineRule="auto"/>
        <w:ind w:firstLine="600"/>
      </w:pPr>
      <w:r>
        <w:rPr>
          <w:rFonts w:ascii="Times New Roman" w:hAnsi="Times New Roman"/>
          <w:color w:val="000000"/>
          <w:sz w:val="28"/>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BA3DFF" w:rsidRDefault="00BA3DFF" w:rsidP="00BA3DFF">
      <w:pPr>
        <w:spacing w:line="264" w:lineRule="auto"/>
        <w:ind w:firstLine="600"/>
      </w:pPr>
      <w:r>
        <w:rPr>
          <w:rFonts w:ascii="Times New Roman" w:hAnsi="Times New Roman"/>
          <w:color w:val="000000"/>
          <w:sz w:val="28"/>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BA3DFF" w:rsidRDefault="00BA3DFF" w:rsidP="00BA3DFF">
      <w:pPr>
        <w:spacing w:line="264" w:lineRule="auto"/>
        <w:ind w:firstLine="600"/>
      </w:pPr>
      <w:r>
        <w:rPr>
          <w:rFonts w:ascii="Times New Roman" w:hAnsi="Times New Roman"/>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BA3DFF" w:rsidRDefault="00BA3DFF" w:rsidP="00BA3DFF">
      <w:pPr>
        <w:spacing w:line="264" w:lineRule="auto"/>
        <w:ind w:firstLine="600"/>
      </w:pPr>
      <w:r>
        <w:rPr>
          <w:rFonts w:ascii="Times New Roman" w:hAnsi="Times New Roman"/>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BA3DFF" w:rsidRDefault="00BA3DFF" w:rsidP="00BA3DFF">
      <w:pPr>
        <w:spacing w:line="264" w:lineRule="auto"/>
        <w:ind w:left="120"/>
      </w:pPr>
      <w:r>
        <w:rPr>
          <w:rFonts w:ascii="Times New Roman" w:hAnsi="Times New Roman"/>
          <w:b/>
          <w:i/>
          <w:color w:val="000000"/>
          <w:sz w:val="28"/>
        </w:rPr>
        <w:t>Способы самостоятельной двигательной деятельности</w:t>
      </w:r>
    </w:p>
    <w:p w:rsidR="00BA3DFF" w:rsidRDefault="00BA3DFF" w:rsidP="00BA3DFF">
      <w:pPr>
        <w:spacing w:line="264" w:lineRule="auto"/>
        <w:ind w:firstLine="600"/>
      </w:pPr>
      <w:r>
        <w:rPr>
          <w:rFonts w:ascii="Times New Roman" w:hAnsi="Times New Roman"/>
          <w:color w:val="000000"/>
          <w:sz w:val="28"/>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w:t>
      </w:r>
      <w:r>
        <w:rPr>
          <w:rFonts w:ascii="Times New Roman" w:hAnsi="Times New Roman"/>
          <w:color w:val="000000"/>
          <w:sz w:val="28"/>
        </w:rPr>
        <w:lastRenderedPageBreak/>
        <w:t>(профессиональная, бытовая и досуговая). Основные типы и виды активного отдыха, их целевое предназначение и содержательное наполнение.</w:t>
      </w:r>
    </w:p>
    <w:p w:rsidR="00BA3DFF" w:rsidRDefault="00BA3DFF" w:rsidP="00BA3DFF">
      <w:pPr>
        <w:spacing w:line="264" w:lineRule="auto"/>
        <w:ind w:firstLine="600"/>
      </w:pPr>
      <w:r>
        <w:rPr>
          <w:rFonts w:ascii="Times New Roman" w:hAnsi="Times New Roman"/>
          <w:color w:val="000000"/>
          <w:sz w:val="28"/>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BA3DFF" w:rsidRDefault="00BA3DFF" w:rsidP="00BA3DFF">
      <w:pPr>
        <w:spacing w:line="264" w:lineRule="auto"/>
        <w:ind w:firstLine="600"/>
      </w:pPr>
      <w:r>
        <w:rPr>
          <w:rFonts w:ascii="Times New Roman" w:hAnsi="Times New Roman"/>
          <w:color w:val="000000"/>
          <w:sz w:val="28"/>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BA3DFF" w:rsidRDefault="00BA3DFF" w:rsidP="00BA3DFF">
      <w:pPr>
        <w:spacing w:line="264" w:lineRule="auto"/>
        <w:ind w:left="120"/>
      </w:pPr>
      <w:r>
        <w:rPr>
          <w:rFonts w:ascii="Times New Roman" w:hAnsi="Times New Roman"/>
          <w:b/>
          <w:i/>
          <w:color w:val="000000"/>
          <w:sz w:val="28"/>
        </w:rPr>
        <w:t>Физическое совершенствование</w:t>
      </w:r>
    </w:p>
    <w:p w:rsidR="00BA3DFF" w:rsidRDefault="00BA3DFF" w:rsidP="00BA3DFF">
      <w:pPr>
        <w:spacing w:line="264" w:lineRule="auto"/>
        <w:ind w:firstLine="600"/>
      </w:pPr>
      <w:r>
        <w:rPr>
          <w:rFonts w:ascii="Times New Roman" w:hAnsi="Times New Roman"/>
          <w:i/>
          <w:color w:val="000000"/>
          <w:sz w:val="28"/>
        </w:rPr>
        <w:t xml:space="preserve">Физкультурно-оздоровительная деятельность. </w:t>
      </w:r>
    </w:p>
    <w:p w:rsidR="00BA3DFF" w:rsidRDefault="00BA3DFF" w:rsidP="00BA3DFF">
      <w:pPr>
        <w:spacing w:line="264" w:lineRule="auto"/>
        <w:ind w:firstLine="600"/>
      </w:pPr>
      <w:r>
        <w:rPr>
          <w:rFonts w:ascii="Times New Roman" w:hAnsi="Times New Roman"/>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BA3DFF" w:rsidRDefault="00BA3DFF" w:rsidP="00BA3DFF">
      <w:pPr>
        <w:spacing w:line="264" w:lineRule="auto"/>
        <w:ind w:firstLine="600"/>
      </w:pPr>
      <w:r>
        <w:rPr>
          <w:rFonts w:ascii="Times New Roman" w:hAnsi="Times New Roman"/>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BA3DFF" w:rsidRDefault="00BA3DFF" w:rsidP="00BA3DFF">
      <w:pPr>
        <w:spacing w:line="264" w:lineRule="auto"/>
        <w:ind w:firstLine="600"/>
      </w:pPr>
      <w:r>
        <w:rPr>
          <w:rFonts w:ascii="Times New Roman" w:hAnsi="Times New Roman"/>
          <w:i/>
          <w:color w:val="000000"/>
          <w:sz w:val="28"/>
        </w:rPr>
        <w:t xml:space="preserve">Спортивно-оздоровительная деятельность. </w:t>
      </w:r>
    </w:p>
    <w:p w:rsidR="00BA3DFF" w:rsidRDefault="00BA3DFF" w:rsidP="00BA3DFF">
      <w:pPr>
        <w:spacing w:line="264" w:lineRule="auto"/>
        <w:ind w:firstLine="600"/>
      </w:pPr>
      <w:r>
        <w:rPr>
          <w:rFonts w:ascii="Times New Roman" w:hAnsi="Times New Roman"/>
          <w:color w:val="000000"/>
          <w:sz w:val="28"/>
        </w:rPr>
        <w:t xml:space="preserve">Модуль «Спортивные игры». </w:t>
      </w:r>
    </w:p>
    <w:p w:rsidR="00BA3DFF" w:rsidRDefault="00BA3DFF" w:rsidP="00BA3DFF">
      <w:pPr>
        <w:spacing w:line="264" w:lineRule="auto"/>
        <w:ind w:firstLine="600"/>
      </w:pPr>
      <w:r>
        <w:rPr>
          <w:rFonts w:ascii="Times New Roman" w:hAnsi="Times New Roman"/>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BA3DFF" w:rsidRDefault="00BA3DFF" w:rsidP="00BA3DFF">
      <w:pPr>
        <w:spacing w:line="264" w:lineRule="auto"/>
        <w:ind w:firstLine="600"/>
      </w:pPr>
      <w:r>
        <w:rPr>
          <w:rFonts w:ascii="Times New Roman" w:hAnsi="Times New Roman"/>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BA3DFF" w:rsidRDefault="00BA3DFF" w:rsidP="00BA3DFF">
      <w:pPr>
        <w:spacing w:line="264" w:lineRule="auto"/>
        <w:ind w:firstLine="600"/>
      </w:pPr>
      <w:r>
        <w:rPr>
          <w:rFonts w:ascii="Times New Roman" w:hAnsi="Times New Roman"/>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BA3DFF" w:rsidRDefault="00BA3DFF" w:rsidP="00BA3DFF">
      <w:pPr>
        <w:spacing w:line="264" w:lineRule="auto"/>
        <w:ind w:firstLine="600"/>
      </w:pPr>
      <w:r>
        <w:rPr>
          <w:rFonts w:ascii="Times New Roman" w:hAnsi="Times New Roman"/>
          <w:i/>
          <w:color w:val="000000"/>
          <w:sz w:val="28"/>
        </w:rPr>
        <w:t xml:space="preserve">Прикладно-ориентированная двигательная деятельность. </w:t>
      </w:r>
    </w:p>
    <w:p w:rsidR="00BA3DFF" w:rsidRDefault="00BA3DFF" w:rsidP="00BA3DFF">
      <w:pPr>
        <w:spacing w:line="264" w:lineRule="auto"/>
        <w:ind w:firstLine="600"/>
      </w:pPr>
      <w:r>
        <w:rPr>
          <w:rFonts w:ascii="Times New Roman" w:hAnsi="Times New Roman"/>
          <w:color w:val="000000"/>
          <w:sz w:val="28"/>
        </w:rPr>
        <w:lastRenderedPageBreak/>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BA3DFF" w:rsidRDefault="00BA3DFF" w:rsidP="00BA3DFF">
      <w:pPr>
        <w:spacing w:line="264" w:lineRule="auto"/>
        <w:ind w:firstLine="600"/>
      </w:pPr>
      <w:r>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A3DFF" w:rsidRDefault="00BA3DFF" w:rsidP="00BA3DFF">
      <w:pPr>
        <w:ind w:left="120"/>
      </w:pPr>
      <w:bookmarkStart w:id="14" w:name="_Toc137510617"/>
      <w:bookmarkEnd w:id="14"/>
    </w:p>
    <w:p w:rsidR="00BA3DFF" w:rsidRDefault="00BA3DFF" w:rsidP="00BA3DFF">
      <w:pPr>
        <w:spacing w:line="264" w:lineRule="auto"/>
        <w:ind w:left="120"/>
      </w:pPr>
    </w:p>
    <w:p w:rsidR="00BA3DFF" w:rsidRDefault="00BA3DFF" w:rsidP="00BA3DFF">
      <w:pPr>
        <w:spacing w:line="264" w:lineRule="auto"/>
        <w:ind w:left="120"/>
      </w:pPr>
      <w:r>
        <w:rPr>
          <w:rFonts w:ascii="Times New Roman" w:hAnsi="Times New Roman"/>
          <w:b/>
          <w:color w:val="000000"/>
          <w:sz w:val="28"/>
        </w:rPr>
        <w:t>11 КЛАСС</w:t>
      </w:r>
    </w:p>
    <w:p w:rsidR="00BA3DFF" w:rsidRDefault="00BA3DFF" w:rsidP="00BA3DFF">
      <w:pPr>
        <w:spacing w:line="264" w:lineRule="auto"/>
        <w:ind w:firstLine="600"/>
      </w:pPr>
      <w:r>
        <w:rPr>
          <w:rFonts w:ascii="Times New Roman" w:hAnsi="Times New Roman"/>
          <w:b/>
          <w:i/>
          <w:color w:val="000000"/>
          <w:sz w:val="28"/>
        </w:rPr>
        <w:t>Знания о физической культуре</w:t>
      </w:r>
    </w:p>
    <w:p w:rsidR="00BA3DFF" w:rsidRDefault="00BA3DFF" w:rsidP="00BA3DFF">
      <w:pPr>
        <w:spacing w:line="264" w:lineRule="auto"/>
        <w:ind w:firstLine="600"/>
      </w:pPr>
      <w:r>
        <w:rPr>
          <w:rFonts w:ascii="Times New Roman" w:hAnsi="Times New Roman"/>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BA3DFF" w:rsidRDefault="00BA3DFF" w:rsidP="00BA3DFF">
      <w:pPr>
        <w:spacing w:line="264" w:lineRule="auto"/>
        <w:ind w:firstLine="600"/>
      </w:pPr>
      <w:r>
        <w:rPr>
          <w:rFonts w:ascii="Times New Roman" w:hAnsi="Times New Roman"/>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BA3DFF" w:rsidRDefault="00BA3DFF" w:rsidP="00BA3DFF">
      <w:pPr>
        <w:spacing w:line="264" w:lineRule="auto"/>
        <w:ind w:firstLine="600"/>
      </w:pPr>
      <w:r>
        <w:rPr>
          <w:rFonts w:ascii="Times New Roman" w:hAnsi="Times New Roman"/>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BA3DFF" w:rsidRDefault="00BA3DFF" w:rsidP="00BA3DFF">
      <w:pPr>
        <w:spacing w:line="264" w:lineRule="auto"/>
        <w:ind w:firstLine="600"/>
      </w:pPr>
      <w:r>
        <w:rPr>
          <w:rFonts w:ascii="Times New Roman" w:hAnsi="Times New Roman"/>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BA3DFF" w:rsidRDefault="00BA3DFF" w:rsidP="00BA3DFF">
      <w:pPr>
        <w:spacing w:line="264" w:lineRule="auto"/>
        <w:ind w:firstLine="600"/>
      </w:pPr>
      <w:r>
        <w:rPr>
          <w:rFonts w:ascii="Times New Roman" w:hAnsi="Times New Roman"/>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BA3DFF" w:rsidRDefault="00BA3DFF" w:rsidP="00BA3DFF">
      <w:pPr>
        <w:spacing w:line="264" w:lineRule="auto"/>
        <w:ind w:firstLine="600"/>
      </w:pPr>
      <w:r>
        <w:rPr>
          <w:rFonts w:ascii="Times New Roman" w:hAnsi="Times New Roman"/>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BA3DFF" w:rsidRDefault="00BA3DFF" w:rsidP="00BA3DFF">
      <w:pPr>
        <w:spacing w:line="264" w:lineRule="auto"/>
        <w:ind w:firstLine="600"/>
      </w:pPr>
      <w:r>
        <w:rPr>
          <w:rFonts w:ascii="Times New Roman" w:hAnsi="Times New Roman"/>
          <w:b/>
          <w:i/>
          <w:color w:val="000000"/>
          <w:sz w:val="28"/>
        </w:rPr>
        <w:lastRenderedPageBreak/>
        <w:t>Способы самостоятельной двигательной деятельности</w:t>
      </w:r>
    </w:p>
    <w:p w:rsidR="00BA3DFF" w:rsidRDefault="00BA3DFF" w:rsidP="00BA3DFF">
      <w:pPr>
        <w:spacing w:line="264" w:lineRule="auto"/>
        <w:ind w:firstLine="600"/>
      </w:pPr>
      <w:r>
        <w:rPr>
          <w:rFonts w:ascii="Times New Roman" w:hAnsi="Times New Roman"/>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BA3DFF" w:rsidRDefault="00BA3DFF" w:rsidP="00BA3DFF">
      <w:pPr>
        <w:spacing w:line="264" w:lineRule="auto"/>
        <w:ind w:firstLine="600"/>
      </w:pPr>
      <w:r>
        <w:rPr>
          <w:rFonts w:ascii="Times New Roman" w:hAnsi="Times New Roman"/>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BA3DFF" w:rsidRDefault="00BA3DFF" w:rsidP="00BA3DFF">
      <w:pPr>
        <w:spacing w:line="264" w:lineRule="auto"/>
        <w:ind w:firstLine="600"/>
      </w:pPr>
      <w:r>
        <w:rPr>
          <w:rFonts w:ascii="Times New Roman" w:hAnsi="Times New Roman"/>
          <w:color w:val="000000"/>
          <w:sz w:val="28"/>
        </w:rPr>
        <w:t>Банные процедуры, их назначение и правила проведения, основные способы парения.</w:t>
      </w:r>
    </w:p>
    <w:p w:rsidR="00BA3DFF" w:rsidRDefault="00BA3DFF" w:rsidP="00BA3DFF">
      <w:pPr>
        <w:spacing w:line="264" w:lineRule="auto"/>
        <w:ind w:firstLine="600"/>
      </w:pPr>
      <w:r>
        <w:rPr>
          <w:rFonts w:ascii="Times New Roman" w:hAnsi="Times New Roman"/>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BA3DFF" w:rsidRDefault="00BA3DFF" w:rsidP="00BA3DFF">
      <w:pPr>
        <w:spacing w:line="264" w:lineRule="auto"/>
        <w:ind w:firstLine="600"/>
      </w:pPr>
      <w:r>
        <w:rPr>
          <w:rFonts w:ascii="Times New Roman" w:hAnsi="Times New Roman"/>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BA3DFF" w:rsidRDefault="00BA3DFF" w:rsidP="00BA3DFF">
      <w:pPr>
        <w:spacing w:line="264" w:lineRule="auto"/>
        <w:ind w:firstLine="600"/>
      </w:pPr>
      <w:r>
        <w:rPr>
          <w:rFonts w:ascii="Times New Roman" w:hAnsi="Times New Roman"/>
          <w:b/>
          <w:i/>
          <w:color w:val="000000"/>
          <w:sz w:val="28"/>
        </w:rPr>
        <w:t>Физическое совершенствование</w:t>
      </w:r>
    </w:p>
    <w:p w:rsidR="00BA3DFF" w:rsidRDefault="00BA3DFF" w:rsidP="00BA3DFF">
      <w:pPr>
        <w:spacing w:line="264" w:lineRule="auto"/>
        <w:ind w:firstLine="600"/>
      </w:pPr>
      <w:r>
        <w:rPr>
          <w:rFonts w:ascii="Times New Roman" w:hAnsi="Times New Roman"/>
          <w:i/>
          <w:color w:val="000000"/>
          <w:sz w:val="28"/>
        </w:rPr>
        <w:t xml:space="preserve">Физкультурно-оздоровительная деятельность. </w:t>
      </w:r>
    </w:p>
    <w:p w:rsidR="00BA3DFF" w:rsidRDefault="00BA3DFF" w:rsidP="00BA3DFF">
      <w:pPr>
        <w:spacing w:line="264" w:lineRule="auto"/>
        <w:ind w:firstLine="600"/>
      </w:pPr>
      <w:r>
        <w:rPr>
          <w:rFonts w:ascii="Times New Roman" w:hAnsi="Times New Roman"/>
          <w:color w:val="000000"/>
          <w:sz w:val="28"/>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BA3DFF" w:rsidRDefault="00BA3DFF" w:rsidP="00BA3DFF">
      <w:pPr>
        <w:spacing w:line="264" w:lineRule="auto"/>
        <w:ind w:firstLine="600"/>
      </w:pPr>
      <w:r>
        <w:rPr>
          <w:rFonts w:ascii="Times New Roman" w:hAnsi="Times New Roman"/>
          <w:i/>
          <w:color w:val="000000"/>
          <w:sz w:val="28"/>
        </w:rPr>
        <w:t xml:space="preserve">Спортивно-оздоровительная деятельность. </w:t>
      </w:r>
    </w:p>
    <w:p w:rsidR="00BA3DFF" w:rsidRDefault="00BA3DFF" w:rsidP="00BA3DFF">
      <w:pPr>
        <w:spacing w:line="264" w:lineRule="auto"/>
        <w:ind w:firstLine="600"/>
      </w:pPr>
      <w:r>
        <w:rPr>
          <w:rFonts w:ascii="Times New Roman" w:hAnsi="Times New Roman"/>
          <w:color w:val="000000"/>
          <w:sz w:val="28"/>
        </w:rPr>
        <w:t xml:space="preserve">Модуль «Спортивные игры». </w:t>
      </w:r>
    </w:p>
    <w:p w:rsidR="00BA3DFF" w:rsidRDefault="00BA3DFF" w:rsidP="00BA3DFF">
      <w:pPr>
        <w:spacing w:line="264" w:lineRule="auto"/>
        <w:ind w:firstLine="600"/>
      </w:pPr>
      <w:r>
        <w:rPr>
          <w:rFonts w:ascii="Times New Roman" w:hAnsi="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A3DFF" w:rsidRDefault="00BA3DFF" w:rsidP="00BA3DFF">
      <w:pPr>
        <w:spacing w:line="264" w:lineRule="auto"/>
        <w:ind w:firstLine="600"/>
      </w:pPr>
      <w:r>
        <w:rPr>
          <w:rFonts w:ascii="Times New Roman" w:hAnsi="Times New Roman"/>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A3DFF" w:rsidRDefault="00BA3DFF" w:rsidP="00BA3DFF">
      <w:pPr>
        <w:spacing w:line="264" w:lineRule="auto"/>
        <w:ind w:firstLine="600"/>
      </w:pPr>
      <w:r>
        <w:rPr>
          <w:rFonts w:ascii="Times New Roman" w:hAnsi="Times New Roman"/>
          <w:color w:val="000000"/>
          <w:sz w:val="28"/>
        </w:rPr>
        <w:lastRenderedPageBreak/>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A3DFF" w:rsidRDefault="00BA3DFF" w:rsidP="00BA3DFF">
      <w:pPr>
        <w:spacing w:line="264" w:lineRule="auto"/>
        <w:ind w:firstLine="600"/>
      </w:pPr>
      <w:r>
        <w:rPr>
          <w:rFonts w:ascii="Times New Roman" w:hAnsi="Times New Roman"/>
          <w:i/>
          <w:color w:val="000000"/>
          <w:sz w:val="28"/>
        </w:rPr>
        <w:t xml:space="preserve">Прикладно-ориентированная двигательная деятельность. </w:t>
      </w:r>
    </w:p>
    <w:p w:rsidR="00BA3DFF" w:rsidRDefault="00BA3DFF" w:rsidP="00BA3DFF">
      <w:pPr>
        <w:spacing w:line="264" w:lineRule="auto"/>
        <w:ind w:firstLine="600"/>
      </w:pPr>
      <w:r>
        <w:rPr>
          <w:rFonts w:ascii="Times New Roman" w:hAnsi="Times New Roman"/>
          <w:color w:val="000000"/>
          <w:sz w:val="28"/>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BA3DFF" w:rsidRDefault="00BA3DFF" w:rsidP="00BA3DFF">
      <w:pPr>
        <w:spacing w:line="264" w:lineRule="auto"/>
        <w:ind w:firstLine="600"/>
      </w:pPr>
      <w:r>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A3DFF" w:rsidRDefault="00BA3DFF" w:rsidP="00BA3DFF">
      <w:pPr>
        <w:spacing w:line="264" w:lineRule="auto"/>
        <w:ind w:firstLine="600"/>
      </w:pPr>
      <w:r>
        <w:rPr>
          <w:rFonts w:ascii="Times New Roman" w:hAnsi="Times New Roman"/>
          <w:b/>
          <w:i/>
          <w:color w:val="000000"/>
          <w:sz w:val="28"/>
        </w:rPr>
        <w:t>Программа вариативного модуля «Базовая физическая подготовка».</w:t>
      </w:r>
    </w:p>
    <w:p w:rsidR="00BA3DFF" w:rsidRDefault="00BA3DFF" w:rsidP="00BA3DFF">
      <w:pPr>
        <w:spacing w:line="264" w:lineRule="auto"/>
        <w:ind w:firstLine="600"/>
      </w:pPr>
      <w:r>
        <w:rPr>
          <w:rFonts w:ascii="Times New Roman" w:hAnsi="Times New Roman"/>
          <w:i/>
          <w:color w:val="000000"/>
          <w:sz w:val="28"/>
        </w:rPr>
        <w:t xml:space="preserve">Общая физическая подготовка. </w:t>
      </w:r>
    </w:p>
    <w:p w:rsidR="00BA3DFF" w:rsidRDefault="00BA3DFF" w:rsidP="00BA3DFF">
      <w:pPr>
        <w:spacing w:line="264" w:lineRule="auto"/>
        <w:ind w:firstLine="600"/>
      </w:pPr>
      <w:r>
        <w:rPr>
          <w:rFonts w:ascii="Times New Roman" w:hAnsi="Times New Roman"/>
          <w:i/>
          <w:color w:val="000000"/>
          <w:sz w:val="28"/>
        </w:rPr>
        <w:t>Развитие силовых способностей</w:t>
      </w:r>
      <w:r>
        <w:rPr>
          <w:rFonts w:ascii="Times New Roman" w:hAnsi="Times New Roman"/>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BA3DFF" w:rsidRDefault="00BA3DFF" w:rsidP="00BA3DFF">
      <w:pPr>
        <w:spacing w:line="264" w:lineRule="auto"/>
        <w:ind w:firstLine="600"/>
      </w:pPr>
      <w:r>
        <w:rPr>
          <w:rFonts w:ascii="Times New Roman" w:hAnsi="Times New Roman"/>
          <w:i/>
          <w:color w:val="000000"/>
          <w:sz w:val="28"/>
        </w:rPr>
        <w:t xml:space="preserve">Развитие скоростных способностей. </w:t>
      </w:r>
    </w:p>
    <w:p w:rsidR="00BA3DFF" w:rsidRDefault="00BA3DFF" w:rsidP="00BA3DFF">
      <w:pPr>
        <w:spacing w:line="264" w:lineRule="auto"/>
        <w:ind w:firstLine="600"/>
      </w:pPr>
      <w:r>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w:t>
      </w:r>
      <w:r>
        <w:rPr>
          <w:rFonts w:ascii="Times New Roman" w:hAnsi="Times New Roman"/>
          <w:color w:val="000000"/>
          <w:sz w:val="28"/>
        </w:rPr>
        <w:lastRenderedPageBreak/>
        <w:t>(10–15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BA3DFF" w:rsidRDefault="00BA3DFF" w:rsidP="00BA3DFF">
      <w:pPr>
        <w:spacing w:line="264" w:lineRule="auto"/>
        <w:ind w:firstLine="600"/>
      </w:pPr>
      <w:r>
        <w:rPr>
          <w:rFonts w:ascii="Times New Roman" w:hAnsi="Times New Roman"/>
          <w:i/>
          <w:color w:val="000000"/>
          <w:sz w:val="28"/>
        </w:rPr>
        <w:t xml:space="preserve">Развитие выносливости. </w:t>
      </w:r>
    </w:p>
    <w:p w:rsidR="00BA3DFF" w:rsidRDefault="00BA3DFF" w:rsidP="00BA3DFF">
      <w:pPr>
        <w:spacing w:line="264" w:lineRule="auto"/>
        <w:ind w:firstLine="600"/>
      </w:pPr>
      <w:r>
        <w:rPr>
          <w:rFonts w:ascii="Times New Roman" w:hAnsi="Times New Roman"/>
          <w:color w:val="000000"/>
          <w:sz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BA3DFF" w:rsidRDefault="00BA3DFF" w:rsidP="00BA3DFF">
      <w:pPr>
        <w:spacing w:line="264" w:lineRule="auto"/>
        <w:ind w:firstLine="600"/>
      </w:pPr>
      <w:r>
        <w:rPr>
          <w:rFonts w:ascii="Times New Roman" w:hAnsi="Times New Roman"/>
          <w:i/>
          <w:color w:val="000000"/>
          <w:sz w:val="28"/>
        </w:rPr>
        <w:t xml:space="preserve">Развитие координации движений. </w:t>
      </w:r>
    </w:p>
    <w:p w:rsidR="00BA3DFF" w:rsidRDefault="00BA3DFF" w:rsidP="00BA3DFF">
      <w:pPr>
        <w:spacing w:line="264" w:lineRule="auto"/>
        <w:ind w:firstLine="600"/>
      </w:pPr>
      <w:r>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BA3DFF" w:rsidRDefault="00BA3DFF" w:rsidP="00BA3DFF">
      <w:pPr>
        <w:spacing w:line="264" w:lineRule="auto"/>
        <w:ind w:firstLine="600"/>
      </w:pPr>
      <w:r>
        <w:rPr>
          <w:rFonts w:ascii="Times New Roman" w:hAnsi="Times New Roman"/>
          <w:i/>
          <w:color w:val="000000"/>
          <w:sz w:val="28"/>
        </w:rPr>
        <w:t xml:space="preserve">Развитие гибкости. </w:t>
      </w:r>
    </w:p>
    <w:p w:rsidR="00BA3DFF" w:rsidRDefault="00BA3DFF" w:rsidP="00BA3DFF">
      <w:pPr>
        <w:spacing w:line="264" w:lineRule="auto"/>
        <w:ind w:firstLine="600"/>
      </w:pPr>
      <w:r>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BA3DFF" w:rsidRDefault="00BA3DFF" w:rsidP="00BA3DFF">
      <w:pPr>
        <w:spacing w:line="264" w:lineRule="auto"/>
        <w:ind w:firstLine="600"/>
      </w:pPr>
      <w:r>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rsidR="00BA3DFF" w:rsidRDefault="00BA3DFF" w:rsidP="00BA3DFF">
      <w:pPr>
        <w:spacing w:line="264" w:lineRule="auto"/>
        <w:ind w:firstLine="600"/>
      </w:pPr>
      <w:r>
        <w:rPr>
          <w:rFonts w:ascii="Times New Roman" w:hAnsi="Times New Roman"/>
          <w:i/>
          <w:color w:val="000000"/>
          <w:sz w:val="28"/>
        </w:rPr>
        <w:t xml:space="preserve">Специальная физическая подготовка. </w:t>
      </w:r>
    </w:p>
    <w:p w:rsidR="00BA3DFF" w:rsidRDefault="00BA3DFF" w:rsidP="00BA3DFF">
      <w:pPr>
        <w:spacing w:line="264" w:lineRule="auto"/>
        <w:ind w:firstLine="600"/>
      </w:pPr>
      <w:r>
        <w:rPr>
          <w:rFonts w:ascii="Times New Roman" w:hAnsi="Times New Roman"/>
          <w:i/>
          <w:color w:val="000000"/>
          <w:sz w:val="28"/>
        </w:rPr>
        <w:lastRenderedPageBreak/>
        <w:t>Модуль «Гимнастика»</w:t>
      </w:r>
    </w:p>
    <w:p w:rsidR="00BA3DFF" w:rsidRDefault="00BA3DFF" w:rsidP="00BA3DFF">
      <w:pPr>
        <w:spacing w:line="264" w:lineRule="auto"/>
        <w:ind w:firstLine="600"/>
      </w:pPr>
      <w:r>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BA3DFF" w:rsidRDefault="00BA3DFF" w:rsidP="00BA3DFF">
      <w:pPr>
        <w:spacing w:line="264" w:lineRule="auto"/>
        <w:ind w:firstLine="600"/>
      </w:pPr>
      <w:r>
        <w:rPr>
          <w:rFonts w:ascii="Times New Roman" w:hAnsi="Times New Roman"/>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BA3DFF" w:rsidRDefault="00BA3DFF" w:rsidP="00BA3DFF">
      <w:pPr>
        <w:spacing w:line="264" w:lineRule="auto"/>
        <w:ind w:firstLine="600"/>
      </w:pPr>
      <w:r>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A3DFF" w:rsidRDefault="00BA3DFF" w:rsidP="00BA3DFF">
      <w:pPr>
        <w:spacing w:line="264" w:lineRule="auto"/>
        <w:ind w:firstLine="600"/>
      </w:pPr>
      <w:r>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BA3DFF" w:rsidRDefault="00BA3DFF" w:rsidP="00BA3DFF">
      <w:pPr>
        <w:spacing w:line="264" w:lineRule="auto"/>
        <w:ind w:firstLine="600"/>
      </w:pPr>
      <w:r>
        <w:rPr>
          <w:rFonts w:ascii="Times New Roman" w:hAnsi="Times New Roman"/>
          <w:i/>
          <w:color w:val="000000"/>
          <w:sz w:val="28"/>
        </w:rPr>
        <w:lastRenderedPageBreak/>
        <w:t>Модуль «Лёгкая атлетика»</w:t>
      </w:r>
    </w:p>
    <w:p w:rsidR="00BA3DFF" w:rsidRDefault="00BA3DFF" w:rsidP="00BA3DFF">
      <w:pPr>
        <w:spacing w:line="264" w:lineRule="auto"/>
        <w:ind w:firstLine="600"/>
      </w:pPr>
      <w:r>
        <w:rPr>
          <w:rFonts w:ascii="Times New Roman" w:hAnsi="Times New Roman"/>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BA3DFF" w:rsidRDefault="00BA3DFF" w:rsidP="00BA3DFF">
      <w:pPr>
        <w:spacing w:line="264" w:lineRule="auto"/>
        <w:ind w:firstLine="600"/>
      </w:pPr>
      <w:r>
        <w:rPr>
          <w:rFonts w:ascii="Times New Roman" w:hAnsi="Times New Roman"/>
          <w:color w:val="000000"/>
          <w:sz w:val="28"/>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BA3DFF" w:rsidRDefault="00BA3DFF" w:rsidP="00BA3DFF">
      <w:pPr>
        <w:spacing w:line="264" w:lineRule="auto"/>
        <w:ind w:firstLine="600"/>
      </w:pPr>
      <w:r>
        <w:rPr>
          <w:rFonts w:ascii="Times New Roman" w:hAnsi="Times New Roman"/>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BA3DFF" w:rsidRDefault="00BA3DFF" w:rsidP="00BA3DFF">
      <w:pPr>
        <w:spacing w:line="264" w:lineRule="auto"/>
        <w:ind w:firstLine="600"/>
      </w:pPr>
      <w:r>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A3DFF" w:rsidRDefault="00BA3DFF" w:rsidP="00BA3DFF">
      <w:pPr>
        <w:spacing w:line="264" w:lineRule="auto"/>
        <w:ind w:firstLine="600"/>
      </w:pPr>
      <w:r>
        <w:rPr>
          <w:rFonts w:ascii="Times New Roman" w:hAnsi="Times New Roman"/>
          <w:i/>
          <w:color w:val="000000"/>
          <w:sz w:val="28"/>
        </w:rPr>
        <w:t>Модуль «Зимние виды спорта»</w:t>
      </w:r>
    </w:p>
    <w:p w:rsidR="00BA3DFF" w:rsidRDefault="00BA3DFF" w:rsidP="00BA3DFF">
      <w:pPr>
        <w:spacing w:line="264" w:lineRule="auto"/>
        <w:ind w:firstLine="600"/>
      </w:pPr>
      <w:r>
        <w:rPr>
          <w:rFonts w:ascii="Times New Roman" w:hAnsi="Times New Roman"/>
          <w:color w:val="000000"/>
          <w:sz w:val="28"/>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BA3DFF" w:rsidRDefault="00BA3DFF" w:rsidP="00BA3DFF">
      <w:pPr>
        <w:spacing w:line="264" w:lineRule="auto"/>
        <w:ind w:firstLine="600"/>
      </w:pPr>
      <w:r>
        <w:rPr>
          <w:rFonts w:ascii="Times New Roman" w:hAnsi="Times New Roman"/>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A3DFF" w:rsidRDefault="00BA3DFF" w:rsidP="00BA3DFF">
      <w:pPr>
        <w:spacing w:line="264" w:lineRule="auto"/>
        <w:ind w:firstLine="600"/>
      </w:pPr>
      <w:r>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BA3DFF" w:rsidRDefault="00BA3DFF" w:rsidP="00BA3DFF">
      <w:pPr>
        <w:spacing w:line="264" w:lineRule="auto"/>
        <w:ind w:firstLine="600"/>
      </w:pPr>
      <w:r>
        <w:rPr>
          <w:rFonts w:ascii="Times New Roman" w:hAnsi="Times New Roman"/>
          <w:i/>
          <w:color w:val="000000"/>
          <w:sz w:val="28"/>
        </w:rPr>
        <w:t>Модуль «Спортивные игры»</w:t>
      </w:r>
    </w:p>
    <w:p w:rsidR="00BA3DFF" w:rsidRDefault="00BA3DFF" w:rsidP="00BA3DFF">
      <w:pPr>
        <w:spacing w:line="264" w:lineRule="auto"/>
        <w:ind w:firstLine="600"/>
      </w:pPr>
      <w:r>
        <w:rPr>
          <w:rFonts w:ascii="Times New Roman" w:hAnsi="Times New Roman"/>
          <w:color w:val="000000"/>
          <w:sz w:val="28"/>
        </w:rPr>
        <w:lastRenderedPageBreak/>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BA3DFF" w:rsidRDefault="00BA3DFF" w:rsidP="00BA3DFF">
      <w:pPr>
        <w:spacing w:line="264" w:lineRule="auto"/>
        <w:ind w:firstLine="600"/>
      </w:pPr>
      <w:r>
        <w:rPr>
          <w:rFonts w:ascii="Times New Roman" w:hAnsi="Times New Roman"/>
          <w:color w:val="000000"/>
          <w:sz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BA3DFF" w:rsidRDefault="00BA3DFF" w:rsidP="00BA3DFF">
      <w:pPr>
        <w:spacing w:line="264" w:lineRule="auto"/>
        <w:ind w:firstLine="600"/>
      </w:pPr>
      <w:r>
        <w:rPr>
          <w:rFonts w:ascii="Times New Roman" w:hAnsi="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A3DFF" w:rsidRDefault="00BA3DFF" w:rsidP="00BA3DFF">
      <w:pPr>
        <w:spacing w:line="264" w:lineRule="auto"/>
        <w:ind w:firstLine="600"/>
      </w:pPr>
      <w:r>
        <w:rPr>
          <w:rFonts w:ascii="Times New Roman" w:hAnsi="Times New Roman"/>
          <w:color w:val="000000"/>
          <w:sz w:val="28"/>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w:t>
      </w:r>
      <w:r>
        <w:rPr>
          <w:rFonts w:ascii="Times New Roman" w:hAnsi="Times New Roman"/>
          <w:color w:val="000000"/>
          <w:sz w:val="28"/>
        </w:rPr>
        <w:lastRenderedPageBreak/>
        <w:t>стены (от пола). Ведение мяча с изменяющейся по команде скоростью и направлением передвижения.</w:t>
      </w:r>
    </w:p>
    <w:p w:rsidR="00BA3DFF" w:rsidRDefault="00BA3DFF" w:rsidP="00BA3DFF">
      <w:pPr>
        <w:spacing w:line="264" w:lineRule="auto"/>
        <w:ind w:firstLine="600"/>
      </w:pPr>
      <w:r>
        <w:rPr>
          <w:rFonts w:ascii="Times New Roman" w:hAnsi="Times New Roman"/>
          <w:color w:val="000000"/>
          <w:sz w:val="28"/>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BA3DFF" w:rsidRDefault="00BA3DFF" w:rsidP="00BA3DFF">
      <w:pPr>
        <w:spacing w:line="264" w:lineRule="auto"/>
        <w:ind w:firstLine="600"/>
      </w:pPr>
      <w:r>
        <w:rPr>
          <w:rFonts w:ascii="Times New Roman" w:hAnsi="Times New Roman"/>
          <w:color w:val="000000"/>
          <w:sz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BA3DFF" w:rsidRDefault="00BA3DFF" w:rsidP="00BA3DFF">
      <w:pPr>
        <w:spacing w:line="264" w:lineRule="auto"/>
        <w:ind w:firstLine="600"/>
      </w:pPr>
      <w:r>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A3DFF" w:rsidRDefault="00BA3DFF" w:rsidP="00BA3DFF">
      <w:pPr>
        <w:sectPr w:rsidR="00BA3DFF">
          <w:pgSz w:w="11906" w:h="16383"/>
          <w:pgMar w:top="1134" w:right="850" w:bottom="1134" w:left="1701" w:header="720" w:footer="720" w:gutter="0"/>
          <w:cols w:space="720"/>
        </w:sectPr>
      </w:pPr>
    </w:p>
    <w:p w:rsidR="00BA3DFF" w:rsidRDefault="00BA3DFF" w:rsidP="00BA3DFF">
      <w:pPr>
        <w:spacing w:line="264" w:lineRule="auto"/>
        <w:ind w:left="120"/>
      </w:pPr>
      <w:bookmarkStart w:id="15" w:name="block-16921574"/>
      <w:bookmarkStart w:id="16" w:name="_Toc137548640"/>
      <w:bookmarkEnd w:id="15"/>
      <w:bookmarkEnd w:id="16"/>
      <w:r>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BA3DFF" w:rsidRDefault="00BA3DFF" w:rsidP="00BA3DFF">
      <w:pPr>
        <w:ind w:left="120"/>
      </w:pPr>
      <w:bookmarkStart w:id="17" w:name="_Toc137548641"/>
      <w:bookmarkEnd w:id="17"/>
    </w:p>
    <w:p w:rsidR="00BA3DFF" w:rsidRDefault="00BA3DFF" w:rsidP="00BA3DFF">
      <w:pPr>
        <w:spacing w:line="264" w:lineRule="auto"/>
        <w:ind w:left="120"/>
      </w:pPr>
      <w:r>
        <w:rPr>
          <w:rFonts w:ascii="Times New Roman" w:hAnsi="Times New Roman"/>
          <w:b/>
          <w:color w:val="000000"/>
          <w:sz w:val="28"/>
        </w:rPr>
        <w:t>ЛИЧНОСТНЫЕ РЕЗУЛЬТАТЫ</w:t>
      </w:r>
    </w:p>
    <w:p w:rsidR="00BA3DFF" w:rsidRDefault="00BA3DFF" w:rsidP="00BA3DFF">
      <w:pPr>
        <w:spacing w:line="264" w:lineRule="auto"/>
        <w:ind w:firstLine="600"/>
      </w:pPr>
      <w:r>
        <w:rPr>
          <w:rFonts w:ascii="Times New Roman" w:hAnsi="Times New Roman"/>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BA3DFF" w:rsidRDefault="00BA3DFF" w:rsidP="00BA3DFF">
      <w:pPr>
        <w:spacing w:line="264" w:lineRule="auto"/>
        <w:ind w:firstLine="600"/>
      </w:pPr>
      <w:r>
        <w:rPr>
          <w:rFonts w:ascii="Times New Roman" w:hAnsi="Times New Roman"/>
          <w:color w:val="000000"/>
          <w:sz w:val="28"/>
        </w:rPr>
        <w:t xml:space="preserve">1) </w:t>
      </w:r>
      <w:r>
        <w:rPr>
          <w:rFonts w:ascii="Times New Roman" w:hAnsi="Times New Roman"/>
          <w:b/>
          <w:color w:val="000000"/>
          <w:sz w:val="28"/>
        </w:rPr>
        <w:t>гражданского воспитания</w:t>
      </w:r>
      <w:r>
        <w:rPr>
          <w:rFonts w:ascii="Times New Roman" w:hAnsi="Times New Roman"/>
          <w:color w:val="000000"/>
          <w:sz w:val="28"/>
        </w:rPr>
        <w:t>:</w:t>
      </w:r>
    </w:p>
    <w:p w:rsidR="00BA3DFF" w:rsidRDefault="00BA3DFF" w:rsidP="00BA3DFF">
      <w:pPr>
        <w:spacing w:line="264" w:lineRule="auto"/>
        <w:ind w:firstLine="600"/>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BA3DFF" w:rsidRDefault="00BA3DFF" w:rsidP="00BA3DFF">
      <w:pPr>
        <w:spacing w:line="264" w:lineRule="auto"/>
        <w:ind w:firstLine="600"/>
      </w:pPr>
      <w:r>
        <w:rPr>
          <w:rFonts w:ascii="Times New Roman" w:hAnsi="Times New Roman"/>
          <w:color w:val="000000"/>
          <w:sz w:val="28"/>
        </w:rPr>
        <w:t>осознание своих конституционных прав и обязанностей, уважение закона и правопорядка;</w:t>
      </w:r>
    </w:p>
    <w:p w:rsidR="00BA3DFF" w:rsidRDefault="00BA3DFF" w:rsidP="00BA3DFF">
      <w:pPr>
        <w:spacing w:line="264" w:lineRule="auto"/>
        <w:ind w:firstLine="600"/>
      </w:pPr>
      <w:r>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BA3DFF" w:rsidRDefault="00BA3DFF" w:rsidP="00BA3DFF">
      <w:pPr>
        <w:spacing w:line="264" w:lineRule="auto"/>
        <w:ind w:firstLine="600"/>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A3DFF" w:rsidRDefault="00BA3DFF" w:rsidP="00BA3DFF">
      <w:pPr>
        <w:spacing w:line="264" w:lineRule="auto"/>
        <w:ind w:firstLine="600"/>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BA3DFF" w:rsidRDefault="00BA3DFF" w:rsidP="00BA3DFF">
      <w:pPr>
        <w:spacing w:line="264" w:lineRule="auto"/>
        <w:ind w:firstLine="600"/>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BA3DFF" w:rsidRDefault="00BA3DFF" w:rsidP="00BA3DFF">
      <w:pPr>
        <w:spacing w:line="264" w:lineRule="auto"/>
        <w:ind w:firstLine="600"/>
      </w:pPr>
      <w:r>
        <w:rPr>
          <w:rFonts w:ascii="Times New Roman" w:hAnsi="Times New Roman"/>
          <w:color w:val="000000"/>
          <w:sz w:val="28"/>
        </w:rPr>
        <w:t>готовность к гуманитарной и волонтёрской деятельности;</w:t>
      </w:r>
    </w:p>
    <w:p w:rsidR="00BA3DFF" w:rsidRDefault="00BA3DFF" w:rsidP="00BA3DFF">
      <w:pPr>
        <w:spacing w:line="264" w:lineRule="auto"/>
        <w:ind w:firstLine="600"/>
      </w:pPr>
      <w:r>
        <w:rPr>
          <w:rFonts w:ascii="Times New Roman" w:hAnsi="Times New Roman"/>
          <w:color w:val="000000"/>
          <w:sz w:val="28"/>
        </w:rPr>
        <w:t xml:space="preserve">2) </w:t>
      </w:r>
      <w:r>
        <w:rPr>
          <w:rFonts w:ascii="Times New Roman" w:hAnsi="Times New Roman"/>
          <w:b/>
          <w:color w:val="000000"/>
          <w:sz w:val="28"/>
        </w:rPr>
        <w:t>патриотического воспитания</w:t>
      </w:r>
      <w:r>
        <w:rPr>
          <w:rFonts w:ascii="Times New Roman" w:hAnsi="Times New Roman"/>
          <w:color w:val="000000"/>
          <w:sz w:val="28"/>
        </w:rPr>
        <w:t>:</w:t>
      </w:r>
    </w:p>
    <w:p w:rsidR="00BA3DFF" w:rsidRDefault="00BA3DFF" w:rsidP="00BA3DFF">
      <w:pPr>
        <w:spacing w:line="264" w:lineRule="auto"/>
        <w:ind w:firstLine="600"/>
      </w:pPr>
      <w:r>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BA3DFF" w:rsidRDefault="00BA3DFF" w:rsidP="00BA3DFF">
      <w:pPr>
        <w:spacing w:line="264" w:lineRule="auto"/>
        <w:ind w:firstLine="600"/>
      </w:pPr>
      <w:r>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A3DFF" w:rsidRDefault="00BA3DFF" w:rsidP="00BA3DFF">
      <w:pPr>
        <w:spacing w:line="264" w:lineRule="auto"/>
        <w:ind w:firstLine="600"/>
      </w:pPr>
      <w:r>
        <w:rPr>
          <w:rFonts w:ascii="Times New Roman" w:hAnsi="Times New Roman"/>
          <w:color w:val="000000"/>
          <w:sz w:val="28"/>
        </w:rPr>
        <w:t>идейную убеждённость, готовность к служению и защите Отечества, ответственность за его судьбу;</w:t>
      </w:r>
    </w:p>
    <w:p w:rsidR="00BA3DFF" w:rsidRDefault="00BA3DFF" w:rsidP="00BA3DFF">
      <w:pPr>
        <w:spacing w:line="264" w:lineRule="auto"/>
        <w:ind w:firstLine="600"/>
      </w:pPr>
      <w:r>
        <w:rPr>
          <w:rFonts w:ascii="Times New Roman" w:hAnsi="Times New Roman"/>
          <w:color w:val="000000"/>
          <w:sz w:val="28"/>
        </w:rPr>
        <w:t xml:space="preserve">3) </w:t>
      </w:r>
      <w:r>
        <w:rPr>
          <w:rFonts w:ascii="Times New Roman" w:hAnsi="Times New Roman"/>
          <w:b/>
          <w:color w:val="000000"/>
          <w:sz w:val="28"/>
        </w:rPr>
        <w:t>духовно-нравственного воспитания</w:t>
      </w:r>
      <w:r>
        <w:rPr>
          <w:rFonts w:ascii="Times New Roman" w:hAnsi="Times New Roman"/>
          <w:color w:val="000000"/>
          <w:sz w:val="28"/>
        </w:rPr>
        <w:t>:</w:t>
      </w:r>
    </w:p>
    <w:p w:rsidR="00BA3DFF" w:rsidRDefault="00BA3DFF" w:rsidP="00BA3DFF">
      <w:pPr>
        <w:spacing w:line="264" w:lineRule="auto"/>
        <w:ind w:firstLine="600"/>
      </w:pPr>
      <w:r>
        <w:rPr>
          <w:rFonts w:ascii="Times New Roman" w:hAnsi="Times New Roman"/>
          <w:color w:val="000000"/>
          <w:sz w:val="28"/>
        </w:rPr>
        <w:t>осознание духовных ценностей российского народа;</w:t>
      </w:r>
    </w:p>
    <w:p w:rsidR="00BA3DFF" w:rsidRDefault="00BA3DFF" w:rsidP="00BA3DFF">
      <w:pPr>
        <w:spacing w:line="264" w:lineRule="auto"/>
        <w:ind w:firstLine="600"/>
      </w:pPr>
      <w:r>
        <w:rPr>
          <w:rFonts w:ascii="Times New Roman" w:hAnsi="Times New Roman"/>
          <w:color w:val="000000"/>
          <w:sz w:val="28"/>
        </w:rPr>
        <w:t xml:space="preserve">сформированность нравственного сознания, этического поведения; </w:t>
      </w:r>
    </w:p>
    <w:p w:rsidR="00BA3DFF" w:rsidRDefault="00BA3DFF" w:rsidP="00BA3DFF">
      <w:pPr>
        <w:spacing w:line="264" w:lineRule="auto"/>
        <w:ind w:firstLine="600"/>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BA3DFF" w:rsidRDefault="00BA3DFF" w:rsidP="00BA3DFF">
      <w:pPr>
        <w:spacing w:line="264" w:lineRule="auto"/>
        <w:ind w:firstLine="600"/>
      </w:pPr>
      <w:r>
        <w:rPr>
          <w:rFonts w:ascii="Times New Roman" w:hAnsi="Times New Roman"/>
          <w:color w:val="000000"/>
          <w:sz w:val="28"/>
        </w:rPr>
        <w:t>осознание личного вклада в построение устойчивого будущего;</w:t>
      </w:r>
    </w:p>
    <w:p w:rsidR="00BA3DFF" w:rsidRDefault="00BA3DFF" w:rsidP="00BA3DFF">
      <w:pPr>
        <w:spacing w:line="264" w:lineRule="auto"/>
        <w:ind w:firstLine="600"/>
      </w:pPr>
      <w:r>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A3DFF" w:rsidRDefault="00BA3DFF" w:rsidP="00BA3DFF">
      <w:pPr>
        <w:spacing w:line="264" w:lineRule="auto"/>
        <w:ind w:firstLine="600"/>
      </w:pPr>
      <w:r>
        <w:rPr>
          <w:rFonts w:ascii="Times New Roman" w:hAnsi="Times New Roman"/>
          <w:color w:val="000000"/>
          <w:sz w:val="28"/>
        </w:rPr>
        <w:t xml:space="preserve">4) </w:t>
      </w:r>
      <w:r>
        <w:rPr>
          <w:rFonts w:ascii="Times New Roman" w:hAnsi="Times New Roman"/>
          <w:b/>
          <w:color w:val="000000"/>
          <w:sz w:val="28"/>
        </w:rPr>
        <w:t>эстетического воспитания</w:t>
      </w:r>
      <w:r>
        <w:rPr>
          <w:rFonts w:ascii="Times New Roman" w:hAnsi="Times New Roman"/>
          <w:color w:val="000000"/>
          <w:sz w:val="28"/>
        </w:rPr>
        <w:t>:</w:t>
      </w:r>
    </w:p>
    <w:p w:rsidR="00BA3DFF" w:rsidRDefault="00BA3DFF" w:rsidP="00BA3DFF">
      <w:pPr>
        <w:spacing w:line="264" w:lineRule="auto"/>
        <w:ind w:firstLine="600"/>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BA3DFF" w:rsidRDefault="00BA3DFF" w:rsidP="00BA3DFF">
      <w:pPr>
        <w:spacing w:line="264" w:lineRule="auto"/>
        <w:ind w:firstLine="600"/>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A3DFF" w:rsidRDefault="00BA3DFF" w:rsidP="00BA3DFF">
      <w:pPr>
        <w:spacing w:line="264" w:lineRule="auto"/>
        <w:ind w:firstLine="600"/>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A3DFF" w:rsidRDefault="00BA3DFF" w:rsidP="00BA3DFF">
      <w:pPr>
        <w:spacing w:line="264" w:lineRule="auto"/>
        <w:ind w:firstLine="600"/>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BA3DFF" w:rsidRDefault="00BA3DFF" w:rsidP="00BA3DFF">
      <w:pPr>
        <w:spacing w:line="264" w:lineRule="auto"/>
        <w:ind w:firstLine="600"/>
      </w:pPr>
      <w:r>
        <w:rPr>
          <w:rFonts w:ascii="Times New Roman" w:hAnsi="Times New Roman"/>
          <w:color w:val="000000"/>
          <w:sz w:val="28"/>
        </w:rPr>
        <w:t xml:space="preserve">5) </w:t>
      </w:r>
      <w:r>
        <w:rPr>
          <w:rFonts w:ascii="Times New Roman" w:hAnsi="Times New Roman"/>
          <w:b/>
          <w:color w:val="000000"/>
          <w:sz w:val="28"/>
        </w:rPr>
        <w:t>физического воспитания</w:t>
      </w:r>
      <w:r>
        <w:rPr>
          <w:rFonts w:ascii="Times New Roman" w:hAnsi="Times New Roman"/>
          <w:color w:val="000000"/>
          <w:sz w:val="28"/>
        </w:rPr>
        <w:t>:</w:t>
      </w:r>
    </w:p>
    <w:p w:rsidR="00BA3DFF" w:rsidRDefault="00BA3DFF" w:rsidP="00BA3DFF">
      <w:pPr>
        <w:spacing w:line="264" w:lineRule="auto"/>
        <w:ind w:firstLine="600"/>
      </w:pPr>
      <w:r>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BA3DFF" w:rsidRDefault="00BA3DFF" w:rsidP="00BA3DFF">
      <w:pPr>
        <w:spacing w:line="264" w:lineRule="auto"/>
        <w:ind w:firstLine="600"/>
      </w:pPr>
      <w:r>
        <w:rPr>
          <w:rFonts w:ascii="Times New Roman" w:hAnsi="Times New Roman"/>
          <w:color w:val="000000"/>
          <w:sz w:val="28"/>
        </w:rPr>
        <w:t xml:space="preserve">потребность в физическом совершенствовании, занятиях </w:t>
      </w:r>
    </w:p>
    <w:p w:rsidR="00BA3DFF" w:rsidRDefault="00BA3DFF" w:rsidP="00BA3DFF">
      <w:pPr>
        <w:spacing w:line="264" w:lineRule="auto"/>
        <w:ind w:firstLine="600"/>
      </w:pPr>
      <w:r>
        <w:rPr>
          <w:rFonts w:ascii="Times New Roman" w:hAnsi="Times New Roman"/>
          <w:color w:val="000000"/>
          <w:sz w:val="28"/>
        </w:rPr>
        <w:t>спортивно-оздоровительной деятельностью;</w:t>
      </w:r>
    </w:p>
    <w:p w:rsidR="00BA3DFF" w:rsidRDefault="00BA3DFF" w:rsidP="00BA3DFF">
      <w:pPr>
        <w:spacing w:line="264" w:lineRule="auto"/>
        <w:ind w:firstLine="600"/>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BA3DFF" w:rsidRDefault="00BA3DFF" w:rsidP="00BA3DFF">
      <w:pPr>
        <w:spacing w:line="264" w:lineRule="auto"/>
        <w:ind w:firstLine="600"/>
      </w:pPr>
      <w:r>
        <w:rPr>
          <w:rFonts w:ascii="Times New Roman" w:hAnsi="Times New Roman"/>
          <w:color w:val="000000"/>
          <w:sz w:val="28"/>
        </w:rPr>
        <w:t xml:space="preserve">6) </w:t>
      </w:r>
      <w:r>
        <w:rPr>
          <w:rFonts w:ascii="Times New Roman" w:hAnsi="Times New Roman"/>
          <w:b/>
          <w:color w:val="000000"/>
          <w:sz w:val="28"/>
        </w:rPr>
        <w:t>трудового воспитания</w:t>
      </w:r>
      <w:r>
        <w:rPr>
          <w:rFonts w:ascii="Times New Roman" w:hAnsi="Times New Roman"/>
          <w:color w:val="000000"/>
          <w:sz w:val="28"/>
        </w:rPr>
        <w:t>:</w:t>
      </w:r>
    </w:p>
    <w:p w:rsidR="00BA3DFF" w:rsidRDefault="00BA3DFF" w:rsidP="00BA3DFF">
      <w:pPr>
        <w:spacing w:line="264" w:lineRule="auto"/>
        <w:ind w:firstLine="600"/>
      </w:pPr>
      <w:r>
        <w:rPr>
          <w:rFonts w:ascii="Times New Roman" w:hAnsi="Times New Roman"/>
          <w:color w:val="000000"/>
          <w:sz w:val="28"/>
        </w:rPr>
        <w:t>готовность к труду, осознание приобретённых умений и навыков, трудолюбие;</w:t>
      </w:r>
    </w:p>
    <w:p w:rsidR="00BA3DFF" w:rsidRDefault="00BA3DFF" w:rsidP="00BA3DFF">
      <w:pPr>
        <w:spacing w:line="264" w:lineRule="auto"/>
        <w:ind w:firstLine="600"/>
      </w:pPr>
      <w:r>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A3DFF" w:rsidRDefault="00BA3DFF" w:rsidP="00BA3DFF">
      <w:pPr>
        <w:spacing w:line="264" w:lineRule="auto"/>
        <w:ind w:firstLine="600"/>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A3DFF" w:rsidRDefault="00BA3DFF" w:rsidP="00BA3DFF">
      <w:pPr>
        <w:spacing w:line="264" w:lineRule="auto"/>
        <w:ind w:firstLine="600"/>
      </w:pPr>
      <w:r>
        <w:rPr>
          <w:rFonts w:ascii="Times New Roman" w:hAnsi="Times New Roman"/>
          <w:color w:val="000000"/>
          <w:sz w:val="28"/>
        </w:rPr>
        <w:t>готовность и способность к образованию и самообразованию на протяжении всей жизни;</w:t>
      </w:r>
    </w:p>
    <w:p w:rsidR="00BA3DFF" w:rsidRDefault="00BA3DFF" w:rsidP="00BA3DFF">
      <w:pPr>
        <w:spacing w:line="264" w:lineRule="auto"/>
        <w:ind w:firstLine="600"/>
      </w:pPr>
      <w:r>
        <w:rPr>
          <w:rFonts w:ascii="Times New Roman" w:hAnsi="Times New Roman"/>
          <w:color w:val="000000"/>
          <w:sz w:val="28"/>
        </w:rPr>
        <w:t xml:space="preserve">7) </w:t>
      </w:r>
      <w:r>
        <w:rPr>
          <w:rFonts w:ascii="Times New Roman" w:hAnsi="Times New Roman"/>
          <w:b/>
          <w:color w:val="000000"/>
          <w:sz w:val="28"/>
        </w:rPr>
        <w:t>экологического воспитания</w:t>
      </w:r>
      <w:r>
        <w:rPr>
          <w:rFonts w:ascii="Times New Roman" w:hAnsi="Times New Roman"/>
          <w:color w:val="000000"/>
          <w:sz w:val="28"/>
        </w:rPr>
        <w:t>:</w:t>
      </w:r>
    </w:p>
    <w:p w:rsidR="00BA3DFF" w:rsidRDefault="00BA3DFF" w:rsidP="00BA3DFF">
      <w:pPr>
        <w:spacing w:line="264" w:lineRule="auto"/>
        <w:ind w:firstLine="600"/>
      </w:pPr>
      <w:r>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A3DFF" w:rsidRDefault="00BA3DFF" w:rsidP="00BA3DFF">
      <w:pPr>
        <w:spacing w:line="264" w:lineRule="auto"/>
        <w:ind w:firstLine="600"/>
      </w:pPr>
      <w:r>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BA3DFF" w:rsidRDefault="00BA3DFF" w:rsidP="00BA3DFF">
      <w:pPr>
        <w:spacing w:line="264" w:lineRule="auto"/>
        <w:ind w:firstLine="600"/>
      </w:pPr>
      <w:r>
        <w:rPr>
          <w:rFonts w:ascii="Times New Roman" w:hAnsi="Times New Roman"/>
          <w:color w:val="000000"/>
          <w:sz w:val="28"/>
        </w:rPr>
        <w:t xml:space="preserve">активное неприятие действий, приносящих вред окружающей среде; </w:t>
      </w:r>
    </w:p>
    <w:p w:rsidR="00BA3DFF" w:rsidRDefault="00BA3DFF" w:rsidP="00BA3DFF">
      <w:pPr>
        <w:spacing w:line="264" w:lineRule="auto"/>
        <w:ind w:firstLine="600"/>
      </w:pPr>
      <w:r>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rsidR="00BA3DFF" w:rsidRDefault="00BA3DFF" w:rsidP="00BA3DFF">
      <w:pPr>
        <w:spacing w:line="264" w:lineRule="auto"/>
        <w:ind w:firstLine="600"/>
      </w:pPr>
      <w:r>
        <w:rPr>
          <w:rFonts w:ascii="Times New Roman" w:hAnsi="Times New Roman"/>
          <w:color w:val="000000"/>
          <w:sz w:val="28"/>
        </w:rPr>
        <w:lastRenderedPageBreak/>
        <w:t>расширение опыта деятельности экологической направленности.</w:t>
      </w:r>
    </w:p>
    <w:p w:rsidR="00BA3DFF" w:rsidRDefault="00BA3DFF" w:rsidP="00BA3DFF">
      <w:pPr>
        <w:spacing w:line="264" w:lineRule="auto"/>
        <w:ind w:firstLine="600"/>
      </w:pPr>
      <w:r>
        <w:rPr>
          <w:rFonts w:ascii="Times New Roman" w:hAnsi="Times New Roman"/>
          <w:color w:val="000000"/>
          <w:sz w:val="28"/>
        </w:rPr>
        <w:t xml:space="preserve">8) </w:t>
      </w:r>
      <w:r>
        <w:rPr>
          <w:rFonts w:ascii="Times New Roman" w:hAnsi="Times New Roman"/>
          <w:b/>
          <w:color w:val="000000"/>
          <w:sz w:val="28"/>
        </w:rPr>
        <w:t>ценности научного познания</w:t>
      </w:r>
      <w:r>
        <w:rPr>
          <w:rFonts w:ascii="Times New Roman" w:hAnsi="Times New Roman"/>
          <w:color w:val="000000"/>
          <w:sz w:val="28"/>
        </w:rPr>
        <w:t>:</w:t>
      </w:r>
    </w:p>
    <w:p w:rsidR="00BA3DFF" w:rsidRDefault="00BA3DFF" w:rsidP="00BA3DFF">
      <w:pPr>
        <w:spacing w:line="264" w:lineRule="auto"/>
        <w:ind w:firstLine="600"/>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A3DFF" w:rsidRDefault="00BA3DFF" w:rsidP="00BA3DFF">
      <w:pPr>
        <w:spacing w:line="264" w:lineRule="auto"/>
        <w:ind w:firstLine="600"/>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rsidR="00BA3DFF" w:rsidRDefault="00BA3DFF" w:rsidP="00BA3DFF">
      <w:pPr>
        <w:spacing w:line="264" w:lineRule="auto"/>
        <w:ind w:firstLine="600"/>
      </w:pPr>
      <w:r>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BA3DFF" w:rsidRDefault="00BA3DFF" w:rsidP="00BA3DFF">
      <w:pPr>
        <w:ind w:left="120"/>
      </w:pPr>
      <w:bookmarkStart w:id="18" w:name="_Toc137510620"/>
      <w:bookmarkEnd w:id="18"/>
    </w:p>
    <w:p w:rsidR="00BA3DFF" w:rsidRDefault="00BA3DFF" w:rsidP="00BA3DFF">
      <w:pPr>
        <w:spacing w:line="264" w:lineRule="auto"/>
        <w:ind w:left="120"/>
      </w:pPr>
    </w:p>
    <w:p w:rsidR="00BA3DFF" w:rsidRDefault="00BA3DFF" w:rsidP="00BA3DFF">
      <w:pPr>
        <w:spacing w:line="264" w:lineRule="auto"/>
        <w:ind w:left="120"/>
      </w:pPr>
      <w:r>
        <w:rPr>
          <w:rFonts w:ascii="Times New Roman" w:hAnsi="Times New Roman"/>
          <w:b/>
          <w:color w:val="000000"/>
          <w:sz w:val="28"/>
        </w:rPr>
        <w:t>МЕТАПРЕДМЕТНЫЕ РЕЗУЛЬТАТЫ</w:t>
      </w:r>
    </w:p>
    <w:p w:rsidR="00BA3DFF" w:rsidRDefault="00BA3DFF" w:rsidP="00BA3DFF">
      <w:pPr>
        <w:spacing w:line="264" w:lineRule="auto"/>
        <w:ind w:firstLine="600"/>
      </w:pPr>
      <w:bookmarkStart w:id="19" w:name="_Toc134720971"/>
      <w:bookmarkEnd w:id="19"/>
      <w:r>
        <w:rPr>
          <w:rFonts w:ascii="Times New Roman" w:hAnsi="Times New Roman"/>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A3DFF" w:rsidRDefault="00BA3DFF" w:rsidP="00BA3DFF">
      <w:pPr>
        <w:spacing w:line="264" w:lineRule="auto"/>
        <w:ind w:left="120"/>
      </w:pPr>
      <w:r>
        <w:rPr>
          <w:rFonts w:ascii="Times New Roman" w:hAnsi="Times New Roman"/>
          <w:b/>
          <w:color w:val="000000"/>
          <w:sz w:val="28"/>
        </w:rPr>
        <w:t>Познавательные универсальные учебные действия</w:t>
      </w:r>
    </w:p>
    <w:p w:rsidR="00BA3DFF" w:rsidRDefault="00BA3DFF" w:rsidP="00BA3DFF">
      <w:pPr>
        <w:spacing w:line="264" w:lineRule="auto"/>
        <w:ind w:firstLine="600"/>
      </w:pPr>
      <w:r>
        <w:rPr>
          <w:rFonts w:ascii="Times New Roman" w:hAnsi="Times New Roman"/>
          <w:color w:val="000000"/>
          <w:sz w:val="28"/>
        </w:rPr>
        <w:t xml:space="preserve">У обучающегося будут сформированы </w:t>
      </w:r>
      <w:r>
        <w:rPr>
          <w:rFonts w:ascii="Times New Roman" w:hAnsi="Times New Roman"/>
          <w:i/>
          <w:color w:val="000000"/>
          <w:sz w:val="28"/>
        </w:rPr>
        <w:t>следующие базовые логические действия</w:t>
      </w:r>
      <w:r>
        <w:rPr>
          <w:rFonts w:ascii="Times New Roman" w:hAnsi="Times New Roman"/>
          <w:color w:val="000000"/>
          <w:sz w:val="28"/>
        </w:rPr>
        <w:t xml:space="preserve"> как часть познавательных универсальных учебных действий:</w:t>
      </w:r>
    </w:p>
    <w:p w:rsidR="00BA3DFF" w:rsidRDefault="00BA3DFF" w:rsidP="00BA3DFF">
      <w:pPr>
        <w:spacing w:line="264" w:lineRule="auto"/>
        <w:ind w:firstLine="600"/>
      </w:pPr>
      <w:r>
        <w:rPr>
          <w:rFonts w:ascii="Times New Roman" w:hAnsi="Times New Roman"/>
          <w:color w:val="000000"/>
          <w:sz w:val="28"/>
        </w:rPr>
        <w:t>самостоятельно формулировать и актуализировать проблему, рассматривать её всесторонне;</w:t>
      </w:r>
    </w:p>
    <w:p w:rsidR="00BA3DFF" w:rsidRDefault="00BA3DFF" w:rsidP="00BA3DFF">
      <w:pPr>
        <w:spacing w:line="264" w:lineRule="auto"/>
        <w:ind w:firstLine="600"/>
      </w:pPr>
      <w:r>
        <w:rPr>
          <w:rFonts w:ascii="Times New Roman" w:hAnsi="Times New Roman"/>
          <w:color w:val="000000"/>
          <w:sz w:val="28"/>
        </w:rPr>
        <w:t>устанавливать существенный признак или основания для сравнения, классификации и обобщения;</w:t>
      </w:r>
    </w:p>
    <w:p w:rsidR="00BA3DFF" w:rsidRDefault="00BA3DFF" w:rsidP="00BA3DFF">
      <w:pPr>
        <w:spacing w:line="264" w:lineRule="auto"/>
        <w:ind w:firstLine="600"/>
      </w:pPr>
      <w:r>
        <w:rPr>
          <w:rFonts w:ascii="Times New Roman" w:hAnsi="Times New Roman"/>
          <w:color w:val="000000"/>
          <w:sz w:val="28"/>
        </w:rPr>
        <w:t>определять цели деятельности, задавать параметры и критерии их достижения;</w:t>
      </w:r>
    </w:p>
    <w:p w:rsidR="00BA3DFF" w:rsidRDefault="00BA3DFF" w:rsidP="00BA3DFF">
      <w:pPr>
        <w:spacing w:line="264" w:lineRule="auto"/>
        <w:ind w:firstLine="600"/>
      </w:pPr>
      <w:r>
        <w:rPr>
          <w:rFonts w:ascii="Times New Roman" w:hAnsi="Times New Roman"/>
          <w:color w:val="000000"/>
          <w:sz w:val="28"/>
        </w:rPr>
        <w:t xml:space="preserve">выявлять закономерности и противоречия в рассматриваемых явлениях; </w:t>
      </w:r>
    </w:p>
    <w:p w:rsidR="00BA3DFF" w:rsidRDefault="00BA3DFF" w:rsidP="00BA3DFF">
      <w:pPr>
        <w:spacing w:line="264" w:lineRule="auto"/>
        <w:ind w:firstLine="600"/>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BA3DFF" w:rsidRDefault="00BA3DFF" w:rsidP="00BA3DFF">
      <w:pPr>
        <w:spacing w:line="264" w:lineRule="auto"/>
        <w:ind w:firstLine="600"/>
      </w:pPr>
      <w:r>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BA3DFF" w:rsidRDefault="00BA3DFF" w:rsidP="00BA3DFF">
      <w:pPr>
        <w:spacing w:line="264" w:lineRule="auto"/>
        <w:ind w:firstLine="600"/>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BA3DFF" w:rsidRDefault="00BA3DFF" w:rsidP="00BA3DFF">
      <w:pPr>
        <w:spacing w:line="264" w:lineRule="auto"/>
        <w:ind w:firstLine="600"/>
      </w:pPr>
      <w:r>
        <w:rPr>
          <w:rFonts w:ascii="Times New Roman" w:hAnsi="Times New Roman"/>
          <w:color w:val="000000"/>
          <w:sz w:val="28"/>
        </w:rPr>
        <w:t>развивать креативное мышление при решении жизненных проблем.</w:t>
      </w:r>
    </w:p>
    <w:p w:rsidR="00BA3DFF" w:rsidRDefault="00BA3DFF" w:rsidP="00BA3DFF">
      <w:pPr>
        <w:spacing w:line="264" w:lineRule="auto"/>
        <w:ind w:firstLine="600"/>
      </w:pPr>
      <w:r>
        <w:rPr>
          <w:rFonts w:ascii="Times New Roman" w:hAnsi="Times New Roman"/>
          <w:color w:val="000000"/>
          <w:sz w:val="28"/>
        </w:rPr>
        <w:t xml:space="preserve">У обучающегося будут сформированы следующие </w:t>
      </w:r>
      <w:r>
        <w:rPr>
          <w:rFonts w:ascii="Times New Roman" w:hAnsi="Times New Roman"/>
          <w:i/>
          <w:color w:val="000000"/>
          <w:sz w:val="28"/>
        </w:rPr>
        <w:t>базовые исследовательские действия</w:t>
      </w:r>
      <w:r>
        <w:rPr>
          <w:rFonts w:ascii="Times New Roman" w:hAnsi="Times New Roman"/>
          <w:color w:val="000000"/>
          <w:sz w:val="28"/>
        </w:rPr>
        <w:t xml:space="preserve"> как часть познавательных универсальных учебных действий:</w:t>
      </w:r>
    </w:p>
    <w:p w:rsidR="00BA3DFF" w:rsidRDefault="00BA3DFF" w:rsidP="00BA3DFF">
      <w:pPr>
        <w:spacing w:line="264" w:lineRule="auto"/>
        <w:ind w:firstLine="600"/>
      </w:pPr>
      <w:r>
        <w:rPr>
          <w:rFonts w:ascii="Times New Roman" w:hAnsi="Times New Roman"/>
          <w:color w:val="000000"/>
          <w:sz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w:t>
      </w:r>
      <w:r>
        <w:rPr>
          <w:rFonts w:ascii="Times New Roman" w:hAnsi="Times New Roman"/>
          <w:color w:val="000000"/>
          <w:sz w:val="28"/>
        </w:rPr>
        <w:lastRenderedPageBreak/>
        <w:t xml:space="preserve">поиску методов решения практических задач, применению различных методов познания; </w:t>
      </w:r>
    </w:p>
    <w:p w:rsidR="00BA3DFF" w:rsidRDefault="00BA3DFF" w:rsidP="00BA3DFF">
      <w:pPr>
        <w:spacing w:line="264" w:lineRule="auto"/>
        <w:ind w:firstLine="600"/>
      </w:pPr>
      <w:r>
        <w:rPr>
          <w:rFonts w:ascii="Times New Roman" w:hAnsi="Times New Roman"/>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BA3DFF" w:rsidRDefault="00BA3DFF" w:rsidP="00BA3DFF">
      <w:pPr>
        <w:spacing w:line="264" w:lineRule="auto"/>
        <w:ind w:firstLine="600"/>
      </w:pPr>
      <w:r>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rsidR="00BA3DFF" w:rsidRDefault="00BA3DFF" w:rsidP="00BA3DFF">
      <w:pPr>
        <w:spacing w:line="264" w:lineRule="auto"/>
        <w:ind w:firstLine="600"/>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BA3DFF" w:rsidRDefault="00BA3DFF" w:rsidP="00BA3DFF">
      <w:pPr>
        <w:spacing w:line="264" w:lineRule="auto"/>
        <w:ind w:firstLine="600"/>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A3DFF" w:rsidRDefault="00BA3DFF" w:rsidP="00BA3DFF">
      <w:pPr>
        <w:spacing w:line="264" w:lineRule="auto"/>
        <w:ind w:firstLine="600"/>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A3DFF" w:rsidRDefault="00BA3DFF" w:rsidP="00BA3DFF">
      <w:pPr>
        <w:spacing w:line="264" w:lineRule="auto"/>
        <w:ind w:firstLine="600"/>
      </w:pPr>
      <w:r>
        <w:rPr>
          <w:rFonts w:ascii="Times New Roman" w:hAnsi="Times New Roman"/>
          <w:color w:val="000000"/>
          <w:sz w:val="28"/>
        </w:rPr>
        <w:t>давать оценку новым ситуациям, оценивать приобретённый опыт;</w:t>
      </w:r>
    </w:p>
    <w:p w:rsidR="00BA3DFF" w:rsidRDefault="00BA3DFF" w:rsidP="00BA3DFF">
      <w:pPr>
        <w:spacing w:line="264" w:lineRule="auto"/>
        <w:ind w:firstLine="600"/>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BA3DFF" w:rsidRDefault="00BA3DFF" w:rsidP="00BA3DFF">
      <w:pPr>
        <w:spacing w:line="264" w:lineRule="auto"/>
        <w:ind w:firstLine="600"/>
      </w:pPr>
      <w:r>
        <w:rPr>
          <w:rFonts w:ascii="Times New Roman" w:hAnsi="Times New Roman"/>
          <w:color w:val="000000"/>
          <w:sz w:val="28"/>
        </w:rPr>
        <w:t>уметь переносить знания в познавательную и практическую области жизнедеятельности;</w:t>
      </w:r>
    </w:p>
    <w:p w:rsidR="00BA3DFF" w:rsidRDefault="00BA3DFF" w:rsidP="00BA3DFF">
      <w:pPr>
        <w:spacing w:line="264" w:lineRule="auto"/>
        <w:ind w:firstLine="600"/>
      </w:pPr>
      <w:r>
        <w:rPr>
          <w:rFonts w:ascii="Times New Roman" w:hAnsi="Times New Roman"/>
          <w:color w:val="000000"/>
          <w:sz w:val="28"/>
        </w:rPr>
        <w:t xml:space="preserve">уметь интегрировать знания из разных предметных областей; </w:t>
      </w:r>
    </w:p>
    <w:p w:rsidR="00BA3DFF" w:rsidRDefault="00BA3DFF" w:rsidP="00BA3DFF">
      <w:pPr>
        <w:spacing w:line="264" w:lineRule="auto"/>
        <w:ind w:firstLine="600"/>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BA3DFF" w:rsidRDefault="00BA3DFF" w:rsidP="00BA3DFF">
      <w:pPr>
        <w:spacing w:line="264" w:lineRule="auto"/>
        <w:ind w:firstLine="600"/>
      </w:pPr>
      <w:r>
        <w:rPr>
          <w:rFonts w:ascii="Times New Roman" w:hAnsi="Times New Roman"/>
          <w:color w:val="000000"/>
          <w:sz w:val="28"/>
        </w:rPr>
        <w:t xml:space="preserve">У обучающегося будут сформированы следующие </w:t>
      </w:r>
      <w:r>
        <w:rPr>
          <w:rFonts w:ascii="Times New Roman" w:hAnsi="Times New Roman"/>
          <w:i/>
          <w:color w:val="000000"/>
          <w:sz w:val="28"/>
        </w:rPr>
        <w:t>умения работать с информацией</w:t>
      </w:r>
      <w:r>
        <w:rPr>
          <w:rFonts w:ascii="Times New Roman" w:hAnsi="Times New Roman"/>
          <w:color w:val="000000"/>
          <w:sz w:val="28"/>
        </w:rPr>
        <w:t xml:space="preserve"> как часть познавательных универсальных учебных действий:</w:t>
      </w:r>
    </w:p>
    <w:p w:rsidR="00BA3DFF" w:rsidRDefault="00BA3DFF" w:rsidP="00BA3DFF">
      <w:pPr>
        <w:spacing w:line="264" w:lineRule="auto"/>
        <w:ind w:firstLine="600"/>
      </w:pPr>
      <w:r>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A3DFF" w:rsidRDefault="00BA3DFF" w:rsidP="00BA3DFF">
      <w:pPr>
        <w:spacing w:line="264" w:lineRule="auto"/>
        <w:ind w:firstLine="600"/>
      </w:pPr>
      <w:r>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BA3DFF" w:rsidRDefault="00BA3DFF" w:rsidP="00BA3DFF">
      <w:pPr>
        <w:spacing w:line="264" w:lineRule="auto"/>
        <w:ind w:firstLine="600"/>
      </w:pPr>
      <w:r>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BA3DFF" w:rsidRDefault="00BA3DFF" w:rsidP="00BA3DFF">
      <w:pPr>
        <w:spacing w:line="264" w:lineRule="auto"/>
        <w:ind w:firstLine="600"/>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A3DFF" w:rsidRDefault="00BA3DFF" w:rsidP="00BA3DFF">
      <w:pPr>
        <w:spacing w:line="264" w:lineRule="auto"/>
        <w:ind w:firstLine="600"/>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BA3DFF" w:rsidRDefault="00BA3DFF" w:rsidP="00BA3DFF">
      <w:pPr>
        <w:spacing w:line="264" w:lineRule="auto"/>
        <w:ind w:left="120"/>
      </w:pPr>
      <w:r>
        <w:rPr>
          <w:rFonts w:ascii="Times New Roman" w:hAnsi="Times New Roman"/>
          <w:b/>
          <w:color w:val="000000"/>
          <w:sz w:val="28"/>
        </w:rPr>
        <w:t>Коммуникативные универсальные учебные действия</w:t>
      </w:r>
    </w:p>
    <w:p w:rsidR="00BA3DFF" w:rsidRDefault="00BA3DFF" w:rsidP="00BA3DFF">
      <w:pPr>
        <w:spacing w:line="264" w:lineRule="auto"/>
        <w:ind w:firstLine="600"/>
      </w:pPr>
      <w:r>
        <w:rPr>
          <w:rFonts w:ascii="Times New Roman" w:hAnsi="Times New Roman"/>
          <w:color w:val="000000"/>
          <w:sz w:val="28"/>
        </w:rPr>
        <w:lastRenderedPageBreak/>
        <w:t>У обучающегося будут сформированы следующие умения общения как часть коммуникативных универсальных учебных действий:</w:t>
      </w:r>
    </w:p>
    <w:p w:rsidR="00BA3DFF" w:rsidRDefault="00BA3DFF" w:rsidP="00BA3DFF">
      <w:pPr>
        <w:spacing w:line="264" w:lineRule="auto"/>
        <w:ind w:firstLine="600"/>
      </w:pPr>
      <w:r>
        <w:rPr>
          <w:rFonts w:ascii="Times New Roman" w:hAnsi="Times New Roman"/>
          <w:color w:val="000000"/>
          <w:sz w:val="28"/>
        </w:rPr>
        <w:t>осуществлять коммуникации во всех сферах жизни;</w:t>
      </w:r>
    </w:p>
    <w:p w:rsidR="00BA3DFF" w:rsidRDefault="00BA3DFF" w:rsidP="00BA3DFF">
      <w:pPr>
        <w:spacing w:line="264" w:lineRule="auto"/>
        <w:ind w:firstLine="600"/>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A3DFF" w:rsidRDefault="00BA3DFF" w:rsidP="00BA3DFF">
      <w:pPr>
        <w:spacing w:line="264" w:lineRule="auto"/>
        <w:ind w:firstLine="600"/>
      </w:pPr>
      <w:r>
        <w:rPr>
          <w:rFonts w:ascii="Times New Roman" w:hAnsi="Times New Roman"/>
          <w:color w:val="000000"/>
          <w:sz w:val="28"/>
        </w:rPr>
        <w:t xml:space="preserve">владеть различными способами общения и взаимодействия; </w:t>
      </w:r>
    </w:p>
    <w:p w:rsidR="00BA3DFF" w:rsidRDefault="00BA3DFF" w:rsidP="00BA3DFF">
      <w:pPr>
        <w:spacing w:line="264" w:lineRule="auto"/>
        <w:ind w:firstLine="600"/>
      </w:pPr>
      <w:r>
        <w:rPr>
          <w:rFonts w:ascii="Times New Roman" w:hAnsi="Times New Roman"/>
          <w:color w:val="000000"/>
          <w:sz w:val="28"/>
        </w:rPr>
        <w:t>аргументированно вести диалог, уметь смягчать конфликтные ситуации;</w:t>
      </w:r>
    </w:p>
    <w:p w:rsidR="00BA3DFF" w:rsidRDefault="00BA3DFF" w:rsidP="00BA3DFF">
      <w:pPr>
        <w:spacing w:line="264" w:lineRule="auto"/>
        <w:ind w:firstLine="600"/>
      </w:pPr>
      <w:r>
        <w:rPr>
          <w:rFonts w:ascii="Times New Roman" w:hAnsi="Times New Roman"/>
          <w:color w:val="000000"/>
          <w:sz w:val="28"/>
        </w:rPr>
        <w:t>развёрнуто и логично излагать свою точку зрения с использованием языковых средств.</w:t>
      </w:r>
    </w:p>
    <w:p w:rsidR="00BA3DFF" w:rsidRDefault="00BA3DFF" w:rsidP="00BA3DFF">
      <w:pPr>
        <w:spacing w:line="264" w:lineRule="auto"/>
        <w:ind w:left="120"/>
      </w:pPr>
      <w:r>
        <w:rPr>
          <w:rFonts w:ascii="Times New Roman" w:hAnsi="Times New Roman"/>
          <w:b/>
          <w:color w:val="000000"/>
          <w:sz w:val="28"/>
        </w:rPr>
        <w:t>Регулятивные универсальные учебные действия</w:t>
      </w:r>
    </w:p>
    <w:p w:rsidR="00BA3DFF" w:rsidRDefault="00BA3DFF" w:rsidP="00BA3DFF">
      <w:pPr>
        <w:spacing w:line="264" w:lineRule="auto"/>
        <w:ind w:firstLine="600"/>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самоорганизации</w:t>
      </w:r>
      <w:r>
        <w:rPr>
          <w:rFonts w:ascii="Times New Roman" w:hAnsi="Times New Roman"/>
          <w:color w:val="000000"/>
          <w:sz w:val="28"/>
        </w:rPr>
        <w:t xml:space="preserve"> как часть регулятивных универсальных учебных действий:</w:t>
      </w:r>
    </w:p>
    <w:p w:rsidR="00BA3DFF" w:rsidRDefault="00BA3DFF" w:rsidP="00BA3DFF">
      <w:pPr>
        <w:spacing w:line="264" w:lineRule="auto"/>
        <w:ind w:firstLine="600"/>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A3DFF" w:rsidRDefault="00BA3DFF" w:rsidP="00BA3DFF">
      <w:pPr>
        <w:spacing w:line="264" w:lineRule="auto"/>
        <w:ind w:firstLine="600"/>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BA3DFF" w:rsidRDefault="00BA3DFF" w:rsidP="00BA3DFF">
      <w:pPr>
        <w:spacing w:line="264" w:lineRule="auto"/>
        <w:ind w:firstLine="600"/>
      </w:pPr>
      <w:r>
        <w:rPr>
          <w:rFonts w:ascii="Times New Roman" w:hAnsi="Times New Roman"/>
          <w:color w:val="000000"/>
          <w:sz w:val="28"/>
        </w:rPr>
        <w:t>давать оценку новым ситуациям;</w:t>
      </w:r>
    </w:p>
    <w:p w:rsidR="00BA3DFF" w:rsidRDefault="00BA3DFF" w:rsidP="00BA3DFF">
      <w:pPr>
        <w:spacing w:line="264" w:lineRule="auto"/>
        <w:ind w:firstLine="600"/>
      </w:pPr>
      <w:r>
        <w:rPr>
          <w:rFonts w:ascii="Times New Roman" w:hAnsi="Times New Roman"/>
          <w:color w:val="000000"/>
          <w:sz w:val="28"/>
        </w:rPr>
        <w:t>расширять рамки учебного предмета на основе личных предпочтений;</w:t>
      </w:r>
    </w:p>
    <w:p w:rsidR="00BA3DFF" w:rsidRDefault="00BA3DFF" w:rsidP="00BA3DFF">
      <w:pPr>
        <w:spacing w:line="264" w:lineRule="auto"/>
        <w:ind w:firstLine="600"/>
      </w:pPr>
      <w:r>
        <w:rPr>
          <w:rFonts w:ascii="Times New Roman" w:hAnsi="Times New Roman"/>
          <w:color w:val="000000"/>
          <w:sz w:val="28"/>
        </w:rPr>
        <w:t>делать осознанный выбор, аргументировать его, брать ответственность за решение;</w:t>
      </w:r>
    </w:p>
    <w:p w:rsidR="00BA3DFF" w:rsidRDefault="00BA3DFF" w:rsidP="00BA3DFF">
      <w:pPr>
        <w:spacing w:line="264" w:lineRule="auto"/>
        <w:ind w:firstLine="600"/>
      </w:pPr>
      <w:r>
        <w:rPr>
          <w:rFonts w:ascii="Times New Roman" w:hAnsi="Times New Roman"/>
          <w:color w:val="000000"/>
          <w:sz w:val="28"/>
        </w:rPr>
        <w:t>оценивать приобретённый опыт;</w:t>
      </w:r>
    </w:p>
    <w:p w:rsidR="00BA3DFF" w:rsidRDefault="00BA3DFF" w:rsidP="00BA3DFF">
      <w:pPr>
        <w:spacing w:line="264" w:lineRule="auto"/>
        <w:ind w:firstLine="600"/>
      </w:pPr>
      <w:r>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rsidR="00BA3DFF" w:rsidRDefault="00BA3DFF" w:rsidP="00BA3DFF">
      <w:pPr>
        <w:spacing w:line="264" w:lineRule="auto"/>
        <w:ind w:firstLine="600"/>
      </w:pPr>
      <w:r>
        <w:rPr>
          <w:rFonts w:ascii="Times New Roman" w:hAnsi="Times New Roman"/>
          <w:color w:val="000000"/>
          <w:sz w:val="28"/>
        </w:rPr>
        <w:t>постоянно повышать свой образовательный и культурный уровень;</w:t>
      </w:r>
    </w:p>
    <w:p w:rsidR="00BA3DFF" w:rsidRDefault="00BA3DFF" w:rsidP="00BA3DFF">
      <w:pPr>
        <w:spacing w:line="264" w:lineRule="auto"/>
        <w:ind w:firstLine="600"/>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самоконтроля, принятия себя и других</w:t>
      </w:r>
      <w:r>
        <w:rPr>
          <w:rFonts w:ascii="Times New Roman" w:hAnsi="Times New Roman"/>
          <w:color w:val="000000"/>
          <w:sz w:val="28"/>
        </w:rPr>
        <w:t xml:space="preserve"> как часть регулятивных универсальных учебных действий:</w:t>
      </w:r>
    </w:p>
    <w:p w:rsidR="00BA3DFF" w:rsidRDefault="00BA3DFF" w:rsidP="00BA3DFF">
      <w:pPr>
        <w:spacing w:line="264" w:lineRule="auto"/>
        <w:ind w:firstLine="600"/>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BA3DFF" w:rsidRDefault="00BA3DFF" w:rsidP="00BA3DFF">
      <w:pPr>
        <w:spacing w:line="264" w:lineRule="auto"/>
        <w:ind w:firstLine="600"/>
      </w:pPr>
      <w:r>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BA3DFF" w:rsidRDefault="00BA3DFF" w:rsidP="00BA3DFF">
      <w:pPr>
        <w:spacing w:line="264" w:lineRule="auto"/>
        <w:ind w:firstLine="600"/>
      </w:pPr>
      <w:r>
        <w:rPr>
          <w:rFonts w:ascii="Times New Roman" w:hAnsi="Times New Roman"/>
          <w:color w:val="000000"/>
          <w:sz w:val="28"/>
        </w:rPr>
        <w:t>использовать приёмы рефлексии для оценки ситуации, выбора верного решения;</w:t>
      </w:r>
    </w:p>
    <w:p w:rsidR="00BA3DFF" w:rsidRDefault="00BA3DFF" w:rsidP="00BA3DFF">
      <w:pPr>
        <w:spacing w:line="264" w:lineRule="auto"/>
        <w:ind w:firstLine="600"/>
      </w:pPr>
      <w:r>
        <w:rPr>
          <w:rFonts w:ascii="Times New Roman" w:hAnsi="Times New Roman"/>
          <w:color w:val="000000"/>
          <w:sz w:val="28"/>
        </w:rPr>
        <w:t>уметь оценивать риски и своевременно принимать решения по их снижению;</w:t>
      </w:r>
    </w:p>
    <w:p w:rsidR="00BA3DFF" w:rsidRDefault="00BA3DFF" w:rsidP="00BA3DFF">
      <w:pPr>
        <w:spacing w:line="264" w:lineRule="auto"/>
        <w:ind w:firstLine="600"/>
      </w:pPr>
      <w:r>
        <w:rPr>
          <w:rFonts w:ascii="Times New Roman" w:hAnsi="Times New Roman"/>
          <w:color w:val="000000"/>
          <w:sz w:val="28"/>
        </w:rPr>
        <w:t>принимать мотивы и аргументы других при анализе результатов деятельности;</w:t>
      </w:r>
    </w:p>
    <w:p w:rsidR="00BA3DFF" w:rsidRDefault="00BA3DFF" w:rsidP="00BA3DFF">
      <w:pPr>
        <w:spacing w:line="264" w:lineRule="auto"/>
        <w:ind w:firstLine="600"/>
      </w:pPr>
      <w:r>
        <w:rPr>
          <w:rFonts w:ascii="Times New Roman" w:hAnsi="Times New Roman"/>
          <w:color w:val="000000"/>
          <w:sz w:val="28"/>
        </w:rPr>
        <w:t>принимать себя, понимая свои недостатки и достоинства;</w:t>
      </w:r>
    </w:p>
    <w:p w:rsidR="00BA3DFF" w:rsidRDefault="00BA3DFF" w:rsidP="00BA3DFF">
      <w:pPr>
        <w:spacing w:line="264" w:lineRule="auto"/>
        <w:ind w:firstLine="600"/>
      </w:pPr>
      <w:r>
        <w:rPr>
          <w:rFonts w:ascii="Times New Roman" w:hAnsi="Times New Roman"/>
          <w:color w:val="000000"/>
          <w:sz w:val="28"/>
        </w:rPr>
        <w:lastRenderedPageBreak/>
        <w:t>принимать мотивы и аргументы других при анализе результатов деятельности;</w:t>
      </w:r>
    </w:p>
    <w:p w:rsidR="00BA3DFF" w:rsidRDefault="00BA3DFF" w:rsidP="00BA3DFF">
      <w:pPr>
        <w:spacing w:line="264" w:lineRule="auto"/>
        <w:ind w:firstLine="600"/>
      </w:pPr>
      <w:r>
        <w:rPr>
          <w:rFonts w:ascii="Times New Roman" w:hAnsi="Times New Roman"/>
          <w:color w:val="000000"/>
          <w:sz w:val="28"/>
        </w:rPr>
        <w:t>признавать своё право и право других на ошибки;</w:t>
      </w:r>
    </w:p>
    <w:p w:rsidR="00BA3DFF" w:rsidRDefault="00BA3DFF" w:rsidP="00BA3DFF">
      <w:pPr>
        <w:spacing w:line="264" w:lineRule="auto"/>
        <w:ind w:firstLine="600"/>
      </w:pPr>
      <w:r>
        <w:rPr>
          <w:rFonts w:ascii="Times New Roman" w:hAnsi="Times New Roman"/>
          <w:color w:val="000000"/>
          <w:sz w:val="28"/>
        </w:rPr>
        <w:t>развивать способность понимать мир с позиции другого человека.</w:t>
      </w:r>
    </w:p>
    <w:p w:rsidR="00BA3DFF" w:rsidRDefault="00BA3DFF" w:rsidP="00BA3DFF">
      <w:pPr>
        <w:spacing w:line="264" w:lineRule="auto"/>
        <w:ind w:firstLine="600"/>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совместной деятельности</w:t>
      </w:r>
      <w:r>
        <w:rPr>
          <w:rFonts w:ascii="Times New Roman" w:hAnsi="Times New Roman"/>
          <w:color w:val="000000"/>
          <w:sz w:val="28"/>
        </w:rPr>
        <w:t xml:space="preserve"> как часть коммуникативных универсальных учебных действий:</w:t>
      </w:r>
    </w:p>
    <w:p w:rsidR="00BA3DFF" w:rsidRDefault="00BA3DFF" w:rsidP="00BA3DFF">
      <w:pPr>
        <w:spacing w:line="264" w:lineRule="auto"/>
        <w:ind w:firstLine="600"/>
      </w:pPr>
      <w:r>
        <w:rPr>
          <w:rFonts w:ascii="Times New Roman" w:hAnsi="Times New Roman"/>
          <w:color w:val="000000"/>
          <w:sz w:val="28"/>
        </w:rPr>
        <w:t>понимать и использовать преимущества командной и индивидуальной работы;</w:t>
      </w:r>
    </w:p>
    <w:p w:rsidR="00BA3DFF" w:rsidRDefault="00BA3DFF" w:rsidP="00BA3DFF">
      <w:pPr>
        <w:spacing w:line="264" w:lineRule="auto"/>
        <w:ind w:firstLine="600"/>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BA3DFF" w:rsidRDefault="00BA3DFF" w:rsidP="00BA3DFF">
      <w:pPr>
        <w:spacing w:line="264" w:lineRule="auto"/>
        <w:ind w:firstLine="600"/>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A3DFF" w:rsidRDefault="00BA3DFF" w:rsidP="00BA3DFF">
      <w:pPr>
        <w:spacing w:line="264" w:lineRule="auto"/>
        <w:ind w:firstLine="600"/>
      </w:pPr>
      <w:r>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rsidR="00BA3DFF" w:rsidRDefault="00BA3DFF" w:rsidP="00BA3DFF">
      <w:pPr>
        <w:spacing w:line="264" w:lineRule="auto"/>
        <w:ind w:firstLine="600"/>
      </w:pPr>
      <w:r>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BA3DFF" w:rsidRDefault="00BA3DFF" w:rsidP="00BA3DFF">
      <w:pPr>
        <w:spacing w:line="264" w:lineRule="auto"/>
        <w:ind w:firstLine="600"/>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BA3DFF" w:rsidRDefault="00BA3DFF" w:rsidP="00BA3DFF">
      <w:pPr>
        <w:ind w:left="120"/>
      </w:pPr>
      <w:bookmarkStart w:id="20" w:name="_Toc137510621"/>
      <w:bookmarkEnd w:id="20"/>
    </w:p>
    <w:p w:rsidR="00BA3DFF" w:rsidRDefault="00BA3DFF" w:rsidP="00BA3DFF">
      <w:pPr>
        <w:spacing w:line="264" w:lineRule="auto"/>
        <w:ind w:left="120"/>
      </w:pPr>
    </w:p>
    <w:p w:rsidR="00BA3DFF" w:rsidRDefault="00BA3DFF" w:rsidP="00BA3DFF">
      <w:pPr>
        <w:spacing w:line="264" w:lineRule="auto"/>
        <w:ind w:left="120"/>
      </w:pPr>
      <w:r>
        <w:rPr>
          <w:rFonts w:ascii="Times New Roman" w:hAnsi="Times New Roman"/>
          <w:b/>
          <w:color w:val="000000"/>
          <w:sz w:val="28"/>
        </w:rPr>
        <w:t>ПРЕДМЕТНЫЕ РЕЗУЛЬТАТЫ</w:t>
      </w:r>
    </w:p>
    <w:p w:rsidR="00BA3DFF" w:rsidRDefault="00BA3DFF" w:rsidP="00BA3DFF">
      <w:pPr>
        <w:spacing w:line="264" w:lineRule="auto"/>
        <w:ind w:left="120"/>
      </w:pPr>
      <w:r>
        <w:rPr>
          <w:rFonts w:ascii="Times New Roman" w:hAnsi="Times New Roman"/>
          <w:color w:val="000000"/>
          <w:sz w:val="28"/>
        </w:rPr>
        <w:t xml:space="preserve">К концу обучения </w:t>
      </w:r>
      <w:r>
        <w:rPr>
          <w:rFonts w:ascii="Times New Roman" w:hAnsi="Times New Roman"/>
          <w:b/>
          <w:i/>
          <w:color w:val="000000"/>
          <w:sz w:val="28"/>
        </w:rPr>
        <w:t>в 10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BA3DFF" w:rsidRDefault="00BA3DFF" w:rsidP="00BA3DFF">
      <w:pPr>
        <w:spacing w:line="264" w:lineRule="auto"/>
        <w:ind w:firstLine="600"/>
      </w:pPr>
      <w:r>
        <w:rPr>
          <w:rFonts w:ascii="Times New Roman" w:hAnsi="Times New Roman"/>
          <w:b/>
          <w:i/>
          <w:color w:val="000000"/>
          <w:sz w:val="28"/>
        </w:rPr>
        <w:t xml:space="preserve">Раздел «Знания о физической культуре»: </w:t>
      </w:r>
    </w:p>
    <w:p w:rsidR="00BA3DFF" w:rsidRDefault="00BA3DFF" w:rsidP="00BA3DFF">
      <w:pPr>
        <w:spacing w:line="264" w:lineRule="auto"/>
        <w:ind w:firstLine="600"/>
      </w:pPr>
      <w:r>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BA3DFF" w:rsidRDefault="00BA3DFF" w:rsidP="00BA3DFF">
      <w:pPr>
        <w:spacing w:line="264" w:lineRule="auto"/>
        <w:ind w:firstLine="600"/>
      </w:pPr>
      <w:r>
        <w:rPr>
          <w:rFonts w:ascii="Times New Roman" w:hAnsi="Times New Roman"/>
          <w:color w:val="000000"/>
          <w:sz w:val="28"/>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BA3DFF" w:rsidRDefault="00BA3DFF" w:rsidP="00BA3DFF">
      <w:pPr>
        <w:spacing w:line="264" w:lineRule="auto"/>
        <w:ind w:firstLine="600"/>
      </w:pPr>
      <w:r>
        <w:rPr>
          <w:rFonts w:ascii="Times New Roman" w:hAnsi="Times New Roman"/>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BA3DFF" w:rsidRDefault="00BA3DFF" w:rsidP="00BA3DFF">
      <w:pPr>
        <w:spacing w:line="264" w:lineRule="auto"/>
        <w:ind w:firstLine="600"/>
      </w:pPr>
      <w:r>
        <w:rPr>
          <w:rFonts w:ascii="Times New Roman" w:hAnsi="Times New Roman"/>
          <w:b/>
          <w:i/>
          <w:color w:val="000000"/>
          <w:sz w:val="28"/>
        </w:rPr>
        <w:t>Раздел «Организация самостоятельных занятий»:</w:t>
      </w:r>
    </w:p>
    <w:p w:rsidR="00BA3DFF" w:rsidRDefault="00BA3DFF" w:rsidP="00BA3DFF">
      <w:pPr>
        <w:spacing w:line="264" w:lineRule="auto"/>
        <w:ind w:firstLine="600"/>
      </w:pPr>
      <w:r>
        <w:rPr>
          <w:rFonts w:ascii="Times New Roman" w:hAnsi="Times New Roman"/>
          <w:color w:val="000000"/>
          <w:sz w:val="28"/>
        </w:rPr>
        <w:lastRenderedPageBreak/>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BA3DFF" w:rsidRDefault="00BA3DFF" w:rsidP="00BA3DFF">
      <w:pPr>
        <w:spacing w:line="264" w:lineRule="auto"/>
        <w:ind w:firstLine="600"/>
      </w:pPr>
      <w:r>
        <w:rPr>
          <w:rFonts w:ascii="Times New Roman" w:hAnsi="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BA3DFF" w:rsidRDefault="00BA3DFF" w:rsidP="00BA3DFF">
      <w:pPr>
        <w:spacing w:line="264" w:lineRule="auto"/>
        <w:ind w:firstLine="600"/>
      </w:pPr>
      <w:r>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BA3DFF" w:rsidRDefault="00BA3DFF" w:rsidP="00BA3DFF">
      <w:pPr>
        <w:spacing w:line="264" w:lineRule="auto"/>
        <w:ind w:firstLine="600"/>
      </w:pPr>
      <w:r>
        <w:rPr>
          <w:rFonts w:ascii="Times New Roman" w:hAnsi="Times New Roman"/>
          <w:b/>
          <w:i/>
          <w:color w:val="000000"/>
          <w:sz w:val="28"/>
        </w:rPr>
        <w:t>Раздел «Физическое совершенствование»:</w:t>
      </w:r>
    </w:p>
    <w:p w:rsidR="00BA3DFF" w:rsidRDefault="00BA3DFF" w:rsidP="00BA3DFF">
      <w:pPr>
        <w:spacing w:line="264" w:lineRule="auto"/>
        <w:ind w:firstLine="600"/>
      </w:pPr>
      <w:r>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A3DFF" w:rsidRDefault="00BA3DFF" w:rsidP="00BA3DFF">
      <w:pPr>
        <w:spacing w:line="264" w:lineRule="auto"/>
        <w:ind w:firstLine="600"/>
      </w:pPr>
      <w:r>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BA3DFF" w:rsidRDefault="00BA3DFF" w:rsidP="00BA3DFF">
      <w:pPr>
        <w:spacing w:line="264" w:lineRule="auto"/>
        <w:ind w:firstLine="600"/>
      </w:pPr>
      <w:r>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rsidR="00BA3DFF" w:rsidRDefault="00BA3DFF" w:rsidP="00BA3DFF">
      <w:pPr>
        <w:spacing w:line="264" w:lineRule="auto"/>
        <w:ind w:firstLine="600"/>
      </w:pPr>
      <w:r>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BA3DFF" w:rsidRDefault="00BA3DFF" w:rsidP="00BA3DFF">
      <w:pPr>
        <w:spacing w:line="264" w:lineRule="auto"/>
        <w:ind w:firstLine="600"/>
      </w:pPr>
      <w:r>
        <w:rPr>
          <w:rFonts w:ascii="Times New Roman" w:hAnsi="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BA3DFF" w:rsidRDefault="00BA3DFF" w:rsidP="00BA3DFF">
      <w:pPr>
        <w:spacing w:line="264" w:lineRule="auto"/>
        <w:ind w:left="120"/>
      </w:pPr>
    </w:p>
    <w:p w:rsidR="00BA3DFF" w:rsidRDefault="00BA3DFF" w:rsidP="00BA3DFF">
      <w:pPr>
        <w:spacing w:line="264" w:lineRule="auto"/>
        <w:ind w:left="120"/>
      </w:pPr>
      <w:r>
        <w:rPr>
          <w:rFonts w:ascii="Times New Roman" w:hAnsi="Times New Roman"/>
          <w:color w:val="000000"/>
          <w:sz w:val="28"/>
        </w:rPr>
        <w:t xml:space="preserve">К концу обучения </w:t>
      </w:r>
      <w:r>
        <w:rPr>
          <w:rFonts w:ascii="Times New Roman" w:hAnsi="Times New Roman"/>
          <w:b/>
          <w:i/>
          <w:color w:val="000000"/>
          <w:sz w:val="28"/>
        </w:rPr>
        <w:t>в 11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BA3DFF" w:rsidRDefault="00BA3DFF" w:rsidP="00BA3DFF">
      <w:pPr>
        <w:spacing w:line="264" w:lineRule="auto"/>
        <w:ind w:firstLine="600"/>
      </w:pPr>
      <w:r>
        <w:rPr>
          <w:rFonts w:ascii="Times New Roman" w:hAnsi="Times New Roman"/>
          <w:b/>
          <w:i/>
          <w:color w:val="000000"/>
          <w:sz w:val="28"/>
        </w:rPr>
        <w:t xml:space="preserve">Раздел «Знания о физической культуре»: </w:t>
      </w:r>
    </w:p>
    <w:p w:rsidR="00BA3DFF" w:rsidRDefault="00BA3DFF" w:rsidP="00BA3DFF">
      <w:pPr>
        <w:spacing w:line="264" w:lineRule="auto"/>
        <w:ind w:firstLine="600"/>
      </w:pPr>
      <w:r>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BA3DFF" w:rsidRDefault="00BA3DFF" w:rsidP="00BA3DFF">
      <w:pPr>
        <w:spacing w:line="264" w:lineRule="auto"/>
        <w:ind w:firstLine="600"/>
      </w:pPr>
      <w:r>
        <w:rPr>
          <w:rFonts w:ascii="Times New Roman" w:hAnsi="Times New Roman"/>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BA3DFF" w:rsidRDefault="00BA3DFF" w:rsidP="00BA3DFF">
      <w:pPr>
        <w:spacing w:line="264" w:lineRule="auto"/>
        <w:ind w:firstLine="600"/>
      </w:pPr>
      <w:r>
        <w:rPr>
          <w:rFonts w:ascii="Times New Roman" w:hAnsi="Times New Roman"/>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BA3DFF" w:rsidRDefault="00BA3DFF" w:rsidP="00BA3DFF">
      <w:pPr>
        <w:spacing w:line="264" w:lineRule="auto"/>
        <w:ind w:firstLine="600"/>
      </w:pPr>
      <w:r>
        <w:rPr>
          <w:rFonts w:ascii="Times New Roman" w:hAnsi="Times New Roman"/>
          <w:b/>
          <w:i/>
          <w:color w:val="000000"/>
          <w:sz w:val="28"/>
        </w:rPr>
        <w:lastRenderedPageBreak/>
        <w:t>Раздел «Организация самостоятельных занятий»:</w:t>
      </w:r>
    </w:p>
    <w:p w:rsidR="00BA3DFF" w:rsidRDefault="00BA3DFF" w:rsidP="00BA3DFF">
      <w:pPr>
        <w:spacing w:line="264" w:lineRule="auto"/>
        <w:ind w:firstLine="600"/>
      </w:pPr>
      <w:r>
        <w:rPr>
          <w:rFonts w:ascii="Times New Roman" w:hAnsi="Times New Roman"/>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BA3DFF" w:rsidRDefault="00BA3DFF" w:rsidP="00BA3DFF">
      <w:pPr>
        <w:spacing w:line="264" w:lineRule="auto"/>
        <w:ind w:firstLine="600"/>
      </w:pPr>
      <w:r>
        <w:rPr>
          <w:rFonts w:ascii="Times New Roman" w:hAnsi="Times New Roman"/>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BA3DFF" w:rsidRDefault="00BA3DFF" w:rsidP="00BA3DFF">
      <w:pPr>
        <w:spacing w:line="264" w:lineRule="auto"/>
        <w:ind w:firstLine="600"/>
      </w:pPr>
      <w:r>
        <w:rPr>
          <w:rFonts w:ascii="Times New Roman" w:hAnsi="Times New Roman"/>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BA3DFF" w:rsidRDefault="00BA3DFF" w:rsidP="00BA3DFF">
      <w:pPr>
        <w:spacing w:line="264" w:lineRule="auto"/>
        <w:ind w:firstLine="600"/>
      </w:pPr>
      <w:r>
        <w:rPr>
          <w:rFonts w:ascii="Times New Roman" w:hAnsi="Times New Roman"/>
          <w:b/>
          <w:i/>
          <w:color w:val="000000"/>
          <w:sz w:val="28"/>
        </w:rPr>
        <w:t>Раздел «Физическое совершенствование»:</w:t>
      </w:r>
    </w:p>
    <w:p w:rsidR="00BA3DFF" w:rsidRDefault="00BA3DFF" w:rsidP="00BA3DFF">
      <w:pPr>
        <w:spacing w:line="264" w:lineRule="auto"/>
        <w:ind w:firstLine="600"/>
      </w:pPr>
      <w:r>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A3DFF" w:rsidRDefault="00BA3DFF" w:rsidP="00BA3DFF">
      <w:pPr>
        <w:spacing w:line="264" w:lineRule="auto"/>
        <w:ind w:firstLine="600"/>
      </w:pPr>
      <w:r>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BA3DFF" w:rsidRDefault="00BA3DFF" w:rsidP="00BA3DFF">
      <w:pPr>
        <w:spacing w:line="264" w:lineRule="auto"/>
        <w:ind w:firstLine="600"/>
      </w:pPr>
      <w:r>
        <w:rPr>
          <w:rFonts w:ascii="Times New Roman" w:hAnsi="Times New Roman"/>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rsidR="00BA3DFF" w:rsidRDefault="00BA3DFF" w:rsidP="00BA3DFF">
      <w:pPr>
        <w:spacing w:line="264" w:lineRule="auto"/>
        <w:ind w:firstLine="600"/>
      </w:pPr>
      <w:r>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BA3DFF" w:rsidRDefault="00BA3DFF" w:rsidP="00BA3DFF">
      <w:pPr>
        <w:spacing w:line="264" w:lineRule="auto"/>
        <w:ind w:firstLine="600"/>
      </w:pPr>
      <w:r>
        <w:rPr>
          <w:rFonts w:ascii="Times New Roman" w:hAnsi="Times New Roman"/>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2C27F0" w:rsidRPr="00BC2C9D" w:rsidRDefault="002C27F0" w:rsidP="002C27F0">
      <w:pPr>
        <w:keepNext/>
        <w:keepLines/>
        <w:widowControl w:val="0"/>
        <w:ind w:firstLine="708"/>
        <w:outlineLvl w:val="0"/>
        <w:rPr>
          <w:rFonts w:ascii="Times New Roman" w:eastAsia="Times New Roman" w:hAnsi="Times New Roman" w:cs="Times New Roman"/>
          <w:b/>
          <w:sz w:val="28"/>
          <w:szCs w:val="28"/>
        </w:rPr>
      </w:pPr>
      <w:r w:rsidRPr="00BC2C9D">
        <w:rPr>
          <w:rFonts w:ascii="Times New Roman" w:eastAsia="SchoolBookSanPin" w:hAnsi="Times New Roman" w:cs="Times New Roman"/>
          <w:b/>
          <w:sz w:val="28"/>
          <w:szCs w:val="28"/>
        </w:rPr>
        <w:t>Федеральная рабочая программа по учебному предмету «</w:t>
      </w:r>
      <w:r w:rsidRPr="00BC2C9D">
        <w:rPr>
          <w:rFonts w:ascii="Times New Roman" w:eastAsia="SchoolBookSanPin" w:hAnsi="Times New Roman" w:cs="Times New Roman"/>
          <w:b/>
          <w:position w:val="1"/>
          <w:sz w:val="28"/>
          <w:szCs w:val="28"/>
        </w:rPr>
        <w:t>Основы безопасности жизнедеятельности</w:t>
      </w:r>
      <w:r w:rsidRPr="00BC2C9D">
        <w:rPr>
          <w:rFonts w:ascii="Times New Roman" w:eastAsia="SchoolBookSanPin" w:hAnsi="Times New Roman" w:cs="Times New Roman"/>
          <w:b/>
          <w:sz w:val="28"/>
          <w:szCs w:val="28"/>
        </w:rPr>
        <w:t>» (базовый уровень).</w:t>
      </w:r>
      <w:r w:rsidRPr="00BC2C9D">
        <w:rPr>
          <w:rFonts w:ascii="Times New Roman" w:eastAsia="Times New Roman" w:hAnsi="Times New Roman" w:cs="Times New Roman"/>
          <w:b/>
          <w:sz w:val="28"/>
          <w:szCs w:val="28"/>
        </w:rPr>
        <w:t xml:space="preserve"> </w:t>
      </w:r>
    </w:p>
    <w:p w:rsidR="002C27F0" w:rsidRPr="002C27F0" w:rsidRDefault="002C27F0" w:rsidP="002C27F0">
      <w:pPr>
        <w:widowControl w:val="0"/>
        <w:spacing w:line="350" w:lineRule="auto"/>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Федеральная рабочая программа по учебному предмету «</w:t>
      </w:r>
      <w:r w:rsidRPr="002C27F0">
        <w:rPr>
          <w:rFonts w:ascii="Times New Roman" w:eastAsia="SchoolBookSanPin" w:hAnsi="Times New Roman" w:cs="Times New Roman"/>
          <w:position w:val="1"/>
          <w:sz w:val="28"/>
          <w:szCs w:val="28"/>
        </w:rPr>
        <w:t>Основы безопасности жизнедеятельности</w:t>
      </w:r>
      <w:r w:rsidRPr="002C27F0">
        <w:rPr>
          <w:rFonts w:ascii="Times New Roman" w:eastAsia="SchoolBookSanPin" w:hAnsi="Times New Roman" w:cs="Times New Roman"/>
          <w:sz w:val="28"/>
          <w:szCs w:val="28"/>
        </w:rPr>
        <w:t>» (предметная область «Физическая культура и основы безопасности жизнедеятельности») (далее соответственно – программа по ОБЖ, ОБЖ) включает пояснительную записку, содержание обучения, планируемые результаты освоения программы ОБЖ.</w:t>
      </w:r>
    </w:p>
    <w:p w:rsidR="002C27F0" w:rsidRPr="002C27F0" w:rsidRDefault="002C27F0" w:rsidP="002C27F0">
      <w:pPr>
        <w:widowControl w:val="0"/>
        <w:spacing w:line="350" w:lineRule="auto"/>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Пояснительная записка.</w:t>
      </w:r>
    </w:p>
    <w:p w:rsidR="002C27F0" w:rsidRPr="002C27F0" w:rsidRDefault="002C27F0" w:rsidP="002C27F0">
      <w:pPr>
        <w:widowControl w:val="0"/>
        <w:spacing w:line="350" w:lineRule="auto"/>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Программа по ОБЖ разработана на основе </w:t>
      </w:r>
      <w:r w:rsidRPr="002C27F0">
        <w:rPr>
          <w:rFonts w:ascii="Times New Roman" w:eastAsia="Calibri" w:hAnsi="Times New Roman" w:cs="Times New Roman"/>
          <w:sz w:val="28"/>
          <w:szCs w:val="28"/>
        </w:rPr>
        <w:t xml:space="preserve">требований к результатам </w:t>
      </w:r>
      <w:r w:rsidRPr="002C27F0">
        <w:rPr>
          <w:rFonts w:ascii="Times New Roman" w:eastAsia="Calibri" w:hAnsi="Times New Roman" w:cs="Times New Roman"/>
          <w:sz w:val="28"/>
          <w:szCs w:val="28"/>
        </w:rPr>
        <w:lastRenderedPageBreak/>
        <w:t>освоения основной образовательной программы среднего общего образования, представленных в ФГОС СОО</w:t>
      </w:r>
      <w:r w:rsidRPr="002C27F0">
        <w:rPr>
          <w:rFonts w:ascii="Times New Roman" w:eastAsia="SchoolBookSanPin" w:hAnsi="Times New Roman" w:cs="Times New Roman"/>
          <w:sz w:val="28"/>
          <w:szCs w:val="28"/>
        </w:rPr>
        <w:t xml:space="preserve">,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2C27F0" w:rsidRPr="002C27F0" w:rsidRDefault="002C27F0" w:rsidP="002C27F0">
      <w:pPr>
        <w:widowControl w:val="0"/>
        <w:spacing w:line="350" w:lineRule="auto"/>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Программа по ОБЖ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Программа по ОБЖ в методическом плане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помогает педагогу продолжить освоение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2C27F0" w:rsidRPr="002C27F0" w:rsidRDefault="002C27F0" w:rsidP="002C27F0">
      <w:pPr>
        <w:widowControl w:val="0"/>
        <w:spacing w:line="350" w:lineRule="auto"/>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Программа по ОБЖ </w:t>
      </w:r>
      <w:r w:rsidRPr="002C27F0">
        <w:rPr>
          <w:rFonts w:ascii="Times New Roman" w:eastAsia="SchoolBookSanPin" w:hAnsi="Times New Roman" w:cs="Times New Roman"/>
          <w:position w:val="1"/>
          <w:sz w:val="28"/>
          <w:szCs w:val="28"/>
        </w:rPr>
        <w:t>обеспечивает:</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lastRenderedPageBreak/>
        <w:t>подготовку выпускников к решению актуальных практических задач безопасности жизнедеятельности в повседневной жизни.</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sz w:val="28"/>
          <w:szCs w:val="28"/>
        </w:rPr>
        <w:t xml:space="preserve">В программе по ОБЖ содержание учебного предмета ОБЖ </w:t>
      </w:r>
      <w:r w:rsidRPr="002C27F0">
        <w:rPr>
          <w:rFonts w:ascii="Times New Roman" w:eastAsia="SchoolBookSanPin" w:hAnsi="Times New Roman" w:cs="Times New Roman"/>
          <w:position w:val="1"/>
          <w:sz w:val="28"/>
          <w:szCs w:val="28"/>
        </w:rPr>
        <w:t>структурно представлено двумя вариантами реализации содержания, состоящими из отдельных модулей (тематических линий), обеспечивающих системность и непрерывность изучения предмета на уровнях основного общего и среднего общего образования.</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Вариант 1.</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Модуль № 1. «Основы комплексной безопасности».</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 xml:space="preserve">Модуль № 2. «Основы обороны государства». </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Модуль № 3. «Военно-профессиональная деятельность».</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Модуль № 4. «Защита населения Российской Федерации от опасных и чрезвычайных ситуаций».</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Модуль № 5. «Безопасность в природной среде и экологическая безопасность».</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Модуль № 6. «Основы противодействия экстремизму и терроризму».</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Модуль № 7. «Основы здорового образа жизни».</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Модуль № 8. «Основы медицинских знаний и оказание первой помощи».</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Модуль № 9. «Элементы начальной военной подготовки».</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Вариант 2.</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Модуль № 1 «Культура безопасности жизнедеятельности в современном обществе».</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Модуль № 2 «Безопасность в быту».</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Модуль № 3 «Безопасность на транспорте».</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Модуль № 4 «Безопасность в общественных местах».</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Модуль № 5 «Безопасность в природной среде».</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Модуль № 6 «Здоровье и как его сохранить. Основы медицинских знаний».</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Модуль № 7 «Безопасность в социуме».</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Модуль № 8 «Безопасность в информационном пространстве».</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Модуль № 9 «Основы противодействия экстремизму и терроризму».</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 xml:space="preserve">Модуль № 10 «Взаимодействие личности, общества и государства в </w:t>
      </w:r>
      <w:r w:rsidRPr="002C27F0">
        <w:rPr>
          <w:rFonts w:ascii="Times New Roman" w:eastAsia="SchoolBookSanPin" w:hAnsi="Times New Roman" w:cs="Times New Roman"/>
          <w:position w:val="1"/>
          <w:sz w:val="28"/>
          <w:szCs w:val="28"/>
        </w:rPr>
        <w:lastRenderedPageBreak/>
        <w:t>обеспечении безопасности жизни и здоровья населения».</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В целях обеспечения преемственности в изучении учебного предмета ОБЖ на уровне среднего общего образования федеральная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2C27F0" w:rsidRPr="002C27F0" w:rsidRDefault="002C27F0" w:rsidP="002C27F0">
      <w:pPr>
        <w:widowControl w:val="0"/>
        <w:spacing w:line="350" w:lineRule="auto"/>
        <w:rPr>
          <w:rFonts w:ascii="Times New Roman" w:eastAsia="SchoolBookSanPin" w:hAnsi="Times New Roman" w:cs="Times New Roman"/>
          <w:position w:val="1"/>
          <w:sz w:val="28"/>
          <w:szCs w:val="28"/>
        </w:rPr>
      </w:pPr>
      <w:r w:rsidRPr="002C27F0">
        <w:rPr>
          <w:rFonts w:ascii="Times New Roman" w:eastAsia="SchoolBookSanPin" w:hAnsi="Times New Roman" w:cs="Times New Roman"/>
          <w:position w:val="1"/>
          <w:sz w:val="28"/>
          <w:szCs w:val="28"/>
        </w:rPr>
        <w:t>Программа предусматривает внедрение практико-ориентированных интерактивных форм организации учебных занятий с возможностью применения тренажёрных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2C27F0" w:rsidRPr="002C27F0" w:rsidRDefault="002C27F0" w:rsidP="002C27F0">
      <w:pPr>
        <w:widowControl w:val="0"/>
        <w:spacing w:line="350" w:lineRule="auto"/>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2C27F0" w:rsidRPr="002C27F0" w:rsidRDefault="002C27F0" w:rsidP="002C27F0">
      <w:pPr>
        <w:widowControl w:val="0"/>
        <w:spacing w:line="350" w:lineRule="auto"/>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Актуальность совершенствования учебно-методического обеспечения образовательного процесса по ОБЖ определяется системообразующими документами в области безопасности: Стратегией национальной безопасности </w:t>
      </w:r>
      <w:r w:rsidRPr="002C27F0">
        <w:rPr>
          <w:rFonts w:ascii="Times New Roman" w:eastAsia="SchoolBookSanPin" w:hAnsi="Times New Roman" w:cs="Times New Roman"/>
          <w:sz w:val="28"/>
          <w:szCs w:val="28"/>
        </w:rPr>
        <w:lastRenderedPageBreak/>
        <w:t>Российской Федерации</w:t>
      </w:r>
      <w:r w:rsidRPr="002C27F0">
        <w:rPr>
          <w:rFonts w:ascii="Calibri" w:eastAsia="Calibri" w:hAnsi="Calibri" w:cs="Times New Roman"/>
          <w:sz w:val="28"/>
          <w:szCs w:val="28"/>
          <w:vertAlign w:val="superscript"/>
        </w:rPr>
        <w:footnoteReference w:id="1"/>
      </w:r>
      <w:r w:rsidRPr="002C27F0">
        <w:rPr>
          <w:rFonts w:ascii="Times New Roman" w:eastAsia="SchoolBookSanPin" w:hAnsi="Times New Roman" w:cs="Times New Roman"/>
          <w:sz w:val="28"/>
          <w:szCs w:val="28"/>
        </w:rPr>
        <w:t>, Национальными целями развития Российской Федерации на период до 2030 года</w:t>
      </w:r>
      <w:r w:rsidRPr="002C27F0">
        <w:rPr>
          <w:rFonts w:ascii="Calibri" w:eastAsia="Calibri" w:hAnsi="Calibri" w:cs="Times New Roman"/>
          <w:sz w:val="28"/>
          <w:szCs w:val="28"/>
          <w:vertAlign w:val="superscript"/>
        </w:rPr>
        <w:footnoteReference w:id="2"/>
      </w:r>
      <w:r w:rsidRPr="002C27F0">
        <w:rPr>
          <w:rFonts w:ascii="Times New Roman" w:eastAsia="SchoolBookSanPin" w:hAnsi="Times New Roman" w:cs="Times New Roman"/>
          <w:sz w:val="28"/>
          <w:szCs w:val="28"/>
        </w:rPr>
        <w:t>, Государственной программой Российской Федерации «Развитие образования».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модели индивидуального и группового безопасного поведения в повседневной жизни.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В настоящее время с учётом новых вызовов и угроз подходы к изучению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w:t>
      </w:r>
      <w:r w:rsidRPr="002C27F0">
        <w:rPr>
          <w:rFonts w:ascii="Times New Roman" w:eastAsia="SchoolBookSanPin" w:hAnsi="Times New Roman" w:cs="Times New Roman"/>
          <w:sz w:val="28"/>
          <w:szCs w:val="28"/>
        </w:rPr>
        <w:lastRenderedPageBreak/>
        <w:t>позволяющих обеспечивать благополучие человека, созданию условий устойчивого развития общества и государства.</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Всего на изучение ОБЖ на уровне среднего общего образования рекомендуется отводить 68 часов в 10–11 классах. При этом порядок освоения программы определяется образовательной организацией, которая вправе самостоятельно определять последовательность тематических линий ОБЖ и количество часов для их освоения. Конкретное наполнение модулей может быть скорректировано и конкретизировано с учётом региональных (географических, социальных, этнических и других), а также бытовых и других местных особенностей.</w:t>
      </w:r>
    </w:p>
    <w:p w:rsidR="002C27F0" w:rsidRPr="002C27F0" w:rsidRDefault="002C27F0" w:rsidP="002C27F0">
      <w:pPr>
        <w:widowControl w:val="0"/>
        <w:rPr>
          <w:rFonts w:ascii="Times New Roman" w:eastAsia="OfficinaSansBoldITC" w:hAnsi="Times New Roman" w:cs="Times New Roman"/>
          <w:position w:val="1"/>
          <w:sz w:val="28"/>
          <w:szCs w:val="28"/>
        </w:rPr>
      </w:pPr>
      <w:r w:rsidRPr="002C27F0">
        <w:rPr>
          <w:rFonts w:ascii="Times New Roman" w:eastAsia="OfficinaSansBoldITC" w:hAnsi="Times New Roman" w:cs="Times New Roman"/>
          <w:sz w:val="28"/>
          <w:szCs w:val="28"/>
        </w:rPr>
        <w:t>Содержание обучения</w:t>
      </w:r>
      <w:r w:rsidRPr="002C27F0">
        <w:rPr>
          <w:rFonts w:ascii="Times New Roman" w:eastAsia="OfficinaSansBoldITC" w:hAnsi="Times New Roman" w:cs="Times New Roman"/>
          <w:position w:val="1"/>
          <w:sz w:val="28"/>
          <w:szCs w:val="28"/>
        </w:rPr>
        <w:t xml:space="preserve">.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Вариант № 1.</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Модуль № 1. «Основы комплексной безопасности».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Культура безопасности жизнедеятельности в современном обществе.</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Корпоративный, индивидуальный, групповой уровень культуры </w:t>
      </w:r>
      <w:r w:rsidRPr="002C27F0">
        <w:rPr>
          <w:rFonts w:ascii="Times New Roman" w:eastAsia="OfficinaSansBoldITC" w:hAnsi="Times New Roman" w:cs="Times New Roman"/>
          <w:sz w:val="28"/>
          <w:szCs w:val="28"/>
        </w:rPr>
        <w:lastRenderedPageBreak/>
        <w:t xml:space="preserve">безопасности. Общественно-государственный уровень культуры безопасности жизнедеятельности.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Личностный фактор в обеспечении безопасности жизнедеятельности населения в стране.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Общие правила безопасности жизнедеятельности.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Явные и скрытые опасности современных развлечений молодёжи. Зацепинг. Административная ответственность за занятия зацепингом и руфингом. Диггерство и его опасности. Ответственность за диггерство. Паркур. Селфи. Основные меры безопасности для паркура и селфи. Флешмоб. Ответственность за участие в флешмобе, носящем антиобщественный характер.</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Как не стать жертвой информационной войны.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Обязанности участников дорожного движения. Правила дорожного движения для пешеходов, пассажиров, водителей.</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Безопасное поведение на различных видах транспорта.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Электросамокат. Питбайк. Моноколесо. Сегвей. Гироскутер.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w:t>
      </w:r>
      <w:r w:rsidRPr="002C27F0">
        <w:rPr>
          <w:rFonts w:ascii="Times New Roman" w:eastAsia="OfficinaSansBoldITC" w:hAnsi="Times New Roman" w:cs="Times New Roman"/>
          <w:sz w:val="28"/>
          <w:szCs w:val="28"/>
        </w:rPr>
        <w:lastRenderedPageBreak/>
        <w:t>Ответственность за нарушение Правил дорожного движения и мер оказания первой помощи.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Информационная и финансовая безопасность. Информационная безопасность Российской Федерации. Угроза информационной безопасности.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Порядок действий при попадании в опасную ситуацию. Порядок действий в случаях, когда потерялся человек.</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Безопасность в социуме. Конфликтные ситуации. Способы разрешения конфликтных ситуаций. Опасные проявления конфликтов. Способы </w:t>
      </w:r>
      <w:r w:rsidRPr="002C27F0">
        <w:rPr>
          <w:rFonts w:ascii="Times New Roman" w:eastAsia="OfficinaSansBoldITC" w:hAnsi="Times New Roman" w:cs="Times New Roman"/>
          <w:sz w:val="28"/>
          <w:szCs w:val="28"/>
        </w:rPr>
        <w:lastRenderedPageBreak/>
        <w:t>противодействия буллингу и проявлению насилия.</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Модуль № 2. «Основы обороны государства».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Дни воинской славы (победные дни) России. Памятные даты России.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w:t>
      </w:r>
      <w:r w:rsidRPr="002C27F0">
        <w:rPr>
          <w:rFonts w:ascii="Times New Roman" w:eastAsia="OfficinaSansBoldITC" w:hAnsi="Times New Roman" w:cs="Times New Roman"/>
          <w:sz w:val="28"/>
          <w:szCs w:val="28"/>
        </w:rPr>
        <w:lastRenderedPageBreak/>
        <w:t>способы противодействия ей.</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Модуль № 3. «Военно-профессиональная деятельность».</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Организация подготовки офицерских кадров для Вооружённых Сил Российской Федерации, МВД России, ФСБ России, МЧС России.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Ритуал подъёма и спуска Государственного флага Российской Федерации. Вручение воинской части государственной награды.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w:t>
      </w:r>
      <w:r w:rsidRPr="002C27F0">
        <w:rPr>
          <w:rFonts w:ascii="Times New Roman" w:eastAsia="OfficinaSansBoldITC" w:hAnsi="Times New Roman" w:cs="Times New Roman"/>
          <w:sz w:val="28"/>
          <w:szCs w:val="28"/>
        </w:rPr>
        <w:lastRenderedPageBreak/>
        <w:t>службу. Поступление на военную службу по контракту. Альтернативная гражданская служба.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Модуль № 4. «Защита населения Российской Федерации от опасных и чрезвычайных ситуаций».</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Средства индивидуальной защиты населения. Средства индивидуальной </w:t>
      </w:r>
      <w:r w:rsidRPr="002C27F0">
        <w:rPr>
          <w:rFonts w:ascii="Times New Roman" w:eastAsia="OfficinaSansBoldITC" w:hAnsi="Times New Roman" w:cs="Times New Roman"/>
          <w:sz w:val="28"/>
          <w:szCs w:val="28"/>
        </w:rPr>
        <w:lastRenderedPageBreak/>
        <w:t>защиты органов дыхания и средства индивидуальной зашиты кожи. Использование медицинских средств индивидуальной защиты.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Модуль № 5. «Безопасность в природной среде и экологическая безопасность».</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GPS). Безопасность в автономных условиях.</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Средства защиты и предупреждения от экологических опасностей. Бытовые приборы контроля воздуха. TDS-метры (солемеры). Шумомеры. Люксметры. Бытовые дозиметры (радиометры). Бытовые нитратомеры.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Модуль № 6. «Основы противодействия экстремизму и терроризму».</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lastRenderedPageBreak/>
        <w:t>Разновидности экстремистской деятельности. Внешние и внутренние экстремистские угрозы.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Кибертерроризм.</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w:t>
      </w:r>
      <w:r w:rsidRPr="002C27F0">
        <w:rPr>
          <w:rFonts w:ascii="Times New Roman" w:eastAsia="OfficinaSansBoldITC" w:hAnsi="Times New Roman" w:cs="Times New Roman"/>
          <w:sz w:val="28"/>
          <w:szCs w:val="28"/>
        </w:rPr>
        <w:lastRenderedPageBreak/>
        <w:t>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Модуль № 7. «Основы здорового образа жизни».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правило здорового образа жизни. Способы сохранения психического здоровья.</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lastRenderedPageBreak/>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Модуль № 8. «Основы медицинских знаний и оказание первой помощи».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Освоение основ медицинских знаний.</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СOVID-19. Правила профилактики коронавируса.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w:t>
      </w:r>
      <w:r w:rsidRPr="002C27F0">
        <w:rPr>
          <w:rFonts w:ascii="Times New Roman" w:eastAsia="OfficinaSansBoldITC" w:hAnsi="Times New Roman" w:cs="Times New Roman"/>
          <w:sz w:val="28"/>
          <w:szCs w:val="28"/>
        </w:rPr>
        <w:lastRenderedPageBreak/>
        <w:t>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Составы аптечек для оказания первой помощи в различных условиях.</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Правила и способы переноски (транспортировки) пострадавших.</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Модуль № 9. «Элементы начальной военной подготовки».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Способы передвижения в бою при действиях в пешем порядке.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оттаскивания раненых с поля боя.</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Сооружения для защиты личного состава. Открытая щель. Перекрытая щель. Блиндаж. Укрытия для боевой техники. Убежища для личного состава.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Вариант № 2.</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Модуль № 1 «Культура безопасности жизнедеятельности в современном обществе».</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Объяснять смысл понятия «культура безопасности». Характеризовать значение культуры безопасности для жизни человека, государства, общества.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lastRenderedPageBreak/>
        <w:t>Объяснять смысл и соотносить понятия «опасность», «безопасность», «риск» (угроза), «опасная ситуация», «экстремальная ситуация», «чрезвычайная ситуация».</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Иметь представления об уровнях взаимодействия человека и окружающей среды. Приводить примеры.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Иметь представление об уровнях решения задачи обеспечения безопасности, приводить примеры.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Раскрывать смысл понятия «безопасное поведение». Иметь представление о понятии «виктимное поведение». Приводить примеры.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и применять общие правила безопасного поведения.</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Объяснять смысл понятия «риск-ориентированный подход». Приводить примеры реализации риск-ориентированного подхода на уровне личности, общества, государства.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Сформировать представление о безопасном поведении как о неотъемлемой части жизни современного человека и общества.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Модуль № 2 «Безопасность в быту».</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Классифицировать и характеризовать источники опасности в быту.</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общие правила безопасного поведения, владеть ими в бытовых ситуациях.</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Иметь представление о защите прав потребителя, в том числе при совершении покупок в Интернете.</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Безопасно действовать в различных бытовых ситуациях. Знать порядок действий при возникновении опасных ситуаций в быту.</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порядок оказания первой помощи при ушибах, переломах, кровотечениях.</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правила вызова экстренных служб, порядок взаимодействия с экстренными службами.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правила обращения с электрическими и газовыми приборами.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Иметь представления о возможных последствиях электротравмы. Знать порядок проведения сердечно-легочной реанимации.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lastRenderedPageBreak/>
        <w:t>Иметь представления о современных системах извещения и пожаротушения в жилых помещениях.</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Соблюдать правила пожарной безопасности в быту. Знать порядок действий при угрозе или возникновении пожара.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порядок оказания первой помощи при химических и термических ожогах.</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Иметь представление о нормативах прибытия пожарных в городах и сельской местности, правилах действий пожарных расчётов.</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Характеризовать права, обязанности и ответственность граждан в области пожарной безопасности.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Соблюдать 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других).</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Распознавать ситуации криминального характера. Знать меры профилактики и порядок действий в ситуациях криминального характера.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правила поведения при коммунальной аварии, порядок вызова аварийных служб и взаимодействия с ними.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Модуль № 3 «Безопасность на транспорте».</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Характеризовать опасности на различных видах транспорта.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Соблюдать правила дорожного движения, установленные для пешехода, пассажира, водителя велосипеда и иных средств передвижения. Уметь учитывать разные условия (движение по обочине; движение в тёмное время суток; движение с использованием средств индивидуальной мобильности).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Приводить примеры взаимосвязи безопасности водителя и пассажира.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Иметь представления о знаниях и навыках, необходимых водителю автомобиля.</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Безопасно вести себя в метро. Знать порядок действий при возникновении </w:t>
      </w:r>
      <w:r w:rsidRPr="002C27F0">
        <w:rPr>
          <w:rFonts w:ascii="Times New Roman" w:eastAsia="OfficinaSansBoldITC" w:hAnsi="Times New Roman" w:cs="Times New Roman"/>
          <w:sz w:val="28"/>
          <w:szCs w:val="28"/>
        </w:rPr>
        <w:lastRenderedPageBreak/>
        <w:t>опасности (в том числе при угрозе возникновения пожара, совершения террористического акта, действий криминального характера).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Безопасно вести себя на железнодорожном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Безопасно вести себя на водном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Безопасно вести себя на авиационном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Модуль № 4 «Безопасность в общественных местах».</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Характеризовать источники опасности в общественных местах.</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Характеризовать источники опасности, связанные с действиями человека (возникновение толпы, давки; проявление агрессии; криминальные ситуации; случаи, когда потерялся человек).</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Соблюдать правила безопасного поведения в общественных местах.</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порядок действий при попадании в толпу, давку.</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Соблюдать правила поведения при проявлении агрессии.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порядок действий при криминальной опасности.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порядок действий в случаях, когда потерялся человек.</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порядок действий при угрозе или возникновении пожара в различных общественных местах (лечебных, образовательных, культурных учреждениях).</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порядок действий при угрозе обрушения зданий или отдельных конструкций.</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порядок действий при угрозе совершения террористического акта.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Модуль № 5 «Безопасность в природной среде».</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Характеризовать основные источники опасности в природной среде.</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и соблюдать правила безопасного поведения на природе (в лесу; в горах; на водоёмах).</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lastRenderedPageBreak/>
        <w:t>Иметь представление о способах ориентирования на местности, традиционных и современных средствах навигации.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Знать порядок действий в случаях, когда человек потерялся в природной среде.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способы подачи сигнала о помощи.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Иметь представление о возможностях выживания в автономных условиях (способах сооружения убежища; получении воды и пищи; защиты от перегрева и переохлаждения; правилах поведения при встрече с дикими животными).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приёмы оказания первой помощи при перегреве, переохлаждении, отморожении.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общие правила поведения при чрезвычайных ситуациях природного характера.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о причинах возникновения природных пожаров.</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Характеризовать роль человека в возникновении и предупреждении природных пожаров. Приводить примеры.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Иметь представление о мероприятиях по борьбе с природными пожарами, возможных последствиях и способах их смягчения.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Иметь представление о возможностях прогнозирования, предупреждения, смягчения последствий и последствиях чрезвычайных ситуаций геологического характера. Приводить примеры.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порядок действий при чрезвычайных ситуациях геологического характера.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Иметь представление о возможностях прогнозирования, предупреждения, смягчения последствий и последствиях чрезвычайных ситуаций гидрологического характера. Приводить примеры.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порядок действий при чрезвычайных ситуациях гидрологического характера.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Иметь представление о возможностях прогнозирования, предупреждения, смягчения последствий и последствиях чрезвычайных ситуаций метеорологического характера. Приводить примеры.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lastRenderedPageBreak/>
        <w:t>Знать порядок действий при чрезвычайных ситуациях метеорологического характера.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Объяснять смысл понятия «экология». Характеризовать влияние деятельности человека на экологию.</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Сформировать бережное отношение к природе.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Разумно пользоваться природными богатствами.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Модуль № 6 «Здоровье и как его сохранить. Основы медицинских знаний».</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Объяснять смысл понятий «здоровье», «охрана здоровья», «здоровый образ жизни», «лечение», «профилактика».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факторы, влияющие на здоровье человека и составляющие здорового образа жизни.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Иметь представления об инфекционных заболеваниях, механизмах их распространения и способах передачи. Знать меры профилактики и защиты от инфекционных заболеваний.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Объяснять смысл понятия «вакцинация». Иметь представление о механизме действия вакцины.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Иметь представление о национальном календаре профилактических прививок. Перечислять заболевания, вакцины от которых включены в национальный календарь. Приводить примеры этих заболеваний и их возможных последствий.</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Раскрывать значение изобретения вакцины для жизни людей. Приводить примеры заболеваний, которые: побеждены при помощи вакцинации; не побеждены; от которых вакцины пока не созданы.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Классифицировать чрезвычайные ситуации биолого-социального характера. Приводить примеры.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Иметь представления о самых распространённых неинфекционных заболеваниях.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Характеризовать факторы риска для возникновения сердечно-сосудистых, онкологических, эндокринных заболеваний, заболеваний дыхательной системы.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Раскрывать роль образа жизни в профилактике неинфекционных </w:t>
      </w:r>
      <w:r w:rsidRPr="002C27F0">
        <w:rPr>
          <w:rFonts w:ascii="Times New Roman" w:eastAsia="OfficinaSansBoldITC" w:hAnsi="Times New Roman" w:cs="Times New Roman"/>
          <w:sz w:val="28"/>
          <w:szCs w:val="28"/>
        </w:rPr>
        <w:lastRenderedPageBreak/>
        <w:t>заболеваний.</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Раскрывать роль диспансеризации для профилактики неинфекционных заболеваний.</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Объяснять смысл понятий «психическое здоровье» и «психологическое благополучие». Знать критерии психического здоровья и психологического благополучия и факторы, влияющие на них.</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Иметь представление о важности раннего выявления психических расстройств, роли инклюзивной среды.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Сформировать доброжелательное отношение к людям с особенностями психического развития.</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Характеризовать влияние хронического стресса, психотравмирующей ситуации, злоупотребления алкоголем и употребления наркотических средств на психическое здоровье и психологическое благополучие человека.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Сформировать негативное отношение к употреблению алкоголя и наркотиков.</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и применять способы сохранения психического здоровья.</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критерии, когда необходима помощь специалиста.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Характеризовать и соотносить понятия «первая помощь» и «скорая медицинская помощь».</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Знать состояния, при которых оказывается первая помощь, мероприятия первой помощи, алгоритм первой помощи.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Владеть приёмами оказания первой помощи при неотложных состояниях. Знать порядок действий в сложных случаях оказания первой помощи (травмы глаза; «сложные» кровотечения; первая помощь с использованием подручных средств; первая помощь при нескольких травмах одновременно).</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Модуль № 7 «Безопасность в социуме».</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Объяснять смысл понятий «общение», «социальная группа», «большая </w:t>
      </w:r>
      <w:r w:rsidRPr="002C27F0">
        <w:rPr>
          <w:rFonts w:ascii="Times New Roman" w:eastAsia="OfficinaSansBoldITC" w:hAnsi="Times New Roman" w:cs="Times New Roman"/>
          <w:sz w:val="28"/>
          <w:szCs w:val="28"/>
        </w:rPr>
        <w:lastRenderedPageBreak/>
        <w:t xml:space="preserve">группа», «малая группа».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Знать принципы и показатели эффективного межличностного общения и общения в группе.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Соблюдать правила безопасного и комфортного существования со знакомыми людьми и в различных группах (в школьном классе; в коллективе кружка, секции; в спортивной команде).</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Приводить примеры межличностного, группового и межгруппового конфликтов. Приводить примеры способов избегания и разрешения конфликтных ситуаций.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Характеризовать опасные проявления конфликтов. Знать способы разрешения межличностных конфликтов, способы противодействия буллингу и проявлению насилия.</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Сформировать негативное отношение к опасным проявлениям конфликтов.</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Уметь распознавать манипуляцию. Отличать просьбы, аргументированное воздействие от манипулятивного, иных форм деструктивного воздействия. Знать различные манипулятивные приёмы. Иметь представление о современных формах манипуляций, в том числе с применением цифровых технологий или с использованием деструктивных психологических технологий.</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Уметь распознавать манипулятивные компоненты в мошеннических криминалистических схемах.</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Знать и владеть основами противодействия манипуляциям, организации пространства для «здорового» общения внутри различных групп и коллективов.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Уметь отличать конструктивные способы психологического воздействия от деструктивных форм.</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Иметь представление о механизмах психологического влияния в больших группах. Характеризовать способы воздействия на человека в большой группе (заражение; внушение; подражание).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Модуль № 8 «Безопасность в информационном пространстве».</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Характеризовать смысл понятий «цифровая среда», «цифровой след».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Раскрывать сущность и приводить примеры положительного и </w:t>
      </w:r>
      <w:r w:rsidRPr="002C27F0">
        <w:rPr>
          <w:rFonts w:ascii="Times New Roman" w:eastAsia="OfficinaSansBoldITC" w:hAnsi="Times New Roman" w:cs="Times New Roman"/>
          <w:sz w:val="28"/>
          <w:szCs w:val="28"/>
        </w:rPr>
        <w:lastRenderedPageBreak/>
        <w:t>отрицательного влияния цифровой среды на жизнь человека.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признаки, осознавать опасность цифровой зависимости.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Характеризовать основные риски цифровой среды.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Иметь представление об основных правах человека в цифровой среде.</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и соблюдать правила безопасного поведения в цифровой среде.</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основные виды вредоносного программного обеспечения, принципы работы. Характеризовать признаки мошенничества в цифровой среде.</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и применять правила безопасного использования электронных устройств и программного обеспечения, правила защиты от мошенников.</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Характеризовать основные поведенческие риски в цифровой среде.</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Осознавать опасность сетевой травли. Знать правила противостояния травле в цифровой среде и профилактические меры.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Характеризовать признаки деструктивных сообществ и деструктивного контента в цифровой среде. Знать признаки вовлечения в деструктивные сообщества. Знать правила профилактики и противодействия вовлечению в деструктивные сообщества.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и соблюдать правила безопасной коммуникации в цифровой среде.</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Объяснять смысл понятия «достоверность информации». Знать критерии проверки достоверности информации.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Объяснять смысл понятия «информационный пузырь». Знать основные признаки манипуляции сознанием и пропаганды.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Объяснять смысл понятия «фейк». Иметь представление о целях создания и распространения фейков в цифровой среде, их основных видах.</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правила и основные инструменты распознавания фейковых текстов и изображений.</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Иметь представления об основах правового регулирования, основных правонарушениях в сети Интернет. Знать методы защиты прав в цифровом пространстве.</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Модуль № 9 «Основы противодействия экстремизму и терроризму»</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Объяснять смысл понятий «терроризм» и «экстремизм», их взаимосвязь. </w:t>
      </w:r>
      <w:r w:rsidRPr="002C27F0">
        <w:rPr>
          <w:rFonts w:ascii="Times New Roman" w:eastAsia="OfficinaSansBoldITC" w:hAnsi="Times New Roman" w:cs="Times New Roman"/>
          <w:sz w:val="28"/>
          <w:szCs w:val="28"/>
        </w:rPr>
        <w:lastRenderedPageBreak/>
        <w:t>Приводить примеры экстремистской и террористической деятельности.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Характеризовать влияние экстремизма и терроризма на жизнь государства и общества.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Сформировать нетерпимое отношение к проявлениям экстремизма и терроризма.</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Распознавать признаки вовлечения в экстремистскую и террористическую деятельность, знать способы противодействия.</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порядок действий при объявлении различных уровней террористической направленности.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Уметь действовать при угрозе (обнаружении бесхозных вещей, подозрительных предметов) или совершении террористического акта (нападении террористов и попытке захвата заложников; попадании в заложники; огневом налёте; наезде транспортного средства; подрыве взрывного устройства), проведении контртеррористической операции.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Объяснять цели, задачи, принципы противодействия экстремизму.</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Объяснять цели, задачи, принципы противодействия терроризму. Знать структуру общегосударственной системы противодействия терроризму.</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Модуль № 10 «Взаимодействие личности, общества и государства в обеспечении безопасности жизни и здоровья населения».</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роль обороны страны для мирного социально-экономического развития Российской Федерации.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Характеризовать роль Вооружённых Сил Российской Федерации в обороне страны, борьбе с международным терроризмом. Приводить примеры.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Иметь представление о современном облике Вооружённых Сил Российской Федерации.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Объяснять смысл понятий «воинская обязанность» и «военная служба». </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Иметь начальные знания в области обороны, основ военной службы.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Характеризовать роль гражданской обороны в обеспечении национальной безопасности. Знать права и обязанности граждан Российской Федерации в области гражданской обороны.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lastRenderedPageBreak/>
        <w:t>Иметь представления о классификации чрезвычайных ситуаций.</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Характеризовать принципы организации Единой системы предупреждения и ликвидации чрезвычайных ситуаций (РСЧС).</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Иметь представление о задачах РСЧС. Приводить примеры.</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права и обязанности граждан в области защиты от чрезвычайных ситуаций.</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Иметь представление о правовой основе обеспечения национальной безопасности.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Знать принципы обеспечения национальной безопасности.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Характеризовать роль реализации национальных приоритетов в обеспечении безопасности.</w:t>
      </w:r>
    </w:p>
    <w:p w:rsidR="002C27F0" w:rsidRPr="002C27F0" w:rsidRDefault="002C27F0" w:rsidP="002C27F0">
      <w:pPr>
        <w:widowControl w:val="0"/>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Объяснять роль личности, общества, государства в реализации национальных приоритетов, приводить примеры.</w:t>
      </w:r>
    </w:p>
    <w:p w:rsidR="002C27F0" w:rsidRPr="002C27F0" w:rsidRDefault="002C27F0" w:rsidP="002C27F0">
      <w:pPr>
        <w:widowControl w:val="0"/>
        <w:spacing w:line="346" w:lineRule="auto"/>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Планируемые результаты освоения программы ОБЖ.</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Личностные результаты изучения ОБЖ включают:</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position w:val="1"/>
          <w:sz w:val="28"/>
          <w:szCs w:val="28"/>
        </w:rPr>
        <w:lastRenderedPageBreak/>
        <w:t>1) гражданское воспитание:</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готовность к взаимодействию с обществом и государством в обеспечении безопасности жизни и здоровья населения;</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position w:val="1"/>
          <w:sz w:val="28"/>
          <w:szCs w:val="28"/>
        </w:rPr>
        <w:t>2) патриотическое воспитание:</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lastRenderedPageBreak/>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position w:val="1"/>
          <w:sz w:val="28"/>
          <w:szCs w:val="28"/>
        </w:rPr>
        <w:t>3) духовно-нравственное воспитание:</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осознание духовных ценностей российского народа и российского воинства;</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position w:val="1"/>
          <w:sz w:val="28"/>
          <w:szCs w:val="28"/>
        </w:rPr>
        <w:t>4) эстетическое воспитание:</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эстетическое отношение к миру в сочетании с культурой безопасности жизнедеятельности;</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понимание взаимозависимости успешности и полноценного развития и безопасного поведения в повседневной жизни;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position w:val="1"/>
          <w:sz w:val="28"/>
          <w:szCs w:val="28"/>
        </w:rPr>
        <w:t>5) ценности научного познания:</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lastRenderedPageBreak/>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position w:val="1"/>
          <w:sz w:val="28"/>
          <w:szCs w:val="28"/>
        </w:rPr>
        <w:t>6) физическое воспитание:</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осознание ценности жизни, сформированность ответственного отношения к своему здоровью и здоровью окружающих;</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знание приёмов оказания первой помощи и готовность применять их в случае необходимости;</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потребность в регулярном ведении здорового образа жизни;</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осознание последствий и активное неприятие вредных привычек и иных форм причинения вреда физическому и психическому здоровью;</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position w:val="1"/>
          <w:sz w:val="28"/>
          <w:szCs w:val="28"/>
        </w:rPr>
        <w:t>7) трудовое воспитание:</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готовность к осознанному и ответственному соблюдению требований безопасности в процессе трудовой деятельности;</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интерес к различным сферам профессиональной деятельности, включая военно-профессиональную деятельность;</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готовность и способность к образованию и самообразованию на протяжении всей жизни;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position w:val="1"/>
          <w:sz w:val="28"/>
          <w:szCs w:val="28"/>
        </w:rPr>
        <w:t>8) экологическое воспитание:</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lastRenderedPageBreak/>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расширение представлений о деятельности экологической направленности.</w:t>
      </w:r>
    </w:p>
    <w:p w:rsidR="002C27F0" w:rsidRPr="002C27F0" w:rsidRDefault="002C27F0" w:rsidP="002C27F0">
      <w:pPr>
        <w:widowControl w:val="0"/>
        <w:spacing w:line="352" w:lineRule="auto"/>
        <w:rPr>
          <w:rFonts w:ascii="Times New Roman" w:eastAsia="SchoolBookSanPin" w:hAnsi="Times New Roman" w:cs="Times New Roman"/>
          <w:bCs/>
          <w:sz w:val="28"/>
          <w:szCs w:val="28"/>
        </w:rPr>
      </w:pPr>
      <w:r w:rsidRPr="002C27F0">
        <w:rPr>
          <w:rFonts w:ascii="Times New Roman" w:eastAsia="SchoolBookSanPin" w:hAnsi="Times New Roman" w:cs="Times New Roman"/>
          <w:sz w:val="28"/>
          <w:szCs w:val="28"/>
        </w:rPr>
        <w:t xml:space="preserve">В результате изучения ОБЖ на уровне среднего общего образования у обучающегося будут сформированы </w:t>
      </w:r>
      <w:r w:rsidRPr="002C27F0">
        <w:rPr>
          <w:rFonts w:ascii="Times New Roman" w:eastAsia="SchoolBookSanPin" w:hAnsi="Times New Roman" w:cs="Times New Roman"/>
          <w:bCs/>
          <w:sz w:val="28"/>
          <w:szCs w:val="28"/>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C27F0" w:rsidRPr="002C27F0" w:rsidRDefault="002C27F0" w:rsidP="002C27F0">
      <w:pPr>
        <w:widowControl w:val="0"/>
        <w:spacing w:line="352" w:lineRule="auto"/>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У обучающегося будут сформированы следующие базовые логические действия как часть </w:t>
      </w:r>
      <w:r w:rsidRPr="002C27F0">
        <w:rPr>
          <w:rFonts w:ascii="Times New Roman" w:eastAsia="SchoolBookSanPin" w:hAnsi="Times New Roman" w:cs="Times New Roman"/>
          <w:bCs/>
          <w:sz w:val="28"/>
          <w:szCs w:val="28"/>
        </w:rPr>
        <w:t>познавательных универсальных учебных действий</w:t>
      </w:r>
      <w:r w:rsidRPr="002C27F0">
        <w:rPr>
          <w:rFonts w:ascii="Times New Roman" w:eastAsia="SchoolBookSanPin" w:hAnsi="Times New Roman" w:cs="Times New Roman"/>
          <w:sz w:val="28"/>
          <w:szCs w:val="28"/>
        </w:rPr>
        <w:t>:</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планировать и осуществлять учебные действия в условиях дефицита информации, необходимой для решения стоящей задачи;</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развивать творческое мышление при решении ситуационных задач.</w:t>
      </w:r>
    </w:p>
    <w:p w:rsidR="002C27F0" w:rsidRPr="002C27F0" w:rsidRDefault="002C27F0" w:rsidP="002C27F0">
      <w:pPr>
        <w:widowControl w:val="0"/>
        <w:spacing w:line="352" w:lineRule="auto"/>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У обучающегося будут сформированы следующие базовые </w:t>
      </w:r>
      <w:r w:rsidRPr="002C27F0">
        <w:rPr>
          <w:rFonts w:ascii="Times New Roman" w:eastAsia="SchoolBookSanPin" w:hAnsi="Times New Roman" w:cs="Times New Roman"/>
          <w:sz w:val="28"/>
          <w:szCs w:val="28"/>
        </w:rPr>
        <w:lastRenderedPageBreak/>
        <w:t xml:space="preserve">исследовательские действия как часть </w:t>
      </w:r>
      <w:r w:rsidRPr="002C27F0">
        <w:rPr>
          <w:rFonts w:ascii="Times New Roman" w:eastAsia="SchoolBookSanPin" w:hAnsi="Times New Roman" w:cs="Times New Roman"/>
          <w:bCs/>
          <w:sz w:val="28"/>
          <w:szCs w:val="28"/>
        </w:rPr>
        <w:t>познавательных универсальных учебных действий</w:t>
      </w:r>
      <w:r w:rsidRPr="002C27F0">
        <w:rPr>
          <w:rFonts w:ascii="Times New Roman" w:eastAsia="SchoolBookSanPin" w:hAnsi="Times New Roman" w:cs="Times New Roman"/>
          <w:sz w:val="28"/>
          <w:szCs w:val="28"/>
        </w:rPr>
        <w:t>:</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владеть научной терминологией, ключевыми понятиями и методами в области безопасности жизнедеятельности;</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осуществлять различнве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критически оценивать полученные в ходе решения учебных задач результаты, обосновывать предложения по их корректировке в новых условиях;</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характеризовать приобретённые знания и навыки, оценивать возможность их реализации в реальных ситуациях;</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2C27F0" w:rsidRPr="002C27F0" w:rsidRDefault="002C27F0" w:rsidP="002C27F0">
      <w:pPr>
        <w:widowControl w:val="0"/>
        <w:spacing w:line="352" w:lineRule="auto"/>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У обучающегося будут </w:t>
      </w:r>
      <w:r w:rsidRPr="002C27F0">
        <w:rPr>
          <w:rFonts w:ascii="Times New Roman" w:eastAsia="Calibri" w:hAnsi="Times New Roman" w:cs="Times New Roman"/>
          <w:sz w:val="28"/>
          <w:szCs w:val="28"/>
        </w:rPr>
        <w:t>сформированы умения</w:t>
      </w:r>
      <w:r w:rsidRPr="002C27F0">
        <w:rPr>
          <w:rFonts w:ascii="Times New Roman" w:eastAsia="SchoolBookSanPin" w:hAnsi="Times New Roman" w:cs="Times New Roman"/>
          <w:sz w:val="28"/>
          <w:szCs w:val="28"/>
        </w:rPr>
        <w:t xml:space="preserve"> работать с информацией как часть </w:t>
      </w:r>
      <w:r w:rsidRPr="002C27F0">
        <w:rPr>
          <w:rFonts w:ascii="Times New Roman" w:eastAsia="SchoolBookSanPin" w:hAnsi="Times New Roman" w:cs="Times New Roman"/>
          <w:bCs/>
          <w:sz w:val="28"/>
          <w:szCs w:val="28"/>
        </w:rPr>
        <w:t>познавательных универсальных учебных действий</w:t>
      </w:r>
      <w:r w:rsidRPr="002C27F0">
        <w:rPr>
          <w:rFonts w:ascii="Times New Roman" w:eastAsia="SchoolBookSanPin" w:hAnsi="Times New Roman" w:cs="Times New Roman"/>
          <w:sz w:val="28"/>
          <w:szCs w:val="28"/>
        </w:rPr>
        <w:t>:</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оценивать достоверность, легитимность информации, её соответствие правовым и морально-этическим нормам;</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lastRenderedPageBreak/>
        <w:t>владеть навыками по предотвращению рисков, профилактике угроз и защите от опасностей цифровой среды;</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2C27F0" w:rsidRPr="002C27F0" w:rsidRDefault="002C27F0" w:rsidP="002C27F0">
      <w:pPr>
        <w:widowControl w:val="0"/>
        <w:spacing w:line="352" w:lineRule="auto"/>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У обучающегося будут </w:t>
      </w:r>
      <w:r w:rsidRPr="002C27F0">
        <w:rPr>
          <w:rFonts w:ascii="Times New Roman" w:eastAsia="Calibri" w:hAnsi="Times New Roman" w:cs="Times New Roman"/>
          <w:sz w:val="28"/>
          <w:szCs w:val="28"/>
        </w:rPr>
        <w:t>сформированы умения</w:t>
      </w:r>
      <w:r w:rsidRPr="002C27F0">
        <w:rPr>
          <w:rFonts w:ascii="Times New Roman" w:eastAsia="SchoolBookSanPin" w:hAnsi="Times New Roman" w:cs="Times New Roman"/>
          <w:sz w:val="28"/>
          <w:szCs w:val="28"/>
        </w:rPr>
        <w:t xml:space="preserve"> общения как часть </w:t>
      </w:r>
      <w:r w:rsidRPr="002C27F0">
        <w:rPr>
          <w:rFonts w:ascii="Times New Roman" w:eastAsia="SchoolBookSanPin" w:hAnsi="Times New Roman" w:cs="Times New Roman"/>
          <w:bCs/>
          <w:sz w:val="28"/>
          <w:szCs w:val="28"/>
        </w:rPr>
        <w:t>коммуникативных универсальных учебных действий</w:t>
      </w:r>
      <w:r w:rsidRPr="002C27F0">
        <w:rPr>
          <w:rFonts w:ascii="Times New Roman" w:eastAsia="SchoolBookSanPin" w:hAnsi="Times New Roman" w:cs="Times New Roman"/>
          <w:sz w:val="28"/>
          <w:szCs w:val="28"/>
        </w:rPr>
        <w:t>:</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осуществлять в ходе образовательной деятельности безопасную коммуникацию, переносить принципы её организации в повседневную жизнь;</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владеть приёмами безопасного межличностного и группового общения; безопасно действовать по избеганию конфликтных ситуаций;</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аргументированно, логично и ясно излагать свою точку зрения с использованием языковых средств.</w:t>
      </w:r>
    </w:p>
    <w:p w:rsidR="002C27F0" w:rsidRPr="002C27F0" w:rsidRDefault="002C27F0" w:rsidP="002C27F0">
      <w:pPr>
        <w:widowControl w:val="0"/>
        <w:spacing w:line="352" w:lineRule="auto"/>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У обучающегося будут </w:t>
      </w:r>
      <w:r w:rsidRPr="002C27F0">
        <w:rPr>
          <w:rFonts w:ascii="Times New Roman" w:eastAsia="Calibri" w:hAnsi="Times New Roman" w:cs="Times New Roman"/>
          <w:sz w:val="28"/>
          <w:szCs w:val="28"/>
        </w:rPr>
        <w:t>сформированы умения</w:t>
      </w:r>
      <w:r w:rsidRPr="002C27F0">
        <w:rPr>
          <w:rFonts w:ascii="Times New Roman" w:eastAsia="SchoolBookSanPin" w:hAnsi="Times New Roman" w:cs="Times New Roman"/>
          <w:sz w:val="28"/>
          <w:szCs w:val="28"/>
        </w:rPr>
        <w:t xml:space="preserve"> самоорганизации как части </w:t>
      </w:r>
      <w:r w:rsidRPr="002C27F0">
        <w:rPr>
          <w:rFonts w:ascii="Times New Roman" w:eastAsia="SchoolBookSanPin" w:hAnsi="Times New Roman" w:cs="Times New Roman"/>
          <w:bCs/>
          <w:sz w:val="28"/>
          <w:szCs w:val="28"/>
        </w:rPr>
        <w:t>регулятивных универсальных учебных действий</w:t>
      </w:r>
      <w:r w:rsidRPr="002C27F0">
        <w:rPr>
          <w:rFonts w:ascii="Times New Roman" w:eastAsia="SchoolBookSanPin" w:hAnsi="Times New Roman" w:cs="Times New Roman"/>
          <w:sz w:val="28"/>
          <w:szCs w:val="28"/>
        </w:rPr>
        <w:t>:</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ставить и формулировать собственные задачи в образовательной деятельности и жизненных ситуациях;</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самостоятельно выявлять проблемные вопросы, выбирать оптимальный способ и составлять план их решения в конкретных условиях;</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делать осознанный выбор в новой ситуации, аргументировать его; брать ответственность за своё решение;</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оценивать приобретённый опыт;</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2C27F0" w:rsidRPr="002C27F0" w:rsidRDefault="002C27F0" w:rsidP="002C27F0">
      <w:pPr>
        <w:widowControl w:val="0"/>
        <w:spacing w:line="352" w:lineRule="auto"/>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У обучающегося будут </w:t>
      </w:r>
      <w:r w:rsidRPr="002C27F0">
        <w:rPr>
          <w:rFonts w:ascii="Times New Roman" w:eastAsia="Calibri" w:hAnsi="Times New Roman" w:cs="Times New Roman"/>
          <w:sz w:val="28"/>
          <w:szCs w:val="28"/>
        </w:rPr>
        <w:t>сформированы умения</w:t>
      </w:r>
      <w:r w:rsidRPr="002C27F0">
        <w:rPr>
          <w:rFonts w:ascii="Times New Roman" w:eastAsia="SchoolBookSanPin" w:hAnsi="Times New Roman" w:cs="Times New Roman"/>
          <w:sz w:val="28"/>
          <w:szCs w:val="28"/>
        </w:rPr>
        <w:t xml:space="preserve"> самоконтроля, принятия себя и других как части </w:t>
      </w:r>
      <w:r w:rsidRPr="002C27F0">
        <w:rPr>
          <w:rFonts w:ascii="Times New Roman" w:eastAsia="SchoolBookSanPin" w:hAnsi="Times New Roman" w:cs="Times New Roman"/>
          <w:bCs/>
          <w:sz w:val="28"/>
          <w:szCs w:val="28"/>
        </w:rPr>
        <w:t>регулятивных универсальных учебных действий</w:t>
      </w:r>
      <w:r w:rsidRPr="002C27F0">
        <w:rPr>
          <w:rFonts w:ascii="Times New Roman" w:eastAsia="SchoolBookSanPin" w:hAnsi="Times New Roman" w:cs="Times New Roman"/>
          <w:sz w:val="28"/>
          <w:szCs w:val="28"/>
        </w:rPr>
        <w:t>:</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lastRenderedPageBreak/>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использовать приёмы рефлексии для анализа и оценки образовательной ситуации, выбора оптимального решения;</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принимать себя, понимая свои недостатки и достоинства, невозможности контроля всего вокруг;</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принимать мотивы и аргументы других при анализе и оценке образовательной ситуации; признавать право на ошибку свою и чужую.</w:t>
      </w:r>
    </w:p>
    <w:p w:rsidR="002C27F0" w:rsidRPr="002C27F0" w:rsidRDefault="002C27F0" w:rsidP="002C27F0">
      <w:pPr>
        <w:widowControl w:val="0"/>
        <w:spacing w:line="352" w:lineRule="auto"/>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У обучающегося будут </w:t>
      </w:r>
      <w:r w:rsidRPr="002C27F0">
        <w:rPr>
          <w:rFonts w:ascii="Times New Roman" w:eastAsia="Calibri" w:hAnsi="Times New Roman" w:cs="Times New Roman"/>
          <w:sz w:val="28"/>
          <w:szCs w:val="28"/>
        </w:rPr>
        <w:t>сформированы умения</w:t>
      </w:r>
      <w:r w:rsidRPr="002C27F0">
        <w:rPr>
          <w:rFonts w:ascii="Times New Roman" w:eastAsia="SchoolBookSanPin" w:hAnsi="Times New Roman" w:cs="Times New Roman"/>
          <w:sz w:val="28"/>
          <w:szCs w:val="28"/>
        </w:rPr>
        <w:t xml:space="preserve"> совместной деятельности:</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понимать и использовать преимущества командной и индивидуальной работы в конкретной учебной ситуации;</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оценивать свой вклад и вклад каждого участника команды в общий результат по совместно разработанным критериям;</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2C27F0" w:rsidRPr="002C27F0" w:rsidRDefault="002C27F0" w:rsidP="002C27F0">
      <w:pPr>
        <w:widowControl w:val="0"/>
        <w:spacing w:line="352" w:lineRule="auto"/>
        <w:rPr>
          <w:rFonts w:ascii="Times New Roman" w:eastAsia="OfficinaSansBoldITC" w:hAnsi="Times New Roman" w:cs="Times New Roman"/>
          <w:color w:val="C00000"/>
          <w:sz w:val="28"/>
          <w:szCs w:val="28"/>
        </w:rPr>
      </w:pPr>
      <w:r w:rsidRPr="002C27F0">
        <w:rPr>
          <w:rFonts w:ascii="Times New Roman" w:eastAsia="SchoolBookSanPin" w:hAnsi="Times New Roman" w:cs="Times New Roman"/>
          <w:bCs/>
          <w:sz w:val="28"/>
          <w:szCs w:val="28"/>
        </w:rPr>
        <w:t xml:space="preserve">Предметные результаты освоения программы по ОБЖ на уровне среднего общего образования </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Предметные результаты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lastRenderedPageBreak/>
        <w:t xml:space="preserve">Предметные результаты, </w:t>
      </w:r>
      <w:r w:rsidRPr="002C27F0">
        <w:rPr>
          <w:rFonts w:ascii="Times New Roman" w:eastAsia="OfficinaSansBoldITC" w:hAnsi="Times New Roman" w:cs="Times New Roman"/>
          <w:sz w:val="28"/>
          <w:szCs w:val="28"/>
        </w:rPr>
        <w:t>формируемые в ходе изучения</w:t>
      </w:r>
      <w:r w:rsidRPr="002C27F0">
        <w:rPr>
          <w:rFonts w:ascii="Times New Roman" w:eastAsia="SchoolBookSanPin" w:hAnsi="Times New Roman" w:cs="Times New Roman"/>
          <w:sz w:val="28"/>
          <w:szCs w:val="28"/>
        </w:rPr>
        <w:t xml:space="preserve"> ОБЖ, должны обеспечивать:</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r w:rsidRPr="002C27F0">
        <w:rPr>
          <w:rFonts w:ascii="Times New Roman" w:eastAsia="OfficinaSansBoldITC" w:hAnsi="Times New Roman" w:cs="Times New Roman"/>
          <w:sz w:val="28"/>
          <w:szCs w:val="28"/>
        </w:rPr>
        <w:lastRenderedPageBreak/>
        <w:t>сформированность нетерпимости к проявлениям насилия в социальном взаимодействии;</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2C27F0" w:rsidRPr="002C27F0" w:rsidRDefault="002C27F0" w:rsidP="002C27F0">
      <w:pPr>
        <w:contextualSpacing/>
        <w:rPr>
          <w:rFonts w:ascii="Times New Roman" w:eastAsia="OfficinaSansBoldITC" w:hAnsi="Times New Roman" w:cs="Times New Roman"/>
          <w:sz w:val="28"/>
          <w:szCs w:val="28"/>
        </w:rPr>
      </w:pPr>
      <w:r w:rsidRPr="002C27F0">
        <w:rPr>
          <w:rFonts w:ascii="Times New Roman" w:eastAsia="OfficinaSansBoldITC" w:hAnsi="Times New Roman" w:cs="Times New Roman"/>
          <w:sz w:val="28"/>
          <w:szCs w:val="28"/>
        </w:rPr>
        <w:t xml:space="preserve">12) знание основ государственной системы, российского законодательства, направленных на защиту населения от внешних и внутренних угроз; </w:t>
      </w:r>
      <w:r w:rsidRPr="002C27F0">
        <w:rPr>
          <w:rFonts w:ascii="Times New Roman" w:eastAsia="OfficinaSansBoldITC" w:hAnsi="Times New Roman" w:cs="Times New Roman"/>
          <w:sz w:val="28"/>
          <w:szCs w:val="28"/>
        </w:rPr>
        <w:lastRenderedPageBreak/>
        <w:t>сформированность представлений о роли государства, общества и личности в обеспечении безопасности.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Образовательная организация вправе самостоятельно определять последовательность для освоения обучающимися модулей ОБЖ.</w:t>
      </w:r>
    </w:p>
    <w:p w:rsidR="00DA5EAE" w:rsidRPr="00DA5EAE" w:rsidRDefault="00DA5EAE" w:rsidP="002C27F0">
      <w:pPr>
        <w:widowControl w:val="0"/>
        <w:rPr>
          <w:rFonts w:ascii="Times New Roman" w:eastAsia="SchoolBookSanPin" w:hAnsi="Times New Roman" w:cs="Times New Roman"/>
          <w:b/>
          <w:sz w:val="28"/>
          <w:szCs w:val="28"/>
        </w:rPr>
      </w:pPr>
      <w:r w:rsidRPr="00DA5EAE">
        <w:rPr>
          <w:rFonts w:ascii="Times New Roman" w:eastAsia="SchoolBookSanPin" w:hAnsi="Times New Roman" w:cs="Times New Roman"/>
          <w:b/>
          <w:sz w:val="28"/>
          <w:szCs w:val="28"/>
        </w:rPr>
        <w:t>Индивидуальный проект</w:t>
      </w:r>
    </w:p>
    <w:p w:rsidR="00DA5EAE" w:rsidRPr="00DA5EAE" w:rsidRDefault="00DA5EAE" w:rsidP="00DA5EAE">
      <w:pPr>
        <w:widowControl w:val="0"/>
        <w:rPr>
          <w:rFonts w:ascii="Times New Roman" w:eastAsia="SchoolBookSanPin" w:hAnsi="Times New Roman" w:cs="Times New Roman"/>
          <w:b/>
          <w:sz w:val="28"/>
          <w:szCs w:val="28"/>
        </w:rPr>
      </w:pPr>
      <w:r w:rsidRPr="00DA5EAE">
        <w:rPr>
          <w:rFonts w:ascii="Times New Roman" w:eastAsia="SchoolBookSanPin" w:hAnsi="Times New Roman" w:cs="Times New Roman"/>
          <w:b/>
          <w:sz w:val="28"/>
          <w:szCs w:val="28"/>
        </w:rPr>
        <w:t>Пояснительная записка</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Одним из путей формирования УУД является включение обучающихся в учебно-исследовательскую и проектную деятельность. На уровне среднего общего образования исследование и проект приобретают статус инструментов учебной деятельности полидисциплинарного характера, необходимых для освоения социальной жизни и культуры. На уровне основного общего образования процесс становления проектной деятельности предполагал и допускал наличие проб в рамках совместной деятельности обучающихся и учителя. На уровне среднего общего образования проект реализуется лично самим старшеклассником. Рабочая программа курса «Индивидуальный проект» предназначена для обучающихся 10 и 11 классов МБОУ «ПСОШ № 1 ПМО», осуществляющих проектную и исследовательскую деятельность.</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Сроки реализации программы –1 год, 10 - 11 классы (34 часа; режим занятий – 45 минут).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Основная концепция программы «Индивидуальный проект» - подготовить самостоятельно мыслящего исследователя, поднять авторитет науки, научить учиться - самостоятельно добывать и систематизировать новые знания,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Рабочая программа учебного курса составлена в соответствии с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Федеральным законом от 29 декабря 2012 г. N 273-ФЗ "Об образовании в Российской Федерации",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Федеральным государственным образовательным стандартом среднего общего образования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lastRenderedPageBreak/>
        <w:t xml:space="preserve">• Примерными программами, созданными на основе Федерального государственного образовательного стандарта, входящими в государственный реестр примерных программ.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Федеральным перечнем учебников, рекомендованных к использованию при реализации имеющих государственную аккредитацию образовательных программ общего образования</w:t>
      </w:r>
    </w:p>
    <w:p w:rsidR="00DA5EAE" w:rsidRPr="00DA5EAE" w:rsidRDefault="00DA5EAE" w:rsidP="00DA5EAE">
      <w:pPr>
        <w:widowControl w:val="0"/>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Содержание</w:t>
      </w:r>
    </w:p>
    <w:p w:rsidR="00DA5EAE" w:rsidRPr="00DA5EAE" w:rsidRDefault="00DA5EAE" w:rsidP="00DA5EAE">
      <w:pPr>
        <w:widowControl w:val="0"/>
        <w:rPr>
          <w:rFonts w:ascii="Times New Roman" w:eastAsia="SchoolBookSanPin" w:hAnsi="Times New Roman" w:cs="Times New Roman"/>
          <w:b/>
          <w:sz w:val="28"/>
          <w:szCs w:val="28"/>
        </w:rPr>
      </w:pPr>
      <w:r w:rsidRPr="00DA5EAE">
        <w:rPr>
          <w:rFonts w:ascii="Times New Roman" w:eastAsia="SchoolBookSanPin" w:hAnsi="Times New Roman" w:cs="Times New Roman"/>
          <w:b/>
          <w:sz w:val="28"/>
          <w:szCs w:val="28"/>
        </w:rPr>
        <w:t xml:space="preserve">Цель программы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Цель программы — создание условий для формирования умений и навыков межпредметного проектирования, способствующих развитию личности обучающихся, а именно: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адаптироваться в условиях сложного, изменчивого мира;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проявлять социальную ответственность;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самостоятельно добывать новые знания;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конструктивно сотрудничать с окружающими людьми; • генерировать новые идеи, творчески мыслить.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•.научить посмотреть на различные проблемы с позиции ученых, занимающихся научным исследованием.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Для реализации поставленной цели решаются следующие задачи: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обучение навыкам проблематизации (формулирования ведущей проблемы и под проблемы, постановки задач, вытекающих из этих проблем);</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 обучение приёмам работы с неструктурированной информацией (сбор и обработка, анализ, интерпретация и оценка достоверности, аннотирование, реферирование, компиляция) и простым формам анализа данных;</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 развитие навыков целеполагания, планирования деятельности и контроля; - обучение выбору, освоению и использованию адекватной технологии изготовления продукта проектирования;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•обучение методам творческого решения проектных задач; •развитие навыков самоанализа и рефлексии (самоанализа успешности и результативности решения проблемы проекта);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lastRenderedPageBreak/>
        <w:t>• формирование умений представления отчётности в вариативных формах;</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 развитие навыков конструктивного отношения к работе;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развитие навыков публичного выступления.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Для успешного управления проектно-исследовательской деятельностью учащихся используются следующие принципы организации данного процесса: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доступности – занятие проектно-исследовательской деятельностью предполагает освоение материала за рамками школьного учебника</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естественности – тема исследования, за которую берётся обучающийся не должна быть надуманной взрослым. Она должна быть интересной и настоящей, а значит, реально выполнимой. Естественность заключается в том, что ученик сможет исследовать тему самостоятельно, без каждодневной и постоянной помощи взрослого.</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 наглядности, или экспериментальности, позволит учащемуся выходить за рамки только созерцательной стороны восприятия предметов и явлений и экспериментировать с теми предметами, материалами, вещами, которые он изучает;</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 осмысленности – для того чтобы знания, полученные в ходе исследования (проекта), стали действительно личными ценностями ученика, они должны им осознаваться и осмысливаться.Процесс осмысливания работы формирует умение совершать логические умственные операции;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•культуросообразности – это воспитание в ученике культуры соблюдения научных традиций, научного исследования с учётом актуальности и оригинальности подходов к решению научной задачи. Этот принцип можно считать принципом творческой исследовательской деятельности, когда обучающийся привносит в работу что-то своё;</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 самодеятельности – ученик сможет овладеть ходом своей исследовательской (проектной) работы только в том случае, если она основана на его собственном опыте. Самостоятельная работа учащегося – основной показатель понимания обучающимся изучаемой им проблемы. </w:t>
      </w:r>
    </w:p>
    <w:p w:rsidR="00DA5EAE" w:rsidRPr="00DA5EAE" w:rsidRDefault="00DA5EAE" w:rsidP="00DA5EAE">
      <w:pPr>
        <w:widowControl w:val="0"/>
        <w:rPr>
          <w:rFonts w:ascii="Times New Roman" w:eastAsia="SchoolBookSanPin" w:hAnsi="Times New Roman" w:cs="Times New Roman"/>
          <w:b/>
          <w:sz w:val="28"/>
          <w:szCs w:val="28"/>
        </w:rPr>
      </w:pPr>
      <w:r w:rsidRPr="00DA5EAE">
        <w:rPr>
          <w:rFonts w:ascii="Times New Roman" w:eastAsia="SchoolBookSanPin" w:hAnsi="Times New Roman" w:cs="Times New Roman"/>
          <w:b/>
          <w:sz w:val="28"/>
          <w:szCs w:val="28"/>
        </w:rPr>
        <w:t>Формы организации деятельности</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lastRenderedPageBreak/>
        <w:t xml:space="preserve">Исследовательский метод обеспечивает овладение методами научного познания в процессе поиска и является условием формирования интереса. Возможными приемами организации деятельности могут быть: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-Лекция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-Семинар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-Практическая работа</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-«Мозговой штурм»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-Работа с источниками, в частности с документами. </w:t>
      </w:r>
    </w:p>
    <w:p w:rsidR="00DA5EAE" w:rsidRPr="00DA5EAE" w:rsidRDefault="00DA5EAE" w:rsidP="00DA5EAE">
      <w:pPr>
        <w:widowControl w:val="0"/>
        <w:rPr>
          <w:rFonts w:ascii="Times New Roman" w:eastAsia="SchoolBookSanPin" w:hAnsi="Times New Roman" w:cs="Times New Roman"/>
          <w:b/>
          <w:sz w:val="28"/>
          <w:szCs w:val="28"/>
        </w:rPr>
      </w:pPr>
      <w:r w:rsidRPr="00DA5EAE">
        <w:rPr>
          <w:rFonts w:ascii="Times New Roman" w:eastAsia="SchoolBookSanPin" w:hAnsi="Times New Roman" w:cs="Times New Roman"/>
          <w:b/>
          <w:sz w:val="28"/>
          <w:szCs w:val="28"/>
        </w:rPr>
        <w:t xml:space="preserve">Система отслеживания результатов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Критерии оценивания индивидуального проекта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Индивидуальный проект должен быть представлен в виде завершённого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 </w:t>
      </w:r>
    </w:p>
    <w:p w:rsidR="00DA5EAE" w:rsidRPr="00DA5EAE" w:rsidRDefault="00DA5EAE" w:rsidP="00DA5EAE">
      <w:pPr>
        <w:widowControl w:val="0"/>
        <w:rPr>
          <w:rFonts w:ascii="Times New Roman" w:eastAsia="SchoolBookSanPin" w:hAnsi="Times New Roman" w:cs="Times New Roman"/>
          <w:sz w:val="28"/>
          <w:szCs w:val="28"/>
        </w:rPr>
      </w:pPr>
    </w:p>
    <w:p w:rsidR="00DA5EAE" w:rsidRPr="00DA5EAE" w:rsidRDefault="00DA5EAE" w:rsidP="00DA5EAE">
      <w:pPr>
        <w:widowControl w:val="0"/>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 xml:space="preserve">Планируемые результаты освоения  программы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Личностные результаты в сфере отношений обучающихся к себе, к своему здоровью, к познанию себя:</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 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 – готовность и способность обеспечить себе и своим близким достойную жизнь в процессе самостоятельной, творческой и ответственной деятельности;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готовность и способность обучающихся к саморазвитию и </w:t>
      </w:r>
      <w:r w:rsidRPr="00DA5EAE">
        <w:rPr>
          <w:rFonts w:ascii="Times New Roman" w:eastAsia="SchoolBookSanPin" w:hAnsi="Times New Roman" w:cs="Times New Roman"/>
          <w:sz w:val="28"/>
          <w:szCs w:val="28"/>
        </w:rPr>
        <w:lastRenderedPageBreak/>
        <w:t xml:space="preserve">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неприятие вредных привычек: курения, употребления алкоголя, наркотиков. Личностные результаты в сфере отношений обучающихся к России как к Родине (Отечеству):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российская идентичность, способность к осознанию российской идентичности в поликультурном социуме, чувство причастности к историко культурной общности российского народа и судьбе России, патриотизм, готовность к служению Отечеству, его защите;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воспитание уважения к культуре, языкам, традициям и обычаям народов, проживающих в Российской Федерации. Личностные результаты в сфере отношений обучающихся к закону, государству и к гражданскому обществу:</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 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w:t>
      </w:r>
      <w:r w:rsidRPr="00DA5EAE">
        <w:rPr>
          <w:rFonts w:ascii="Times New Roman" w:eastAsia="SchoolBookSanPin" w:hAnsi="Times New Roman" w:cs="Times New Roman"/>
          <w:sz w:val="28"/>
          <w:szCs w:val="28"/>
        </w:rPr>
        <w:lastRenderedPageBreak/>
        <w:t xml:space="preserve">собственные права и свободы человека и гражданина согласно общепризнанным принципам и нормам международного права и в 6 соответствии с Конституцией Российской Федерации, правовая и политическая грамотность;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интериоризация ценностей демократии и социальной солидарности, готовность к договорному регулированию отношений в группе или социальной организации; – 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DA5EAE" w:rsidRPr="00DA5EAE" w:rsidRDefault="00DA5EAE" w:rsidP="00DA5EAE">
      <w:pPr>
        <w:widowControl w:val="0"/>
        <w:rPr>
          <w:rFonts w:ascii="Times New Roman" w:eastAsia="SchoolBookSanPin" w:hAnsi="Times New Roman" w:cs="Times New Roman"/>
          <w:sz w:val="28"/>
          <w:szCs w:val="28"/>
        </w:rPr>
      </w:pP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Личностные результаты в сфере отношений обучающихся с окружающими людьми: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принятие гуманистических ценностей, осознанное, уважительное и доброжелательное отношение к другому человеку, его мнению, мировоззрению;</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 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w:t>
      </w:r>
      <w:r w:rsidRPr="00DA5EAE">
        <w:rPr>
          <w:rFonts w:ascii="Times New Roman" w:eastAsia="SchoolBookSanPin" w:hAnsi="Times New Roman" w:cs="Times New Roman"/>
          <w:sz w:val="28"/>
          <w:szCs w:val="28"/>
        </w:rPr>
        <w:lastRenderedPageBreak/>
        <w:t xml:space="preserve">психологическому здоровью других людей, умение оказывать первую помощь;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 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Личностные результаты в сфере отношений обучающихся к окружающему миру, живой природе, художественной культуре: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экологическая культура, бережное отношения к родной земле, природным богатствам России и мира; понимание влияния социально 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эстетическое отношения к миру, готовность к эстетическому обустройству собственного быта.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Личностные результаты в сфере отношений обучающихся к семье и родителям, в том числе подготовка к семейной жизни:</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 ответственное отношение к созданию семьи на основе осознанного </w:t>
      </w:r>
      <w:r w:rsidRPr="00DA5EAE">
        <w:rPr>
          <w:rFonts w:ascii="Times New Roman" w:eastAsia="SchoolBookSanPin" w:hAnsi="Times New Roman" w:cs="Times New Roman"/>
          <w:sz w:val="28"/>
          <w:szCs w:val="28"/>
        </w:rPr>
        <w:lastRenderedPageBreak/>
        <w:t xml:space="preserve">принятия ценностей семейной жизни;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положительный образ семьи, родительства (отцовства и материнства), интериоризация традиционных семейных ценностей.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Личностные результаты в сфере отношения обучающихся к труду, в сфере социально-экономических отношений: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уважение ко всем формам собственности, готовность к защите своей собственности, – осознанный выбор будущей профессии как путь и способ реализации собственных жизненных планов;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 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готовность к самообслуживанию, включая обучение и выполнение домашних обязанностей. Личностные результаты в сфере физического, психологического, социального и академического благополучия обучающихся: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 Метапредметные результаты: Регулятивные универсальные учебные действия: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целеполагание как постановка учебной задачи на основе соотнесения того, что уже известно и усвоено учащимся, и того, что еще неизвестно;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-планирование – определение последовательности промежуточных целей с учетом конечного результата; составление плана и последовательности действий;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прогнозирование – предвосхищение результата и уровня усвоения, его временных характеристик;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-контроль в форме сличения способа действия и его результата с заданным эталоном с целью обнаружения отклонений от него;</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коррекция – внесение необходимых дополнений и корректив в план и </w:t>
      </w:r>
      <w:r w:rsidRPr="00DA5EAE">
        <w:rPr>
          <w:rFonts w:ascii="Times New Roman" w:eastAsia="SchoolBookSanPin" w:hAnsi="Times New Roman" w:cs="Times New Roman"/>
          <w:sz w:val="28"/>
          <w:szCs w:val="28"/>
        </w:rPr>
        <w:lastRenderedPageBreak/>
        <w:t xml:space="preserve">способ действия в случае расхождения ожидаемого результата действия и его реального продукта;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оценка – выделение и осознание учащимся того, что уже усвоено и что еще подлежит усвоению, оценивание качества и уровня усвоения.</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Познавательные универсальные учебные действия: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-самостоятельное выделение и формулирование познавательной цели;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поиск и выделение необходимой информации; применение методов информационного поиска, в том числе с помощью компьютерных средств;  -знаково-символические действия: моделирование – преобразование объекта из чувственной формы в пространственно-графическую или знаково символическую модель, где выделены существенные характеристики объекта, и преобразование модели с целью выявления общих законов, определяющих данную предметную область;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-умение структурировать знания;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-умение осознанно и произвольно строить речевое высказывание в устной и письменной формах;</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 выбор наиболее эффективных способов решения задач в зависимости от конкретных условий;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-рефлексия способов и условий действия, контроль и оценка процесса и результатов деятельности;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-смысловое чтение как осмысление цели чтения и выбор вида чтения в зависимости от цели; извлечение необходимой информации из прослушанных текстов, относящихся к различным жанрам; 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 Коммуникативные универсальные учебные действия: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-планирование учебного сотрудничества с учителем и сверстниками – определение целей, функций участников, способов взаимодействия;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постановка вопросов – инициативное сотрудничество в поиске и сборе </w:t>
      </w:r>
      <w:r w:rsidRPr="00DA5EAE">
        <w:rPr>
          <w:rFonts w:ascii="Times New Roman" w:eastAsia="SchoolBookSanPin" w:hAnsi="Times New Roman" w:cs="Times New Roman"/>
          <w:sz w:val="28"/>
          <w:szCs w:val="28"/>
        </w:rPr>
        <w:lastRenderedPageBreak/>
        <w:t xml:space="preserve">информации;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-управление поведением партнера – контроль, коррекция, оценка действий партнера;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-умение с достаточной полнотой и точностью выражать свои мысли в соответствии с задачами и условиями коммуникации;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-владение монологической и диалогической формами речи в соответствии с грамматическими и синтаксическими нормами родного языка.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Предметные результаты: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В результате обучения по программе курса «Индивидуальный учебный проект» обучающийся научится: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формулировать цели и задачи проектной (исследовательской) деятельности;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планировать работу по реализации проектной (исследовательской) деятельности; – реализовывать запланированные действия для достижения поставленных целей и задач;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оформлять информационные материалы на электронных и бумажных носителях с целью презентации результатов работы над проектом;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осуществлять рефлексию деятельности, соотнося ее с поставленными целью и задачами и конечным результатом;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В результате обучения по программе курса «Индивидуальный учебный проект» обучающийся получит возможность научиться: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использовать технологию учебного проектирования для решения личных целей и задач образования;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навыкам самопрезентации в ходе представления результатов проекта (исследования);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осуществлять осознанный выбор направлений созидательной деятельности. </w:t>
      </w:r>
    </w:p>
    <w:p w:rsidR="00DA5EAE" w:rsidRPr="00DA5EAE" w:rsidRDefault="00DA5EAE" w:rsidP="00DA5EAE">
      <w:pPr>
        <w:widowControl w:val="0"/>
        <w:rPr>
          <w:rFonts w:ascii="Times New Roman" w:eastAsia="SchoolBookSanPin" w:hAnsi="Times New Roman" w:cs="Times New Roman"/>
          <w:sz w:val="28"/>
          <w:szCs w:val="28"/>
          <w:lang w:val="en-US"/>
        </w:rPr>
      </w:pPr>
      <w:r w:rsidRPr="00DA5EAE">
        <w:rPr>
          <w:rFonts w:ascii="Times New Roman" w:eastAsia="SchoolBookSanPin" w:hAnsi="Times New Roman" w:cs="Times New Roman"/>
          <w:sz w:val="28"/>
          <w:szCs w:val="28"/>
        </w:rPr>
        <w:lastRenderedPageBreak/>
        <w:t>Тематическое планирование</w:t>
      </w:r>
    </w:p>
    <w:p w:rsidR="00DA5EAE" w:rsidRPr="00DA5EAE" w:rsidRDefault="00DA5EAE" w:rsidP="00DA5EAE">
      <w:pPr>
        <w:widowControl w:val="0"/>
        <w:rPr>
          <w:rFonts w:ascii="Times New Roman" w:eastAsia="SchoolBookSanPin" w:hAnsi="Times New Roman" w:cs="Times New Roman"/>
          <w:sz w:val="28"/>
          <w:szCs w:val="28"/>
          <w:lang w:val="en-US"/>
        </w:rPr>
      </w:pPr>
      <w:r w:rsidRPr="00DA5EAE">
        <w:rPr>
          <w:rFonts w:ascii="Times New Roman" w:eastAsia="SchoolBookSanPin" w:hAnsi="Times New Roman" w:cs="Times New Roman"/>
          <w:sz w:val="28"/>
          <w:szCs w:val="28"/>
          <w:lang w:val="en-US"/>
        </w:rPr>
        <w:t xml:space="preserve">10 </w:t>
      </w:r>
      <w:r w:rsidRPr="00DA5EAE">
        <w:rPr>
          <w:rFonts w:ascii="Times New Roman" w:eastAsia="SchoolBookSanPin" w:hAnsi="Times New Roman" w:cs="Times New Roman"/>
          <w:sz w:val="28"/>
          <w:szCs w:val="28"/>
        </w:rPr>
        <w:t>класс</w:t>
      </w:r>
    </w:p>
    <w:tbl>
      <w:tblPr>
        <w:tblStyle w:val="ae"/>
        <w:tblW w:w="0" w:type="auto"/>
        <w:tblLook w:val="04A0" w:firstRow="1" w:lastRow="0" w:firstColumn="1" w:lastColumn="0" w:noHBand="0" w:noVBand="1"/>
      </w:tblPr>
      <w:tblGrid>
        <w:gridCol w:w="1122"/>
        <w:gridCol w:w="5171"/>
        <w:gridCol w:w="1722"/>
        <w:gridCol w:w="1451"/>
      </w:tblGrid>
      <w:tr w:rsidR="00DA5EAE" w:rsidRPr="00DA5EAE" w:rsidTr="00DA5EAE">
        <w:tc>
          <w:tcPr>
            <w:tcW w:w="899"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w:t>
            </w:r>
          </w:p>
          <w:p w:rsidR="00DA5EAE" w:rsidRPr="00DA5EAE" w:rsidRDefault="00DA5EAE" w:rsidP="00DA5EAE">
            <w:pPr>
              <w:widowControl w:val="0"/>
              <w:spacing w:line="360" w:lineRule="auto"/>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раздела</w:t>
            </w:r>
          </w:p>
        </w:tc>
        <w:tc>
          <w:tcPr>
            <w:tcW w:w="5171"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sz w:val="28"/>
                <w:szCs w:val="28"/>
              </w:rPr>
            </w:pPr>
            <w:r w:rsidRPr="00DA5EAE">
              <w:rPr>
                <w:rFonts w:ascii="Times New Roman" w:eastAsia="SchoolBookSanPin" w:hAnsi="Times New Roman" w:cs="Times New Roman"/>
                <w:b/>
                <w:bCs/>
                <w:sz w:val="28"/>
                <w:szCs w:val="28"/>
              </w:rPr>
              <w:t xml:space="preserve">  Тема </w:t>
            </w:r>
          </w:p>
        </w:tc>
        <w:tc>
          <w:tcPr>
            <w:tcW w:w="1722"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sz w:val="28"/>
                <w:szCs w:val="28"/>
              </w:rPr>
            </w:pPr>
            <w:r w:rsidRPr="00DA5EAE">
              <w:rPr>
                <w:rFonts w:ascii="Times New Roman" w:eastAsia="SchoolBookSanPin" w:hAnsi="Times New Roman" w:cs="Times New Roman"/>
                <w:b/>
                <w:bCs/>
                <w:sz w:val="28"/>
                <w:szCs w:val="28"/>
              </w:rPr>
              <w:t>Количество часов</w:t>
            </w:r>
          </w:p>
        </w:tc>
        <w:tc>
          <w:tcPr>
            <w:tcW w:w="1451" w:type="dxa"/>
            <w:tcBorders>
              <w:top w:val="single" w:sz="4" w:space="0" w:color="auto"/>
              <w:left w:val="single" w:sz="4" w:space="0" w:color="auto"/>
              <w:bottom w:val="single" w:sz="4" w:space="0" w:color="auto"/>
              <w:right w:val="single" w:sz="4" w:space="0" w:color="auto"/>
            </w:tcBorders>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ЭОР</w:t>
            </w:r>
          </w:p>
        </w:tc>
      </w:tr>
      <w:tr w:rsidR="00DA5EAE" w:rsidRPr="00DA5EAE" w:rsidTr="00DA5EAE">
        <w:trPr>
          <w:trHeight w:val="332"/>
        </w:trPr>
        <w:tc>
          <w:tcPr>
            <w:tcW w:w="899"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1</w:t>
            </w:r>
          </w:p>
        </w:tc>
        <w:tc>
          <w:tcPr>
            <w:tcW w:w="5171"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sz w:val="28"/>
                <w:szCs w:val="28"/>
              </w:rPr>
              <w:t xml:space="preserve">Методология проектной и исследовательской деятельности </w:t>
            </w:r>
          </w:p>
        </w:tc>
        <w:tc>
          <w:tcPr>
            <w:tcW w:w="1722"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8</w:t>
            </w:r>
          </w:p>
        </w:tc>
        <w:tc>
          <w:tcPr>
            <w:tcW w:w="1451" w:type="dxa"/>
            <w:tcBorders>
              <w:top w:val="single" w:sz="4" w:space="0" w:color="auto"/>
              <w:left w:val="single" w:sz="4" w:space="0" w:color="auto"/>
              <w:bottom w:val="single" w:sz="4" w:space="0" w:color="auto"/>
              <w:right w:val="single" w:sz="4" w:space="0" w:color="auto"/>
            </w:tcBorders>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p>
        </w:tc>
      </w:tr>
      <w:tr w:rsidR="00DA5EAE" w:rsidRPr="00DA5EAE" w:rsidTr="00DA5EAE">
        <w:trPr>
          <w:trHeight w:val="332"/>
        </w:trPr>
        <w:tc>
          <w:tcPr>
            <w:tcW w:w="899"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2</w:t>
            </w:r>
          </w:p>
        </w:tc>
        <w:tc>
          <w:tcPr>
            <w:tcW w:w="5171"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sz w:val="28"/>
                <w:szCs w:val="28"/>
              </w:rPr>
              <w:t>Информационные ресурсы проектной и исследовательской деятельности</w:t>
            </w:r>
          </w:p>
        </w:tc>
        <w:tc>
          <w:tcPr>
            <w:tcW w:w="1722"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8</w:t>
            </w:r>
          </w:p>
        </w:tc>
        <w:tc>
          <w:tcPr>
            <w:tcW w:w="1451" w:type="dxa"/>
            <w:tcBorders>
              <w:top w:val="single" w:sz="4" w:space="0" w:color="auto"/>
              <w:left w:val="single" w:sz="4" w:space="0" w:color="auto"/>
              <w:bottom w:val="single" w:sz="4" w:space="0" w:color="auto"/>
              <w:right w:val="single" w:sz="4" w:space="0" w:color="auto"/>
            </w:tcBorders>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p>
        </w:tc>
      </w:tr>
      <w:tr w:rsidR="00DA5EAE" w:rsidRPr="00DA5EAE" w:rsidTr="00DA5EAE">
        <w:trPr>
          <w:trHeight w:val="332"/>
        </w:trPr>
        <w:tc>
          <w:tcPr>
            <w:tcW w:w="899"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3</w:t>
            </w:r>
          </w:p>
        </w:tc>
        <w:tc>
          <w:tcPr>
            <w:tcW w:w="5171"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sz w:val="28"/>
                <w:szCs w:val="28"/>
                <w:lang w:val="en-US"/>
              </w:rPr>
              <w:t>Коммуникативные навыки</w:t>
            </w:r>
          </w:p>
        </w:tc>
        <w:tc>
          <w:tcPr>
            <w:tcW w:w="1722"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6</w:t>
            </w:r>
          </w:p>
        </w:tc>
        <w:tc>
          <w:tcPr>
            <w:tcW w:w="1451" w:type="dxa"/>
            <w:tcBorders>
              <w:top w:val="single" w:sz="4" w:space="0" w:color="auto"/>
              <w:left w:val="single" w:sz="4" w:space="0" w:color="auto"/>
              <w:bottom w:val="single" w:sz="4" w:space="0" w:color="auto"/>
              <w:right w:val="single" w:sz="4" w:space="0" w:color="auto"/>
            </w:tcBorders>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p>
        </w:tc>
      </w:tr>
      <w:tr w:rsidR="00DA5EAE" w:rsidRPr="00DA5EAE" w:rsidTr="00DA5EAE">
        <w:trPr>
          <w:trHeight w:val="332"/>
        </w:trPr>
        <w:tc>
          <w:tcPr>
            <w:tcW w:w="899"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4</w:t>
            </w:r>
          </w:p>
        </w:tc>
        <w:tc>
          <w:tcPr>
            <w:tcW w:w="5171"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sz w:val="28"/>
                <w:szCs w:val="28"/>
              </w:rPr>
              <w:t>Защита результатов проектной и исследовательской деятельности</w:t>
            </w:r>
          </w:p>
        </w:tc>
        <w:tc>
          <w:tcPr>
            <w:tcW w:w="1722"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12</w:t>
            </w:r>
          </w:p>
        </w:tc>
        <w:tc>
          <w:tcPr>
            <w:tcW w:w="1451" w:type="dxa"/>
            <w:tcBorders>
              <w:top w:val="single" w:sz="4" w:space="0" w:color="auto"/>
              <w:left w:val="single" w:sz="4" w:space="0" w:color="auto"/>
              <w:bottom w:val="single" w:sz="4" w:space="0" w:color="auto"/>
              <w:right w:val="single" w:sz="4" w:space="0" w:color="auto"/>
            </w:tcBorders>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p>
        </w:tc>
      </w:tr>
    </w:tbl>
    <w:p w:rsidR="00DA5EAE" w:rsidRPr="00DA5EAE" w:rsidRDefault="00DA5EAE" w:rsidP="00DA5EAE">
      <w:pPr>
        <w:widowControl w:val="0"/>
        <w:rPr>
          <w:rFonts w:ascii="Times New Roman" w:eastAsia="SchoolBookSanPin" w:hAnsi="Times New Roman" w:cs="Times New Roman"/>
          <w:sz w:val="28"/>
          <w:szCs w:val="28"/>
          <w:lang w:val="en-US"/>
        </w:rPr>
      </w:pP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Модуль 1. Методология проектной и исследовательской деятельности (8 часов) 1.1. Понятие «проект». Теоретические основы учебного проектирования. Проект как вид учебно-познавательной и профессиональной деятельности. Типология проектов. Исследовательский проект. Творческий проект. Игровой проект. Информационный проект. Практический проект. Управление проектами. 1.2. Учебный проект: требования к структуре и содержанию. Современный проект учащегося – дидактическое средство активизации познавательной деятельности, развития креативности и одновременно  формирования определенных личностных качеств. Структура и содержание учебного проекта. Выбор темы. Определение целей и темы проекта. 1.3. Планирование учебного проекта. Анализ проблемы. Определение источников информации. Определение способов сбора и анализа информации. Постановка задач и выбор критериев оценки результатов и процесса. Определение способа представления результата. Сбор и уточнение информации, обсуждение альтернатив (мозговой штурм), выбор оптимального варианта, уточнение планов деятельности. Основные инструменты: интервью, эксперименты, опросы, наблюдения. 1.4. Проектная и исследовательская </w:t>
      </w:r>
      <w:r w:rsidRPr="00DA5EAE">
        <w:rPr>
          <w:rFonts w:ascii="Times New Roman" w:eastAsia="SchoolBookSanPin" w:hAnsi="Times New Roman" w:cs="Times New Roman"/>
          <w:sz w:val="28"/>
          <w:szCs w:val="28"/>
        </w:rPr>
        <w:lastRenderedPageBreak/>
        <w:t>деятельность: точки соприкосновения. Проектная деятельность. Исследовательская деятельность. Сходства и отличия проекта и исследования. Проектный подход при проведении исследования. Исследовательские проекты. 1.5. Основные понятия учебно-исследовательской деятельности. Феномен исследовательского поведения. Исследовательские способности. Исследовательское поведение как творчество. Научные теории. 1.6. Методологические атрибуты исследовательской деятельности. Построение гипотезы исследования. Предмет и объект исследования. Проблема исследования. Построение гипотезы. Цели и задачи исследования. Обобщение. Классификация. Умозаключения и выводы. 1.7. Методы эмпирического и теоретического исследования. Методы эмпирического исследования (наблюдение, сравнение, измерение, эксперимент); методы, используемые как на эмпирическом, так и на теоретическом уровне исследования (абстрагирование, анализ и синтез, индукция и дедукция, моделирование); методы теоретического исследования (восхождение от абстрактного к конкретному). 1.8. Практическое занятие по проектированию структуры индивидуального проекта (учебного исследования). Инициализация проекта, исследования. Конструирование темы и проблемы проекта, исследования. Проектный замысел. Презентация и защита замыслов проектов и исследовательских работ. Структура проекта, исследовательской работы. Представление структуры индивидуального проекта (учебного исследования).</w:t>
      </w:r>
    </w:p>
    <w:p w:rsidR="00DA5EAE" w:rsidRPr="005645E8"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Модуль 2. Информационные ресурсы проектной и исследовательской деятельности (8 часов). 2.1. Работа с информационными источниками. Поиск и систематизация информации. Информационная культура. Виды информационных 12 источников. Инструментарий работы с информацией – методы, приемы, технологии. Отбор и систематизация информации. 2.2. Информационные ресурсы на бумажных носителях. Рассмотрение текста с точки зрения его структуры. Виды переработки чужого текста. Понятия: конспект, тезисы, реферат, аннотация, рецензия. 2.3. Информационные ресурсы на электронных носителях. Применение информационных технологий в исследовании, проектной деятельности. Способы и формы представления данных. Компьютерная обработка данных исследования. </w:t>
      </w:r>
      <w:r w:rsidRPr="00DA5EAE">
        <w:rPr>
          <w:rFonts w:ascii="Times New Roman" w:eastAsia="SchoolBookSanPin" w:hAnsi="Times New Roman" w:cs="Times New Roman"/>
          <w:sz w:val="28"/>
          <w:szCs w:val="28"/>
        </w:rPr>
        <w:lastRenderedPageBreak/>
        <w:t xml:space="preserve">2.4. Сетевые носители – источник информационных ресурсов. Работа в сети Интернет. Создание сайта проекта. Сопровождение проекта (исследования) через работу с социальными сетями. Дистанционная коммуникация в работе над проектом. 2.5. Технологии визуализации и систематизации текстовой информации. Диаграммы и графики. Графы. Сравнительные таблицы. Опорные конспекты. 2.6. Технологии визуализации и систематизации текстовой информации. Лучевые схемы-пауки и каузальные цепи. Интеллект-карты. Создание скетчей (визуальных заметок). Инфографика. Скрайбинг. 2.7. Требования к оформлению проектной и исследовательской работы. Библиография, справочная литература, каталоги. Оформление таблиц, рисунков и иллюстрированных плакатов, ссылок, сносок, списка литературы. Сбор и систематизация материалов. 2.8. Практическое занятие (тренинг) по применению технологий визуализации и систематизации текстовой информации. Представление идеи индивидуального проекта с помощью интеллект-карты. 2.9. Практическое занятие. </w:t>
      </w:r>
      <w:r w:rsidRPr="005645E8">
        <w:rPr>
          <w:rFonts w:ascii="Times New Roman" w:eastAsia="SchoolBookSanPin" w:hAnsi="Times New Roman" w:cs="Times New Roman"/>
          <w:sz w:val="28"/>
          <w:szCs w:val="28"/>
        </w:rPr>
        <w:t xml:space="preserve">Оформление проектной (исследовательской) работы.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Модуль 3. Коммуникативные навыки (6 часов). 3.1. Коммуникативная деятельность. Диалог. Монолог. Коммуникации. Коммуникации в профессиональной среде и в обществе в целом. Формы и принципы делового общения. Вербальное и невербальное общение. 3.2. Стратегии группового взаимодействия. Аргументация. Спор. Дискуссия. Групповое общение как деловое взаимодействие. Ориентация на участников. Ориентация на понимание. Правила ведения спора. Дискуссия: виды и технологии. 3.3. Практическое занятие. Дискуссия. 13 3.4. Практическое занятие. Дебаты. 3.5. Публичное выступление: от подготовки до реализации. Этапы подготовки выступления. Привлечение внимания аудитории. Использование наглядных средств. Анализ выступления. 3.6. Практическое занятие. Публичное выступление. Публичная защита результатов проектной деятельности, исследований. Рефлексия проектной деятельности, исследований. Модуль </w:t>
      </w: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4. Защита результатов проектной и исследовательской деятельности (12часов). 4.1. Представление результатов учебного проекта. Анализ информации, </w:t>
      </w:r>
      <w:r w:rsidRPr="00DA5EAE">
        <w:rPr>
          <w:rFonts w:ascii="Times New Roman" w:eastAsia="SchoolBookSanPin" w:hAnsi="Times New Roman" w:cs="Times New Roman"/>
          <w:sz w:val="28"/>
          <w:szCs w:val="28"/>
        </w:rPr>
        <w:lastRenderedPageBreak/>
        <w:t xml:space="preserve">выполнение проекта, формулирование выводов. Подготовка возможных форм представления результатов. Обоснование процесса проектирования. Объяснение полученных результатов. Оценка. Письменный отчет. 4.2. Представление результатов учебного исследования. Анализ информации, выполнение учебного исследования, формулирование выводов. Подготовка возможных форм представления результатов. Обоснование процесса проектирования. Объяснение полученных результатов. Оценка. Письменный отчет. 4.3. Оценка учебного проекта (учебного исследования). Карта самооценки индивидуального проекта (учебного исследования). Анализ выполнения проекта, достигнутых результатов (успехов и неудач) и причин этого, анализ достижений поставленной цели. </w:t>
      </w:r>
    </w:p>
    <w:p w:rsidR="00DA5EAE" w:rsidRPr="00DA5EAE" w:rsidRDefault="00DA5EAE" w:rsidP="00DA5EAE">
      <w:pPr>
        <w:widowControl w:val="0"/>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11 класс</w:t>
      </w:r>
    </w:p>
    <w:tbl>
      <w:tblPr>
        <w:tblStyle w:val="ae"/>
        <w:tblW w:w="0" w:type="auto"/>
        <w:tblLook w:val="04A0" w:firstRow="1" w:lastRow="0" w:firstColumn="1" w:lastColumn="0" w:noHBand="0" w:noVBand="1"/>
      </w:tblPr>
      <w:tblGrid>
        <w:gridCol w:w="1122"/>
        <w:gridCol w:w="5171"/>
        <w:gridCol w:w="1722"/>
        <w:gridCol w:w="1451"/>
      </w:tblGrid>
      <w:tr w:rsidR="00DA5EAE" w:rsidRPr="00DA5EAE" w:rsidTr="00DA5EAE">
        <w:tc>
          <w:tcPr>
            <w:tcW w:w="899"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w:t>
            </w:r>
          </w:p>
          <w:p w:rsidR="00DA5EAE" w:rsidRPr="00DA5EAE" w:rsidRDefault="00DA5EAE" w:rsidP="00DA5EAE">
            <w:pPr>
              <w:widowControl w:val="0"/>
              <w:spacing w:line="360" w:lineRule="auto"/>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раздела</w:t>
            </w:r>
          </w:p>
        </w:tc>
        <w:tc>
          <w:tcPr>
            <w:tcW w:w="5171"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sz w:val="28"/>
                <w:szCs w:val="28"/>
              </w:rPr>
            </w:pPr>
            <w:r w:rsidRPr="00DA5EAE">
              <w:rPr>
                <w:rFonts w:ascii="Times New Roman" w:eastAsia="SchoolBookSanPin" w:hAnsi="Times New Roman" w:cs="Times New Roman"/>
                <w:b/>
                <w:bCs/>
                <w:sz w:val="28"/>
                <w:szCs w:val="28"/>
              </w:rPr>
              <w:t xml:space="preserve">  Тема </w:t>
            </w:r>
          </w:p>
        </w:tc>
        <w:tc>
          <w:tcPr>
            <w:tcW w:w="1722"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sz w:val="28"/>
                <w:szCs w:val="28"/>
              </w:rPr>
            </w:pPr>
            <w:r w:rsidRPr="00DA5EAE">
              <w:rPr>
                <w:rFonts w:ascii="Times New Roman" w:eastAsia="SchoolBookSanPin" w:hAnsi="Times New Roman" w:cs="Times New Roman"/>
                <w:b/>
                <w:bCs/>
                <w:sz w:val="28"/>
                <w:szCs w:val="28"/>
              </w:rPr>
              <w:t>Количество часов</w:t>
            </w:r>
          </w:p>
        </w:tc>
        <w:tc>
          <w:tcPr>
            <w:tcW w:w="1451" w:type="dxa"/>
            <w:tcBorders>
              <w:top w:val="single" w:sz="4" w:space="0" w:color="auto"/>
              <w:left w:val="single" w:sz="4" w:space="0" w:color="auto"/>
              <w:bottom w:val="single" w:sz="4" w:space="0" w:color="auto"/>
              <w:right w:val="single" w:sz="4" w:space="0" w:color="auto"/>
            </w:tcBorders>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ЭОР</w:t>
            </w:r>
          </w:p>
        </w:tc>
      </w:tr>
      <w:tr w:rsidR="00DA5EAE" w:rsidRPr="00DA5EAE" w:rsidTr="00DA5EAE">
        <w:trPr>
          <w:trHeight w:val="332"/>
        </w:trPr>
        <w:tc>
          <w:tcPr>
            <w:tcW w:w="899"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1</w:t>
            </w:r>
          </w:p>
        </w:tc>
        <w:tc>
          <w:tcPr>
            <w:tcW w:w="5171"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sz w:val="28"/>
                <w:szCs w:val="28"/>
              </w:rPr>
              <w:t>Проектная культура</w:t>
            </w:r>
          </w:p>
        </w:tc>
        <w:tc>
          <w:tcPr>
            <w:tcW w:w="1722"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2</w:t>
            </w:r>
          </w:p>
        </w:tc>
        <w:tc>
          <w:tcPr>
            <w:tcW w:w="1451" w:type="dxa"/>
            <w:tcBorders>
              <w:top w:val="single" w:sz="4" w:space="0" w:color="auto"/>
              <w:left w:val="single" w:sz="4" w:space="0" w:color="auto"/>
              <w:bottom w:val="single" w:sz="4" w:space="0" w:color="auto"/>
              <w:right w:val="single" w:sz="4" w:space="0" w:color="auto"/>
            </w:tcBorders>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p>
        </w:tc>
      </w:tr>
      <w:tr w:rsidR="00DA5EAE" w:rsidRPr="00DA5EAE" w:rsidTr="00DA5EAE">
        <w:trPr>
          <w:trHeight w:val="332"/>
        </w:trPr>
        <w:tc>
          <w:tcPr>
            <w:tcW w:w="899"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2</w:t>
            </w:r>
          </w:p>
        </w:tc>
        <w:tc>
          <w:tcPr>
            <w:tcW w:w="5171"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sz w:val="28"/>
                <w:szCs w:val="28"/>
              </w:rPr>
              <w:t>Научное исследование</w:t>
            </w:r>
          </w:p>
        </w:tc>
        <w:tc>
          <w:tcPr>
            <w:tcW w:w="1722"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3</w:t>
            </w:r>
          </w:p>
        </w:tc>
        <w:tc>
          <w:tcPr>
            <w:tcW w:w="1451" w:type="dxa"/>
            <w:tcBorders>
              <w:top w:val="single" w:sz="4" w:space="0" w:color="auto"/>
              <w:left w:val="single" w:sz="4" w:space="0" w:color="auto"/>
              <w:bottom w:val="single" w:sz="4" w:space="0" w:color="auto"/>
              <w:right w:val="single" w:sz="4" w:space="0" w:color="auto"/>
            </w:tcBorders>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p>
        </w:tc>
      </w:tr>
      <w:tr w:rsidR="00DA5EAE" w:rsidRPr="00DA5EAE" w:rsidTr="00DA5EAE">
        <w:trPr>
          <w:trHeight w:val="332"/>
        </w:trPr>
        <w:tc>
          <w:tcPr>
            <w:tcW w:w="899"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3</w:t>
            </w:r>
          </w:p>
        </w:tc>
        <w:tc>
          <w:tcPr>
            <w:tcW w:w="5171"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sz w:val="28"/>
                <w:szCs w:val="28"/>
              </w:rPr>
            </w:pPr>
            <w:r w:rsidRPr="00DA5EAE">
              <w:rPr>
                <w:rFonts w:ascii="Times New Roman" w:eastAsia="SchoolBookSanPin" w:hAnsi="Times New Roman" w:cs="Times New Roman"/>
                <w:sz w:val="28"/>
                <w:szCs w:val="28"/>
              </w:rPr>
              <w:t xml:space="preserve"> Конечные результаты индивидуального</w:t>
            </w:r>
          </w:p>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sz w:val="28"/>
                <w:szCs w:val="28"/>
              </w:rPr>
              <w:t>проекта</w:t>
            </w:r>
          </w:p>
        </w:tc>
        <w:tc>
          <w:tcPr>
            <w:tcW w:w="1722"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8</w:t>
            </w:r>
          </w:p>
        </w:tc>
        <w:tc>
          <w:tcPr>
            <w:tcW w:w="1451" w:type="dxa"/>
            <w:tcBorders>
              <w:top w:val="single" w:sz="4" w:space="0" w:color="auto"/>
              <w:left w:val="single" w:sz="4" w:space="0" w:color="auto"/>
              <w:bottom w:val="single" w:sz="4" w:space="0" w:color="auto"/>
              <w:right w:val="single" w:sz="4" w:space="0" w:color="auto"/>
            </w:tcBorders>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p>
        </w:tc>
      </w:tr>
      <w:tr w:rsidR="00DA5EAE" w:rsidRPr="00DA5EAE" w:rsidTr="00DA5EAE">
        <w:trPr>
          <w:trHeight w:val="332"/>
        </w:trPr>
        <w:tc>
          <w:tcPr>
            <w:tcW w:w="899"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4</w:t>
            </w:r>
          </w:p>
        </w:tc>
        <w:tc>
          <w:tcPr>
            <w:tcW w:w="5171"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sz w:val="28"/>
                <w:szCs w:val="28"/>
                <w:lang w:val="en-US"/>
              </w:rPr>
              <w:t>Коммуникативные навыки</w:t>
            </w:r>
          </w:p>
        </w:tc>
        <w:tc>
          <w:tcPr>
            <w:tcW w:w="1722"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9</w:t>
            </w:r>
          </w:p>
        </w:tc>
        <w:tc>
          <w:tcPr>
            <w:tcW w:w="1451" w:type="dxa"/>
            <w:tcBorders>
              <w:top w:val="single" w:sz="4" w:space="0" w:color="auto"/>
              <w:left w:val="single" w:sz="4" w:space="0" w:color="auto"/>
              <w:bottom w:val="single" w:sz="4" w:space="0" w:color="auto"/>
              <w:right w:val="single" w:sz="4" w:space="0" w:color="auto"/>
            </w:tcBorders>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p>
        </w:tc>
      </w:tr>
      <w:tr w:rsidR="00DA5EAE" w:rsidRPr="00DA5EAE" w:rsidTr="00DA5EAE">
        <w:trPr>
          <w:trHeight w:val="332"/>
        </w:trPr>
        <w:tc>
          <w:tcPr>
            <w:tcW w:w="899"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5</w:t>
            </w:r>
          </w:p>
        </w:tc>
        <w:tc>
          <w:tcPr>
            <w:tcW w:w="5171"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sz w:val="28"/>
                <w:szCs w:val="28"/>
              </w:rPr>
              <w:t>Защита результатов проектной и исследовательской деятельности</w:t>
            </w:r>
          </w:p>
        </w:tc>
        <w:tc>
          <w:tcPr>
            <w:tcW w:w="1722" w:type="dxa"/>
            <w:tcBorders>
              <w:top w:val="single" w:sz="4" w:space="0" w:color="auto"/>
              <w:left w:val="single" w:sz="4" w:space="0" w:color="auto"/>
              <w:bottom w:val="single" w:sz="4" w:space="0" w:color="auto"/>
              <w:right w:val="single" w:sz="4" w:space="0" w:color="auto"/>
            </w:tcBorders>
            <w:vAlign w:val="center"/>
            <w:hideMark/>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r w:rsidRPr="00DA5EAE">
              <w:rPr>
                <w:rFonts w:ascii="Times New Roman" w:eastAsia="SchoolBookSanPin" w:hAnsi="Times New Roman" w:cs="Times New Roman"/>
                <w:b/>
                <w:bCs/>
                <w:sz w:val="28"/>
                <w:szCs w:val="28"/>
              </w:rPr>
              <w:t>12</w:t>
            </w:r>
          </w:p>
        </w:tc>
        <w:tc>
          <w:tcPr>
            <w:tcW w:w="1451" w:type="dxa"/>
            <w:tcBorders>
              <w:top w:val="single" w:sz="4" w:space="0" w:color="auto"/>
              <w:left w:val="single" w:sz="4" w:space="0" w:color="auto"/>
              <w:bottom w:val="single" w:sz="4" w:space="0" w:color="auto"/>
              <w:right w:val="single" w:sz="4" w:space="0" w:color="auto"/>
            </w:tcBorders>
          </w:tcPr>
          <w:p w:rsidR="00DA5EAE" w:rsidRPr="00DA5EAE" w:rsidRDefault="00DA5EAE" w:rsidP="00DA5EAE">
            <w:pPr>
              <w:widowControl w:val="0"/>
              <w:spacing w:line="360" w:lineRule="auto"/>
              <w:rPr>
                <w:rFonts w:ascii="Times New Roman" w:eastAsia="SchoolBookSanPin" w:hAnsi="Times New Roman" w:cs="Times New Roman"/>
                <w:b/>
                <w:bCs/>
                <w:sz w:val="28"/>
                <w:szCs w:val="28"/>
              </w:rPr>
            </w:pPr>
          </w:p>
        </w:tc>
      </w:tr>
    </w:tbl>
    <w:p w:rsidR="00DA5EAE" w:rsidRPr="00DA5EAE" w:rsidRDefault="00DA5EAE" w:rsidP="00DA5EAE">
      <w:pPr>
        <w:widowControl w:val="0"/>
        <w:rPr>
          <w:rFonts w:ascii="Times New Roman" w:eastAsia="SchoolBookSanPin" w:hAnsi="Times New Roman" w:cs="Times New Roman"/>
          <w:b/>
          <w:bCs/>
          <w:sz w:val="28"/>
          <w:szCs w:val="28"/>
        </w:rPr>
      </w:pPr>
    </w:p>
    <w:p w:rsidR="00DA5EAE" w:rsidRPr="00DA5EAE" w:rsidRDefault="00DA5EAE" w:rsidP="00DA5EAE">
      <w:pPr>
        <w:widowControl w:val="0"/>
        <w:rPr>
          <w:rFonts w:ascii="Times New Roman" w:eastAsia="SchoolBookSanPin" w:hAnsi="Times New Roman" w:cs="Times New Roman"/>
          <w:b/>
          <w:bCs/>
          <w:sz w:val="28"/>
          <w:szCs w:val="28"/>
        </w:rPr>
      </w:pPr>
    </w:p>
    <w:p w:rsidR="00DA5EAE" w:rsidRPr="00DA5EAE" w:rsidRDefault="00DA5EAE" w:rsidP="00DA5EAE">
      <w:pPr>
        <w:widowControl w:val="0"/>
        <w:rPr>
          <w:rFonts w:ascii="Times New Roman" w:eastAsia="SchoolBookSanPin" w:hAnsi="Times New Roman" w:cs="Times New Roman"/>
          <w:sz w:val="28"/>
          <w:szCs w:val="28"/>
        </w:rPr>
      </w:pPr>
      <w:r w:rsidRPr="00DA5EAE">
        <w:rPr>
          <w:rFonts w:ascii="Times New Roman" w:eastAsia="SchoolBookSanPin" w:hAnsi="Times New Roman" w:cs="Times New Roman"/>
          <w:b/>
          <w:sz w:val="28"/>
          <w:szCs w:val="28"/>
        </w:rPr>
        <w:t xml:space="preserve"> </w:t>
      </w:r>
    </w:p>
    <w:p w:rsidR="00DA5EAE" w:rsidRPr="002C27F0" w:rsidRDefault="00DA5EAE" w:rsidP="002C27F0">
      <w:pPr>
        <w:widowControl w:val="0"/>
        <w:rPr>
          <w:rFonts w:ascii="Times New Roman" w:eastAsia="SchoolBookSanPin" w:hAnsi="Times New Roman" w:cs="Times New Roman"/>
          <w:sz w:val="28"/>
          <w:szCs w:val="28"/>
        </w:rPr>
      </w:pPr>
    </w:p>
    <w:p w:rsidR="002C27F0" w:rsidRPr="00F502E4" w:rsidRDefault="00B4484C" w:rsidP="002C27F0">
      <w:pPr>
        <w:widowControl w:val="0"/>
        <w:rPr>
          <w:rFonts w:ascii="Times New Roman" w:eastAsia="SchoolBookSanPin" w:hAnsi="Times New Roman" w:cs="Times New Roman"/>
          <w:b/>
          <w:sz w:val="28"/>
          <w:szCs w:val="28"/>
        </w:rPr>
      </w:pPr>
      <w:r>
        <w:rPr>
          <w:rFonts w:ascii="Times New Roman" w:eastAsia="SchoolBookSanPin" w:hAnsi="Times New Roman" w:cs="Times New Roman"/>
          <w:b/>
          <w:sz w:val="28"/>
          <w:szCs w:val="28"/>
          <w:lang w:val="en-US"/>
        </w:rPr>
        <w:t>III</w:t>
      </w:r>
      <w:r w:rsidRPr="00B4484C">
        <w:rPr>
          <w:rFonts w:ascii="Times New Roman" w:eastAsia="SchoolBookSanPin" w:hAnsi="Times New Roman" w:cs="Times New Roman"/>
          <w:b/>
          <w:sz w:val="28"/>
          <w:szCs w:val="28"/>
        </w:rPr>
        <w:t>.</w:t>
      </w:r>
      <w:r w:rsidR="002C27F0" w:rsidRPr="00F502E4">
        <w:rPr>
          <w:rFonts w:ascii="Times New Roman" w:eastAsia="SchoolBookSanPin" w:hAnsi="Times New Roman" w:cs="Times New Roman"/>
          <w:b/>
          <w:sz w:val="28"/>
          <w:szCs w:val="28"/>
        </w:rPr>
        <w:t>Программа формирования универсальных учебных действий.</w:t>
      </w:r>
    </w:p>
    <w:p w:rsidR="002C27F0" w:rsidRPr="00B4484C" w:rsidRDefault="002C27F0" w:rsidP="002C27F0">
      <w:pPr>
        <w:widowControl w:val="0"/>
        <w:rPr>
          <w:rFonts w:ascii="Times New Roman" w:eastAsia="SchoolBookSanPin" w:hAnsi="Times New Roman" w:cs="Times New Roman"/>
          <w:b/>
          <w:sz w:val="28"/>
          <w:szCs w:val="28"/>
        </w:rPr>
      </w:pPr>
      <w:r w:rsidRPr="00B4484C">
        <w:rPr>
          <w:rFonts w:ascii="Times New Roman" w:eastAsia="SchoolBookSanPin" w:hAnsi="Times New Roman" w:cs="Times New Roman"/>
          <w:b/>
          <w:sz w:val="28"/>
          <w:szCs w:val="28"/>
        </w:rPr>
        <w:t>Целевой раздел.</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На уровне среднего общего образования продолжается формирование универсальных учебных действий (далее – УУД), систематизированный комплекс </w:t>
      </w:r>
      <w:r w:rsidRPr="002C27F0">
        <w:rPr>
          <w:rFonts w:ascii="Times New Roman" w:eastAsia="SchoolBookSanPin" w:hAnsi="Times New Roman" w:cs="Times New Roman"/>
          <w:sz w:val="28"/>
          <w:szCs w:val="28"/>
        </w:rPr>
        <w:lastRenderedPageBreak/>
        <w:t>которых закреплен во ФГОС СОО.</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Формирование системы УУД осуществляется с учетом возрастных особенностей развития личностной и познавательной сфер обучающихся. УУД целенаправленно формируются в дошкольном, младшем школьном, подростковом возрастах и достигают высокого уровня развития к моменту перехода обучающихся на уровень среднего общего образования. Одновременно с возрастанием сложности выполняемых действий повышается уровень их рефлексивности (осознанности). Переход на качественно новый уровень рефлексии выделяет старший школьный возраст как особенный этап в становлении УУД. УУД в процессе взросления из средства успешности решения предметных задач постепенно превращаются в объект рассмотрения, анализа. Развивается способность осуществлять широкий перенос сформированных УУД на внеучебные ситуации. Выработанные на базе предметного обучения и отрефлексированные, УУД используюся как универсальные в различных жизненных контекстах.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На уровне среднего общего образования регулятивные действия должны прирасти за счет умения выбирать успешные стратегии в трудных ситуациях, управлять своей деятельностью в открытом образовательном пространстве. Развитие регулятивных действий напрямую связано с развитием коммуникативных УУД. Обучающиеся осознанно используют коллективно-распределенную деятельность для решения разноплановых учебных, познавательных, исследовательских, проектных, профессиональных задач, для эффективного разрешения конфликтов. Старший школьный возраст является ключевым для развития познавательных УУД и формирования собственной образовательной стратегии. Появляется сознательное и развернутое формирование образовательного запроса, что особенно важно с учетом повышения вариативности на уровне среднего общего образования, когда обучающийся оказывается в ситуации выбора уровня изучения предметов, профиля и подготовки к выбору будущей профессии.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Программа развития УУД направлена на повышение эффективности </w:t>
      </w:r>
      <w:r w:rsidRPr="002C27F0">
        <w:rPr>
          <w:rFonts w:ascii="Times New Roman" w:eastAsia="SchoolBookSanPin" w:hAnsi="Times New Roman" w:cs="Times New Roman"/>
          <w:sz w:val="28"/>
          <w:szCs w:val="28"/>
        </w:rPr>
        <w:lastRenderedPageBreak/>
        <w:t>освоения обучающимися основной образовательной программы, а также усвоение знаний и учебных действий; формирование у обучающихся системных представлений и опыта применения методов, технологий и форм организации проектной и учебно-исследовательской деятельности для достижения практико-ориентированных результатов образования.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Программа формирования УУД призвана обеспечить:</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развитие у обучающихся способности к самопознанию, саморазвитию и самоопределению; формирование личностных ценностно-смысловых ориентиров и установок, системы значимых социальных и межличностных отношений;</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умений самостоятельного планирования и осуществления учебной деятельности и организации учебного сотрудничества с педагогами и сверстниками;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повышение эффективности усвоения обучающимися знаний и учебных действий, формирование научного типа мышления, компетентностей в предметных областях, учебно-исследовательской, проектной, социальной деятельности;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создание условий для интеграции урочных и внеурочных форм учебно-исследовательской и проектной деятельности обучающихся;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навыков участия в различных формах организации учебно-исследовательской и проектной деятельности (творческих конкурсах, научных обществах, научно-практических конференциях, олимпиадах и других), возможность получения практико-ориентированного результата;</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и развитие компетенций обучающихся в области использования ИКТ,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использования ИКТ;</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знаний и навыков в области финансовой грамотности и устойчивого развития общества;</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возможность практического использования приобретенных обучающимися коммуникативных навыков, навыков целеполагания, планирования и </w:t>
      </w:r>
      <w:r w:rsidRPr="002C27F0">
        <w:rPr>
          <w:rFonts w:ascii="Times New Roman" w:eastAsia="SchoolBookSanPin" w:hAnsi="Times New Roman" w:cs="Times New Roman"/>
          <w:sz w:val="28"/>
          <w:szCs w:val="28"/>
        </w:rPr>
        <w:lastRenderedPageBreak/>
        <w:t>самоконтроля;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подготовку к осознанному выбору дальнейшего образования и профессиональной деятельности.</w:t>
      </w:r>
    </w:p>
    <w:p w:rsidR="002C27F0" w:rsidRPr="00B4484C" w:rsidRDefault="002C27F0" w:rsidP="002C27F0">
      <w:pPr>
        <w:widowControl w:val="0"/>
        <w:rPr>
          <w:rFonts w:ascii="Times New Roman" w:eastAsia="SchoolBookSanPin" w:hAnsi="Times New Roman" w:cs="Times New Roman"/>
          <w:b/>
          <w:sz w:val="28"/>
          <w:szCs w:val="28"/>
        </w:rPr>
      </w:pPr>
      <w:r w:rsidRPr="00B4484C">
        <w:rPr>
          <w:rFonts w:ascii="Times New Roman" w:eastAsia="SchoolBookSanPin" w:hAnsi="Times New Roman" w:cs="Times New Roman"/>
          <w:b/>
          <w:sz w:val="28"/>
          <w:szCs w:val="28"/>
        </w:rPr>
        <w:t>Содержательный раздел.</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Программа формирования УУД у обучающихся содержит:</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описание взаимосвязи УУД с содержанием учебных предметов;</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описание особенностей реализации основных направлений и форм;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учебно-исследовательской и проектной деятельности.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Описание взаимосвязи УУД с содержанием учебных предметов.</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Содержание среднего общего образования определяется программой среднего общего образования. Предметное учебное содержание фиксируется в рабочих программах.</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Разработанные по всем учебным предметам федеральные рабочие программы (далее – ФРП) отражают определенные во ФГОС СОО УУД в трех своих компонентах:</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как часть метапредметных результатов обучения в разделе «Планируемые результаты освоения учебного предмета на уровне среднего общего образования»;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 соотнесении с предметными результатами по основным разделам и темам учебного содержания;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 разделе «Основные виды деятельности» тематического планирования.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Описание реализации требований формирования УУД в предметных результатах и тематическом планировании по отдельным предметным областям.</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Русский язык и литература.</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Calibri" w:hAnsi="Times New Roman" w:cs="Times New Roman"/>
          <w:sz w:val="28"/>
          <w:szCs w:val="28"/>
        </w:rPr>
        <w:t>129.2.3.1.1. </w:t>
      </w:r>
      <w:r w:rsidRPr="002C27F0">
        <w:rPr>
          <w:rFonts w:ascii="Times New Roman" w:eastAsia="SchoolBookSanPin" w:hAnsi="Times New Roman" w:cs="Times New Roman"/>
          <w:sz w:val="28"/>
          <w:szCs w:val="28"/>
        </w:rPr>
        <w:t>Формирование универсальных учебных познавательных действий включает базовые логические действия: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устанавливать существенный признак или основание для сравнения, классификации и обобщения языковых единиц, языковых фактов и процессов, текстов различных функциональных разновидностей языка, функционально-смысловых типов, жанров; устанавливать основания для сравнения литературных </w:t>
      </w:r>
      <w:r w:rsidRPr="002C27F0">
        <w:rPr>
          <w:rFonts w:ascii="Times New Roman" w:eastAsia="SchoolBookSanPin" w:hAnsi="Times New Roman" w:cs="Times New Roman"/>
          <w:sz w:val="28"/>
          <w:szCs w:val="28"/>
        </w:rPr>
        <w:lastRenderedPageBreak/>
        <w:t>героев, художественных произведений и их фрагментов, классификации и обобщения литературных фактов; сопоставлять текст с другими произведениями русской и зарубежной литературы, интерпретациями в различных видах искусств;</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выявлять закономерности и противоречия в языковых фактах, данных в наблюдении (например, традиционный принцип русской орфографии и правописание чередующихся гласных и другие); при изучении литературных произведений, направлений, фактов историко-литературного процесса; анализировать изменения (например, в лексическом составе русского языка) и находить закономерности; формулировать и использовать определения понятий; толковать лексическое значение слова путём установления родовых и видовых смысловых компонентов, отражающих основные родо-видовые признаки реалии;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выражать отношения, зависимости, правила, закономерности с помощью схем (например, схем сложного предложения с разными видами связи); графических моделей (например, при объяснении правописания гласных в корне слова, правописании «н» и «нн» в словах различных частей речи) и другие;</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разрабатывать план решения языковой и речевой задачи с учётом анализа имеющихся данных, представленных в виде текста, таблицы, графики и другие;</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оценивать соответствие результатов деятельности её целям; различать верные и неверные суждения, устанавливать противоречия в суждениях и корректировать текст;</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развивать критическое мышление при решении жизненных проблем с учётом собственного речевого и читательского опыта;</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самостоятельно формулировать и актуализировать проблему, заложенную в художественном произведении, рассматривать ее всесторонне;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устанавливать основания для сравнения литературных героев, художественных произведений и их фрагментов, классификации и обобщения литературных фактов; сопоставлять текст с другими произведениями русской и зарубежной литературы, интерпретациями в различных видах искусств;</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w:t>
      </w:r>
      <w:r w:rsidRPr="002C27F0">
        <w:rPr>
          <w:rFonts w:ascii="Times New Roman" w:eastAsia="SchoolBookSanPin" w:hAnsi="Times New Roman" w:cs="Times New Roman"/>
          <w:sz w:val="28"/>
          <w:szCs w:val="28"/>
        </w:rPr>
        <w:lastRenderedPageBreak/>
        <w:t>историко-литературного процесса.</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универсальных учебных познавательных действий включает базовые исследовательские действия: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формулировать вопросы исследовательского характера (например, о лексической сочетаемости слов, об особенности употребления стилистически окрашенной лексики и другие);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выдвигать гипотезы (например, о целях использования изобразительно-выразительных средств языка, о причинах изменений в лексическом составе русского языка, стилистических изменений и другие), обосновывать, аргументировать суждения;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анализировать результаты, полученные в ходе решения языковой и речевой задачи, критически оценивать их достоверность;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уметь интегрировать знания из разных предметных областей (например, при подборе примеров о роли русского языка как государственного языка Российской Федерации, средства межнационального общения, национального языка русского народа, одного из мировых языков и другие);</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уметь переносить знания в практическую область, освоенные средства и способы действия в собственную речевую практику (например, применять знания о нормах произношения и правописания, лексических, морфологических и других нормах); 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владеть навыками учебно-исследовательской и проектной деятельности на основе литературного материала, проявлять устойчивый интерес к чтению как средству познания отечественной и других культур;</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владеть научным типом мышления, научной терминологией, ключевыми понятиями и методами современного литературоведения; определять и учитывать историко-культурный контекст и контекст творчества писателя в процессе анализа художественных произведений.</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Формирование универсальных учебных познавательных действий включает </w:t>
      </w:r>
      <w:r w:rsidRPr="002C27F0">
        <w:rPr>
          <w:rFonts w:ascii="Times New Roman" w:eastAsia="SchoolBookSanPin" w:hAnsi="Times New Roman" w:cs="Times New Roman"/>
          <w:sz w:val="28"/>
          <w:szCs w:val="28"/>
        </w:rPr>
        <w:lastRenderedPageBreak/>
        <w:t>работу с информацией:</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самостоятельно осуществлять поиск, анализ, систематизацию и интерпретацию информации из энциклопедий, словарей, справочников; средств массовой информации, государственных электронных ресурсов учебного назначения; оценивать достоверность информации, её соответствие правовым и морально-этическим нормам;</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создавать тексты в различных форматах с учётом назначения информации и её целевой аудитории, выбирать оптимальную форму её представления и визуализации (презентация, таблица, схема и другие);</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владеть навыками защиты личной информации, соблюдать требования информационной безопасности.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универсальных учебных коммуникативных действий включает умения: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владеть различными видами монолога и диалога, формулировать в устной и письменной форме суждения на социально-культурные, нравственно-этические, бытовые, учебные темы в соответствии с темой, целью, сферой и ситуацией общения; правильно, логично, аргументированно излагать свою точку зрения по поставленной проблеме;</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пользоваться невербальными средствами общения, понимать значение социальных знаков;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аргументированно вести диалог, уметь смягчать конфликтные ситуации; корректно выражать своё отношение к суждениям собеседников, проявлять уважительное отношение к оппоненту и в корректной форме формулировать свои возражения, задавать вопросы по существу обсуждаемой темы;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логично и корректно с точки зрения культуры речи излагать свою точку зрения; самостоятельно выбирать формат публичного выступления и составлять устные и письменные тексты с учётом цели и особенностей аудитории;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осуществлять совместную деятельность, включая взаимодействие с людьми иной культуры, национальной и религиозной принадлежности на основе гуманистических ценностей, взаимопонимания между людьми разных культур;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lastRenderedPageBreak/>
        <w:t xml:space="preserve">принимать цели совместной деятельности, организовывать, координировать действия по их достижению;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оценивать качество своего вклада и вклада каждого участника команды в общий результат;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уметь обобщать мнения нескольких людей и выражать это обобщение в устной и письменной форме;</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участвовать в дискуссии на литературные темы, в коллективном диалоге, разрабатывать индивидуальный и (или) коллективный учебный проект.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универсальных учебных регулятивных действий включает умения: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самостоятельно составлять план действий при анализе и создании текста, вносить необходимые коррективы;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оценивать приобретённый опыт, в том числе речевой; анализировать и оценивать собственную работу: меру самостоятельности, затруднения, дефициты, ошибки и другие;</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осуществлять речевую рефлексию (выявлять коммуникативные неудачи и их причины, уметь предупреждать их), давать оценку приобретённому речевому опыту и корректировать собственную речь с учётом целей и условий общения;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давать оценку новым ситуациям, в том числе изображённым в художественной литературе; оценивать приобретенный опыт с учетом литературных знаний;</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осознавать ценностное отношение к литературе как неотъемлемой части культуры; выявлять взаимосвязи между языковым, литературным, интеллектуальным, духовно-нравственным развитием личности;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w:t>
      </w:r>
      <w:r w:rsidRPr="002C27F0">
        <w:rPr>
          <w:rFonts w:ascii="Times New Roman" w:eastAsia="SchoolBookSanPin" w:hAnsi="Times New Roman" w:cs="Times New Roman"/>
          <w:sz w:val="28"/>
          <w:szCs w:val="28"/>
        </w:rPr>
        <w:lastRenderedPageBreak/>
        <w:t>произведениях.</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Иностранный язык.</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универсальных учебных познавательных действий включает базовые логические и исследовательские действия: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анализировать, устанавливать аналогии между способами выражения мысли средствами иностранного и родного языков;</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распознавать свойства и признаки языковых единиц и языковых явлений иностранного языка; сравнивать, классифицировать и обобщать их;</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выявлять признаки и свойства языковых единиц и языковых явлений иностранного языка (например, грамматических конструкции и их функций);</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сравнивать разные типы и жанры устных и письменных высказываний на иностранном языке;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различать в иноязычном устном и письменном тексте – факт и мнение;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анализировать структурно и содержательно разные типы и жанры устных и письменных высказываний на иностранном языке с целью дальнейшего использования результатов анализа в собственных высказывания;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проводить по предложенному плану небольшое исследование по установлению особенностей единиц изучаемого языка, языковых явлений (лексических, грамматических), социокультурных явлений;</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формулировать в устной или письменной форме гипотезу предстоящего исследования (исследовательского проекта) языковых явлений; осуществлять проверку гипотезы;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самостоятельно формулировать обобщения и выводы по результатам проведённого наблюдения за языковыми явлениями;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представлять результаты исследования в устной и письменной форме, в виде электронной презентации, схемы, таблицы, диаграммы и других на уроке или во внеурочной деятельности;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проводить небольшое исследование межкультурного характера по установлению соответствий и различий в культурных особенностях родной страны и страны изучаемого языка.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lastRenderedPageBreak/>
        <w:t>Формирование универсальных учебных познавательных действий включает работу с информацией:</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использовать в соответствии с коммуникативной задачей различные стратегии чтения и аудирования для получения информации (с пониманием основного содержания, с пониманием запрашиваемой информации, с полным пониманием);</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полно и точно понимать прочитанный текст на основе его информационной переработки (смыслового и структурного анализа отдельных частей текста, выборочного перевода);</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фиксировать информацию доступными средствами (в виде ключевых слов, плана, тезисов);</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оценивать достоверность информации, полученной из иноязычных источников, критически оценивать и интерпретировать информацию с разных позиций, распознавать и фиксировать противоречия в информационных источниках;</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соблюдать информационную безопасность при работе в сети Интернет.</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универсальных учебных коммуникативных действий включает умения: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воспринимать и создавать собственные диалогические и монологические высказывания на иностранном языке, участвовать в обсуждениях, выступлениях в соответствии с условиями и целями общения;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развернуто, логично и точно излагать свою точку зрения с использованием языковых средств изучаемого иностранного языка;</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выбирать и использовать выразительные средства языка и знаковых систем (текст, таблица, схема и другие) в соответствии с коммуникативной задачей;</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осуществлять смысловое чтение текста с учетом коммуникативной задачи и вида текста, используя разные стратегии чтения (с пониманием основного содержания, с полным пониманием, с нахождением интересующей информации);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выстраивать и представлять в письменной форме логику решения коммуникативной задачи (например, в виде плана высказывания, состоящего из </w:t>
      </w:r>
      <w:r w:rsidRPr="002C27F0">
        <w:rPr>
          <w:rFonts w:ascii="Times New Roman" w:eastAsia="SchoolBookSanPin" w:hAnsi="Times New Roman" w:cs="Times New Roman"/>
          <w:sz w:val="28"/>
          <w:szCs w:val="28"/>
        </w:rPr>
        <w:lastRenderedPageBreak/>
        <w:t>вопросов или утверждений);</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публично представлять на иностранном языке результаты выполненной проектной работы, самостоятельно выбирая формат выступления с учетом особенностей аудитории;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осуществлять деловую коммуникацию на иностранном языке в рамках выбранного профиля с целью решения поставленной коммуникативной задачи.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универсальных учебных регулятивных действий включает умения: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планировать организацию совместной работы, распределять задачи, определять свою роль и координировать свои действия с другими членами команды;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выполнять работу в условиях реального, виртуального и комбинированного взаимодействия;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оказывать влияние на речевое поведение партнера (например, поощряя его продолжать поиск совместного решения поставленной задачи);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корректировать совместную деятельность с учетом возникших трудностей, новых данных или информации;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осуществлять взаимодействие в ситуациях общения, соблюдая этикетные нормы межкультурного общения.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Математика и информатика.</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универсальных учебных познавательных действий включает базовые логические действия: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выявлять качества, характеристики математических понятий и отношений между понятиями; формулировать определения понятий;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устанавливать существенный признак классификации, основания для обобщения и сравнения, критерии проводимого анализа;</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выявлять математические закономерности, проводить аналогии, вскрывать взаимосвязи и противоречия в фактах, данных, наблюдениях и утверждениях; предлагать критерии для выявления закономерностей и противоречий;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воспринимать, формулировать и преобразовывать суждения: </w:t>
      </w:r>
      <w:r w:rsidRPr="002C27F0">
        <w:rPr>
          <w:rFonts w:ascii="Times New Roman" w:eastAsia="SchoolBookSanPin" w:hAnsi="Times New Roman" w:cs="Times New Roman"/>
          <w:sz w:val="28"/>
          <w:szCs w:val="28"/>
        </w:rPr>
        <w:lastRenderedPageBreak/>
        <w:t>утвердительные и отрицательные, единичные, частные и общие; условные;</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делать выводы с использованием законов логики, дедуктивных и индуктивных умозаключений, умозаключений по аналогии;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универсальных учебных познавательных действий включает базовые исследовательские действия: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использовать вопросы как исследовательский инструмент познания;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проводить самостоятельно спланированный эксперимент, исследование по установлению особенностей математического объекта, понятия, процедуры, по выявлению зависимостей между объектами, понятиями, процедурами, использовать различные методы;</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 прогнозировать возможное их развитие в новых условиях.</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универсальных учебных познавательных действий включает работу с информацией:</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выбирать информацию из источников различных типов, анализировать и интерпретировать информацию различных видов и форм представления; систематизировать и структурировать информацию, представлять ее в различных формах;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оценивать надежность информации по самостоятельно сформулированным </w:t>
      </w:r>
      <w:r w:rsidRPr="002C27F0">
        <w:rPr>
          <w:rFonts w:ascii="Times New Roman" w:eastAsia="SchoolBookSanPin" w:hAnsi="Times New Roman" w:cs="Times New Roman"/>
          <w:sz w:val="28"/>
          <w:szCs w:val="28"/>
        </w:rPr>
        <w:lastRenderedPageBreak/>
        <w:t xml:space="preserve">критериям, воспринимать ее критически;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выявлять дефициты информации, данных, необходимых для ответа на вопрос и для решения задачи;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анализировать информацию, структурировать ее с помощью таблиц и схем, обобщать, моделировать математически: делать чертежи и краткие записи по условию задачи, отображать графически, записывать с помощью формул;</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формулировать прямые и обратные утверждения, отрицание, выводить следствия; распознавать неверные утверждения и находить в них ошибки;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проводить математические эксперименты, решать задачи исследовательского характера, выдвигать предположения, доказывать или опровергать их, применяя индукцию, дедукцию, аналогию, математические методы;</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создавать структурированные текстовые материалы с использованием возможностей современных программных средств и облачных технологий, использовать табличные базы данных;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использовать компьютерно-математические модели для анализа объектов и процессов, оценивать </w:t>
      </w:r>
      <w:r w:rsidRPr="002C27F0">
        <w:rPr>
          <w:rFonts w:ascii="Times New Roman" w:eastAsia="Calibri" w:hAnsi="Times New Roman" w:cs="Times New Roman"/>
          <w:sz w:val="28"/>
          <w:szCs w:val="28"/>
        </w:rPr>
        <w:t>соответствие</w:t>
      </w:r>
      <w:r w:rsidRPr="002C27F0">
        <w:rPr>
          <w:rFonts w:ascii="Times New Roman" w:eastAsia="SchoolBookSanPin" w:hAnsi="Times New Roman" w:cs="Times New Roman"/>
          <w:sz w:val="28"/>
          <w:szCs w:val="28"/>
        </w:rPr>
        <w:t xml:space="preserve"> модели моделируемому объекту или процессу; представлять результаты моделирования в наглядном виде.</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универсальных учебных коммуникативных действий включает умения: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воспринимать и формулировать суждения, ясно, точно, грамотно выражать свою точку зрения в устных и письменных текстах;</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в корректной форме формулировать разногласия и возражения;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представлять логику решения задачи, доказательства утверждения, результаты и ход эксперимента, исследования, проекта в устной и письменной форме, подкрепляя пояснениями, обоснованиями в вербальном и графическом виде; самостоятельно выбирать формат выступления с учетом задач презентации </w:t>
      </w:r>
      <w:r w:rsidRPr="002C27F0">
        <w:rPr>
          <w:rFonts w:ascii="Times New Roman" w:eastAsia="SchoolBookSanPin" w:hAnsi="Times New Roman" w:cs="Times New Roman"/>
          <w:sz w:val="28"/>
          <w:szCs w:val="28"/>
        </w:rPr>
        <w:lastRenderedPageBreak/>
        <w:t>и особенностей аудитории;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участвовать в групповых формах работы (обсуждения, обмен мнений, «мозговые штурмы» и другие), используя преимущества командной и индивидуальной работы при решении учебных задач;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универсальных учебных регулятивных действий включает умения: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составлять план, алгоритм решения задачи, выбирать способ решения с учетом имеющихся ресурсов и собственных возможностей и корректировать с учетом новой информации;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оценивать соответствие результата цели и условиям, меру собственной самостоятельности, затруднения, дефициты, ошибки, приобретенный опыт; объяснять причины достижения или недостижения результатов деятельности.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Естественнонаучные предметы.</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универсальных учебных познавательных действий включает базовые логические действия: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выявлять закономерности и противоречия в рассматриваемых физических, химических, биологических явлениях, например, анализировать физические процессы и явления с использованием физических законов и теорий, например, </w:t>
      </w:r>
      <w:r w:rsidRPr="002C27F0">
        <w:rPr>
          <w:rFonts w:ascii="Times New Roman" w:eastAsia="SchoolBookSanPin" w:hAnsi="Times New Roman" w:cs="Times New Roman"/>
          <w:sz w:val="28"/>
          <w:szCs w:val="28"/>
        </w:rPr>
        <w:lastRenderedPageBreak/>
        <w:t>закона сохранения механической энергии, закона сохранения импульса, газовых законов, закона Кулона, молекулярно-кинетической теории строения вещества, выявлять закономерности в проявлении общих свойств у веществ, относящихся к одному классу химических соединений;</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определять условия применимости моделей физических тел и процессов (явлений), например, инерциальная система отсчёта, абсолютно упругая деформация, моделей газа, жидкости и твёрдого (кристаллического) тела, идеального газа;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выбирать основания и критерии для классификации веществ и химических реакций;</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применять используемые в химии символические (знаковые) модели, уметь преобразовывать модельные представления при решении учебных познавательных и практических задач, применять модельные представления для выявления характерных признаков изучаемых веществ и химических реакций;</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выбирать наиболее эффективный способ решения расчетных задач с учетом получения новых знаний о веществах и химических реакциях;</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 например, анализировать и оценивать последствия использования тепловых двигателей и теплового загрязнения окружающей среды с позиций экологической безопасности; влияния радиоактивности на живые организмы безопасности; представлений о рациональном природопользовании (в процессе подготовки сообщений, выполнения групповых проектов);</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развивать креативное мышление при решении жизненных проблем, например, объяснять основные принципы действия технических устройств и технологий, таких как: ультразвуковая диагностика в технике и медицине, радар, радиоприёмник, телевизор, телефон, СВЧ-печь; и условий их безопасного применения в практической жизни.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универсальных учебных познавательных действий включает базовые исследовательские действия: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lastRenderedPageBreak/>
        <w:t xml:space="preserve">проводить эксперименты и исследования, например, действия постоянного магнита на рамку с током; явления электромагнитной индукции, зависимости периода малых колебаний математического маятника от параметров колебательной системы;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проводить исследования зависимостей между физическими величинами, например: зависимости периода обращения конического маятника от его параметров; зависимости силы упругости от деформации для пружины и резинового образца; исследование остывания вещества; исследование зависимости полезной мощности источника тока от силы тока;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проводить опыты по проверке предложенных гипотез, например, гипотезы о прямой пропорциональной зависимости между дальностью полёта и начальной скоростью тела; о независимости времени движения бруска по наклонной плоскости на заданное расстояние от его массы; проверка законов для изопроцессов в газе (на углубленном уровне);</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формировать научный тип мышления, владеть научной терминологией, ключевыми понятиями и методами, например, описывать изученные физические явления и процессы с использованием физических величин, например: скорость электромагнитных волн, длина волны и частота света, энергия и импульс фотона;</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уметь переносить знания в познавательную и практическую области деятельности, например, распознавать физические явления в опытах и окружающей жизни, например: отражение, преломление, интерференция, дифракция и поляризация света, дисперсия света (на базовом уровне);</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уметь интегрировать знания из разных предметных областей, например, решать качественные задачи, в том числе интегрированного и межпредметного характера;</w:t>
      </w:r>
      <w:r w:rsidRPr="002C27F0">
        <w:rPr>
          <w:rFonts w:ascii="Times New Roman" w:eastAsia="SchoolBookSanPin" w:hAnsi="Times New Roman" w:cs="Calibri"/>
          <w:sz w:val="28"/>
          <w:szCs w:val="28"/>
        </w:rPr>
        <w:t xml:space="preserve"> решать</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расчётные</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задачи</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с</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неявно</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заданной</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физической</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моделью</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требующие</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применения</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знаний</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из</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разных</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разделов</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школьного курса</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физики</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а</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также</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интеграции</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знаний</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из</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других</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предметов</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естественно</w:t>
      </w:r>
      <w:r w:rsidRPr="002C27F0">
        <w:rPr>
          <w:rFonts w:ascii="Times New Roman" w:eastAsia="SchoolBookSanPin" w:hAnsi="Times New Roman" w:cs="Times New Roman"/>
          <w:sz w:val="28"/>
          <w:szCs w:val="28"/>
        </w:rPr>
        <w:t>-</w:t>
      </w:r>
      <w:r w:rsidRPr="002C27F0">
        <w:rPr>
          <w:rFonts w:ascii="Times New Roman" w:eastAsia="SchoolBookSanPin" w:hAnsi="Times New Roman" w:cs="Calibri"/>
          <w:sz w:val="28"/>
          <w:szCs w:val="28"/>
        </w:rPr>
        <w:t>научного</w:t>
      </w:r>
      <w:r w:rsidRPr="002C27F0">
        <w:rPr>
          <w:rFonts w:ascii="Times New Roman" w:eastAsia="SchoolBookSanPin" w:hAnsi="Times New Roman" w:cs="Times New Roman"/>
          <w:sz w:val="28"/>
          <w:szCs w:val="28"/>
        </w:rPr>
        <w:t xml:space="preserve"> </w:t>
      </w:r>
      <w:r w:rsidRPr="002C27F0">
        <w:rPr>
          <w:rFonts w:ascii="Times New Roman" w:eastAsia="SchoolBookSanPin" w:hAnsi="Times New Roman" w:cs="Calibri"/>
          <w:sz w:val="28"/>
          <w:szCs w:val="28"/>
        </w:rPr>
        <w:t>цикла</w:t>
      </w:r>
      <w:r w:rsidRPr="002C27F0">
        <w:rPr>
          <w:rFonts w:ascii="Times New Roman" w:eastAsia="SchoolBookSanPin" w:hAnsi="Times New Roman" w:cs="Times New Roman"/>
          <w:sz w:val="28"/>
          <w:szCs w:val="28"/>
        </w:rPr>
        <w:t>;</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выдвигать новые идеи, предлагать оригинальные подходы и решения, например, решать качественные задачи с опорой на изученные физические законы, закономерности и физические явления (на базовом уровне);</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lastRenderedPageBreak/>
        <w:t>проводить исследования условий равновесия твёрдого тела, имеющего ось вращения; конструирование кронштейнов и расчёт сил упругости; изучение устойчивости твёрдого тела, имеющего площадь опоры.</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универсальных учебных познавательных действий включает работу с информацией:</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 подготавливать сообщения о методах получения естественнонаучных знаний, открытиях в современной науке;</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использовать информационные технологии для поиска, структурирования, интерпретации и представления информации при подготовке сообщений о применении законов физики, химии в технике и технологиях;</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использовать IT-технологии при работе с дополнительными источниками информации в области естественнонаучного знания, проводить их критический анализ и оценку достоверности.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универсальных учебных коммуникативных действий включает умения: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аргументированно вести диалог, развернуто и логично излагать свою точку зрения;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при обсуждении физических, химических, биологических проблем, способов решения задач, результатов учебных исследований и проектов в области естествознания; в ходе дискуссий о современной естественнонаучной картине мира;</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работать в группе при выполнении проектных работ; при планировании, проведении и интерпретации результатов опытов и анализе дополнительных источников информации по изучаемой теме; при анализе дополнительных источников информации; при обсуждении вопросов межпредметного характера (например, по темам «Движение в природе», «Теплообмен в живой природе», </w:t>
      </w:r>
      <w:r w:rsidRPr="002C27F0">
        <w:rPr>
          <w:rFonts w:ascii="Times New Roman" w:eastAsia="SchoolBookSanPin" w:hAnsi="Times New Roman" w:cs="Times New Roman"/>
          <w:sz w:val="28"/>
          <w:szCs w:val="28"/>
        </w:rPr>
        <w:lastRenderedPageBreak/>
        <w:t xml:space="preserve">«Электромагнитные явления в природе», «Световые явления в природе»).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универсальных учебных регулятивных действий включает умения: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самостоятельно осуществлять познавательную деятельность в области физики, химии, биологии, выявлять проблемы, ставить и формулировать задачи;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самостоятельно составлять план решения расчётных и качественных задач по физике и химии, план выполнения практической или исследовательской работы с учетом имеющихся ресурсов и собственных возможностей;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делать осознанный выбор, аргументировать его, брать на себя ответственность за решение в групповой работе над учебным проектом или исследованием в области физики, химии, биологии; давать оценку новым ситуациям, возникающим в ходе выполнения опытов, проектов или исследований, вносить коррективы в деятельность, оценивать соответствие результатов целям;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использовать приёмы рефлексии для оценки ситуации, выбора верного решения при решении качественных и расчетных задач;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принимать мотивы и аргументы других участников при анализе и обсуждении результатов учебных исследований или решения физических задач.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Общественно-научные предметы.</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универсальных учебных познавательных действий включает базовые логические действия: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характеризовать, опираясь на социально-гуманитарные знания, российские духовно-нравственные ценности, раскрывать их взаимосвязь, историческую обусловленность, актуальность в современных условиях;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самостоятельно формулировать социальные проблемы, рассматривать их всесторонне на основе знаний об обществе как целостной развивающейся системе в единстве и взаимодействии основных сфер и социальных институтов;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устанавливать существенные признак или основания для классификации и типологизации социальных явлений прошлого и современности; группировать, систематизировать исторические факты по самостоятельно определяемому признаку, например, по хронологии, принадлежности к историческим процессам, </w:t>
      </w:r>
      <w:r w:rsidRPr="002C27F0">
        <w:rPr>
          <w:rFonts w:ascii="Times New Roman" w:eastAsia="SchoolBookSanPin" w:hAnsi="Times New Roman" w:cs="Times New Roman"/>
          <w:sz w:val="28"/>
          <w:szCs w:val="28"/>
        </w:rPr>
        <w:lastRenderedPageBreak/>
        <w:t>типологическим основаниям, проводить классификацию стран по особенностям географического положения, формам правления и типам государственного устройства;</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выявлять причинно-следственные, функциональные, иерархические и другие связи подсистем и элементов общества, например, мышления и деятельности, экономической деятельности и проблем устойчивого развития, макроэкономических показателей и качества жизни, изменениями содержания парниковых газов в атмосфере и наблюдаемыми климатическими изменениями;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оценивать полученные социально-гуманитарные знания, социальные явления и события, их роль и последствия, например, значение географических факторов, определяющих остроту глобальных проблем, прогнозы развития человечества, значение импортозамещения для экономики нашей страны;</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 например, связанные с попытками фальсификации исторических фактов, отражающих важнейшие события истории России.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универсальных учебных познавательных действий включает базовые исследовательские действия: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владеть навыками учебно-исследовательской и проектной деятельности для формулирования и обоснования собственной точки зрения (версии, оценки) с использования фактического материала, в том числе используя источники социальной информации разных типов; представлять ее результаты в виде завершенных проектов, презентаций, творческих работ социальной и междисциплинарной направленности;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анализировать полученные в ходе решения задачи результаты для описания (реконструкции) в устной и письменной форме исторических событий, явлений, процессов истории родного края, истории России и всемирной истории;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и сравнивать предложенную аргументацию, выбирать </w:t>
      </w:r>
      <w:r w:rsidRPr="002C27F0">
        <w:rPr>
          <w:rFonts w:ascii="Times New Roman" w:eastAsia="SchoolBookSanPin" w:hAnsi="Times New Roman" w:cs="Times New Roman"/>
          <w:sz w:val="28"/>
          <w:szCs w:val="28"/>
        </w:rPr>
        <w:lastRenderedPageBreak/>
        <w:t>наиболее аргументированную позицию;</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 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 при выполнении практических работ;</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проявлять способность и готовность к самостоятельному поиску методов решения практических задач, применению различных методов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 владеть элементами научной методологии социального познания.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универсальных учебных познавательных действий включает работу с информацией:</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владеть навыками получения социальной информации из источников разных типов и различать в ней события, явления, процессы; факты и мнения, описания и объяснения, гипотезы и теории, обобщать историческую информацию по истории России и зарубежных стран;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извлекать социальную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осуществлять анализ, систематизацию и интерпретацию информации различных видов и форм представления; </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использовать средства информационных и коммуникационных технологий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w:t>
      </w:r>
      <w:r w:rsidRPr="002C27F0">
        <w:rPr>
          <w:rFonts w:ascii="Times New Roman" w:eastAsia="SchoolBookSanPin" w:hAnsi="Times New Roman" w:cs="Times New Roman"/>
          <w:sz w:val="28"/>
          <w:szCs w:val="28"/>
        </w:rPr>
        <w:lastRenderedPageBreak/>
        <w:t>Федерации, полученной из источников разного типа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оценивать достоверность информации на основе различения видов письменных исторических источников по истории России и всемирной истории, выявления позиции автора документа и участников событий, основной мысли, основной и дополнительной информации, достоверности содержания.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универсальных учебных коммуникативных действий включает умения: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владеть различными способами общения и взаимодействия с учетом понимания особенностей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выбирать тематику и методы совместных действий с учетом возможностей каждого члена коллектива при участии в диалогическом и полилогическом общении по вопросам развития общества в прошлом и сегодня;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ориентироваться в направлениях профессиональной деятельности, связанных с социально-гуманитарной подготовкой.</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Формирование универсальных учебных регулятивных действий включает умения:</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с использованием исторических примеров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2C27F0" w:rsidRPr="002C27F0" w:rsidRDefault="002C27F0" w:rsidP="002C27F0">
      <w:pPr>
        <w:widowControl w:val="0"/>
        <w:rPr>
          <w:rFonts w:ascii="Times New Roman" w:eastAsia="SchoolBookSanPin" w:hAnsi="Times New Roman" w:cs="Times New Roman"/>
          <w:sz w:val="28"/>
          <w:szCs w:val="28"/>
        </w:rPr>
      </w:pPr>
      <w:r w:rsidRPr="002C27F0">
        <w:rPr>
          <w:rFonts w:ascii="Times New Roman" w:eastAsia="SchoolBookSanPin" w:hAnsi="Times New Roman" w:cs="Times New Roman"/>
          <w:sz w:val="28"/>
          <w:szCs w:val="28"/>
        </w:rPr>
        <w:t xml:space="preserve">принимать мотивы и аргументы других людей при анализе результатов деятельности, используя социально-гуманитарные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w:t>
      </w:r>
      <w:r w:rsidRPr="002C27F0">
        <w:rPr>
          <w:rFonts w:ascii="Times New Roman" w:eastAsia="SchoolBookSanPin" w:hAnsi="Times New Roman" w:cs="Times New Roman"/>
          <w:sz w:val="28"/>
          <w:szCs w:val="28"/>
        </w:rPr>
        <w:lastRenderedPageBreak/>
        <w:t>общественных событиях, определения личной гражданской позиции.</w:t>
      </w:r>
    </w:p>
    <w:p w:rsidR="00482575" w:rsidRPr="00482575" w:rsidRDefault="00482575" w:rsidP="00482575">
      <w:pPr>
        <w:keepNext/>
        <w:keepLines/>
        <w:widowControl w:val="0"/>
        <w:ind w:firstLine="708"/>
        <w:outlineLvl w:val="0"/>
        <w:rPr>
          <w:rFonts w:ascii="Times New Roman" w:eastAsia="SchoolBookSanPin" w:hAnsi="Times New Roman" w:cs="Times New Roman"/>
          <w:sz w:val="28"/>
          <w:szCs w:val="28"/>
        </w:rPr>
      </w:pPr>
      <w:r w:rsidRPr="00482575">
        <w:rPr>
          <w:rFonts w:ascii="Times New Roman" w:eastAsia="SchoolBookSanPin" w:hAnsi="Times New Roman" w:cs="Times New Roman"/>
          <w:b/>
          <w:sz w:val="28"/>
          <w:szCs w:val="28"/>
        </w:rPr>
        <w:t>Федеральная рабочая программа воспитания</w:t>
      </w:r>
      <w:r w:rsidRPr="00482575">
        <w:rPr>
          <w:rFonts w:ascii="Times New Roman" w:eastAsia="SchoolBookSanPin" w:hAnsi="Times New Roman" w:cs="Times New Roman"/>
          <w:sz w:val="28"/>
          <w:szCs w:val="28"/>
        </w:rPr>
        <w:t>.</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Пояснительная записка.</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Федеральная рабочая программа воспитания для образовательных организаций (далее – Программа воспитания) служит основой для разработки рабочей программы воспитания ООП СОО. 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Программа воспитания:</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предназначена для планирования и организации системной воспитательной деятельности в образовательной организации;</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предусматривает историческое просвещение, формирование российской культурной и гражданской идентичности обучающихся.</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Программа воспитания включает три раздела: целевой, содержательный, организационный.</w:t>
      </w:r>
    </w:p>
    <w:p w:rsidR="00482575" w:rsidRPr="00482575" w:rsidRDefault="00482575" w:rsidP="00482575">
      <w:pPr>
        <w:spacing w:line="353" w:lineRule="auto"/>
        <w:rPr>
          <w:rFonts w:ascii="Calibri" w:eastAsia="Calibri" w:hAnsi="Calibri" w:cs="Times New Roman"/>
          <w:sz w:val="28"/>
          <w:szCs w:val="28"/>
        </w:rPr>
      </w:pPr>
      <w:r w:rsidRPr="00482575">
        <w:rPr>
          <w:rFonts w:ascii="Times New Roman" w:eastAsia="SchoolBookSanPin" w:hAnsi="Times New Roman" w:cs="Times New Roman"/>
          <w:sz w:val="28"/>
          <w:szCs w:val="28"/>
        </w:rPr>
        <w:t xml:space="preserve">При разработке или обновлении рабочей программы воспитания её содержание, за исключением целевого раздела, может изменяться в соответствии с особенностями образовательной организации: организационно-правовой </w:t>
      </w:r>
      <w:r w:rsidRPr="00482575">
        <w:rPr>
          <w:rFonts w:ascii="Times New Roman" w:eastAsia="SchoolBookSanPin" w:hAnsi="Times New Roman" w:cs="Times New Roman"/>
          <w:sz w:val="28"/>
          <w:szCs w:val="28"/>
        </w:rPr>
        <w:lastRenderedPageBreak/>
        <w:t>формой, контингентом обучающихся и их родителей (законных представителей), направленностью образовательной программы, в том числе предусматривающей углублённое изучение отдельных учебных предметов, учитывающей этнокультурные интересы, особые образовательные потребности обучающихся.</w:t>
      </w:r>
      <w:r w:rsidRPr="00482575">
        <w:rPr>
          <w:rFonts w:ascii="Calibri" w:eastAsia="Calibri" w:hAnsi="Calibri" w:cs="Times New Roman"/>
          <w:sz w:val="28"/>
          <w:szCs w:val="28"/>
        </w:rPr>
        <w:t xml:space="preserve">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Целевой раздел.</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Содержание воспитания обучающихся в 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482575" w:rsidRPr="00482575" w:rsidRDefault="00482575" w:rsidP="00482575">
      <w:pPr>
        <w:spacing w:line="353" w:lineRule="auto"/>
        <w:rPr>
          <w:rFonts w:ascii="Calibri" w:eastAsia="OfficinaSansBoldITC" w:hAnsi="Calibri" w:cs="Times New Roman"/>
          <w:b/>
          <w:sz w:val="28"/>
          <w:szCs w:val="28"/>
        </w:rPr>
      </w:pPr>
      <w:r w:rsidRPr="00482575">
        <w:rPr>
          <w:rFonts w:ascii="Times New Roman" w:eastAsia="SchoolBookSanPin" w:hAnsi="Times New Roman" w:cs="Times New Roman"/>
          <w:sz w:val="28"/>
          <w:szCs w:val="28"/>
        </w:rPr>
        <w:t>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r w:rsidRPr="00482575">
        <w:rPr>
          <w:rFonts w:ascii="Calibri" w:eastAsia="OfficinaSansBoldITC" w:hAnsi="Calibri" w:cs="Times New Roman"/>
          <w:b/>
          <w:sz w:val="28"/>
          <w:szCs w:val="28"/>
        </w:rPr>
        <w:t xml:space="preserve">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Цель и задачи воспитания обучающихся.</w:t>
      </w:r>
    </w:p>
    <w:p w:rsidR="00482575" w:rsidRPr="00482575" w:rsidRDefault="00482575" w:rsidP="00482575">
      <w:pPr>
        <w:widowControl w:val="0"/>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Ц</w:t>
      </w:r>
      <w:r w:rsidRPr="00482575">
        <w:rPr>
          <w:rFonts w:ascii="Times New Roman" w:eastAsia="SchoolBookSanPin" w:hAnsi="Times New Roman" w:cs="Times New Roman"/>
          <w:bCs/>
          <w:sz w:val="28"/>
          <w:szCs w:val="28"/>
        </w:rPr>
        <w:t xml:space="preserve">ель воспитания </w:t>
      </w:r>
      <w:r w:rsidRPr="00482575">
        <w:rPr>
          <w:rFonts w:ascii="Times New Roman" w:eastAsia="SchoolBookSanPin" w:hAnsi="Times New Roman" w:cs="Times New Roman"/>
          <w:sz w:val="28"/>
          <w:szCs w:val="28"/>
        </w:rPr>
        <w:t>обучающихся в образовательной организации: развитие личности, создание условий для самоопределения и социализации на основе традиционных российских ценностей (жизни, достоинства, прав и свобод человека, патриотизма, гражданственности, служения Отечеству и ответственности за его судьбу, высоких нравственных идеалов, крепкой семьи, созидательного труда, приоритета духовного над материальным, гуманизма, милосердия, справедливости, коллективизма, взаимопомощи и взаимоуважения, исторической памяти и преемственности поколений, единства народов России</w:t>
      </w:r>
      <w:r w:rsidRPr="00482575">
        <w:rPr>
          <w:rFonts w:ascii="Times New Roman" w:eastAsia="SchoolBookSanPin" w:hAnsi="Times New Roman" w:cs="Times New Roman"/>
          <w:sz w:val="28"/>
          <w:szCs w:val="28"/>
          <w:vertAlign w:val="superscript"/>
        </w:rPr>
        <w:footnoteReference w:id="3"/>
      </w:r>
      <w:r w:rsidRPr="00482575">
        <w:rPr>
          <w:rFonts w:ascii="Times New Roman" w:eastAsia="SchoolBookSanPin" w:hAnsi="Times New Roman" w:cs="Times New Roman"/>
          <w:sz w:val="28"/>
          <w:szCs w:val="28"/>
        </w:rPr>
        <w:t xml:space="preserve">), а </w:t>
      </w:r>
      <w:r w:rsidRPr="00482575">
        <w:rPr>
          <w:rFonts w:ascii="Times New Roman" w:eastAsia="SchoolBookSanPin" w:hAnsi="Times New Roman" w:cs="Times New Roman"/>
          <w:sz w:val="28"/>
          <w:szCs w:val="28"/>
        </w:rPr>
        <w:lastRenderedPageBreak/>
        <w:t>также принятых в российском обществе правил и норм поведения в интересах человека, семьи, общества и государства.</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Cs/>
          <w:sz w:val="28"/>
          <w:szCs w:val="28"/>
        </w:rPr>
        <w:t xml:space="preserve">Задачи воспитания </w:t>
      </w:r>
      <w:r w:rsidRPr="00482575">
        <w:rPr>
          <w:rFonts w:ascii="Times New Roman" w:eastAsia="SchoolBookSanPin" w:hAnsi="Times New Roman" w:cs="Times New Roman"/>
          <w:sz w:val="28"/>
          <w:szCs w:val="28"/>
        </w:rPr>
        <w:t>обучающихся в образовательной организации:</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усвоение обучающимися знаний норм, духовно-нравственных ценностей, традиций, которые выработало российское общество (социально значимых знаний);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формирование и развитие личностных отношений к этим нормам, ценностям, традициям (их освоение, принятие);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достижение личностных результатов освоения общеобразовательных программ в соответствии с ФГОС СОО.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Личностные результаты освоения обучающимися образовательных программ включают:</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осознание российской гражданской идентичности;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сформированность ценностей самостоятельности и инициативы;</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готовность обучающихся к саморазвитию, самостоятельности и личностному самоопределению;</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наличие мотивации к целенаправленной социально значимой деятельности;</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сформированность внутренней позиции личности как особого ценностного отношения к себе, окружающим людям и жизни в целом.</w:t>
      </w:r>
    </w:p>
    <w:p w:rsidR="00482575" w:rsidRPr="00482575" w:rsidRDefault="00482575" w:rsidP="00482575">
      <w:pPr>
        <w:spacing w:line="353" w:lineRule="auto"/>
        <w:rPr>
          <w:rFonts w:ascii="Calibri" w:eastAsia="OfficinaSansBoldITC" w:hAnsi="Calibri" w:cs="Times New Roman"/>
          <w:b/>
          <w:sz w:val="28"/>
          <w:szCs w:val="28"/>
        </w:rPr>
      </w:pPr>
      <w:r w:rsidRPr="00482575">
        <w:rPr>
          <w:rFonts w:ascii="Times New Roman" w:eastAsia="SchoolBookSanPin" w:hAnsi="Times New Roman" w:cs="Times New Roman"/>
          <w:sz w:val="28"/>
          <w:szCs w:val="28"/>
        </w:rPr>
        <w:t>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r w:rsidRPr="00482575">
        <w:rPr>
          <w:rFonts w:ascii="Calibri" w:eastAsia="OfficinaSansBoldITC" w:hAnsi="Calibri" w:cs="Times New Roman"/>
          <w:b/>
          <w:sz w:val="28"/>
          <w:szCs w:val="28"/>
        </w:rPr>
        <w:t xml:space="preserve">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Направления воспитания.</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lastRenderedPageBreak/>
        <w:t xml:space="preserve">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СОО и отражает готовность обучающихся руководствоваться ценностями и приобретать первоначальный опыт деятельности на их основе, в том числе в части: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Cs/>
          <w:sz w:val="28"/>
          <w:szCs w:val="28"/>
        </w:rPr>
        <w:t xml:space="preserve">Гражданского воспитания, способствующего </w:t>
      </w:r>
      <w:r w:rsidRPr="00482575">
        <w:rPr>
          <w:rFonts w:ascii="Times New Roman" w:eastAsia="SchoolBookSanPin" w:hAnsi="Times New Roman" w:cs="Times New Roman"/>
          <w:sz w:val="28"/>
          <w:szCs w:val="28"/>
        </w:rPr>
        <w:t>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Cs/>
          <w:sz w:val="28"/>
          <w:szCs w:val="28"/>
        </w:rPr>
        <w:t xml:space="preserve">Патриотического воспитания, основанного на </w:t>
      </w:r>
      <w:r w:rsidRPr="00482575">
        <w:rPr>
          <w:rFonts w:ascii="Times New Roman" w:eastAsia="SchoolBookSanPin" w:hAnsi="Times New Roman" w:cs="Times New Roman"/>
          <w:sz w:val="28"/>
          <w:szCs w:val="28"/>
        </w:rPr>
        <w:t>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Cs/>
          <w:sz w:val="28"/>
          <w:szCs w:val="28"/>
        </w:rPr>
        <w:t xml:space="preserve">Духовно-нравственного воспитания </w:t>
      </w:r>
      <w:r w:rsidRPr="00482575">
        <w:rPr>
          <w:rFonts w:ascii="Times New Roman" w:eastAsia="SchoolBookSanPin" w:hAnsi="Times New Roman" w:cs="Times New Roman"/>
          <w:sz w:val="28"/>
          <w:szCs w:val="28"/>
        </w:rPr>
        <w:t>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Cs/>
          <w:sz w:val="28"/>
          <w:szCs w:val="28"/>
        </w:rPr>
        <w:t xml:space="preserve">Эстетического воспитания, способствующего </w:t>
      </w:r>
      <w:r w:rsidRPr="00482575">
        <w:rPr>
          <w:rFonts w:ascii="Times New Roman" w:eastAsia="SchoolBookSanPin" w:hAnsi="Times New Roman" w:cs="Times New Roman"/>
          <w:sz w:val="28"/>
          <w:szCs w:val="28"/>
        </w:rPr>
        <w:t>формированию эстетической культуры на основе российских традиционных духовных ценностей, приобщения к лучшим образцам отечественного и мирового искусства.</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Cs/>
          <w:sz w:val="28"/>
          <w:szCs w:val="28"/>
        </w:rPr>
        <w:t>Физического воспитания</w:t>
      </w:r>
      <w:r w:rsidRPr="00482575">
        <w:rPr>
          <w:rFonts w:ascii="Times New Roman" w:eastAsia="SchoolBookSanPin" w:hAnsi="Times New Roman" w:cs="Times New Roman"/>
          <w:sz w:val="28"/>
          <w:szCs w:val="28"/>
        </w:rPr>
        <w:t xml:space="preserve">, ориентированного на </w:t>
      </w:r>
      <w:r w:rsidRPr="00482575">
        <w:rPr>
          <w:rFonts w:ascii="Times New Roman" w:eastAsia="SchoolBookSanPin" w:hAnsi="Times New Roman" w:cs="Times New Roman"/>
          <w:bCs/>
          <w:sz w:val="28"/>
          <w:szCs w:val="28"/>
        </w:rPr>
        <w:t xml:space="preserve">формирование культуры здорового образа жизни и эмоционального благополучия </w:t>
      </w:r>
      <w:r w:rsidRPr="00482575">
        <w:rPr>
          <w:rFonts w:ascii="Times New Roman" w:eastAsia="SchoolBookSanPin" w:hAnsi="Times New Roman" w:cs="Times New Roman"/>
          <w:sz w:val="28"/>
          <w:szCs w:val="28"/>
        </w:rPr>
        <w:t>– 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Cs/>
          <w:sz w:val="28"/>
          <w:szCs w:val="28"/>
        </w:rPr>
        <w:t xml:space="preserve">Трудового воспитания, основанного на </w:t>
      </w:r>
      <w:r w:rsidRPr="00482575">
        <w:rPr>
          <w:rFonts w:ascii="Times New Roman" w:eastAsia="SchoolBookSanPin" w:hAnsi="Times New Roman" w:cs="Times New Roman"/>
          <w:sz w:val="28"/>
          <w:szCs w:val="28"/>
        </w:rPr>
        <w:t xml:space="preserve">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w:t>
      </w:r>
      <w:r w:rsidRPr="00482575">
        <w:rPr>
          <w:rFonts w:ascii="Times New Roman" w:eastAsia="SchoolBookSanPin" w:hAnsi="Times New Roman" w:cs="Times New Roman"/>
          <w:sz w:val="28"/>
          <w:szCs w:val="28"/>
        </w:rPr>
        <w:lastRenderedPageBreak/>
        <w:t>нравственно достойном труде в российском обществе, достижение выдающихся результатов в профессиональной деятельности.</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Cs/>
          <w:sz w:val="28"/>
          <w:szCs w:val="28"/>
        </w:rPr>
        <w:t xml:space="preserve">Экологического воспитания, способствующего </w:t>
      </w:r>
      <w:r w:rsidRPr="00482575">
        <w:rPr>
          <w:rFonts w:ascii="Times New Roman" w:eastAsia="SchoolBookSanPin" w:hAnsi="Times New Roman" w:cs="Times New Roman"/>
          <w:sz w:val="28"/>
          <w:szCs w:val="28"/>
        </w:rPr>
        <w:t>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Cs/>
          <w:sz w:val="28"/>
          <w:szCs w:val="28"/>
        </w:rPr>
        <w:t xml:space="preserve">Ценности научного познания, ориентированного на </w:t>
      </w:r>
      <w:r w:rsidRPr="00482575">
        <w:rPr>
          <w:rFonts w:ascii="Times New Roman" w:eastAsia="SchoolBookSanPin" w:hAnsi="Times New Roman" w:cs="Times New Roman"/>
          <w:sz w:val="28"/>
          <w:szCs w:val="28"/>
        </w:rPr>
        <w:t xml:space="preserve">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OfficinaSansBoldITC" w:hAnsi="Times New Roman" w:cs="Times New Roman"/>
          <w:sz w:val="28"/>
          <w:szCs w:val="28"/>
        </w:rPr>
        <w:t xml:space="preserve">Целевые ориентиры результатов воспитания.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Требования к личностным результатам освоения обучающимися ООП СОО установлены ФГОС СОО.</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СОО.</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Cs/>
          <w:sz w:val="28"/>
          <w:szCs w:val="28"/>
        </w:rPr>
        <w:t>Целевые ориентиры результатов воспитания на уровне среднего общего образования.</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Cs/>
          <w:sz w:val="28"/>
          <w:szCs w:val="28"/>
        </w:rPr>
        <w:t>Гражданское воспитание:</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w:t>
      </w:r>
      <w:r w:rsidRPr="00482575">
        <w:rPr>
          <w:rFonts w:ascii="Times New Roman" w:eastAsia="SchoolBookSanPin" w:hAnsi="Times New Roman" w:cs="Times New Roman"/>
          <w:sz w:val="28"/>
          <w:szCs w:val="28"/>
        </w:rPr>
        <w:lastRenderedPageBreak/>
        <w:t>исторического просвещения, сформированного российского национального исторического сознания;</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проявляющий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ориентированный на активное гражданское участие на основе уважения закона и правопорядка, прав и свобод сограждан;</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обладающий опытом гражданской социально значимой деятельности (в ученическом самоуправлении, волонтёрском движении, экологических, военно-патриотических и другие объединениях, акциях, программах).</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Патриотическое воспитание:</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выражающий свою национальную, этническую принадлежность, приверженность к родной культуре, любовь к своему народу;</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сознающий причастность к многонациональному народу Российской Федерации, Российскому Отечеству, российскую культурную идентичность;</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проявляющий деятельное ценностное отношение к историческому и культурному наследию своего и других народов России, традициям, праздникам, памятникам народов, проживающих в родной стране – России;</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проявляющий уважение к соотечественникам, проживающим за рубежом, поддерживающий их права, защиту их интересов в сохранении российской культурной идентичности.</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Cs/>
          <w:sz w:val="28"/>
          <w:szCs w:val="28"/>
        </w:rPr>
        <w:t>Духовно-нравственное воспитание:</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действующий и оценивающий своё поведение и поступки, поведение и поступки других людей с позиций традиционных российских духовно-</w:t>
      </w:r>
      <w:r w:rsidRPr="00482575">
        <w:rPr>
          <w:rFonts w:ascii="Times New Roman" w:eastAsia="SchoolBookSanPin" w:hAnsi="Times New Roman" w:cs="Times New Roman"/>
          <w:sz w:val="28"/>
          <w:szCs w:val="28"/>
        </w:rPr>
        <w:lastRenderedPageBreak/>
        <w:t>нравственных ценностей и норм с осознанием последствий поступков, деятельно выражающий неприятие антигуманных и асоциальных поступков, поведения, противоречащих этим ценностям;</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религий народов России, их национальному достоинству и религиозным чувствам с учётом соблюдения конституционных прав и свобод всех граждан;</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понимающий и деятельно выражающий ценность межнационального, межрелигиозного согласия людей, народов в России, способный вести диалог с людьми разных национальностей, отношения к религии и религиозной принадлежности, находить общие цели и сотрудничать для их достижения;</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ориентированный на создание устойчивой семьи на основе российских традиционных семейных ценностей, понимания брака как союза мужчины и женщины для создания семьи, рождения и воспитания в семье детей, неприятия насилия в семье, ухода от родительской ответственности;</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обладающий сформированными представлениями о ценности и значении в отечественной и мировой культуре языков и литературы народов России, демонстрирующий устойчивый интерес к чтению как средству познания отечественной и мировой духовной культуры.</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Cs/>
          <w:sz w:val="28"/>
          <w:szCs w:val="28"/>
        </w:rPr>
        <w:t>Эстетическое воспитание:</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выражающий понимание ценности отечественного и мирового искусства, российского и мирового художественного наследия;</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проявляющий восприимчивость к разным видам искусства, понимание эмоционального воздействия искусства, его влияния на поведение людей, умеющий критически оценивать это влияние;</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проявляющий понимание художественной культуры как средства коммуникации и самовыражения в современном обществе, значения нравственных норм, ценностей, традиций в искусстве;</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lastRenderedPageBreak/>
        <w:t>ориентированный на осознанное творческое самовыражение, реализацию творческих способностей в разных видах искусства с учётом российских традиционных духовных и нравственных ценностей, на эстетическое обустройство собственного быта.</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Cs/>
          <w:sz w:val="28"/>
          <w:szCs w:val="28"/>
        </w:rPr>
        <w:t>Физическое воспитание, формирование культуры здоровья и эмоционального благополучия:</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понимающий и выражающий в практической деятельности ценность жизни, здоровья и безопасности, значение личных усилий в сохранении и укреплении своего здоровья и здоровья других людей;</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соблюдающий правила личной и общественной безопасности, в том числе безопасного поведения в информационной среде;</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 соблюдающий и пропагандирующий безопасный и здоровый образ жизни;</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демонстрирующий навыки рефлексии своего состояния (физического, эмоционального, психологического), состояния других людей с точки зрения безопасности, сознательного управления своим эмоциональным состоянием;</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развивающий способности адаптироваться к стрессовым ситуациям в общении, в разных коллективах, к меняющимся условиям (социальным, информационным, природным).</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Cs/>
          <w:sz w:val="28"/>
          <w:szCs w:val="28"/>
        </w:rPr>
        <w:t>Трудовое воспитание:</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уважающий труд, результаты труда, трудовые и профессиональные достижения своих земляков, их вклад в развитие своего поселения, края, страны, трудовые достижения российского народа;</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lastRenderedPageBreak/>
        <w:t>проявляющий способность к творческому созидательному социально значимому труду в доступных по возрасту социально-трудовых ролях, в том числе предпринимательской деятельности в условиях самозанятости или наёмного труда;</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участвующий в социально значимой трудовой деятельности разного вида в семье, общеобразовательной организации, своей местности, в том числе оплачиваемом труде в каникулярные периоды, с учётом соблюдения законодательства Российской Федерации;</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выражающий осознанную готовность к получению профессионального образования, к непрерывному образованию в течение жизни как условию успешной профессиональной и общественной деятельности;</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понимающий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ориентированный на осознанный выбор сферы трудовой, профессиональной деятельности в российском обществе с учётом личных жизненных планов, потребностей своей семьи, общества.</w:t>
      </w:r>
    </w:p>
    <w:p w:rsidR="00482575" w:rsidRPr="00482575" w:rsidRDefault="00482575" w:rsidP="00482575">
      <w:pPr>
        <w:spacing w:line="353" w:lineRule="auto"/>
        <w:rPr>
          <w:rFonts w:ascii="Times New Roman" w:eastAsia="SchoolBookSanPin" w:hAnsi="Times New Roman" w:cs="Times New Roman"/>
          <w:bCs/>
          <w:sz w:val="28"/>
          <w:szCs w:val="28"/>
        </w:rPr>
      </w:pPr>
      <w:r w:rsidRPr="00482575">
        <w:rPr>
          <w:rFonts w:ascii="Times New Roman" w:eastAsia="SchoolBookSanPin" w:hAnsi="Times New Roman" w:cs="Times New Roman"/>
          <w:bCs/>
          <w:sz w:val="28"/>
          <w:szCs w:val="28"/>
        </w:rPr>
        <w:t>Экологическое воспитание:</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выражающий деятельное неприятие действий, приносящих вред природе;</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применяющий знания естественных и социальных наук для разумного, бережливого природопользования в быту, общественном пространстве;</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имеющий и развивающий опыт экологически направленной, природоохранной, ресурсосберегающей деятельности, участвующий в его приобретении другими людьми.</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Cs/>
          <w:sz w:val="28"/>
          <w:szCs w:val="28"/>
        </w:rPr>
        <w:t>Ценности научного познания:</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lastRenderedPageBreak/>
        <w:t>деятельно выражающий познавательные интересы в разных предметных областях с учётом своих интересов, способностей, достижений;</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обладающий представлением о современной научной картине мира, достижениях науки и техники, аргументированно выражающий понимание значения науки в жизни российского общества, обеспечении его безопасности, гуманитарном, социально-экономическом развитии России;</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демонстрирующий навыки критического мышления, определения достоверной научной информации и критики антинаучных представлений;</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деятельности.</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Содержательный раздел.</w:t>
      </w:r>
    </w:p>
    <w:p w:rsid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Уклад образовательной организации.</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Cs/>
          <w:sz w:val="28"/>
          <w:szCs w:val="28"/>
        </w:rPr>
        <w:t xml:space="preserve">    МБОУ «ПСОШ№1ПМО»  находится в  пгт Пограничный по улице Кирова 11.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    Школа основана в 1927 году. Нормативно-правой акт о создании учреждения на основании архивной справки «Об утверждении народного Образования п.Пограничный (1922-1926 гг. из Государственного архива Приморского края) .01.09.1967 г вступило в строй новое здание Пограничной средней школы, ул.Кирова 11, до этого школа находилась на улице Лазо и именовалась Гродековская  русская школа 1 ступени, Гродековского района ( с1958 г.-Пограничного района) дата открытия школы и данные о первом директоре предоставлены районным архивом (фонд 292). Название улиц соответствует современным.</w:t>
      </w:r>
      <w:r w:rsidRPr="00482575">
        <w:rPr>
          <w:rFonts w:ascii="Times New Roman" w:eastAsia="SchoolBookSanPin" w:hAnsi="Times New Roman" w:cs="Times New Roman"/>
          <w:sz w:val="28"/>
          <w:szCs w:val="28"/>
        </w:rPr>
        <w:br/>
        <w:t>     В настоящее время  школа именуется МБОУ «ПСОШ №1», в связи с реорганизацией  к ней присоединено   отделение 1  и филиал «Начальной школы», расположенный в с.Бойкое. Руководит школой директор Тихонова Н.В. Школа имеет два здания .Одно для начальных классов, одно для учащихся 5-11 кл.</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  Здания школы расположено в удобном месте, присутствует ограждение школьной территории. При школе имеется стадион и спортивная площадка.</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lastRenderedPageBreak/>
        <w:t xml:space="preserve">  Источниками положительного влияния на детей является близкое расположение Центра культуры и досуга «Пограничник»,  Районное отделение ОМВД. Спортивная школа «ДЮСШ», Районный народный музей, Детская школа искусств, Центральная межпоселенческая библиотека</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Нахождение вблизи двух торговых точек не оказывает отрицательного влияния.</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На сегодняшний день в школе имеется  21 учебный кабинет и 9 кабинетов начальных классов, кабинет русского языка и литературы, английского языка, физики и информатики, математики,  химии и биологии, учительская, библиотека с небольшим читальным залом, спортивный зал,  актовый зал, столовая на 200 мест. А также на территории школы имеется  стадион, спортивная площадка.</w:t>
      </w:r>
    </w:p>
    <w:p w:rsidR="00482575" w:rsidRPr="00482575" w:rsidRDefault="00482575" w:rsidP="00482575">
      <w:pPr>
        <w:spacing w:line="353" w:lineRule="auto"/>
        <w:rPr>
          <w:rFonts w:ascii="Times New Roman" w:eastAsia="SchoolBookSanPin" w:hAnsi="Times New Roman" w:cs="Times New Roman"/>
          <w:iCs/>
          <w:sz w:val="28"/>
          <w:szCs w:val="28"/>
        </w:rPr>
      </w:pPr>
      <w:r w:rsidRPr="00482575">
        <w:rPr>
          <w:rFonts w:ascii="Times New Roman" w:eastAsia="SchoolBookSanPin" w:hAnsi="Times New Roman" w:cs="Times New Roman"/>
          <w:iCs/>
          <w:sz w:val="28"/>
          <w:szCs w:val="28"/>
        </w:rPr>
        <w:t>Процесс воспитания в МБОУ «ПСОШ №1 ПМО»  основывается на следующих принципах взаимодействия педагогов и школьников:</w:t>
      </w:r>
    </w:p>
    <w:p w:rsidR="00482575" w:rsidRPr="00482575" w:rsidRDefault="00482575" w:rsidP="00482575">
      <w:pPr>
        <w:spacing w:line="353" w:lineRule="auto"/>
        <w:rPr>
          <w:rFonts w:ascii="Times New Roman" w:eastAsia="SchoolBookSanPin" w:hAnsi="Times New Roman" w:cs="Times New Roman"/>
          <w:iCs/>
          <w:sz w:val="28"/>
          <w:szCs w:val="28"/>
        </w:rPr>
      </w:pPr>
      <w:r w:rsidRPr="00482575">
        <w:rPr>
          <w:rFonts w:ascii="Times New Roman" w:eastAsia="SchoolBookSanPin" w:hAnsi="Times New Roman" w:cs="Times New Roman"/>
          <w:iCs/>
          <w:sz w:val="28"/>
          <w:szCs w:val="28"/>
        </w:rPr>
        <w:t>- неукоснительное соблюдение законности и прав семьи и ребенка, соблюдения конфиденциальности информации о ребенке и семье, приоритета безопасности ребенка при нахождении в образовательной организации;</w:t>
      </w:r>
    </w:p>
    <w:p w:rsidR="00482575" w:rsidRPr="00482575" w:rsidRDefault="00482575" w:rsidP="00482575">
      <w:pPr>
        <w:spacing w:line="353" w:lineRule="auto"/>
        <w:rPr>
          <w:rFonts w:ascii="Times New Roman" w:eastAsia="SchoolBookSanPin" w:hAnsi="Times New Roman" w:cs="Times New Roman"/>
          <w:iCs/>
          <w:sz w:val="28"/>
          <w:szCs w:val="28"/>
        </w:rPr>
      </w:pPr>
      <w:r w:rsidRPr="00482575">
        <w:rPr>
          <w:rFonts w:ascii="Times New Roman" w:eastAsia="SchoolBookSanPin" w:hAnsi="Times New Roman" w:cs="Times New Roman"/>
          <w:iCs/>
          <w:sz w:val="28"/>
          <w:szCs w:val="28"/>
        </w:rPr>
        <w:t xml:space="preserve">- ориентир на создание в образовательной организации психологически комфортной среды для каждого ребенка и взрослого, без которой невозможно конструктивное взаимодействие школьников и педагогов; </w:t>
      </w:r>
    </w:p>
    <w:p w:rsidR="00482575" w:rsidRPr="00482575" w:rsidRDefault="00482575" w:rsidP="00482575">
      <w:pPr>
        <w:spacing w:line="353" w:lineRule="auto"/>
        <w:rPr>
          <w:rFonts w:ascii="Times New Roman" w:eastAsia="SchoolBookSanPin" w:hAnsi="Times New Roman" w:cs="Times New Roman"/>
          <w:iCs/>
          <w:sz w:val="28"/>
          <w:szCs w:val="28"/>
        </w:rPr>
      </w:pPr>
      <w:r w:rsidRPr="00482575">
        <w:rPr>
          <w:rFonts w:ascii="Times New Roman" w:eastAsia="SchoolBookSanPin" w:hAnsi="Times New Roman" w:cs="Times New Roman"/>
          <w:iCs/>
          <w:sz w:val="28"/>
          <w:szCs w:val="28"/>
        </w:rPr>
        <w:t>- реализация процесса воспитания главным образом через создание в школе детско-взрослых общностей, которые бы объединяли детей и педагогов яркими и содержательными событиями, общими позитивными эмоциями и доверительными отношениями друг к другу;</w:t>
      </w:r>
    </w:p>
    <w:p w:rsidR="00482575" w:rsidRPr="00482575" w:rsidRDefault="00482575" w:rsidP="00482575">
      <w:pPr>
        <w:spacing w:line="353" w:lineRule="auto"/>
        <w:rPr>
          <w:rFonts w:ascii="Times New Roman" w:eastAsia="SchoolBookSanPin" w:hAnsi="Times New Roman" w:cs="Times New Roman"/>
          <w:iCs/>
          <w:sz w:val="28"/>
          <w:szCs w:val="28"/>
        </w:rPr>
      </w:pPr>
      <w:r w:rsidRPr="00482575">
        <w:rPr>
          <w:rFonts w:ascii="Times New Roman" w:eastAsia="SchoolBookSanPin" w:hAnsi="Times New Roman" w:cs="Times New Roman"/>
          <w:iCs/>
          <w:sz w:val="28"/>
          <w:szCs w:val="28"/>
        </w:rPr>
        <w:t>- организация основных совместных дел школьников и педагогов как предмета совместной заботы и взрослых, и детей;</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iCs/>
          <w:sz w:val="28"/>
          <w:szCs w:val="28"/>
        </w:rPr>
        <w:t>- системность, целесообразность и нешаблонность воспитания как условия его эффективности.</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Основными традициями воспитания в образовательной организации являются следующие</w:t>
      </w:r>
      <w:r w:rsidRPr="00482575">
        <w:rPr>
          <w:rFonts w:ascii="Times New Roman" w:eastAsia="SchoolBookSanPin" w:hAnsi="Times New Roman" w:cs="Times New Roman"/>
          <w:iCs/>
          <w:sz w:val="28"/>
          <w:szCs w:val="28"/>
        </w:rPr>
        <w:t xml:space="preserve">: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lastRenderedPageBreak/>
        <w:t>- стержнем годового цикла воспитательной работы школы являются ключевые общешкольные дела, через которые осуществляется интеграция воспитательных усилий педагогов;</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важной чертой каждого ключевого дела и большинства используемых для воспитания других совместных дел педагогов и школьников является коллективная разработка, коллективное планирование, коллективное проведение и коллективный анализ их результатов;</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в школе создаются такие условия, при которых по мере взросления ребенка увеличивается и его роль в совместных делах (от пассивного наблюдателя до организатора);</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 в проведении общешкольных дел отсутствует соревновательность между классами, поощряется конструктивное межклассное и межвозрастное взаимодействие школьников, а также их социальная активность;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педагоги школы 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ключевой фигурой воспитания в школе является классный руководитель, реализующий по отношению к детям защитную, личностно развивающую, организационную, посредническую (в разрешении конфликтов) функции.</w:t>
      </w:r>
    </w:p>
    <w:p w:rsid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Виды, формы и содержание воспитательной деятельности.</w:t>
      </w:r>
    </w:p>
    <w:p w:rsidR="00482575" w:rsidRPr="00482575" w:rsidRDefault="00482575" w:rsidP="00482575">
      <w:pPr>
        <w:spacing w:line="353" w:lineRule="auto"/>
        <w:rPr>
          <w:rFonts w:ascii="Times New Roman" w:eastAsia="SchoolBookSanPin" w:hAnsi="Times New Roman" w:cs="Times New Roman"/>
          <w:b/>
          <w:iCs/>
          <w:sz w:val="28"/>
          <w:szCs w:val="28"/>
        </w:rPr>
      </w:pPr>
      <w:r w:rsidRPr="00482575">
        <w:rPr>
          <w:rFonts w:ascii="Times New Roman" w:eastAsia="SchoolBookSanPin" w:hAnsi="Times New Roman" w:cs="Times New Roman"/>
          <w:sz w:val="28"/>
          <w:szCs w:val="28"/>
        </w:rPr>
        <w:t>Практическая реализация цели и задач воспитания осуществляется в рамках следующих направлений воспитательной работы школы. Каждое из них представлено в соответствующем модуле.</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
          <w:iCs/>
          <w:sz w:val="28"/>
          <w:szCs w:val="28"/>
        </w:rPr>
        <w:t>3.1. Модуль «Ключевые общешкольные дела»</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Ключевые дела – это главные традиционные общешкольные дела, в которых принимает участие большая часть школьников и которые обязательно планируются, готовятся, проводятся и анализируются педагогами и детьми. Это не набор календарных праздников, отмечаемых в школе, а комплекс коллективных творческих дел, интересных и значимых для школьников, объединяющих их вместе с педагогами в единый коллектив. Ключевые дела </w:t>
      </w:r>
      <w:r w:rsidRPr="00482575">
        <w:rPr>
          <w:rFonts w:ascii="Times New Roman" w:eastAsia="SchoolBookSanPin" w:hAnsi="Times New Roman" w:cs="Times New Roman"/>
          <w:i/>
          <w:sz w:val="28"/>
          <w:szCs w:val="28"/>
        </w:rPr>
        <w:lastRenderedPageBreak/>
        <w:t xml:space="preserve">обеспечивают включенность в них большого числа детей и взрослых, способствуют интенсификации их общения, ставят их в ответственную позицию к происходящему в школе. Введение ключевых дел в жизнь школы помогает преодолеть </w:t>
      </w:r>
      <w:r w:rsidRPr="00482575">
        <w:rPr>
          <w:rFonts w:ascii="Times New Roman" w:eastAsia="SchoolBookSanPin" w:hAnsi="Times New Roman" w:cs="Times New Roman"/>
          <w:i/>
          <w:sz w:val="28"/>
          <w:szCs w:val="28"/>
          <w:u w:val="single"/>
        </w:rPr>
        <w:t>мероприятийный характер воспитания, сводящийся к набору мероприятий,</w:t>
      </w:r>
      <w:r w:rsidRPr="00482575">
        <w:rPr>
          <w:rFonts w:ascii="Times New Roman" w:eastAsia="SchoolBookSanPin" w:hAnsi="Times New Roman" w:cs="Times New Roman"/>
          <w:i/>
          <w:sz w:val="28"/>
          <w:szCs w:val="28"/>
        </w:rPr>
        <w:t xml:space="preserve"> организуемых педагогами для детей.</w:t>
      </w:r>
      <w:r w:rsidRPr="00482575">
        <w:rPr>
          <w:rFonts w:ascii="Times New Roman" w:eastAsia="SchoolBookSanPin" w:hAnsi="Times New Roman" w:cs="Times New Roman"/>
          <w:sz w:val="28"/>
          <w:szCs w:val="28"/>
        </w:rPr>
        <w:t xml:space="preserve"> </w:t>
      </w:r>
    </w:p>
    <w:p w:rsidR="00482575" w:rsidRPr="00482575" w:rsidRDefault="00482575" w:rsidP="00482575">
      <w:pPr>
        <w:spacing w:line="353" w:lineRule="auto"/>
        <w:rPr>
          <w:rFonts w:ascii="Times New Roman" w:eastAsia="SchoolBookSanPin" w:hAnsi="Times New Roman" w:cs="Times New Roman"/>
          <w:b/>
          <w:bCs/>
          <w:i/>
          <w:iCs/>
          <w:sz w:val="28"/>
          <w:szCs w:val="28"/>
        </w:rPr>
      </w:pPr>
      <w:r w:rsidRPr="00482575">
        <w:rPr>
          <w:rFonts w:ascii="Times New Roman" w:eastAsia="SchoolBookSanPin" w:hAnsi="Times New Roman" w:cs="Times New Roman"/>
          <w:sz w:val="28"/>
          <w:szCs w:val="28"/>
        </w:rPr>
        <w:t>Для этого в образовательной организации используются следующие формы работы.</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
          <w:bCs/>
          <w:i/>
          <w:iCs/>
          <w:sz w:val="28"/>
          <w:szCs w:val="28"/>
        </w:rPr>
        <w:t>На внешкольном уровне:</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u w:val="single"/>
        </w:rPr>
      </w:pPr>
      <w:r w:rsidRPr="00482575">
        <w:rPr>
          <w:rFonts w:ascii="Times New Roman" w:eastAsia="SchoolBookSanPin" w:hAnsi="Times New Roman" w:cs="Times New Roman"/>
          <w:sz w:val="28"/>
          <w:szCs w:val="28"/>
        </w:rPr>
        <w:t xml:space="preserve"> с</w:t>
      </w:r>
      <w:r w:rsidRPr="00482575">
        <w:rPr>
          <w:rFonts w:ascii="Times New Roman" w:eastAsia="SchoolBookSanPin" w:hAnsi="Times New Roman" w:cs="Times New Roman"/>
          <w:sz w:val="28"/>
          <w:szCs w:val="28"/>
          <w:u w:val="single"/>
        </w:rPr>
        <w:t xml:space="preserve">оциальные проекты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 </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u w:val="single"/>
        </w:rPr>
      </w:pPr>
      <w:r w:rsidRPr="00482575">
        <w:rPr>
          <w:rFonts w:ascii="Times New Roman" w:eastAsia="SchoolBookSanPin" w:hAnsi="Times New Roman" w:cs="Times New Roman"/>
          <w:sz w:val="28"/>
          <w:szCs w:val="28"/>
          <w:u w:val="single"/>
        </w:rPr>
        <w:t xml:space="preserve">проводимые для жителей микрорайона и организуемые совместно с семьями учащихся спортивные состязания, праздники, фестивали, представления, которые открывают возможности для творческой самореализации школьников и включают их в деятельную заботу об окружающих. </w:t>
      </w:r>
    </w:p>
    <w:p w:rsidR="00482575" w:rsidRPr="00482575" w:rsidRDefault="00482575" w:rsidP="00705448">
      <w:pPr>
        <w:numPr>
          <w:ilvl w:val="0"/>
          <w:numId w:val="191"/>
        </w:numPr>
        <w:spacing w:line="353" w:lineRule="auto"/>
        <w:rPr>
          <w:rFonts w:ascii="Times New Roman" w:eastAsia="SchoolBookSanPin" w:hAnsi="Times New Roman" w:cs="Times New Roman"/>
          <w:bCs/>
          <w:iCs/>
          <w:sz w:val="28"/>
          <w:szCs w:val="28"/>
        </w:rPr>
      </w:pPr>
      <w:r w:rsidRPr="00482575">
        <w:rPr>
          <w:rFonts w:ascii="Times New Roman" w:eastAsia="SchoolBookSanPin" w:hAnsi="Times New Roman" w:cs="Times New Roman"/>
          <w:sz w:val="28"/>
          <w:szCs w:val="28"/>
          <w:u w:val="single"/>
        </w:rPr>
        <w:t>участие во всероссийских акциях, посвященных значимым отечественным и международным событиям.</w:t>
      </w:r>
    </w:p>
    <w:p w:rsidR="00482575" w:rsidRPr="00482575" w:rsidRDefault="00482575" w:rsidP="00482575">
      <w:pPr>
        <w:spacing w:line="353" w:lineRule="auto"/>
        <w:rPr>
          <w:rFonts w:ascii="Times New Roman" w:eastAsia="SchoolBookSanPin" w:hAnsi="Times New Roman" w:cs="Times New Roman"/>
          <w:sz w:val="28"/>
          <w:szCs w:val="28"/>
          <w:u w:val="single"/>
          <w:lang w:val="en-US"/>
        </w:rPr>
      </w:pPr>
      <w:r w:rsidRPr="00482575">
        <w:rPr>
          <w:rFonts w:ascii="Times New Roman" w:eastAsia="SchoolBookSanPin" w:hAnsi="Times New Roman" w:cs="Times New Roman"/>
          <w:bCs/>
          <w:iCs/>
          <w:sz w:val="28"/>
          <w:szCs w:val="28"/>
        </w:rPr>
        <w:t>На школьном уровне:</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u w:val="single"/>
        </w:rPr>
      </w:pPr>
      <w:r w:rsidRPr="00482575">
        <w:rPr>
          <w:rFonts w:ascii="Times New Roman" w:eastAsia="SchoolBookSanPin" w:hAnsi="Times New Roman" w:cs="Times New Roman"/>
          <w:sz w:val="28"/>
          <w:szCs w:val="28"/>
          <w:u w:val="single"/>
        </w:rPr>
        <w:t xml:space="preserve">общешкольные праздники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школы. </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u w:val="single"/>
        </w:rPr>
      </w:pPr>
      <w:r w:rsidRPr="00482575">
        <w:rPr>
          <w:rFonts w:ascii="Times New Roman" w:eastAsia="SchoolBookSanPin" w:hAnsi="Times New Roman" w:cs="Times New Roman"/>
          <w:sz w:val="28"/>
          <w:szCs w:val="28"/>
          <w:u w:val="single"/>
        </w:rPr>
        <w:t>Проведение общешкольных Дней здоровья, турслета.</w:t>
      </w:r>
    </w:p>
    <w:p w:rsidR="00482575" w:rsidRPr="00482575" w:rsidRDefault="00482575" w:rsidP="00705448">
      <w:pPr>
        <w:numPr>
          <w:ilvl w:val="0"/>
          <w:numId w:val="191"/>
        </w:numPr>
        <w:spacing w:line="353" w:lineRule="auto"/>
        <w:rPr>
          <w:rFonts w:ascii="Times New Roman" w:eastAsia="SchoolBookSanPin" w:hAnsi="Times New Roman" w:cs="Times New Roman"/>
          <w:bCs/>
          <w:sz w:val="28"/>
          <w:szCs w:val="28"/>
          <w:lang w:val="x-none"/>
        </w:rPr>
      </w:pPr>
      <w:r w:rsidRPr="00482575">
        <w:rPr>
          <w:rFonts w:ascii="Times New Roman" w:eastAsia="SchoolBookSanPin" w:hAnsi="Times New Roman" w:cs="Times New Roman"/>
          <w:sz w:val="28"/>
          <w:szCs w:val="28"/>
          <w:u w:val="single"/>
          <w:lang w:val="x-none"/>
        </w:rPr>
        <w:t>торжественные р</w:t>
      </w:r>
      <w:r w:rsidRPr="00482575">
        <w:rPr>
          <w:rFonts w:ascii="Times New Roman" w:eastAsia="SchoolBookSanPin" w:hAnsi="Times New Roman" w:cs="Times New Roman"/>
          <w:bCs/>
          <w:sz w:val="28"/>
          <w:szCs w:val="28"/>
          <w:lang w:val="x-none"/>
        </w:rPr>
        <w:t xml:space="preserve">итуалы посвящения, связанные с переходом учащихся на </w:t>
      </w:r>
      <w:r w:rsidRPr="00482575">
        <w:rPr>
          <w:rFonts w:ascii="Times New Roman" w:eastAsia="SchoolBookSanPin" w:hAnsi="Times New Roman" w:cs="Times New Roman"/>
          <w:i/>
          <w:iCs/>
          <w:sz w:val="28"/>
          <w:szCs w:val="28"/>
          <w:u w:val="single"/>
          <w:lang w:val="x-none"/>
        </w:rPr>
        <w:t>следующую</w:t>
      </w:r>
      <w:r w:rsidRPr="00482575">
        <w:rPr>
          <w:rFonts w:ascii="Times New Roman" w:eastAsia="SchoolBookSanPin" w:hAnsi="Times New Roman" w:cs="Times New Roman"/>
          <w:bCs/>
          <w:sz w:val="28"/>
          <w:szCs w:val="28"/>
          <w:lang w:val="x-none"/>
        </w:rPr>
        <w:t xml:space="preserve"> ступень образования, символизирующие приобретение ими новых социальных статусов в школе и р</w:t>
      </w:r>
      <w:r w:rsidRPr="00482575">
        <w:rPr>
          <w:rFonts w:ascii="Times New Roman" w:eastAsia="SchoolBookSanPin" w:hAnsi="Times New Roman" w:cs="Times New Roman"/>
          <w:i/>
          <w:sz w:val="28"/>
          <w:szCs w:val="28"/>
          <w:u w:val="single"/>
          <w:lang w:val="x-none"/>
        </w:rPr>
        <w:t>азвивающие школьную идентичность детей.</w:t>
      </w:r>
    </w:p>
    <w:p w:rsidR="00482575" w:rsidRPr="00482575" w:rsidRDefault="00482575" w:rsidP="00705448">
      <w:pPr>
        <w:numPr>
          <w:ilvl w:val="0"/>
          <w:numId w:val="192"/>
        </w:numPr>
        <w:tabs>
          <w:tab w:val="left" w:pos="0"/>
        </w:tabs>
        <w:spacing w:line="353" w:lineRule="auto"/>
        <w:rPr>
          <w:rFonts w:ascii="Times New Roman" w:eastAsia="SchoolBookSanPin" w:hAnsi="Times New Roman" w:cs="Times New Roman"/>
          <w:b/>
          <w:bCs/>
          <w:i/>
          <w:iCs/>
          <w:sz w:val="28"/>
          <w:szCs w:val="28"/>
        </w:rPr>
      </w:pPr>
      <w:r w:rsidRPr="00482575">
        <w:rPr>
          <w:rFonts w:ascii="Times New Roman" w:eastAsia="SchoolBookSanPin" w:hAnsi="Times New Roman" w:cs="Times New Roman"/>
          <w:bCs/>
          <w:sz w:val="28"/>
          <w:szCs w:val="28"/>
        </w:rPr>
        <w:lastRenderedPageBreak/>
        <w:t>церемонии награждения (по итогам года) школьников и педагогов за активное участие в жизни школы, защиту чести школы в конкурсах, соревнованиях, олимпиадах, значительный вклад в развитие школы. Это способствует поощрению социальной активности детей, развитию позитивных межличностных отношений между педагогами и воспитанниками, формированию чувства доверия и уважения друг к другу.</w:t>
      </w:r>
    </w:p>
    <w:p w:rsidR="00482575" w:rsidRPr="00482575" w:rsidRDefault="00482575" w:rsidP="00482575">
      <w:pPr>
        <w:spacing w:line="353" w:lineRule="auto"/>
        <w:rPr>
          <w:rFonts w:ascii="Times New Roman" w:eastAsia="SchoolBookSanPin" w:hAnsi="Times New Roman" w:cs="Times New Roman"/>
          <w:bCs/>
          <w:sz w:val="28"/>
          <w:szCs w:val="28"/>
          <w:lang w:val="en-US"/>
        </w:rPr>
      </w:pPr>
      <w:r w:rsidRPr="00482575">
        <w:rPr>
          <w:rFonts w:ascii="Times New Roman" w:eastAsia="SchoolBookSanPin" w:hAnsi="Times New Roman" w:cs="Times New Roman"/>
          <w:b/>
          <w:bCs/>
          <w:i/>
          <w:iCs/>
          <w:sz w:val="28"/>
          <w:szCs w:val="28"/>
        </w:rPr>
        <w:t>На уровне классов:</w:t>
      </w:r>
      <w:r w:rsidRPr="00482575">
        <w:rPr>
          <w:rFonts w:ascii="Times New Roman" w:eastAsia="SchoolBookSanPin" w:hAnsi="Times New Roman" w:cs="Times New Roman"/>
          <w:b/>
          <w:bCs/>
          <w:i/>
          <w:iCs/>
          <w:sz w:val="28"/>
          <w:szCs w:val="28"/>
          <w:u w:val="single"/>
        </w:rPr>
        <w:t xml:space="preserve"> </w:t>
      </w:r>
    </w:p>
    <w:p w:rsidR="00482575" w:rsidRPr="00482575" w:rsidRDefault="00482575" w:rsidP="00705448">
      <w:pPr>
        <w:numPr>
          <w:ilvl w:val="0"/>
          <w:numId w:val="192"/>
        </w:numPr>
        <w:tabs>
          <w:tab w:val="left" w:pos="0"/>
        </w:tabs>
        <w:spacing w:line="353" w:lineRule="auto"/>
        <w:rPr>
          <w:rFonts w:ascii="Times New Roman" w:eastAsia="SchoolBookSanPin" w:hAnsi="Times New Roman" w:cs="Times New Roman"/>
          <w:sz w:val="28"/>
          <w:szCs w:val="28"/>
          <w:u w:val="single"/>
        </w:rPr>
      </w:pPr>
      <w:r w:rsidRPr="00482575">
        <w:rPr>
          <w:rFonts w:ascii="Times New Roman" w:eastAsia="SchoolBookSanPin" w:hAnsi="Times New Roman" w:cs="Times New Roman"/>
          <w:bCs/>
          <w:sz w:val="28"/>
          <w:szCs w:val="28"/>
        </w:rPr>
        <w:t>выбор и делегирование представителей классов в общешкольные советы</w:t>
      </w:r>
      <w:r w:rsidRPr="00482575">
        <w:rPr>
          <w:rFonts w:ascii="Times New Roman" w:eastAsia="SchoolBookSanPin" w:hAnsi="Times New Roman" w:cs="Times New Roman"/>
          <w:i/>
          <w:sz w:val="28"/>
          <w:szCs w:val="28"/>
          <w:u w:val="single"/>
        </w:rPr>
        <w:t xml:space="preserve"> </w:t>
      </w:r>
      <w:r w:rsidRPr="00482575">
        <w:rPr>
          <w:rFonts w:ascii="Times New Roman" w:eastAsia="SchoolBookSanPin" w:hAnsi="Times New Roman" w:cs="Times New Roman"/>
          <w:sz w:val="28"/>
          <w:szCs w:val="28"/>
          <w:u w:val="single"/>
        </w:rPr>
        <w:t xml:space="preserve">дел, ответственных за подготовку общешкольных ключевых дел;  </w:t>
      </w:r>
    </w:p>
    <w:p w:rsidR="00482575" w:rsidRPr="00482575" w:rsidRDefault="00482575" w:rsidP="00705448">
      <w:pPr>
        <w:numPr>
          <w:ilvl w:val="0"/>
          <w:numId w:val="192"/>
        </w:numPr>
        <w:tabs>
          <w:tab w:val="left" w:pos="0"/>
        </w:tabs>
        <w:spacing w:line="353" w:lineRule="auto"/>
        <w:rPr>
          <w:rFonts w:ascii="Times New Roman" w:eastAsia="SchoolBookSanPin" w:hAnsi="Times New Roman" w:cs="Times New Roman"/>
          <w:sz w:val="28"/>
          <w:szCs w:val="28"/>
          <w:u w:val="single"/>
        </w:rPr>
      </w:pPr>
      <w:r w:rsidRPr="00482575">
        <w:rPr>
          <w:rFonts w:ascii="Times New Roman" w:eastAsia="SchoolBookSanPin" w:hAnsi="Times New Roman" w:cs="Times New Roman"/>
          <w:sz w:val="28"/>
          <w:szCs w:val="28"/>
          <w:u w:val="single"/>
        </w:rPr>
        <w:t xml:space="preserve">участие школьных классов в реализации общешкольных ключевых дел; </w:t>
      </w:r>
    </w:p>
    <w:p w:rsidR="00482575" w:rsidRPr="00482575" w:rsidRDefault="00482575" w:rsidP="00705448">
      <w:pPr>
        <w:numPr>
          <w:ilvl w:val="0"/>
          <w:numId w:val="192"/>
        </w:numPr>
        <w:tabs>
          <w:tab w:val="left" w:pos="0"/>
        </w:tabs>
        <w:spacing w:line="353" w:lineRule="auto"/>
        <w:rPr>
          <w:rFonts w:ascii="Times New Roman" w:eastAsia="SchoolBookSanPin" w:hAnsi="Times New Roman" w:cs="Times New Roman"/>
          <w:b/>
          <w:bCs/>
          <w:i/>
          <w:iCs/>
          <w:sz w:val="28"/>
          <w:szCs w:val="28"/>
        </w:rPr>
      </w:pPr>
      <w:r w:rsidRPr="00482575">
        <w:rPr>
          <w:rFonts w:ascii="Times New Roman" w:eastAsia="SchoolBookSanPin" w:hAnsi="Times New Roman" w:cs="Times New Roman"/>
          <w:sz w:val="28"/>
          <w:szCs w:val="28"/>
          <w:u w:val="single"/>
        </w:rPr>
        <w:t>проведение 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w:t>
      </w:r>
    </w:p>
    <w:p w:rsidR="00482575" w:rsidRPr="00482575" w:rsidRDefault="00482575" w:rsidP="00482575">
      <w:pPr>
        <w:spacing w:line="353" w:lineRule="auto"/>
        <w:rPr>
          <w:rFonts w:ascii="Times New Roman" w:eastAsia="SchoolBookSanPin" w:hAnsi="Times New Roman" w:cs="Times New Roman"/>
          <w:i/>
          <w:sz w:val="28"/>
          <w:szCs w:val="28"/>
          <w:u w:val="single"/>
          <w:lang w:val="en-US"/>
        </w:rPr>
      </w:pPr>
      <w:r w:rsidRPr="00482575">
        <w:rPr>
          <w:rFonts w:ascii="Times New Roman" w:eastAsia="SchoolBookSanPin" w:hAnsi="Times New Roman" w:cs="Times New Roman"/>
          <w:b/>
          <w:bCs/>
          <w:i/>
          <w:iCs/>
          <w:sz w:val="28"/>
          <w:szCs w:val="28"/>
        </w:rPr>
        <w:t>На индивидуальном уровне:</w:t>
      </w:r>
      <w:r w:rsidRPr="00482575">
        <w:rPr>
          <w:rFonts w:ascii="Times New Roman" w:eastAsia="SchoolBookSanPin" w:hAnsi="Times New Roman" w:cs="Times New Roman"/>
          <w:b/>
          <w:bCs/>
          <w:i/>
          <w:iCs/>
          <w:sz w:val="28"/>
          <w:szCs w:val="28"/>
          <w:u w:val="single"/>
        </w:rPr>
        <w:t xml:space="preserve"> </w:t>
      </w:r>
    </w:p>
    <w:p w:rsidR="00482575" w:rsidRPr="00482575" w:rsidRDefault="00482575" w:rsidP="00705448">
      <w:pPr>
        <w:numPr>
          <w:ilvl w:val="0"/>
          <w:numId w:val="192"/>
        </w:numPr>
        <w:tabs>
          <w:tab w:val="left" w:pos="0"/>
        </w:tabs>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iCs/>
          <w:sz w:val="28"/>
          <w:szCs w:val="28"/>
          <w:u w:val="single"/>
        </w:rPr>
        <w:t>вовлечение по возможности</w:t>
      </w:r>
      <w:r w:rsidRPr="00482575">
        <w:rPr>
          <w:rFonts w:ascii="Times New Roman" w:eastAsia="SchoolBookSanPin" w:hAnsi="Times New Roman" w:cs="Times New Roman"/>
          <w:i/>
          <w:sz w:val="28"/>
          <w:szCs w:val="28"/>
        </w:rPr>
        <w:t xml:space="preserve"> </w:t>
      </w:r>
      <w:r w:rsidRPr="00482575">
        <w:rPr>
          <w:rFonts w:ascii="Times New Roman" w:eastAsia="SchoolBookSanPin" w:hAnsi="Times New Roman" w:cs="Times New Roman"/>
          <w:sz w:val="28"/>
          <w:szCs w:val="28"/>
        </w:rPr>
        <w:t>каждого ребенка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482575" w:rsidRPr="00482575" w:rsidRDefault="00482575" w:rsidP="00705448">
      <w:pPr>
        <w:numPr>
          <w:ilvl w:val="0"/>
          <w:numId w:val="192"/>
        </w:numPr>
        <w:tabs>
          <w:tab w:val="left" w:pos="0"/>
        </w:tabs>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индивидуальная помощь ребенку (</w:t>
      </w:r>
      <w:r w:rsidRPr="00482575">
        <w:rPr>
          <w:rFonts w:ascii="Times New Roman" w:eastAsia="SchoolBookSanPin" w:hAnsi="Times New Roman" w:cs="Times New Roman"/>
          <w:iCs/>
          <w:sz w:val="28"/>
          <w:szCs w:val="28"/>
        </w:rPr>
        <w:t xml:space="preserve">при необходимости) в освоении навыков </w:t>
      </w:r>
      <w:r w:rsidRPr="00482575">
        <w:rPr>
          <w:rFonts w:ascii="Times New Roman" w:eastAsia="SchoolBookSanPin" w:hAnsi="Times New Roman" w:cs="Times New Roman"/>
          <w:sz w:val="28"/>
          <w:szCs w:val="28"/>
        </w:rPr>
        <w:t>подготовки, проведения и анализа ключевых дел;</w:t>
      </w:r>
    </w:p>
    <w:p w:rsidR="00482575" w:rsidRPr="00482575" w:rsidRDefault="00482575" w:rsidP="00705448">
      <w:pPr>
        <w:numPr>
          <w:ilvl w:val="0"/>
          <w:numId w:val="192"/>
        </w:numPr>
        <w:tabs>
          <w:tab w:val="left" w:pos="0"/>
        </w:tabs>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rsidR="00482575" w:rsidRPr="00482575" w:rsidRDefault="00482575" w:rsidP="00705448">
      <w:pPr>
        <w:numPr>
          <w:ilvl w:val="0"/>
          <w:numId w:val="192"/>
        </w:numPr>
        <w:tabs>
          <w:tab w:val="left" w:pos="0"/>
        </w:tabs>
        <w:spacing w:line="353" w:lineRule="auto"/>
        <w:rPr>
          <w:rFonts w:ascii="Times New Roman" w:eastAsia="SchoolBookSanPin" w:hAnsi="Times New Roman" w:cs="Times New Roman"/>
          <w:b/>
          <w:iCs/>
          <w:sz w:val="28"/>
          <w:szCs w:val="28"/>
        </w:rPr>
      </w:pPr>
      <w:r w:rsidRPr="00482575">
        <w:rPr>
          <w:rFonts w:ascii="Times New Roman" w:eastAsia="SchoolBookSanPin" w:hAnsi="Times New Roman" w:cs="Times New Roman"/>
          <w:sz w:val="28"/>
          <w:szCs w:val="28"/>
        </w:rPr>
        <w:t xml:space="preserve">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w:t>
      </w:r>
      <w:r w:rsidRPr="00482575">
        <w:rPr>
          <w:rFonts w:ascii="Times New Roman" w:eastAsia="SchoolBookSanPin" w:hAnsi="Times New Roman" w:cs="Times New Roman"/>
          <w:sz w:val="28"/>
          <w:szCs w:val="28"/>
        </w:rPr>
        <w:lastRenderedPageBreak/>
        <w:t xml:space="preserve">предложение взять в следующем ключевом деле на себя роль ответственного за тот или иной фрагмент общей работы.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
          <w:iCs/>
          <w:sz w:val="28"/>
          <w:szCs w:val="28"/>
        </w:rPr>
        <w:t>3.2. Модуль «Классное руководство»</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Осуществляя работу с классом, педагог (классный руководитель, воспитатель, куратор, наставник, тьютор и т.п.) организует работу</w:t>
      </w:r>
    </w:p>
    <w:p w:rsidR="00482575" w:rsidRPr="00482575" w:rsidRDefault="00482575" w:rsidP="00705448">
      <w:pPr>
        <w:numPr>
          <w:ilvl w:val="1"/>
          <w:numId w:val="193"/>
        </w:num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с коллективом класса;</w:t>
      </w:r>
    </w:p>
    <w:p w:rsidR="00482575" w:rsidRPr="00482575" w:rsidRDefault="00482575" w:rsidP="00705448">
      <w:pPr>
        <w:numPr>
          <w:ilvl w:val="1"/>
          <w:numId w:val="193"/>
        </w:num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индивидуальную работу с учащимися вверенного ему класса; </w:t>
      </w:r>
    </w:p>
    <w:p w:rsidR="00482575" w:rsidRPr="00482575" w:rsidRDefault="00482575" w:rsidP="00705448">
      <w:pPr>
        <w:numPr>
          <w:ilvl w:val="1"/>
          <w:numId w:val="193"/>
        </w:num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работу с учителями, преподающими в данном классе; </w:t>
      </w:r>
    </w:p>
    <w:p w:rsidR="00482575" w:rsidRPr="00482575" w:rsidRDefault="00482575" w:rsidP="00705448">
      <w:pPr>
        <w:numPr>
          <w:ilvl w:val="1"/>
          <w:numId w:val="193"/>
        </w:numPr>
        <w:spacing w:line="353" w:lineRule="auto"/>
        <w:rPr>
          <w:rFonts w:ascii="Times New Roman" w:eastAsia="SchoolBookSanPin" w:hAnsi="Times New Roman" w:cs="Times New Roman"/>
          <w:b/>
          <w:bCs/>
          <w:i/>
          <w:iCs/>
          <w:sz w:val="28"/>
          <w:szCs w:val="28"/>
          <w:lang w:val="x-none"/>
        </w:rPr>
      </w:pPr>
      <w:r w:rsidRPr="00482575">
        <w:rPr>
          <w:rFonts w:ascii="Times New Roman" w:eastAsia="SchoolBookSanPin" w:hAnsi="Times New Roman" w:cs="Times New Roman"/>
          <w:sz w:val="28"/>
          <w:szCs w:val="28"/>
        </w:rPr>
        <w:t xml:space="preserve">работу с родителями учащихся или их законными представителями.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
          <w:bCs/>
          <w:i/>
          <w:iCs/>
          <w:sz w:val="28"/>
          <w:szCs w:val="28"/>
        </w:rPr>
        <w:t xml:space="preserve">Работа с классным коллективом: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инициирование, мотивация и поддержка участия класса в общешкольных ключевых делах, осуществление педагогического сопровождения и оказание необходимой помощи детям в их подготовке, проведении и анализе;</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 • педагогическое сопровождение ученического самоуправления класса, детской социальной активности, в том числе и РДШ;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 поддержка детских инициатив и их педагогическое сопровождение;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 организация и проведение совместных дел с учащимися вверенного ему класса, их родителей; интересных и полезных для личностного развития ребенка (интеллектуально-познавательной, гражданско-патриотической, героико-патриотической, трудовой, спортивно-оздоровительной, духовно-нравственной, творческой, профориентационной и др. направленности), позволяющие: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 вовлечь в них детей с самыми разными потребностями и тем самым дать им возможность самореализоваться в них,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установить и упрочить доверительные отношения с учащимися класса, стать для них значимым взрослым, задающим образцы поведения в обществе;</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 • проведение классных часов как часов плодотворного и доверительного общения педагога и школьников, основанных на принципах уважительного отношения к личности ребенка, поддержки активной позиции каждого ребенка в беседе, предоставления школьникам возможности обсуждения и принятия решений по обсуждаемой проблеме, создания благоприятной среды для общения;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lastRenderedPageBreak/>
        <w:t>• сплочение коллектива класса через:</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 игры и тренинги на сплочение и командообразование, развитие самоуправленческих начал и организаторских, лидерских качеств, умений и навыков;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-походы и экскурсии, организуемые классными руководителями совместно с родителями;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 празднование в классе дней рождения детей, включающие в себя подготовленные микрогруппами поздравления, сюрпризы, творческие подарки и розыгрыши и т.д.;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 регулярные внутри классные «огоньки» и творческие дела, дающие каждому школьнику возможность рефлексии собственного участия в жизни класса. </w:t>
      </w:r>
    </w:p>
    <w:p w:rsidR="00482575" w:rsidRPr="00482575" w:rsidRDefault="00482575" w:rsidP="00482575">
      <w:pPr>
        <w:spacing w:line="353" w:lineRule="auto"/>
        <w:rPr>
          <w:rFonts w:ascii="Times New Roman" w:eastAsia="SchoolBookSanPin" w:hAnsi="Times New Roman" w:cs="Times New Roman"/>
          <w:b/>
          <w:bCs/>
          <w:iCs/>
          <w:sz w:val="28"/>
          <w:szCs w:val="28"/>
          <w:lang w:val="x-none"/>
        </w:rPr>
      </w:pPr>
      <w:r w:rsidRPr="00482575">
        <w:rPr>
          <w:rFonts w:ascii="Times New Roman" w:eastAsia="SchoolBookSanPin" w:hAnsi="Times New Roman" w:cs="Times New Roman"/>
          <w:sz w:val="28"/>
          <w:szCs w:val="28"/>
        </w:rPr>
        <w:t xml:space="preserve">• мотивация исполнения существующих и выработка совместно с обучающимися новых законов класса, помогающих детям освоить нормы и правила общения, которым они должны следовать в школе в рамках уклада школьной жизни. </w:t>
      </w:r>
    </w:p>
    <w:p w:rsidR="00482575" w:rsidRPr="00482575" w:rsidRDefault="00482575" w:rsidP="00482575">
      <w:p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b/>
          <w:bCs/>
          <w:i/>
          <w:iCs/>
          <w:sz w:val="28"/>
          <w:szCs w:val="28"/>
          <w:lang w:val="x-none"/>
        </w:rPr>
        <w:t>Индивидуаль</w:t>
      </w:r>
      <w:r w:rsidRPr="00482575">
        <w:rPr>
          <w:rFonts w:ascii="Times New Roman" w:eastAsia="SchoolBookSanPin" w:hAnsi="Times New Roman" w:cs="Times New Roman"/>
          <w:b/>
          <w:bCs/>
          <w:i/>
          <w:iCs/>
          <w:sz w:val="28"/>
          <w:szCs w:val="28"/>
        </w:rPr>
        <w:t>ная</w:t>
      </w:r>
      <w:r w:rsidRPr="00482575">
        <w:rPr>
          <w:rFonts w:ascii="Times New Roman" w:eastAsia="SchoolBookSanPin" w:hAnsi="Times New Roman" w:cs="Times New Roman"/>
          <w:b/>
          <w:bCs/>
          <w:i/>
          <w:iCs/>
          <w:sz w:val="28"/>
          <w:szCs w:val="28"/>
          <w:lang w:val="x-none"/>
        </w:rPr>
        <w:t xml:space="preserve"> работ</w:t>
      </w:r>
      <w:r w:rsidRPr="00482575">
        <w:rPr>
          <w:rFonts w:ascii="Times New Roman" w:eastAsia="SchoolBookSanPin" w:hAnsi="Times New Roman" w:cs="Times New Roman"/>
          <w:b/>
          <w:bCs/>
          <w:i/>
          <w:iCs/>
          <w:sz w:val="28"/>
          <w:szCs w:val="28"/>
        </w:rPr>
        <w:t>а</w:t>
      </w:r>
      <w:r w:rsidRPr="00482575">
        <w:rPr>
          <w:rFonts w:ascii="Times New Roman" w:eastAsia="SchoolBookSanPin" w:hAnsi="Times New Roman" w:cs="Times New Roman"/>
          <w:b/>
          <w:bCs/>
          <w:i/>
          <w:iCs/>
          <w:sz w:val="28"/>
          <w:szCs w:val="28"/>
          <w:lang w:val="x-none"/>
        </w:rPr>
        <w:t xml:space="preserve"> с учащимися</w:t>
      </w:r>
      <w:r w:rsidRPr="00482575">
        <w:rPr>
          <w:rFonts w:ascii="Times New Roman" w:eastAsia="SchoolBookSanPin" w:hAnsi="Times New Roman" w:cs="Times New Roman"/>
          <w:b/>
          <w:bCs/>
          <w:i/>
          <w:iCs/>
          <w:sz w:val="28"/>
          <w:szCs w:val="28"/>
        </w:rPr>
        <w:t>:</w:t>
      </w:r>
    </w:p>
    <w:p w:rsidR="00482575" w:rsidRPr="00482575" w:rsidRDefault="00482575" w:rsidP="00705448">
      <w:pPr>
        <w:numPr>
          <w:ilvl w:val="0"/>
          <w:numId w:val="194"/>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lang w:val="x-none"/>
        </w:rPr>
        <w:t xml:space="preserve">изучение особенностей личностного развития учащихся класса через наблюдение за поведением школьников в их повседневной жизни, в специально создаваемых педагогических ситуациях, в играх, погружающих ребенка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школьников, с преподающими в его классе учителями, а также (при необходимости) – со школьным психологом. </w:t>
      </w:r>
    </w:p>
    <w:p w:rsidR="00482575" w:rsidRPr="00482575" w:rsidRDefault="00482575" w:rsidP="00705448">
      <w:pPr>
        <w:numPr>
          <w:ilvl w:val="0"/>
          <w:numId w:val="194"/>
        </w:numPr>
        <w:spacing w:line="353" w:lineRule="auto"/>
        <w:rPr>
          <w:rFonts w:ascii="Times New Roman" w:eastAsia="SchoolBookSanPin" w:hAnsi="Times New Roman" w:cs="Times New Roman"/>
          <w:sz w:val="28"/>
          <w:szCs w:val="28"/>
          <w:u w:val="single"/>
          <w:lang w:val="x-none"/>
        </w:rPr>
      </w:pPr>
      <w:r w:rsidRPr="00482575">
        <w:rPr>
          <w:rFonts w:ascii="Times New Roman" w:eastAsia="SchoolBookSanPin" w:hAnsi="Times New Roman" w:cs="Times New Roman"/>
          <w:sz w:val="28"/>
          <w:szCs w:val="28"/>
          <w:lang w:val="x-none"/>
        </w:rPr>
        <w:t>поддержка ребенка в решении важных для него жизненных проблем (налаживани</w:t>
      </w:r>
      <w:r w:rsidRPr="00482575">
        <w:rPr>
          <w:rFonts w:ascii="Times New Roman" w:eastAsia="SchoolBookSanPin" w:hAnsi="Times New Roman" w:cs="Times New Roman"/>
          <w:sz w:val="28"/>
          <w:szCs w:val="28"/>
        </w:rPr>
        <w:t>е</w:t>
      </w:r>
      <w:r w:rsidRPr="00482575">
        <w:rPr>
          <w:rFonts w:ascii="Times New Roman" w:eastAsia="SchoolBookSanPin" w:hAnsi="Times New Roman" w:cs="Times New Roman"/>
          <w:sz w:val="28"/>
          <w:szCs w:val="28"/>
          <w:lang w:val="x-none"/>
        </w:rPr>
        <w:t xml:space="preserve"> взаимоотношений с одноклассниками или учителями, выбор профессии, вуза и дальнейшего трудоустройства, успеваемост</w:t>
      </w:r>
      <w:r w:rsidRPr="00482575">
        <w:rPr>
          <w:rFonts w:ascii="Times New Roman" w:eastAsia="SchoolBookSanPin" w:hAnsi="Times New Roman" w:cs="Times New Roman"/>
          <w:sz w:val="28"/>
          <w:szCs w:val="28"/>
        </w:rPr>
        <w:t>ь</w:t>
      </w:r>
      <w:r w:rsidRPr="00482575">
        <w:rPr>
          <w:rFonts w:ascii="Times New Roman" w:eastAsia="SchoolBookSanPin" w:hAnsi="Times New Roman" w:cs="Times New Roman"/>
          <w:sz w:val="28"/>
          <w:szCs w:val="28"/>
          <w:lang w:val="x-none"/>
        </w:rPr>
        <w:t xml:space="preserve"> и т.п.), когда каждая проблема трансформируется классным </w:t>
      </w:r>
      <w:r w:rsidRPr="00482575">
        <w:rPr>
          <w:rFonts w:ascii="Times New Roman" w:eastAsia="SchoolBookSanPin" w:hAnsi="Times New Roman" w:cs="Times New Roman"/>
          <w:sz w:val="28"/>
          <w:szCs w:val="28"/>
          <w:lang w:val="x-none"/>
        </w:rPr>
        <w:lastRenderedPageBreak/>
        <w:t xml:space="preserve">руководителем в задачу для школьника, которую они совместно стараются решить. </w:t>
      </w:r>
    </w:p>
    <w:p w:rsidR="00482575" w:rsidRPr="00482575" w:rsidRDefault="00482575" w:rsidP="00705448">
      <w:pPr>
        <w:numPr>
          <w:ilvl w:val="0"/>
          <w:numId w:val="191"/>
        </w:numPr>
        <w:spacing w:line="353" w:lineRule="auto"/>
        <w:rPr>
          <w:rFonts w:ascii="Times New Roman" w:eastAsia="SchoolBookSanPin" w:hAnsi="Times New Roman" w:cs="Times New Roman"/>
          <w:i/>
          <w:sz w:val="28"/>
          <w:szCs w:val="28"/>
          <w:lang w:val="x-none"/>
        </w:rPr>
      </w:pPr>
      <w:r w:rsidRPr="00482575">
        <w:rPr>
          <w:rFonts w:ascii="Times New Roman" w:eastAsia="SchoolBookSanPin" w:hAnsi="Times New Roman" w:cs="Times New Roman"/>
          <w:sz w:val="28"/>
          <w:szCs w:val="28"/>
          <w:u w:val="single"/>
          <w:lang w:val="x-none"/>
        </w:rPr>
        <w:t xml:space="preserve">индивидуальная работа со школьниками класса, направленная на заполнение ими личных портфолио, в которых дети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 </w:t>
      </w:r>
    </w:p>
    <w:p w:rsidR="00482575" w:rsidRPr="00482575" w:rsidRDefault="00482575" w:rsidP="00705448">
      <w:pPr>
        <w:numPr>
          <w:ilvl w:val="0"/>
          <w:numId w:val="191"/>
        </w:numPr>
        <w:spacing w:line="353" w:lineRule="auto"/>
        <w:rPr>
          <w:rFonts w:ascii="Times New Roman" w:eastAsia="SchoolBookSanPin" w:hAnsi="Times New Roman" w:cs="Times New Roman"/>
          <w:i/>
          <w:sz w:val="28"/>
          <w:szCs w:val="28"/>
          <w:u w:val="single"/>
        </w:rPr>
      </w:pPr>
      <w:r w:rsidRPr="00482575">
        <w:rPr>
          <w:rFonts w:ascii="Times New Roman" w:eastAsia="SchoolBookSanPin" w:hAnsi="Times New Roman" w:cs="Times New Roman"/>
          <w:sz w:val="28"/>
          <w:szCs w:val="28"/>
          <w:lang w:val="x-none"/>
        </w:rPr>
        <w:t>коррекция поведения ребенка через частные беседы с ним, его родителями или законными представителями, с другими учащимися класса; через включение в проводимые школьным психологом тренинги общения; через предложение взять на себя ответственность за то или иное поручение в классе.</w:t>
      </w:r>
    </w:p>
    <w:p w:rsidR="00482575" w:rsidRPr="00482575" w:rsidRDefault="00482575" w:rsidP="00705448">
      <w:pPr>
        <w:numPr>
          <w:ilvl w:val="0"/>
          <w:numId w:val="191"/>
        </w:numPr>
        <w:spacing w:line="353" w:lineRule="auto"/>
        <w:rPr>
          <w:rFonts w:ascii="Times New Roman" w:eastAsia="SchoolBookSanPin" w:hAnsi="Times New Roman" w:cs="Times New Roman"/>
          <w:b/>
          <w:bCs/>
          <w:i/>
          <w:iCs/>
          <w:sz w:val="28"/>
          <w:szCs w:val="28"/>
          <w:lang w:val="x-none"/>
        </w:rPr>
      </w:pPr>
      <w:r w:rsidRPr="00482575">
        <w:rPr>
          <w:rFonts w:ascii="Times New Roman" w:eastAsia="SchoolBookSanPin" w:hAnsi="Times New Roman" w:cs="Times New Roman"/>
          <w:sz w:val="28"/>
          <w:szCs w:val="28"/>
          <w:u w:val="single"/>
        </w:rPr>
        <w:t xml:space="preserve">Мотивация ребенка на участие в жизни класса, школы, на участие в общественном детском/молодежном движении и самоуправлении, в конкурсном, олимпиадном движении. </w:t>
      </w:r>
    </w:p>
    <w:p w:rsidR="00482575" w:rsidRPr="00482575" w:rsidRDefault="00482575" w:rsidP="00482575">
      <w:p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b/>
          <w:bCs/>
          <w:i/>
          <w:iCs/>
          <w:sz w:val="28"/>
          <w:szCs w:val="28"/>
          <w:lang w:val="x-none"/>
        </w:rPr>
        <w:t>Работа с учителями, преподающими в классе:</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lang w:val="x-none"/>
        </w:rPr>
        <w:t>регулярные консультации классного руководителя с учителями-предметниками, направленные на формирование единства мнений и требований педагогов по ключевым вопросам воспитания, на предупреждение и разрешение конфликтов между учителями и учащимися;</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lang w:val="x-none"/>
        </w:rPr>
        <w:t>проведение мини-педсоветов, направленных на решение конкретных проблем класса и интеграцию воспитательных влияний на школьников;</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lang w:val="x-none"/>
        </w:rPr>
        <w:t>привлечение учителей к участию во внутриклассных делах, дающих педагогам возможность лучше узна</w:t>
      </w:r>
      <w:r w:rsidRPr="00482575">
        <w:rPr>
          <w:rFonts w:ascii="Times New Roman" w:eastAsia="SchoolBookSanPin" w:hAnsi="Times New Roman" w:cs="Times New Roman"/>
          <w:sz w:val="28"/>
          <w:szCs w:val="28"/>
        </w:rPr>
        <w:t>ва</w:t>
      </w:r>
      <w:r w:rsidRPr="00482575">
        <w:rPr>
          <w:rFonts w:ascii="Times New Roman" w:eastAsia="SchoolBookSanPin" w:hAnsi="Times New Roman" w:cs="Times New Roman"/>
          <w:sz w:val="28"/>
          <w:szCs w:val="28"/>
          <w:lang w:val="x-none"/>
        </w:rPr>
        <w:t>ть</w:t>
      </w:r>
      <w:r w:rsidRPr="00482575">
        <w:rPr>
          <w:rFonts w:ascii="Times New Roman" w:eastAsia="SchoolBookSanPin" w:hAnsi="Times New Roman" w:cs="Times New Roman"/>
          <w:sz w:val="28"/>
          <w:szCs w:val="28"/>
        </w:rPr>
        <w:t xml:space="preserve"> и понимать </w:t>
      </w:r>
      <w:r w:rsidRPr="00482575">
        <w:rPr>
          <w:rFonts w:ascii="Times New Roman" w:eastAsia="SchoolBookSanPin" w:hAnsi="Times New Roman" w:cs="Times New Roman"/>
          <w:sz w:val="28"/>
          <w:szCs w:val="28"/>
          <w:lang w:val="x-none"/>
        </w:rPr>
        <w:t>своих учеников, увидев их в иной, отличной от учебной, обстановке;</w:t>
      </w:r>
    </w:p>
    <w:p w:rsidR="00482575" w:rsidRPr="00482575" w:rsidRDefault="00482575" w:rsidP="00705448">
      <w:pPr>
        <w:numPr>
          <w:ilvl w:val="0"/>
          <w:numId w:val="191"/>
        </w:numPr>
        <w:spacing w:line="353" w:lineRule="auto"/>
        <w:rPr>
          <w:rFonts w:ascii="Times New Roman" w:eastAsia="SchoolBookSanPin" w:hAnsi="Times New Roman" w:cs="Times New Roman"/>
          <w:b/>
          <w:bCs/>
          <w:i/>
          <w:iCs/>
          <w:sz w:val="28"/>
          <w:szCs w:val="28"/>
          <w:lang w:val="x-none"/>
        </w:rPr>
      </w:pPr>
      <w:r w:rsidRPr="00482575">
        <w:rPr>
          <w:rFonts w:ascii="Times New Roman" w:eastAsia="SchoolBookSanPin" w:hAnsi="Times New Roman" w:cs="Times New Roman"/>
          <w:sz w:val="28"/>
          <w:szCs w:val="28"/>
          <w:lang w:val="x-none"/>
        </w:rPr>
        <w:t>привлечение учителей к участию в родительских собраниях класса для объединения усилий в деле обучения и воспитания детей.</w:t>
      </w:r>
    </w:p>
    <w:p w:rsidR="00482575" w:rsidRPr="00482575" w:rsidRDefault="00482575" w:rsidP="00482575">
      <w:p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b/>
          <w:bCs/>
          <w:i/>
          <w:iCs/>
          <w:sz w:val="28"/>
          <w:szCs w:val="28"/>
          <w:lang w:val="x-none"/>
        </w:rPr>
        <w:t>Работа с родителями учащихся или их законными представителями:</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lang w:val="x-none"/>
        </w:rPr>
        <w:lastRenderedPageBreak/>
        <w:t>регулярное информирование родителей о школьных успехах и проблемах их детей, о жизни класса в целом;</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lang w:val="x-none"/>
        </w:rPr>
        <w:t xml:space="preserve">помощь родителям школьников или их законным представителям в регулировании отношений между ними, администрацией школы и учителями-предметниками; </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организация </w:t>
      </w:r>
      <w:r w:rsidRPr="00482575">
        <w:rPr>
          <w:rFonts w:ascii="Times New Roman" w:eastAsia="SchoolBookSanPin" w:hAnsi="Times New Roman" w:cs="Times New Roman"/>
          <w:sz w:val="28"/>
          <w:szCs w:val="28"/>
          <w:lang w:val="x-none"/>
        </w:rPr>
        <w:t>родительски</w:t>
      </w:r>
      <w:r w:rsidRPr="00482575">
        <w:rPr>
          <w:rFonts w:ascii="Times New Roman" w:eastAsia="SchoolBookSanPin" w:hAnsi="Times New Roman" w:cs="Times New Roman"/>
          <w:sz w:val="28"/>
          <w:szCs w:val="28"/>
        </w:rPr>
        <w:t>х</w:t>
      </w:r>
      <w:r w:rsidRPr="00482575">
        <w:rPr>
          <w:rFonts w:ascii="Times New Roman" w:eastAsia="SchoolBookSanPin" w:hAnsi="Times New Roman" w:cs="Times New Roman"/>
          <w:sz w:val="28"/>
          <w:szCs w:val="28"/>
          <w:lang w:val="x-none"/>
        </w:rPr>
        <w:t xml:space="preserve"> собрани</w:t>
      </w:r>
      <w:r w:rsidRPr="00482575">
        <w:rPr>
          <w:rFonts w:ascii="Times New Roman" w:eastAsia="SchoolBookSanPin" w:hAnsi="Times New Roman" w:cs="Times New Roman"/>
          <w:sz w:val="28"/>
          <w:szCs w:val="28"/>
        </w:rPr>
        <w:t>й</w:t>
      </w:r>
      <w:r w:rsidRPr="00482575">
        <w:rPr>
          <w:rFonts w:ascii="Times New Roman" w:eastAsia="SchoolBookSanPin" w:hAnsi="Times New Roman" w:cs="Times New Roman"/>
          <w:sz w:val="28"/>
          <w:szCs w:val="28"/>
          <w:lang w:val="x-none"/>
        </w:rPr>
        <w:t>, происходящи</w:t>
      </w:r>
      <w:r w:rsidRPr="00482575">
        <w:rPr>
          <w:rFonts w:ascii="Times New Roman" w:eastAsia="SchoolBookSanPin" w:hAnsi="Times New Roman" w:cs="Times New Roman"/>
          <w:sz w:val="28"/>
          <w:szCs w:val="28"/>
        </w:rPr>
        <w:t>х</w:t>
      </w:r>
      <w:r w:rsidRPr="00482575">
        <w:rPr>
          <w:rFonts w:ascii="Times New Roman" w:eastAsia="SchoolBookSanPin" w:hAnsi="Times New Roman" w:cs="Times New Roman"/>
          <w:sz w:val="28"/>
          <w:szCs w:val="28"/>
          <w:lang w:val="x-none"/>
        </w:rPr>
        <w:t xml:space="preserve"> в режиме обсуждения наиболее острых проблем обучения и воспитания школьников;</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rPr>
        <w:t xml:space="preserve">создание и организация работы </w:t>
      </w:r>
      <w:r w:rsidRPr="00482575">
        <w:rPr>
          <w:rFonts w:ascii="Times New Roman" w:eastAsia="SchoolBookSanPin" w:hAnsi="Times New Roman" w:cs="Times New Roman"/>
          <w:sz w:val="28"/>
          <w:szCs w:val="28"/>
          <w:lang w:val="x-none"/>
        </w:rPr>
        <w:t>родительски</w:t>
      </w:r>
      <w:r w:rsidRPr="00482575">
        <w:rPr>
          <w:rFonts w:ascii="Times New Roman" w:eastAsia="SchoolBookSanPin" w:hAnsi="Times New Roman" w:cs="Times New Roman"/>
          <w:sz w:val="28"/>
          <w:szCs w:val="28"/>
        </w:rPr>
        <w:t>х</w:t>
      </w:r>
      <w:r w:rsidRPr="00482575">
        <w:rPr>
          <w:rFonts w:ascii="Times New Roman" w:eastAsia="SchoolBookSanPin" w:hAnsi="Times New Roman" w:cs="Times New Roman"/>
          <w:sz w:val="28"/>
          <w:szCs w:val="28"/>
          <w:lang w:val="x-none"/>
        </w:rPr>
        <w:t xml:space="preserve"> комитет</w:t>
      </w:r>
      <w:r w:rsidRPr="00482575">
        <w:rPr>
          <w:rFonts w:ascii="Times New Roman" w:eastAsia="SchoolBookSanPin" w:hAnsi="Times New Roman" w:cs="Times New Roman"/>
          <w:sz w:val="28"/>
          <w:szCs w:val="28"/>
        </w:rPr>
        <w:t>ов</w:t>
      </w:r>
      <w:r w:rsidRPr="00482575">
        <w:rPr>
          <w:rFonts w:ascii="Times New Roman" w:eastAsia="SchoolBookSanPin" w:hAnsi="Times New Roman" w:cs="Times New Roman"/>
          <w:sz w:val="28"/>
          <w:szCs w:val="28"/>
          <w:lang w:val="x-none"/>
        </w:rPr>
        <w:t xml:space="preserve"> классов, участвующи</w:t>
      </w:r>
      <w:r w:rsidRPr="00482575">
        <w:rPr>
          <w:rFonts w:ascii="Times New Roman" w:eastAsia="SchoolBookSanPin" w:hAnsi="Times New Roman" w:cs="Times New Roman"/>
          <w:sz w:val="28"/>
          <w:szCs w:val="28"/>
        </w:rPr>
        <w:t>х</w:t>
      </w:r>
      <w:r w:rsidRPr="00482575">
        <w:rPr>
          <w:rFonts w:ascii="Times New Roman" w:eastAsia="SchoolBookSanPin" w:hAnsi="Times New Roman" w:cs="Times New Roman"/>
          <w:sz w:val="28"/>
          <w:szCs w:val="28"/>
          <w:lang w:val="x-none"/>
        </w:rPr>
        <w:t xml:space="preserve"> в управлении образовательной организацией и решении вопросов воспитания и </w:t>
      </w:r>
      <w:r w:rsidRPr="00482575">
        <w:rPr>
          <w:rFonts w:ascii="Times New Roman" w:eastAsia="SchoolBookSanPin" w:hAnsi="Times New Roman" w:cs="Times New Roman"/>
          <w:sz w:val="28"/>
          <w:szCs w:val="28"/>
        </w:rPr>
        <w:t>обучения</w:t>
      </w:r>
      <w:r w:rsidRPr="00482575">
        <w:rPr>
          <w:rFonts w:ascii="Times New Roman" w:eastAsia="SchoolBookSanPin" w:hAnsi="Times New Roman" w:cs="Times New Roman"/>
          <w:sz w:val="28"/>
          <w:szCs w:val="28"/>
          <w:lang w:val="x-none"/>
        </w:rPr>
        <w:t xml:space="preserve"> их детей;</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lang w:val="x-none"/>
        </w:rPr>
        <w:t>привлечение членов семей школьников к организации и проведению дел класса;</w:t>
      </w:r>
    </w:p>
    <w:p w:rsidR="00482575" w:rsidRPr="00482575" w:rsidRDefault="00482575" w:rsidP="00705448">
      <w:pPr>
        <w:numPr>
          <w:ilvl w:val="0"/>
          <w:numId w:val="191"/>
        </w:numPr>
        <w:spacing w:line="353" w:lineRule="auto"/>
        <w:rPr>
          <w:rFonts w:ascii="Times New Roman" w:eastAsia="SchoolBookSanPin" w:hAnsi="Times New Roman" w:cs="Times New Roman"/>
          <w:b/>
          <w:sz w:val="28"/>
          <w:szCs w:val="28"/>
        </w:rPr>
      </w:pPr>
      <w:r w:rsidRPr="00482575">
        <w:rPr>
          <w:rFonts w:ascii="Times New Roman" w:eastAsia="SchoolBookSanPin" w:hAnsi="Times New Roman" w:cs="Times New Roman"/>
          <w:sz w:val="28"/>
          <w:szCs w:val="28"/>
          <w:lang w:val="x-none"/>
        </w:rPr>
        <w:t>организация на базе класса семейных праздников, конкурсов, соревнований, направленных на сплочение семьи и школы.</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
          <w:sz w:val="28"/>
          <w:szCs w:val="28"/>
        </w:rPr>
        <w:t xml:space="preserve">Модуль 3.3. </w:t>
      </w:r>
      <w:bookmarkStart w:id="21" w:name="_Hlk30338243"/>
      <w:r w:rsidRPr="00482575">
        <w:rPr>
          <w:rFonts w:ascii="Times New Roman" w:eastAsia="SchoolBookSanPin" w:hAnsi="Times New Roman" w:cs="Times New Roman"/>
          <w:b/>
          <w:sz w:val="28"/>
          <w:szCs w:val="28"/>
        </w:rPr>
        <w:t>«Курсы внеурочной деятельности»</w:t>
      </w:r>
      <w:bookmarkEnd w:id="21"/>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Воспитание на занятиях школьных курсов внеурочной деятельности осуществляется преимущественно через: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вовлечение школьников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формирование в кружках, секциях, клубах, студиях и т.п. детско-взрослых общностей,</w:t>
      </w:r>
      <w:r w:rsidRPr="00482575">
        <w:rPr>
          <w:rFonts w:ascii="Times New Roman" w:eastAsia="SchoolBookSanPin" w:hAnsi="Times New Roman" w:cs="Times New Roman"/>
          <w:i/>
          <w:sz w:val="28"/>
          <w:szCs w:val="28"/>
        </w:rPr>
        <w:t xml:space="preserve"> </w:t>
      </w:r>
      <w:r w:rsidRPr="00482575">
        <w:rPr>
          <w:rFonts w:ascii="Times New Roman" w:eastAsia="SchoolBookSanPin" w:hAnsi="Times New Roman" w:cs="Times New Roman"/>
          <w:sz w:val="28"/>
          <w:szCs w:val="28"/>
        </w:rPr>
        <w:t>которые могли бы объединять детей и педагогов общими позитивными эмоциями и доверительными отношениями друг к другу;</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создание в детских объединениях традиций, задающих их членам определенные социально значимые формы поведения;</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lastRenderedPageBreak/>
        <w:t xml:space="preserve">-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 поощрение педагогами детских инициатив и детского самоуправления. </w:t>
      </w:r>
    </w:p>
    <w:p w:rsidR="00482575" w:rsidRPr="00482575" w:rsidRDefault="00482575" w:rsidP="00482575">
      <w:pPr>
        <w:spacing w:line="353" w:lineRule="auto"/>
        <w:rPr>
          <w:rFonts w:ascii="Times New Roman" w:eastAsia="SchoolBookSanPin" w:hAnsi="Times New Roman" w:cs="Times New Roman"/>
          <w:b/>
          <w:i/>
          <w:sz w:val="28"/>
          <w:szCs w:val="28"/>
          <w:u w:val="single"/>
        </w:rPr>
      </w:pPr>
      <w:r w:rsidRPr="00482575">
        <w:rPr>
          <w:rFonts w:ascii="Times New Roman" w:eastAsia="SchoolBookSanPin" w:hAnsi="Times New Roman" w:cs="Times New Roman"/>
          <w:sz w:val="28"/>
          <w:szCs w:val="28"/>
        </w:rPr>
        <w:t>Реализация воспитательного потенциала курсов внеурочной деятельности происходит в рамках следующих выбранных школьниками ее видов.</w:t>
      </w:r>
    </w:p>
    <w:p w:rsidR="00482575" w:rsidRPr="00482575" w:rsidRDefault="00482575" w:rsidP="00482575">
      <w:pPr>
        <w:spacing w:line="353" w:lineRule="auto"/>
        <w:rPr>
          <w:rFonts w:ascii="Times New Roman" w:eastAsia="SchoolBookSanPin" w:hAnsi="Times New Roman" w:cs="Times New Roman"/>
          <w:b/>
          <w:sz w:val="28"/>
          <w:szCs w:val="28"/>
          <w:u w:val="single"/>
        </w:rPr>
      </w:pPr>
      <w:r w:rsidRPr="00482575">
        <w:rPr>
          <w:rFonts w:ascii="Times New Roman" w:eastAsia="SchoolBookSanPin" w:hAnsi="Times New Roman" w:cs="Times New Roman"/>
          <w:b/>
          <w:i/>
          <w:sz w:val="28"/>
          <w:szCs w:val="28"/>
          <w:u w:val="single"/>
        </w:rPr>
        <w:t xml:space="preserve">Познавательная деятельность. </w:t>
      </w:r>
      <w:r w:rsidRPr="00482575">
        <w:rPr>
          <w:rFonts w:ascii="Times New Roman" w:eastAsia="SchoolBookSanPin" w:hAnsi="Times New Roman" w:cs="Times New Roman"/>
          <w:sz w:val="28"/>
          <w:szCs w:val="28"/>
        </w:rPr>
        <w:t xml:space="preserve">Курсы внеурочной деятельности, направленные на </w:t>
      </w:r>
      <w:r w:rsidRPr="00482575">
        <w:rPr>
          <w:rFonts w:ascii="Times New Roman" w:eastAsia="SchoolBookSanPin" w:hAnsi="Times New Roman" w:cs="Times New Roman"/>
          <w:sz w:val="28"/>
          <w:szCs w:val="28"/>
          <w:u w:val="single"/>
        </w:rPr>
        <w:t xml:space="preserve">передачу школьникам социально значимых знаний, развивающие их любознательность, позволяющие привлечь их внимание к </w:t>
      </w:r>
      <w:r w:rsidRPr="00482575">
        <w:rPr>
          <w:rFonts w:ascii="Times New Roman" w:eastAsia="SchoolBookSanPin" w:hAnsi="Times New Roman" w:cs="Times New Roman"/>
          <w:sz w:val="28"/>
          <w:szCs w:val="28"/>
        </w:rPr>
        <w:t>экономическим, политическим, экологическим</w:t>
      </w:r>
      <w:r w:rsidRPr="00482575">
        <w:rPr>
          <w:rFonts w:ascii="Times New Roman" w:eastAsia="SchoolBookSanPin" w:hAnsi="Times New Roman" w:cs="Times New Roman"/>
          <w:i/>
          <w:sz w:val="28"/>
          <w:szCs w:val="28"/>
        </w:rPr>
        <w:t xml:space="preserve">, </w:t>
      </w:r>
      <w:r w:rsidRPr="00482575">
        <w:rPr>
          <w:rFonts w:ascii="Times New Roman" w:eastAsia="SchoolBookSanPin" w:hAnsi="Times New Roman" w:cs="Times New Roman"/>
          <w:sz w:val="28"/>
          <w:szCs w:val="28"/>
          <w:u w:val="single"/>
        </w:rPr>
        <w:t>гуманитарным  проблемам нашего общества, формирующие их гуманистическое мировоззрение и научную картину мира.</w:t>
      </w:r>
    </w:p>
    <w:p w:rsidR="00482575" w:rsidRPr="00482575" w:rsidRDefault="00482575" w:rsidP="00482575">
      <w:pPr>
        <w:spacing w:line="353" w:lineRule="auto"/>
        <w:rPr>
          <w:rFonts w:ascii="Times New Roman" w:eastAsia="SchoolBookSanPin" w:hAnsi="Times New Roman" w:cs="Times New Roman"/>
          <w:b/>
          <w:i/>
          <w:sz w:val="28"/>
          <w:szCs w:val="28"/>
          <w:u w:val="single"/>
        </w:rPr>
      </w:pPr>
      <w:r w:rsidRPr="00482575">
        <w:rPr>
          <w:rFonts w:ascii="Times New Roman" w:eastAsia="SchoolBookSanPin" w:hAnsi="Times New Roman" w:cs="Times New Roman"/>
          <w:b/>
          <w:i/>
          <w:sz w:val="28"/>
          <w:szCs w:val="28"/>
          <w:u w:val="single"/>
        </w:rPr>
        <w:t xml:space="preserve">Художественное творчество. </w:t>
      </w:r>
      <w:r w:rsidRPr="00482575">
        <w:rPr>
          <w:rFonts w:ascii="Times New Roman" w:eastAsia="SchoolBookSanPin" w:hAnsi="Times New Roman" w:cs="Times New Roman"/>
          <w:sz w:val="28"/>
          <w:szCs w:val="28"/>
        </w:rPr>
        <w:t xml:space="preserve">Курсы внеурочной деятельности, создающие благоприятные условия для просоциальной самореализации школьников, направленные на раскрытие их творческих способностей, формирование чувства вкуса и умения ценить прекрасное, на воспитание ценностного отношения школьников к культуре и их </w:t>
      </w:r>
      <w:r w:rsidRPr="00482575">
        <w:rPr>
          <w:rFonts w:ascii="Times New Roman" w:eastAsia="SchoolBookSanPin" w:hAnsi="Times New Roman" w:cs="Times New Roman"/>
          <w:i/>
          <w:sz w:val="28"/>
          <w:szCs w:val="28"/>
          <w:u w:val="single"/>
        </w:rPr>
        <w:t xml:space="preserve">общее духовно-нравственное развитие. </w:t>
      </w:r>
    </w:p>
    <w:p w:rsidR="00482575" w:rsidRPr="00482575" w:rsidRDefault="00482575" w:rsidP="00482575">
      <w:pPr>
        <w:spacing w:line="353" w:lineRule="auto"/>
        <w:rPr>
          <w:rFonts w:ascii="Times New Roman" w:eastAsia="SchoolBookSanPin" w:hAnsi="Times New Roman" w:cs="Times New Roman"/>
          <w:b/>
          <w:i/>
          <w:sz w:val="28"/>
          <w:szCs w:val="28"/>
          <w:u w:val="single"/>
        </w:rPr>
      </w:pPr>
      <w:r w:rsidRPr="00482575">
        <w:rPr>
          <w:rFonts w:ascii="Times New Roman" w:eastAsia="SchoolBookSanPin" w:hAnsi="Times New Roman" w:cs="Times New Roman"/>
          <w:b/>
          <w:i/>
          <w:sz w:val="28"/>
          <w:szCs w:val="28"/>
          <w:u w:val="single"/>
        </w:rPr>
        <w:t xml:space="preserve">Проблемно-ценностное общение. </w:t>
      </w:r>
      <w:r w:rsidRPr="00482575">
        <w:rPr>
          <w:rFonts w:ascii="Times New Roman" w:eastAsia="SchoolBookSanPin" w:hAnsi="Times New Roman" w:cs="Times New Roman"/>
          <w:sz w:val="28"/>
          <w:szCs w:val="28"/>
        </w:rPr>
        <w:t>Курсы внеурочной деятельности, направленные на развитие коммуникативных компетенций школьников, воспитание у них культуры общения, развитие умений слушать и слышать других, уважать чужое мнение и отстаивать свое собственное, терпимо относиться к разнообразию взглядов людей.</w:t>
      </w:r>
    </w:p>
    <w:p w:rsidR="00482575" w:rsidRPr="00482575" w:rsidRDefault="00482575" w:rsidP="00482575">
      <w:pPr>
        <w:spacing w:line="353" w:lineRule="auto"/>
        <w:rPr>
          <w:rFonts w:ascii="Times New Roman" w:eastAsia="SchoolBookSanPin" w:hAnsi="Times New Roman" w:cs="Times New Roman"/>
          <w:b/>
          <w:i/>
          <w:sz w:val="28"/>
          <w:szCs w:val="28"/>
          <w:u w:val="single"/>
        </w:rPr>
      </w:pPr>
      <w:r w:rsidRPr="00482575">
        <w:rPr>
          <w:rFonts w:ascii="Times New Roman" w:eastAsia="SchoolBookSanPin" w:hAnsi="Times New Roman" w:cs="Times New Roman"/>
          <w:b/>
          <w:i/>
          <w:sz w:val="28"/>
          <w:szCs w:val="28"/>
          <w:u w:val="single"/>
        </w:rPr>
        <w:t>Туристско-краеведческая деятельность.</w:t>
      </w:r>
      <w:r w:rsidRPr="00482575">
        <w:rPr>
          <w:rFonts w:ascii="Times New Roman" w:eastAsia="SchoolBookSanPin" w:hAnsi="Times New Roman" w:cs="Times New Roman"/>
          <w:sz w:val="28"/>
          <w:szCs w:val="28"/>
        </w:rPr>
        <w:t xml:space="preserve"> Курсы внеурочной деятельности, направленные </w:t>
      </w:r>
      <w:r w:rsidRPr="00482575">
        <w:rPr>
          <w:rFonts w:ascii="Times New Roman" w:eastAsia="SchoolBookSanPin" w:hAnsi="Times New Roman" w:cs="Times New Roman"/>
          <w:sz w:val="28"/>
          <w:szCs w:val="28"/>
          <w:u w:val="single"/>
        </w:rPr>
        <w:t>на воспитание у школьников любви к своему краю, его истории, культуре, природе, на развитие самостоятельности и ответственности школьников, формирование у них навыков самообслуживающего труда</w:t>
      </w:r>
      <w:r w:rsidRPr="00482575">
        <w:rPr>
          <w:rFonts w:ascii="Times New Roman" w:eastAsia="SchoolBookSanPin" w:hAnsi="Times New Roman" w:cs="Times New Roman"/>
          <w:i/>
          <w:sz w:val="28"/>
          <w:szCs w:val="28"/>
          <w:u w:val="single"/>
        </w:rPr>
        <w:t xml:space="preserve">. </w:t>
      </w:r>
    </w:p>
    <w:p w:rsidR="00482575" w:rsidRPr="00482575" w:rsidRDefault="00482575" w:rsidP="00482575">
      <w:pPr>
        <w:spacing w:line="353" w:lineRule="auto"/>
        <w:rPr>
          <w:rFonts w:ascii="Times New Roman" w:eastAsia="SchoolBookSanPin" w:hAnsi="Times New Roman" w:cs="Times New Roman"/>
          <w:b/>
          <w:i/>
          <w:sz w:val="28"/>
          <w:szCs w:val="28"/>
          <w:u w:val="single"/>
        </w:rPr>
      </w:pPr>
      <w:r w:rsidRPr="00482575">
        <w:rPr>
          <w:rFonts w:ascii="Times New Roman" w:eastAsia="SchoolBookSanPin" w:hAnsi="Times New Roman" w:cs="Times New Roman"/>
          <w:b/>
          <w:i/>
          <w:sz w:val="28"/>
          <w:szCs w:val="28"/>
          <w:u w:val="single"/>
        </w:rPr>
        <w:t xml:space="preserve">Спортивно-оздоровительная деятельность. </w:t>
      </w:r>
      <w:r w:rsidRPr="00482575">
        <w:rPr>
          <w:rFonts w:ascii="Times New Roman" w:eastAsia="SchoolBookSanPin" w:hAnsi="Times New Roman" w:cs="Times New Roman"/>
          <w:sz w:val="28"/>
          <w:szCs w:val="28"/>
        </w:rPr>
        <w:t xml:space="preserve">Курсы внеурочной деятельности, направленные </w:t>
      </w:r>
      <w:r w:rsidRPr="00482575">
        <w:rPr>
          <w:rFonts w:ascii="Times New Roman" w:eastAsia="SchoolBookSanPin" w:hAnsi="Times New Roman" w:cs="Times New Roman"/>
          <w:sz w:val="28"/>
          <w:szCs w:val="28"/>
          <w:u w:val="single"/>
        </w:rPr>
        <w:t xml:space="preserve">на физическое развитие школьников, развитие их ценностного отношения к своему здоровью, побуждение к здоровому образу </w:t>
      </w:r>
      <w:r w:rsidRPr="00482575">
        <w:rPr>
          <w:rFonts w:ascii="Times New Roman" w:eastAsia="SchoolBookSanPin" w:hAnsi="Times New Roman" w:cs="Times New Roman"/>
          <w:sz w:val="28"/>
          <w:szCs w:val="28"/>
          <w:u w:val="single"/>
        </w:rPr>
        <w:lastRenderedPageBreak/>
        <w:t>жизни, воспитание силы воли, ответственности, формирование установок на защиту слабых</w:t>
      </w:r>
      <w:r w:rsidRPr="00482575">
        <w:rPr>
          <w:rFonts w:ascii="Times New Roman" w:eastAsia="SchoolBookSanPin" w:hAnsi="Times New Roman" w:cs="Times New Roman"/>
          <w:i/>
          <w:sz w:val="28"/>
          <w:szCs w:val="28"/>
          <w:u w:val="single"/>
        </w:rPr>
        <w:t xml:space="preserve">. </w:t>
      </w:r>
    </w:p>
    <w:p w:rsidR="00482575" w:rsidRPr="00482575" w:rsidRDefault="00482575" w:rsidP="00482575">
      <w:pPr>
        <w:spacing w:line="353" w:lineRule="auto"/>
        <w:rPr>
          <w:rFonts w:ascii="Times New Roman" w:eastAsia="SchoolBookSanPin" w:hAnsi="Times New Roman" w:cs="Times New Roman"/>
          <w:b/>
          <w:sz w:val="28"/>
          <w:szCs w:val="28"/>
          <w:u w:val="single"/>
        </w:rPr>
      </w:pPr>
      <w:r w:rsidRPr="00482575">
        <w:rPr>
          <w:rFonts w:ascii="Times New Roman" w:eastAsia="SchoolBookSanPin" w:hAnsi="Times New Roman" w:cs="Times New Roman"/>
          <w:b/>
          <w:i/>
          <w:sz w:val="28"/>
          <w:szCs w:val="28"/>
          <w:u w:val="single"/>
        </w:rPr>
        <w:t xml:space="preserve">Трудовая деятельность. </w:t>
      </w:r>
      <w:r w:rsidRPr="00482575">
        <w:rPr>
          <w:rFonts w:ascii="Times New Roman" w:eastAsia="SchoolBookSanPin" w:hAnsi="Times New Roman" w:cs="Times New Roman"/>
          <w:sz w:val="28"/>
          <w:szCs w:val="28"/>
        </w:rPr>
        <w:t xml:space="preserve">Курсы внеурочной деятельности, направленные </w:t>
      </w:r>
      <w:r w:rsidRPr="00482575">
        <w:rPr>
          <w:rFonts w:ascii="Times New Roman" w:eastAsia="SchoolBookSanPin" w:hAnsi="Times New Roman" w:cs="Times New Roman"/>
          <w:sz w:val="28"/>
          <w:szCs w:val="28"/>
          <w:u w:val="single"/>
        </w:rPr>
        <w:t xml:space="preserve">на развитие творческих способностей школьников, воспитание у них трудолюбия и уважительного отношения к физическому труду.  </w:t>
      </w:r>
    </w:p>
    <w:p w:rsidR="00482575" w:rsidRPr="00482575" w:rsidRDefault="00482575" w:rsidP="00482575">
      <w:pPr>
        <w:spacing w:line="353" w:lineRule="auto"/>
        <w:rPr>
          <w:rFonts w:ascii="Times New Roman" w:eastAsia="SchoolBookSanPin" w:hAnsi="Times New Roman" w:cs="Times New Roman"/>
          <w:i/>
          <w:sz w:val="28"/>
          <w:szCs w:val="28"/>
        </w:rPr>
      </w:pPr>
      <w:r w:rsidRPr="00482575">
        <w:rPr>
          <w:rFonts w:ascii="Times New Roman" w:eastAsia="SchoolBookSanPin" w:hAnsi="Times New Roman" w:cs="Times New Roman"/>
          <w:b/>
          <w:i/>
          <w:sz w:val="28"/>
          <w:szCs w:val="28"/>
          <w:u w:val="single"/>
        </w:rPr>
        <w:t xml:space="preserve">Игровая деятельность. </w:t>
      </w:r>
      <w:r w:rsidRPr="00482575">
        <w:rPr>
          <w:rFonts w:ascii="Times New Roman" w:eastAsia="SchoolBookSanPin" w:hAnsi="Times New Roman" w:cs="Times New Roman"/>
          <w:sz w:val="28"/>
          <w:szCs w:val="28"/>
        </w:rPr>
        <w:t xml:space="preserve">Курсы внеурочной деятельности, направленные </w:t>
      </w:r>
      <w:r w:rsidRPr="00482575">
        <w:rPr>
          <w:rFonts w:ascii="Times New Roman" w:eastAsia="SchoolBookSanPin" w:hAnsi="Times New Roman" w:cs="Times New Roman"/>
          <w:sz w:val="28"/>
          <w:szCs w:val="28"/>
          <w:u w:val="single"/>
        </w:rPr>
        <w:t xml:space="preserve">на раскрытие творческого, умственного и физического потенциала школьников, развитие у них навыков конструктивного общения, умений работать в команде. </w:t>
      </w:r>
      <w:r w:rsidRPr="00482575">
        <w:rPr>
          <w:rFonts w:ascii="Times New Roman" w:eastAsia="SchoolBookSanPin" w:hAnsi="Times New Roman" w:cs="Times New Roman"/>
          <w:i/>
          <w:sz w:val="28"/>
          <w:szCs w:val="28"/>
          <w:vertAlign w:val="superscript"/>
        </w:rPr>
        <w:t xml:space="preserve">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
          <w:sz w:val="28"/>
          <w:szCs w:val="28"/>
        </w:rPr>
        <w:t>3.4. Модуль «Школьный урок»</w:t>
      </w:r>
    </w:p>
    <w:p w:rsidR="00482575" w:rsidRPr="00482575" w:rsidRDefault="00482575" w:rsidP="00482575">
      <w:pPr>
        <w:spacing w:line="353" w:lineRule="auto"/>
        <w:rPr>
          <w:rFonts w:ascii="Times New Roman" w:eastAsia="SchoolBookSanPin" w:hAnsi="Times New Roman" w:cs="Times New Roman"/>
          <w:sz w:val="28"/>
          <w:szCs w:val="28"/>
          <w:u w:val="single"/>
        </w:rPr>
      </w:pPr>
      <w:r w:rsidRPr="00482575">
        <w:rPr>
          <w:rFonts w:ascii="Times New Roman" w:eastAsia="SchoolBookSanPin" w:hAnsi="Times New Roman" w:cs="Times New Roman"/>
          <w:sz w:val="28"/>
          <w:szCs w:val="28"/>
        </w:rPr>
        <w:t>Реализация школьными педагогами воспитательного потенциала урока предполагает следующее:</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u w:val="single"/>
          <w:lang w:val="x-none"/>
        </w:rPr>
      </w:pPr>
      <w:r w:rsidRPr="00482575">
        <w:rPr>
          <w:rFonts w:ascii="Times New Roman" w:eastAsia="SchoolBookSanPin" w:hAnsi="Times New Roman" w:cs="Times New Roman"/>
          <w:sz w:val="28"/>
          <w:szCs w:val="28"/>
          <w:u w:val="single"/>
          <w:lang w:val="x-none"/>
        </w:rPr>
        <w:t>установление доверительных отношений между учителем и его учениками, способствующ</w:t>
      </w:r>
      <w:r w:rsidRPr="00482575">
        <w:rPr>
          <w:rFonts w:ascii="Times New Roman" w:eastAsia="SchoolBookSanPin" w:hAnsi="Times New Roman" w:cs="Times New Roman"/>
          <w:sz w:val="28"/>
          <w:szCs w:val="28"/>
          <w:u w:val="single"/>
        </w:rPr>
        <w:t>их</w:t>
      </w:r>
      <w:r w:rsidRPr="00482575">
        <w:rPr>
          <w:rFonts w:ascii="Times New Roman" w:eastAsia="SchoolBookSanPin" w:hAnsi="Times New Roman" w:cs="Times New Roman"/>
          <w:sz w:val="28"/>
          <w:szCs w:val="28"/>
          <w:u w:val="single"/>
          <w:lang w:val="x-none"/>
        </w:rPr>
        <w:t xml:space="preserve">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u w:val="single"/>
          <w:lang w:val="x-none"/>
        </w:rPr>
      </w:pPr>
      <w:r w:rsidRPr="00482575">
        <w:rPr>
          <w:rFonts w:ascii="Times New Roman" w:eastAsia="SchoolBookSanPin" w:hAnsi="Times New Roman" w:cs="Times New Roman"/>
          <w:sz w:val="28"/>
          <w:szCs w:val="28"/>
          <w:u w:val="single"/>
          <w:lang w:val="x-none"/>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482575" w:rsidRPr="00482575" w:rsidRDefault="00482575" w:rsidP="00705448">
      <w:pPr>
        <w:numPr>
          <w:ilvl w:val="0"/>
          <w:numId w:val="191"/>
        </w:numPr>
        <w:spacing w:line="353" w:lineRule="auto"/>
        <w:rPr>
          <w:rFonts w:ascii="Times New Roman" w:eastAsia="SchoolBookSanPin" w:hAnsi="Times New Roman" w:cs="Times New Roman"/>
          <w:iCs/>
          <w:sz w:val="28"/>
          <w:szCs w:val="28"/>
          <w:u w:val="single"/>
          <w:lang w:val="x-none"/>
        </w:rPr>
      </w:pPr>
      <w:r w:rsidRPr="00482575">
        <w:rPr>
          <w:rFonts w:ascii="Times New Roman" w:eastAsia="SchoolBookSanPin" w:hAnsi="Times New Roman" w:cs="Times New Roman"/>
          <w:sz w:val="28"/>
          <w:szCs w:val="28"/>
          <w:u w:val="single"/>
          <w:lang w:val="x-none"/>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u w:val="single"/>
          <w:lang w:val="x-none"/>
        </w:rPr>
      </w:pPr>
      <w:r w:rsidRPr="00482575">
        <w:rPr>
          <w:rFonts w:ascii="Times New Roman" w:eastAsia="SchoolBookSanPin" w:hAnsi="Times New Roman" w:cs="Times New Roman"/>
          <w:iCs/>
          <w:sz w:val="28"/>
          <w:szCs w:val="28"/>
          <w:u w:val="single"/>
          <w:lang w:val="x-none"/>
        </w:rPr>
        <w:t>использование</w:t>
      </w:r>
      <w:r w:rsidRPr="00482575">
        <w:rPr>
          <w:rFonts w:ascii="Times New Roman" w:eastAsia="SchoolBookSanPin" w:hAnsi="Times New Roman" w:cs="Times New Roman"/>
          <w:i/>
          <w:iCs/>
          <w:sz w:val="28"/>
          <w:szCs w:val="28"/>
          <w:u w:val="single"/>
          <w:lang w:val="x-none"/>
        </w:rPr>
        <w:t xml:space="preserve"> </w:t>
      </w:r>
      <w:r w:rsidRPr="00482575">
        <w:rPr>
          <w:rFonts w:ascii="Times New Roman" w:eastAsia="SchoolBookSanPin" w:hAnsi="Times New Roman" w:cs="Times New Roman"/>
          <w:sz w:val="28"/>
          <w:szCs w:val="28"/>
          <w:lang w:val="x-none"/>
        </w:rPr>
        <w:t>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u w:val="single"/>
          <w:lang w:val="x-none"/>
        </w:rPr>
        <w:lastRenderedPageBreak/>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w:t>
      </w:r>
      <w:r w:rsidRPr="00482575">
        <w:rPr>
          <w:rFonts w:ascii="Times New Roman" w:eastAsia="SchoolBookSanPin" w:hAnsi="Times New Roman" w:cs="Times New Roman"/>
          <w:sz w:val="28"/>
          <w:szCs w:val="28"/>
          <w:lang w:val="x-none"/>
        </w:rPr>
        <w:t xml:space="preserve">учат школьников командной работе и взаимодействию с другими детьми;  </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u w:val="single"/>
          <w:lang w:val="x-none"/>
        </w:rPr>
      </w:pPr>
      <w:r w:rsidRPr="00482575">
        <w:rPr>
          <w:rFonts w:ascii="Times New Roman" w:eastAsia="SchoolBookSanPin" w:hAnsi="Times New Roman" w:cs="Times New Roman"/>
          <w:sz w:val="28"/>
          <w:szCs w:val="28"/>
          <w:lang w:val="x-none"/>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u w:val="single"/>
          <w:lang w:val="x-none"/>
        </w:rPr>
      </w:pPr>
      <w:r w:rsidRPr="00482575">
        <w:rPr>
          <w:rFonts w:ascii="Times New Roman" w:eastAsia="SchoolBookSanPin" w:hAnsi="Times New Roman" w:cs="Times New Roman"/>
          <w:sz w:val="28"/>
          <w:szCs w:val="28"/>
          <w:u w:val="single"/>
          <w:lang w:val="x-none"/>
        </w:rPr>
        <w:t>организация шефства мотивированных и эрудированных учащихся над их неуспевающими одноклассниками, дающ</w:t>
      </w:r>
      <w:r w:rsidRPr="00482575">
        <w:rPr>
          <w:rFonts w:ascii="Times New Roman" w:eastAsia="SchoolBookSanPin" w:hAnsi="Times New Roman" w:cs="Times New Roman"/>
          <w:sz w:val="28"/>
          <w:szCs w:val="28"/>
          <w:u w:val="single"/>
        </w:rPr>
        <w:t>его</w:t>
      </w:r>
      <w:r w:rsidRPr="00482575">
        <w:rPr>
          <w:rFonts w:ascii="Times New Roman" w:eastAsia="SchoolBookSanPin" w:hAnsi="Times New Roman" w:cs="Times New Roman"/>
          <w:sz w:val="28"/>
          <w:szCs w:val="28"/>
          <w:u w:val="single"/>
          <w:lang w:val="x-none"/>
        </w:rPr>
        <w:t xml:space="preserve"> школьникам социально значимый опыт сотрудничества и взаимной помощи;</w:t>
      </w:r>
    </w:p>
    <w:p w:rsidR="00482575" w:rsidRPr="00482575" w:rsidRDefault="00482575" w:rsidP="00705448">
      <w:pPr>
        <w:numPr>
          <w:ilvl w:val="0"/>
          <w:numId w:val="191"/>
        </w:numPr>
        <w:spacing w:line="353" w:lineRule="auto"/>
        <w:rPr>
          <w:rFonts w:ascii="Times New Roman" w:eastAsia="SchoolBookSanPin" w:hAnsi="Times New Roman" w:cs="Times New Roman"/>
          <w:b/>
          <w:i/>
          <w:iCs/>
          <w:sz w:val="28"/>
          <w:szCs w:val="28"/>
        </w:rPr>
      </w:pPr>
      <w:r w:rsidRPr="00482575">
        <w:rPr>
          <w:rFonts w:ascii="Times New Roman" w:eastAsia="SchoolBookSanPin" w:hAnsi="Times New Roman" w:cs="Times New Roman"/>
          <w:sz w:val="28"/>
          <w:szCs w:val="28"/>
          <w:u w:val="single"/>
          <w:lang w:val="x-none"/>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
          <w:iCs/>
          <w:sz w:val="28"/>
          <w:szCs w:val="28"/>
        </w:rPr>
        <w:t>3.5. Модуль «Самоуправление»</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Поддержка детского самоуправления в школе помогает педагогам воспитывать в детях инициативность, самостоятельность, ответственность, трудолюбие, чувство собственного достоинства, а школьникам – предоставляет широкие возможности для самовыражения и самореализации. Это то, что готовит их к взрослой жизни. Поскольку учащимся младших и подростковых классов не всегда удается самостоятельно организовать свою деятельность, детское </w:t>
      </w:r>
      <w:r w:rsidRPr="00482575">
        <w:rPr>
          <w:rFonts w:ascii="Times New Roman" w:eastAsia="SchoolBookSanPin" w:hAnsi="Times New Roman" w:cs="Times New Roman"/>
          <w:sz w:val="28"/>
          <w:szCs w:val="28"/>
        </w:rPr>
        <w:lastRenderedPageBreak/>
        <w:t xml:space="preserve">самоуправление иногда и на время может трансформироваться (посредством введения функции педагога-куратора) в детско-взрослое самоуправление. </w:t>
      </w:r>
    </w:p>
    <w:p w:rsidR="00482575" w:rsidRPr="00482575" w:rsidRDefault="00482575" w:rsidP="00482575">
      <w:pPr>
        <w:spacing w:line="353" w:lineRule="auto"/>
        <w:rPr>
          <w:rFonts w:ascii="Times New Roman" w:eastAsia="SchoolBookSanPin" w:hAnsi="Times New Roman" w:cs="Times New Roman"/>
          <w:b/>
          <w:i/>
          <w:sz w:val="28"/>
          <w:szCs w:val="28"/>
        </w:rPr>
      </w:pPr>
      <w:r w:rsidRPr="00482575">
        <w:rPr>
          <w:rFonts w:ascii="Times New Roman" w:eastAsia="SchoolBookSanPin" w:hAnsi="Times New Roman" w:cs="Times New Roman"/>
          <w:sz w:val="28"/>
          <w:szCs w:val="28"/>
        </w:rPr>
        <w:t>Детское самоуправление в МБОУ «ПСОШ №1 ПМО» осуществляется следующим образом.</w:t>
      </w:r>
    </w:p>
    <w:p w:rsidR="00482575" w:rsidRPr="00482575" w:rsidRDefault="00482575" w:rsidP="00482575">
      <w:pPr>
        <w:spacing w:line="353" w:lineRule="auto"/>
        <w:rPr>
          <w:rFonts w:ascii="Times New Roman" w:eastAsia="SchoolBookSanPin" w:hAnsi="Times New Roman" w:cs="Times New Roman"/>
          <w:sz w:val="28"/>
          <w:szCs w:val="28"/>
          <w:lang w:val="en-US"/>
        </w:rPr>
      </w:pPr>
      <w:r w:rsidRPr="00482575">
        <w:rPr>
          <w:rFonts w:ascii="Times New Roman" w:eastAsia="SchoolBookSanPin" w:hAnsi="Times New Roman" w:cs="Times New Roman"/>
          <w:b/>
          <w:i/>
          <w:sz w:val="28"/>
          <w:szCs w:val="28"/>
        </w:rPr>
        <w:t>На уровне школы:</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lang w:val="x-none"/>
        </w:rPr>
        <w:t xml:space="preserve">через деятельность выборного Совета </w:t>
      </w:r>
      <w:r w:rsidRPr="00482575">
        <w:rPr>
          <w:rFonts w:ascii="Times New Roman" w:eastAsia="SchoolBookSanPin" w:hAnsi="Times New Roman" w:cs="Times New Roman"/>
          <w:sz w:val="28"/>
          <w:szCs w:val="28"/>
        </w:rPr>
        <w:t>старшеклассников</w:t>
      </w:r>
      <w:r w:rsidRPr="00482575">
        <w:rPr>
          <w:rFonts w:ascii="Times New Roman" w:eastAsia="SchoolBookSanPin" w:hAnsi="Times New Roman" w:cs="Times New Roman"/>
          <w:sz w:val="28"/>
          <w:szCs w:val="28"/>
          <w:lang w:val="x-none"/>
        </w:rPr>
        <w:t>, создаваемого для учета мнения школьников по вопросам управления образовательной организацией и принятия административных решений, затрагивающих их права и законные интересы;</w:t>
      </w:r>
    </w:p>
    <w:p w:rsidR="00482575" w:rsidRPr="00482575" w:rsidRDefault="00482575" w:rsidP="00705448">
      <w:pPr>
        <w:numPr>
          <w:ilvl w:val="0"/>
          <w:numId w:val="191"/>
        </w:numPr>
        <w:spacing w:line="353" w:lineRule="auto"/>
        <w:rPr>
          <w:rFonts w:ascii="Times New Roman" w:eastAsia="SchoolBookSanPin" w:hAnsi="Times New Roman" w:cs="Times New Roman"/>
          <w:iCs/>
          <w:sz w:val="28"/>
          <w:szCs w:val="28"/>
          <w:lang w:val="x-none"/>
        </w:rPr>
      </w:pPr>
      <w:r w:rsidRPr="00482575">
        <w:rPr>
          <w:rFonts w:ascii="Times New Roman" w:eastAsia="SchoolBookSanPin" w:hAnsi="Times New Roman" w:cs="Times New Roman"/>
          <w:sz w:val="28"/>
          <w:szCs w:val="28"/>
          <w:lang w:val="x-none"/>
        </w:rPr>
        <w:t>через работу постоянно действующего школьного актива, инициирующего и организующего проведение личностно значимых для школьников событий (соревнований, конкурсов, фестивалей, капустников, флешмобов и т.п.);</w:t>
      </w:r>
    </w:p>
    <w:p w:rsidR="00482575" w:rsidRPr="00482575" w:rsidRDefault="00482575" w:rsidP="00705448">
      <w:pPr>
        <w:numPr>
          <w:ilvl w:val="0"/>
          <w:numId w:val="191"/>
        </w:numPr>
        <w:spacing w:line="353" w:lineRule="auto"/>
        <w:rPr>
          <w:rFonts w:ascii="Times New Roman" w:eastAsia="SchoolBookSanPin" w:hAnsi="Times New Roman" w:cs="Times New Roman"/>
          <w:iCs/>
          <w:sz w:val="28"/>
          <w:szCs w:val="28"/>
        </w:rPr>
      </w:pPr>
      <w:r w:rsidRPr="00482575">
        <w:rPr>
          <w:rFonts w:ascii="Times New Roman" w:eastAsia="SchoolBookSanPin" w:hAnsi="Times New Roman" w:cs="Times New Roman"/>
          <w:iCs/>
          <w:sz w:val="28"/>
          <w:szCs w:val="28"/>
          <w:lang w:val="x-none"/>
        </w:rPr>
        <w:t>через деятельность творческих советов дела, отвечающих за проведение тех или иных конкретных мероприятий, праздников, вечеров, акций и т. п.;</w:t>
      </w:r>
    </w:p>
    <w:p w:rsidR="00482575" w:rsidRPr="00482575" w:rsidRDefault="00482575" w:rsidP="00705448">
      <w:pPr>
        <w:numPr>
          <w:ilvl w:val="0"/>
          <w:numId w:val="191"/>
        </w:numPr>
        <w:spacing w:line="353" w:lineRule="auto"/>
        <w:rPr>
          <w:rFonts w:ascii="Times New Roman" w:eastAsia="SchoolBookSanPin" w:hAnsi="Times New Roman" w:cs="Times New Roman"/>
          <w:b/>
          <w:i/>
          <w:sz w:val="28"/>
          <w:szCs w:val="28"/>
        </w:rPr>
      </w:pPr>
      <w:r w:rsidRPr="00482575">
        <w:rPr>
          <w:rFonts w:ascii="Times New Roman" w:eastAsia="SchoolBookSanPin" w:hAnsi="Times New Roman" w:cs="Times New Roman"/>
          <w:iCs/>
          <w:sz w:val="28"/>
          <w:szCs w:val="28"/>
        </w:rPr>
        <w:t>через Совет профилактики, осуществляющий внутришкольный контроль по профилактике правонарушений.</w:t>
      </w:r>
    </w:p>
    <w:p w:rsidR="00482575" w:rsidRPr="00482575" w:rsidRDefault="00482575" w:rsidP="00482575">
      <w:pPr>
        <w:spacing w:line="353" w:lineRule="auto"/>
        <w:rPr>
          <w:rFonts w:ascii="Times New Roman" w:eastAsia="SchoolBookSanPin" w:hAnsi="Times New Roman" w:cs="Times New Roman"/>
          <w:iCs/>
          <w:sz w:val="28"/>
          <w:szCs w:val="28"/>
          <w:lang w:val="en-US"/>
        </w:rPr>
      </w:pPr>
      <w:r w:rsidRPr="00482575">
        <w:rPr>
          <w:rFonts w:ascii="Times New Roman" w:eastAsia="SchoolBookSanPin" w:hAnsi="Times New Roman" w:cs="Times New Roman"/>
          <w:b/>
          <w:i/>
          <w:sz w:val="28"/>
          <w:szCs w:val="28"/>
        </w:rPr>
        <w:t>На уровне классов</w:t>
      </w:r>
      <w:r w:rsidRPr="00482575">
        <w:rPr>
          <w:rFonts w:ascii="Times New Roman" w:eastAsia="SchoolBookSanPin" w:hAnsi="Times New Roman" w:cs="Times New Roman"/>
          <w:bCs/>
          <w:i/>
          <w:sz w:val="28"/>
          <w:szCs w:val="28"/>
        </w:rPr>
        <w:t>:</w:t>
      </w:r>
    </w:p>
    <w:p w:rsidR="00482575" w:rsidRPr="00482575" w:rsidRDefault="00482575" w:rsidP="00705448">
      <w:pPr>
        <w:numPr>
          <w:ilvl w:val="0"/>
          <w:numId w:val="191"/>
        </w:numPr>
        <w:spacing w:line="353" w:lineRule="auto"/>
        <w:rPr>
          <w:rFonts w:ascii="Times New Roman" w:eastAsia="SchoolBookSanPin" w:hAnsi="Times New Roman" w:cs="Times New Roman"/>
          <w:iCs/>
          <w:sz w:val="28"/>
          <w:szCs w:val="28"/>
          <w:lang w:val="x-none"/>
        </w:rPr>
      </w:pPr>
      <w:r w:rsidRPr="00482575">
        <w:rPr>
          <w:rFonts w:ascii="Times New Roman" w:eastAsia="SchoolBookSanPin" w:hAnsi="Times New Roman" w:cs="Times New Roman"/>
          <w:iCs/>
          <w:sz w:val="28"/>
          <w:szCs w:val="28"/>
          <w:lang w:val="x-none"/>
        </w:rPr>
        <w:t xml:space="preserve">через </w:t>
      </w:r>
      <w:r w:rsidRPr="00482575">
        <w:rPr>
          <w:rFonts w:ascii="Times New Roman" w:eastAsia="SchoolBookSanPin" w:hAnsi="Times New Roman" w:cs="Times New Roman"/>
          <w:sz w:val="28"/>
          <w:szCs w:val="28"/>
          <w:lang w:val="x-none"/>
        </w:rPr>
        <w:t>деятельность выборных по инициативе и предложениям учащихся класса лидеров (например, старост, дежурных командиров),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w:t>
      </w:r>
    </w:p>
    <w:p w:rsidR="00482575" w:rsidRPr="00482575" w:rsidRDefault="00482575" w:rsidP="00705448">
      <w:pPr>
        <w:numPr>
          <w:ilvl w:val="0"/>
          <w:numId w:val="191"/>
        </w:numPr>
        <w:spacing w:line="353" w:lineRule="auto"/>
        <w:rPr>
          <w:rFonts w:ascii="Times New Roman" w:eastAsia="SchoolBookSanPin" w:hAnsi="Times New Roman" w:cs="Times New Roman"/>
          <w:iCs/>
          <w:sz w:val="28"/>
          <w:szCs w:val="28"/>
          <w:lang w:val="x-none"/>
        </w:rPr>
      </w:pPr>
      <w:r w:rsidRPr="00482575">
        <w:rPr>
          <w:rFonts w:ascii="Times New Roman" w:eastAsia="SchoolBookSanPin" w:hAnsi="Times New Roman" w:cs="Times New Roman"/>
          <w:iCs/>
          <w:sz w:val="28"/>
          <w:szCs w:val="28"/>
          <w:lang w:val="x-none"/>
        </w:rPr>
        <w:t xml:space="preserve">через деятельность выборных органов самоуправления, отвечающих за различные направления работы класса (например: </w:t>
      </w:r>
      <w:r w:rsidRPr="00482575">
        <w:rPr>
          <w:rFonts w:ascii="Times New Roman" w:eastAsia="SchoolBookSanPin" w:hAnsi="Times New Roman" w:cs="Times New Roman"/>
          <w:iCs/>
          <w:sz w:val="28"/>
          <w:szCs w:val="28"/>
        </w:rPr>
        <w:t>центр</w:t>
      </w:r>
      <w:r w:rsidRPr="00482575">
        <w:rPr>
          <w:rFonts w:ascii="Times New Roman" w:eastAsia="SchoolBookSanPin" w:hAnsi="Times New Roman" w:cs="Times New Roman"/>
          <w:iCs/>
          <w:sz w:val="28"/>
          <w:szCs w:val="28"/>
          <w:lang w:val="x-none"/>
        </w:rPr>
        <w:t xml:space="preserve"> спортивных дел, </w:t>
      </w:r>
      <w:r w:rsidRPr="00482575">
        <w:rPr>
          <w:rFonts w:ascii="Times New Roman" w:eastAsia="SchoolBookSanPin" w:hAnsi="Times New Roman" w:cs="Times New Roman"/>
          <w:iCs/>
          <w:sz w:val="28"/>
          <w:szCs w:val="28"/>
        </w:rPr>
        <w:t>центр</w:t>
      </w:r>
      <w:r w:rsidRPr="00482575">
        <w:rPr>
          <w:rFonts w:ascii="Times New Roman" w:eastAsia="SchoolBookSanPin" w:hAnsi="Times New Roman" w:cs="Times New Roman"/>
          <w:iCs/>
          <w:sz w:val="28"/>
          <w:szCs w:val="28"/>
          <w:lang w:val="x-none"/>
        </w:rPr>
        <w:t xml:space="preserve"> творческих дел,</w:t>
      </w:r>
      <w:r w:rsidRPr="00482575">
        <w:rPr>
          <w:rFonts w:ascii="Times New Roman" w:eastAsia="SchoolBookSanPin" w:hAnsi="Times New Roman" w:cs="Times New Roman"/>
          <w:iCs/>
          <w:sz w:val="28"/>
          <w:szCs w:val="28"/>
        </w:rPr>
        <w:t>центр</w:t>
      </w:r>
      <w:r w:rsidRPr="00482575">
        <w:rPr>
          <w:rFonts w:ascii="Times New Roman" w:eastAsia="SchoolBookSanPin" w:hAnsi="Times New Roman" w:cs="Times New Roman"/>
          <w:iCs/>
          <w:sz w:val="28"/>
          <w:szCs w:val="28"/>
          <w:lang w:val="x-none"/>
        </w:rPr>
        <w:t xml:space="preserve"> работы с младшими ребятами);</w:t>
      </w:r>
    </w:p>
    <w:p w:rsidR="00482575" w:rsidRPr="00482575" w:rsidRDefault="00482575" w:rsidP="00705448">
      <w:pPr>
        <w:numPr>
          <w:ilvl w:val="0"/>
          <w:numId w:val="191"/>
        </w:numPr>
        <w:spacing w:line="353" w:lineRule="auto"/>
        <w:rPr>
          <w:rFonts w:ascii="Times New Roman" w:eastAsia="SchoolBookSanPin" w:hAnsi="Times New Roman" w:cs="Times New Roman"/>
          <w:b/>
          <w:bCs/>
          <w:i/>
          <w:iCs/>
          <w:sz w:val="28"/>
          <w:szCs w:val="28"/>
        </w:rPr>
      </w:pPr>
      <w:r w:rsidRPr="00482575">
        <w:rPr>
          <w:rFonts w:ascii="Times New Roman" w:eastAsia="SchoolBookSanPin" w:hAnsi="Times New Roman" w:cs="Times New Roman"/>
          <w:iCs/>
          <w:sz w:val="28"/>
          <w:szCs w:val="28"/>
          <w:lang w:val="x-none"/>
        </w:rPr>
        <w:t xml:space="preserve">через </w:t>
      </w:r>
      <w:r w:rsidRPr="00482575">
        <w:rPr>
          <w:rFonts w:ascii="Times New Roman" w:eastAsia="SchoolBookSanPin" w:hAnsi="Times New Roman" w:cs="Times New Roman"/>
          <w:sz w:val="28"/>
          <w:szCs w:val="28"/>
          <w:lang w:val="x-none"/>
        </w:rPr>
        <w:t xml:space="preserve">организацию на принципах самоуправления жизни детских групп, отправляющихся в походы, экспедиции, на экскурсии, </w:t>
      </w:r>
      <w:r w:rsidRPr="00482575">
        <w:rPr>
          <w:rFonts w:ascii="Times New Roman" w:eastAsia="SchoolBookSanPin" w:hAnsi="Times New Roman" w:cs="Times New Roman"/>
          <w:sz w:val="28"/>
          <w:szCs w:val="28"/>
          <w:lang w:val="x-none"/>
        </w:rPr>
        <w:lastRenderedPageBreak/>
        <w:t>осуществляемую через систему распределяемых среди участников ответственных должностей.</w:t>
      </w:r>
    </w:p>
    <w:p w:rsidR="00482575" w:rsidRPr="00482575" w:rsidRDefault="00482575" w:rsidP="00482575">
      <w:pPr>
        <w:spacing w:line="353" w:lineRule="auto"/>
        <w:rPr>
          <w:rFonts w:ascii="Times New Roman" w:eastAsia="SchoolBookSanPin" w:hAnsi="Times New Roman" w:cs="Times New Roman"/>
          <w:iCs/>
          <w:sz w:val="28"/>
          <w:szCs w:val="28"/>
          <w:lang w:val="en-US"/>
        </w:rPr>
      </w:pPr>
      <w:r w:rsidRPr="00482575">
        <w:rPr>
          <w:rFonts w:ascii="Times New Roman" w:eastAsia="SchoolBookSanPin" w:hAnsi="Times New Roman" w:cs="Times New Roman"/>
          <w:b/>
          <w:bCs/>
          <w:i/>
          <w:iCs/>
          <w:sz w:val="28"/>
          <w:szCs w:val="28"/>
        </w:rPr>
        <w:t>На индивидуальном уровне:</w:t>
      </w:r>
      <w:r w:rsidRPr="00482575">
        <w:rPr>
          <w:rFonts w:ascii="Times New Roman" w:eastAsia="SchoolBookSanPin" w:hAnsi="Times New Roman" w:cs="Times New Roman"/>
          <w:b/>
          <w:bCs/>
          <w:i/>
          <w:iCs/>
          <w:sz w:val="28"/>
          <w:szCs w:val="28"/>
          <w:u w:val="single"/>
        </w:rPr>
        <w:t xml:space="preserve"> </w:t>
      </w:r>
    </w:p>
    <w:p w:rsidR="00482575" w:rsidRPr="00482575" w:rsidRDefault="00482575" w:rsidP="00705448">
      <w:pPr>
        <w:numPr>
          <w:ilvl w:val="0"/>
          <w:numId w:val="191"/>
        </w:numPr>
        <w:spacing w:line="353" w:lineRule="auto"/>
        <w:rPr>
          <w:rFonts w:ascii="Times New Roman" w:eastAsia="SchoolBookSanPin" w:hAnsi="Times New Roman" w:cs="Times New Roman"/>
          <w:iCs/>
          <w:sz w:val="28"/>
          <w:szCs w:val="28"/>
          <w:lang w:val="x-none"/>
        </w:rPr>
      </w:pPr>
      <w:r w:rsidRPr="00482575">
        <w:rPr>
          <w:rFonts w:ascii="Times New Roman" w:eastAsia="SchoolBookSanPin" w:hAnsi="Times New Roman" w:cs="Times New Roman"/>
          <w:iCs/>
          <w:sz w:val="28"/>
          <w:szCs w:val="28"/>
          <w:lang w:val="x-none"/>
        </w:rPr>
        <w:t xml:space="preserve">через </w:t>
      </w:r>
      <w:r w:rsidRPr="00482575">
        <w:rPr>
          <w:rFonts w:ascii="Times New Roman" w:eastAsia="SchoolBookSanPin" w:hAnsi="Times New Roman" w:cs="Times New Roman"/>
          <w:sz w:val="28"/>
          <w:szCs w:val="28"/>
          <w:lang w:val="x-none"/>
        </w:rPr>
        <w:t>вовлечение школьников в планирование, организацию, проведение и анализ общешкольных и внутриклассных дел;</w:t>
      </w:r>
    </w:p>
    <w:p w:rsidR="00482575" w:rsidRPr="00482575" w:rsidRDefault="00482575" w:rsidP="00705448">
      <w:pPr>
        <w:numPr>
          <w:ilvl w:val="0"/>
          <w:numId w:val="191"/>
        </w:numPr>
        <w:spacing w:line="353" w:lineRule="auto"/>
        <w:rPr>
          <w:rFonts w:ascii="Times New Roman" w:eastAsia="SchoolBookSanPin" w:hAnsi="Times New Roman" w:cs="Times New Roman"/>
          <w:b/>
          <w:bCs/>
          <w:iCs/>
          <w:sz w:val="28"/>
          <w:szCs w:val="28"/>
          <w:lang w:val="x-none"/>
        </w:rPr>
      </w:pPr>
      <w:r w:rsidRPr="00482575">
        <w:rPr>
          <w:rFonts w:ascii="Times New Roman" w:eastAsia="SchoolBookSanPin" w:hAnsi="Times New Roman" w:cs="Times New Roman"/>
          <w:iCs/>
          <w:sz w:val="28"/>
          <w:szCs w:val="28"/>
          <w:lang w:val="x-none"/>
        </w:rPr>
        <w:t>через реализацию школьниками, взявшими на себя соответствующую роль, функций по контролю за порядком и чистотой в классе, уходом за классной комнатой, комнатными растениями и т. п.</w:t>
      </w:r>
    </w:p>
    <w:p w:rsidR="00482575" w:rsidRPr="00482575" w:rsidRDefault="00482575" w:rsidP="00482575">
      <w:pPr>
        <w:spacing w:line="353" w:lineRule="auto"/>
        <w:rPr>
          <w:rFonts w:ascii="Times New Roman" w:eastAsia="SchoolBookSanPin" w:hAnsi="Times New Roman" w:cs="Times New Roman"/>
          <w:iCs/>
          <w:sz w:val="28"/>
          <w:szCs w:val="28"/>
          <w:lang w:val="x-none"/>
        </w:rPr>
      </w:pPr>
      <w:r w:rsidRPr="00482575">
        <w:rPr>
          <w:rFonts w:ascii="Times New Roman" w:eastAsia="SchoolBookSanPin" w:hAnsi="Times New Roman" w:cs="Times New Roman"/>
          <w:b/>
          <w:bCs/>
          <w:iCs/>
          <w:sz w:val="28"/>
          <w:szCs w:val="28"/>
          <w:lang w:val="x-none"/>
        </w:rPr>
        <w:t xml:space="preserve"> 3.6. Модуль «РДШ» </w:t>
      </w:r>
    </w:p>
    <w:p w:rsidR="00482575" w:rsidRPr="00482575" w:rsidRDefault="00482575" w:rsidP="00482575">
      <w:pPr>
        <w:spacing w:line="353" w:lineRule="auto"/>
        <w:rPr>
          <w:rFonts w:ascii="Times New Roman" w:eastAsia="SchoolBookSanPin" w:hAnsi="Times New Roman" w:cs="Times New Roman"/>
          <w:iCs/>
          <w:sz w:val="28"/>
          <w:szCs w:val="28"/>
          <w:lang w:val="x-none"/>
        </w:rPr>
      </w:pPr>
      <w:r w:rsidRPr="00482575">
        <w:rPr>
          <w:rFonts w:ascii="Times New Roman" w:eastAsia="SchoolBookSanPin" w:hAnsi="Times New Roman" w:cs="Times New Roman"/>
          <w:iCs/>
          <w:sz w:val="28"/>
          <w:szCs w:val="28"/>
          <w:lang w:val="x-none"/>
        </w:rPr>
        <w:t xml:space="preserve">      Деятельность школьного отделения РДШ (</w:t>
      </w:r>
      <w:r w:rsidRPr="00482575">
        <w:rPr>
          <w:rFonts w:ascii="Times New Roman" w:eastAsia="SchoolBookSanPin" w:hAnsi="Times New Roman" w:cs="Times New Roman"/>
          <w:iCs/>
          <w:sz w:val="28"/>
          <w:szCs w:val="28"/>
        </w:rPr>
        <w:t xml:space="preserve">Школьное отделение региональной общественно-государственной детско-юношеской организацией «Российское движение школьников») </w:t>
      </w:r>
      <w:r w:rsidRPr="00482575">
        <w:rPr>
          <w:rFonts w:ascii="Times New Roman" w:eastAsia="SchoolBookSanPin" w:hAnsi="Times New Roman" w:cs="Times New Roman"/>
          <w:iCs/>
          <w:sz w:val="28"/>
          <w:szCs w:val="28"/>
          <w:lang w:val="x-none"/>
        </w:rPr>
        <w:t>направлена на воспитание подрастающего поколения, развитие детей на основе их интересов и потребностей, а также орга</w:t>
      </w:r>
      <w:r w:rsidRPr="00482575">
        <w:rPr>
          <w:rFonts w:ascii="Times New Roman" w:eastAsia="SchoolBookSanPin" w:hAnsi="Times New Roman" w:cs="Times New Roman"/>
          <w:iCs/>
          <w:sz w:val="28"/>
          <w:szCs w:val="28"/>
        </w:rPr>
        <w:t xml:space="preserve">низацию досуга и занятости школьников. </w:t>
      </w:r>
      <w:r w:rsidRPr="00482575">
        <w:rPr>
          <w:rFonts w:ascii="Times New Roman" w:eastAsia="SchoolBookSanPin" w:hAnsi="Times New Roman" w:cs="Times New Roman"/>
          <w:iCs/>
          <w:sz w:val="28"/>
          <w:szCs w:val="28"/>
          <w:lang w:val="x-none"/>
        </w:rPr>
        <w:t xml:space="preserve"> Участником школьного отделения РДШ может стать любой школьник старше 8 лет. Дети и родители самостоятельно принимают решение об участии в проектах РДШ. </w:t>
      </w:r>
    </w:p>
    <w:p w:rsidR="00482575" w:rsidRPr="00482575" w:rsidRDefault="00482575" w:rsidP="00482575">
      <w:pPr>
        <w:spacing w:line="353" w:lineRule="auto"/>
        <w:rPr>
          <w:rFonts w:ascii="Times New Roman" w:eastAsia="SchoolBookSanPin" w:hAnsi="Times New Roman" w:cs="Times New Roman"/>
          <w:iCs/>
          <w:sz w:val="28"/>
          <w:szCs w:val="28"/>
          <w:lang w:val="x-none"/>
        </w:rPr>
      </w:pPr>
      <w:r w:rsidRPr="00482575">
        <w:rPr>
          <w:rFonts w:ascii="Times New Roman" w:eastAsia="SchoolBookSanPin" w:hAnsi="Times New Roman" w:cs="Times New Roman"/>
          <w:iCs/>
          <w:sz w:val="28"/>
          <w:szCs w:val="28"/>
          <w:lang w:val="x-none"/>
        </w:rPr>
        <w:t xml:space="preserve">        РДШ развивает социальную направленность личности обучающегося, привлекает школьников к различным видам активности, формирует благоприятный микроклимат для детей в школе, семье, ближайшем социальном окружении. Воспитание в РДШ осуществляется через направления: </w:t>
      </w:r>
    </w:p>
    <w:p w:rsidR="00482575" w:rsidRPr="00482575" w:rsidRDefault="00482575" w:rsidP="00705448">
      <w:pPr>
        <w:numPr>
          <w:ilvl w:val="0"/>
          <w:numId w:val="191"/>
        </w:numPr>
        <w:spacing w:line="353" w:lineRule="auto"/>
        <w:rPr>
          <w:rFonts w:ascii="Times New Roman" w:eastAsia="SchoolBookSanPin" w:hAnsi="Times New Roman" w:cs="Times New Roman"/>
          <w:iCs/>
          <w:sz w:val="28"/>
          <w:szCs w:val="28"/>
          <w:lang w:val="x-none"/>
        </w:rPr>
      </w:pPr>
      <w:r w:rsidRPr="00482575">
        <w:rPr>
          <w:rFonts w:ascii="Times New Roman" w:eastAsia="SchoolBookSanPin" w:hAnsi="Times New Roman" w:cs="Times New Roman"/>
          <w:iCs/>
          <w:sz w:val="28"/>
          <w:szCs w:val="28"/>
          <w:lang w:val="x-none"/>
        </w:rPr>
        <w:t xml:space="preserve"> Личностное развитие – участие в городских, региональных или российских творческих конкурсах: рисунка, вокала, ораторского мастерства, дающих детям возможность получить важный для их личностного развития опыт деятельности, направленной на помощь другим людям, своей школе, обществу в целом; развить в себе такие качества как забота, уважение, умение сопереживать, умение общаться, слушать и слышать других; на популяризацию профессий направлены уроки «ПроеКТОрия»; любовь к здоровому образу жизни прививается на соревнованиях «Веселые старты», ГТО; </w:t>
      </w:r>
    </w:p>
    <w:p w:rsidR="00482575" w:rsidRPr="00482575" w:rsidRDefault="00482575" w:rsidP="00705448">
      <w:pPr>
        <w:numPr>
          <w:ilvl w:val="0"/>
          <w:numId w:val="191"/>
        </w:numPr>
        <w:spacing w:line="353" w:lineRule="auto"/>
        <w:rPr>
          <w:rFonts w:ascii="Times New Roman" w:eastAsia="SchoolBookSanPin" w:hAnsi="Times New Roman" w:cs="Times New Roman"/>
          <w:iCs/>
          <w:sz w:val="28"/>
          <w:szCs w:val="28"/>
          <w:lang w:val="x-none"/>
        </w:rPr>
      </w:pPr>
      <w:r w:rsidRPr="00482575">
        <w:rPr>
          <w:rFonts w:ascii="Times New Roman" w:eastAsia="SchoolBookSanPin" w:hAnsi="Times New Roman" w:cs="Times New Roman"/>
          <w:iCs/>
          <w:sz w:val="28"/>
          <w:szCs w:val="28"/>
          <w:lang w:val="x-none"/>
        </w:rPr>
        <w:lastRenderedPageBreak/>
        <w:t xml:space="preserve"> Гражданская активность - волонтеры участвуют в мероприятиях, посвященных Победе и другим событиям, отправляются в социальные и экологические рейды и десанты; оказывают посильную помощь пожилым людям; осуществляют совместную работу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т.п.), дающих ребенку возможность получить социально значимый опыт гражданского поведения. </w:t>
      </w:r>
    </w:p>
    <w:p w:rsidR="00482575" w:rsidRPr="00482575" w:rsidRDefault="00482575" w:rsidP="00705448">
      <w:pPr>
        <w:numPr>
          <w:ilvl w:val="0"/>
          <w:numId w:val="191"/>
        </w:numPr>
        <w:spacing w:line="353" w:lineRule="auto"/>
        <w:rPr>
          <w:rFonts w:ascii="Times New Roman" w:eastAsia="SchoolBookSanPin" w:hAnsi="Times New Roman" w:cs="Times New Roman"/>
          <w:iCs/>
          <w:sz w:val="28"/>
          <w:szCs w:val="28"/>
          <w:lang w:val="x-none"/>
        </w:rPr>
      </w:pPr>
      <w:r w:rsidRPr="00482575">
        <w:rPr>
          <w:rFonts w:ascii="Times New Roman" w:eastAsia="SchoolBookSanPin" w:hAnsi="Times New Roman" w:cs="Times New Roman"/>
          <w:iCs/>
          <w:sz w:val="28"/>
          <w:szCs w:val="28"/>
          <w:lang w:val="x-none"/>
        </w:rPr>
        <w:t xml:space="preserve"> Военно-патриотическое направление – деятельность отрядов Юнармии, юных инспекторов дорожного движения и т.д. </w:t>
      </w:r>
    </w:p>
    <w:p w:rsidR="00482575" w:rsidRPr="00482575" w:rsidRDefault="00482575" w:rsidP="00705448">
      <w:pPr>
        <w:numPr>
          <w:ilvl w:val="0"/>
          <w:numId w:val="191"/>
        </w:numPr>
        <w:spacing w:line="353" w:lineRule="auto"/>
        <w:rPr>
          <w:rFonts w:ascii="Times New Roman" w:eastAsia="SchoolBookSanPin" w:hAnsi="Times New Roman" w:cs="Times New Roman"/>
          <w:iCs/>
          <w:sz w:val="28"/>
          <w:szCs w:val="28"/>
          <w:lang w:val="x-none"/>
        </w:rPr>
      </w:pPr>
      <w:r w:rsidRPr="00482575">
        <w:rPr>
          <w:rFonts w:ascii="Times New Roman" w:eastAsia="SchoolBookSanPin" w:hAnsi="Times New Roman" w:cs="Times New Roman"/>
          <w:iCs/>
          <w:sz w:val="28"/>
          <w:szCs w:val="28"/>
          <w:lang w:val="x-none"/>
        </w:rPr>
        <w:t xml:space="preserve"> Информационно-медийное направление - объединяет ребят, участвующих в работе школьных редакций, детского радио; создании и поддержке интернет-странички школы и РДШ в соцсетях, организации деятельности школьного пресс-центра, в рамках Всероссийской медиа-школы они учатся писать статьи, собирать фотоматериалы, вести блоги и сообщества в соцсетях. Основными формами деятельности членов РДШ являются: </w:t>
      </w:r>
    </w:p>
    <w:p w:rsidR="00482575" w:rsidRPr="00482575" w:rsidRDefault="00482575" w:rsidP="00705448">
      <w:pPr>
        <w:numPr>
          <w:ilvl w:val="0"/>
          <w:numId w:val="191"/>
        </w:numPr>
        <w:spacing w:line="353" w:lineRule="auto"/>
        <w:rPr>
          <w:rFonts w:ascii="Times New Roman" w:eastAsia="SchoolBookSanPin" w:hAnsi="Times New Roman" w:cs="Times New Roman"/>
          <w:iCs/>
          <w:sz w:val="28"/>
          <w:szCs w:val="28"/>
          <w:lang w:val="x-none"/>
        </w:rPr>
      </w:pPr>
      <w:r w:rsidRPr="00482575">
        <w:rPr>
          <w:rFonts w:ascii="Times New Roman" w:eastAsia="SchoolBookSanPin" w:hAnsi="Times New Roman" w:cs="Times New Roman"/>
          <w:iCs/>
          <w:sz w:val="28"/>
          <w:szCs w:val="28"/>
          <w:lang w:val="x-none"/>
        </w:rPr>
        <w:t xml:space="preserve"> участие в днях единых действий и в совместных социально значимых мероприятиях; </w:t>
      </w:r>
    </w:p>
    <w:p w:rsidR="00482575" w:rsidRPr="00482575" w:rsidRDefault="00482575" w:rsidP="00705448">
      <w:pPr>
        <w:numPr>
          <w:ilvl w:val="0"/>
          <w:numId w:val="191"/>
        </w:numPr>
        <w:spacing w:line="353" w:lineRule="auto"/>
        <w:rPr>
          <w:rFonts w:ascii="Times New Roman" w:eastAsia="SchoolBookSanPin" w:hAnsi="Times New Roman" w:cs="Times New Roman"/>
          <w:iCs/>
          <w:sz w:val="28"/>
          <w:szCs w:val="28"/>
          <w:lang w:val="x-none"/>
        </w:rPr>
      </w:pPr>
      <w:r w:rsidRPr="00482575">
        <w:rPr>
          <w:rFonts w:ascii="Times New Roman" w:eastAsia="SchoolBookSanPin" w:hAnsi="Times New Roman" w:cs="Times New Roman"/>
          <w:iCs/>
          <w:sz w:val="28"/>
          <w:szCs w:val="28"/>
          <w:lang w:val="x-none"/>
        </w:rPr>
        <w:t xml:space="preserve"> коллективно-творческая деятельность, забота о старших и младших; </w:t>
      </w:r>
    </w:p>
    <w:p w:rsidR="00482575" w:rsidRPr="00482575" w:rsidRDefault="00482575" w:rsidP="00705448">
      <w:pPr>
        <w:numPr>
          <w:ilvl w:val="0"/>
          <w:numId w:val="191"/>
        </w:numPr>
        <w:spacing w:line="353" w:lineRule="auto"/>
        <w:rPr>
          <w:rFonts w:ascii="Times New Roman" w:eastAsia="SchoolBookSanPin" w:hAnsi="Times New Roman" w:cs="Times New Roman"/>
          <w:iCs/>
          <w:sz w:val="28"/>
          <w:szCs w:val="28"/>
          <w:lang w:val="x-none"/>
        </w:rPr>
      </w:pPr>
      <w:r w:rsidRPr="00482575">
        <w:rPr>
          <w:rFonts w:ascii="Times New Roman" w:eastAsia="SchoolBookSanPin" w:hAnsi="Times New Roman" w:cs="Times New Roman"/>
          <w:iCs/>
          <w:sz w:val="28"/>
          <w:szCs w:val="28"/>
          <w:lang w:val="x-none"/>
        </w:rPr>
        <w:t xml:space="preserve"> информационно-просветительские мероприятия; </w:t>
      </w:r>
    </w:p>
    <w:p w:rsidR="00482575" w:rsidRPr="00482575" w:rsidRDefault="00482575" w:rsidP="00705448">
      <w:pPr>
        <w:numPr>
          <w:ilvl w:val="0"/>
          <w:numId w:val="191"/>
        </w:numPr>
        <w:spacing w:line="353" w:lineRule="auto"/>
        <w:rPr>
          <w:rFonts w:ascii="Times New Roman" w:eastAsia="SchoolBookSanPin" w:hAnsi="Times New Roman" w:cs="Times New Roman"/>
          <w:iCs/>
          <w:sz w:val="28"/>
          <w:szCs w:val="28"/>
          <w:lang w:val="x-none"/>
        </w:rPr>
      </w:pPr>
      <w:r w:rsidRPr="00482575">
        <w:rPr>
          <w:rFonts w:ascii="Times New Roman" w:eastAsia="SchoolBookSanPin" w:hAnsi="Times New Roman" w:cs="Times New Roman"/>
          <w:iCs/>
          <w:sz w:val="28"/>
          <w:szCs w:val="28"/>
          <w:lang w:val="x-none"/>
        </w:rPr>
        <w:t xml:space="preserve"> разработка и поддержка инициативных проектов обучающихся; </w:t>
      </w:r>
    </w:p>
    <w:p w:rsidR="00482575" w:rsidRPr="00482575" w:rsidRDefault="00482575" w:rsidP="00705448">
      <w:pPr>
        <w:numPr>
          <w:ilvl w:val="0"/>
          <w:numId w:val="191"/>
        </w:numPr>
        <w:spacing w:line="353" w:lineRule="auto"/>
        <w:rPr>
          <w:rFonts w:ascii="Times New Roman" w:eastAsia="SchoolBookSanPin" w:hAnsi="Times New Roman" w:cs="Times New Roman"/>
          <w:b/>
          <w:iCs/>
          <w:sz w:val="28"/>
          <w:szCs w:val="28"/>
        </w:rPr>
      </w:pPr>
      <w:r w:rsidRPr="00482575">
        <w:rPr>
          <w:rFonts w:ascii="Times New Roman" w:eastAsia="SchoolBookSanPin" w:hAnsi="Times New Roman" w:cs="Times New Roman"/>
          <w:iCs/>
          <w:sz w:val="28"/>
          <w:szCs w:val="28"/>
          <w:lang w:val="x-none"/>
        </w:rPr>
        <w:t xml:space="preserve"> организация наставничества «Дети обучают детей» и др. </w:t>
      </w:r>
    </w:p>
    <w:p w:rsidR="00482575" w:rsidRPr="00482575" w:rsidRDefault="00482575" w:rsidP="00482575">
      <w:pPr>
        <w:spacing w:line="353" w:lineRule="auto"/>
        <w:rPr>
          <w:rFonts w:ascii="Times New Roman" w:eastAsia="SchoolBookSanPin" w:hAnsi="Times New Roman" w:cs="Times New Roman"/>
          <w:iCs/>
          <w:sz w:val="28"/>
          <w:szCs w:val="28"/>
        </w:rPr>
      </w:pPr>
      <w:r w:rsidRPr="00482575">
        <w:rPr>
          <w:rFonts w:ascii="Times New Roman" w:eastAsia="SchoolBookSanPin" w:hAnsi="Times New Roman" w:cs="Times New Roman"/>
          <w:b/>
          <w:iCs/>
          <w:sz w:val="28"/>
          <w:szCs w:val="28"/>
        </w:rPr>
        <w:t xml:space="preserve">Модуль 3.7. «Волонтерство» </w:t>
      </w:r>
    </w:p>
    <w:p w:rsidR="00482575" w:rsidRPr="00482575" w:rsidRDefault="00482575" w:rsidP="00482575">
      <w:pPr>
        <w:spacing w:line="353" w:lineRule="auto"/>
        <w:rPr>
          <w:rFonts w:ascii="Times New Roman" w:eastAsia="SchoolBookSanPin" w:hAnsi="Times New Roman" w:cs="Times New Roman"/>
          <w:iCs/>
          <w:sz w:val="28"/>
          <w:szCs w:val="28"/>
        </w:rPr>
      </w:pPr>
      <w:r w:rsidRPr="00482575">
        <w:rPr>
          <w:rFonts w:ascii="Times New Roman" w:eastAsia="SchoolBookSanPin" w:hAnsi="Times New Roman" w:cs="Times New Roman"/>
          <w:iCs/>
          <w:sz w:val="28"/>
          <w:szCs w:val="28"/>
        </w:rPr>
        <w:t xml:space="preserve">Волонтерство – это участие школьников в общественно-полезных делах, деятельности на благо конкретных людей и социального окружения в целом. Волонтерство может быть событийным и повседневным (осуществляется на основе школьного Положения о волонтерской деятельности и Положения о волонтерском объединении «Наше будущее»). В Положениях определены </w:t>
      </w:r>
      <w:r w:rsidRPr="00482575">
        <w:rPr>
          <w:rFonts w:ascii="Times New Roman" w:eastAsia="SchoolBookSanPin" w:hAnsi="Times New Roman" w:cs="Times New Roman"/>
          <w:iCs/>
          <w:sz w:val="28"/>
          <w:szCs w:val="28"/>
        </w:rPr>
        <w:lastRenderedPageBreak/>
        <w:t>основные направления и формы волонтерской деятельности. Группа имеет свою организационную культуру. Волонтерство позволяет школьникам проявить такие качества как внимание, забота, уважение. Волонтерство позволяет развивать коммуникативную культуру, умение общаться, слушать и слышать, эмоциональный интеллект, эмпатию, умение сопереживать. В ходе волонтерской деятельности школьники приобретают опыт социально-значимых дел. Развивается как событийное (участие в разовых акциях на уровне района, области, страны, конкурсах «Волонтер года») так и повседневное волонтерство, предполагающее постоянную деятельность школьников, направленную на благо конкретных людей и социального окружения в целом. Основные виды и формы деятельности волонтерского объединения «Наше будущее»:</w:t>
      </w:r>
    </w:p>
    <w:p w:rsidR="00482575" w:rsidRPr="00482575" w:rsidRDefault="00482575" w:rsidP="00705448">
      <w:pPr>
        <w:numPr>
          <w:ilvl w:val="0"/>
          <w:numId w:val="195"/>
        </w:numPr>
        <w:spacing w:line="353" w:lineRule="auto"/>
        <w:rPr>
          <w:rFonts w:ascii="Times New Roman" w:eastAsia="SchoolBookSanPin" w:hAnsi="Times New Roman" w:cs="Times New Roman"/>
          <w:iCs/>
          <w:sz w:val="28"/>
          <w:szCs w:val="28"/>
        </w:rPr>
      </w:pPr>
      <w:r w:rsidRPr="00482575">
        <w:rPr>
          <w:rFonts w:ascii="Times New Roman" w:eastAsia="SchoolBookSanPin" w:hAnsi="Times New Roman" w:cs="Times New Roman"/>
          <w:iCs/>
          <w:sz w:val="28"/>
          <w:szCs w:val="28"/>
        </w:rPr>
        <w:t>Поддержка различных социальных категорий населения.</w:t>
      </w:r>
    </w:p>
    <w:p w:rsidR="00482575" w:rsidRPr="00482575" w:rsidRDefault="00482575" w:rsidP="00482575">
      <w:pPr>
        <w:spacing w:line="353" w:lineRule="auto"/>
        <w:rPr>
          <w:rFonts w:ascii="Times New Roman" w:eastAsia="SchoolBookSanPin" w:hAnsi="Times New Roman" w:cs="Times New Roman"/>
          <w:iCs/>
          <w:sz w:val="28"/>
          <w:szCs w:val="28"/>
        </w:rPr>
      </w:pPr>
      <w:r w:rsidRPr="00482575">
        <w:rPr>
          <w:rFonts w:ascii="Times New Roman" w:eastAsia="SchoolBookSanPin" w:hAnsi="Times New Roman" w:cs="Times New Roman"/>
          <w:iCs/>
          <w:sz w:val="28"/>
          <w:szCs w:val="28"/>
        </w:rPr>
        <w:t xml:space="preserve"> -Поздравления жителей села - ветеранов труда, педагогов-ветеранов школы с различными праздниками,  посильная помощь школьниками пожилым людям, проживающим на территории поселка. </w:t>
      </w:r>
    </w:p>
    <w:p w:rsidR="00482575" w:rsidRPr="00482575" w:rsidRDefault="00482575" w:rsidP="00482575">
      <w:pPr>
        <w:spacing w:line="353" w:lineRule="auto"/>
        <w:rPr>
          <w:rFonts w:ascii="Times New Roman" w:eastAsia="SchoolBookSanPin" w:hAnsi="Times New Roman" w:cs="Times New Roman"/>
          <w:iCs/>
          <w:sz w:val="28"/>
          <w:szCs w:val="28"/>
        </w:rPr>
      </w:pPr>
      <w:r w:rsidRPr="00482575">
        <w:rPr>
          <w:rFonts w:ascii="Times New Roman" w:eastAsia="SchoolBookSanPin" w:hAnsi="Times New Roman" w:cs="Times New Roman"/>
          <w:iCs/>
          <w:sz w:val="28"/>
          <w:szCs w:val="28"/>
        </w:rPr>
        <w:t xml:space="preserve">- Участие школьников (с согласия родителей или законных представителей) в сборе помощи для больных и нуждающихся, оказавшихся в трудной жизненной ситуации. </w:t>
      </w:r>
    </w:p>
    <w:p w:rsidR="00482575" w:rsidRPr="00482575" w:rsidRDefault="00482575" w:rsidP="00482575">
      <w:pPr>
        <w:spacing w:line="353" w:lineRule="auto"/>
        <w:rPr>
          <w:rFonts w:ascii="Times New Roman" w:eastAsia="SchoolBookSanPin" w:hAnsi="Times New Roman" w:cs="Times New Roman"/>
          <w:iCs/>
          <w:sz w:val="28"/>
          <w:szCs w:val="28"/>
        </w:rPr>
      </w:pPr>
      <w:r w:rsidRPr="00482575">
        <w:rPr>
          <w:rFonts w:ascii="Times New Roman" w:eastAsia="SchoolBookSanPin" w:hAnsi="Times New Roman" w:cs="Times New Roman"/>
          <w:iCs/>
          <w:sz w:val="28"/>
          <w:szCs w:val="28"/>
        </w:rPr>
        <w:t xml:space="preserve">- Шефство над приютом для бездомных животных села Сергеевка. Проведение акций «Друзей в беде не бросают». </w:t>
      </w:r>
    </w:p>
    <w:p w:rsidR="00482575" w:rsidRPr="00482575" w:rsidRDefault="00482575" w:rsidP="00482575">
      <w:pPr>
        <w:spacing w:line="353" w:lineRule="auto"/>
        <w:rPr>
          <w:rFonts w:ascii="Times New Roman" w:eastAsia="SchoolBookSanPin" w:hAnsi="Times New Roman" w:cs="Times New Roman"/>
          <w:iCs/>
          <w:sz w:val="28"/>
          <w:szCs w:val="28"/>
        </w:rPr>
      </w:pPr>
      <w:r w:rsidRPr="00482575">
        <w:rPr>
          <w:rFonts w:ascii="Times New Roman" w:eastAsia="SchoolBookSanPin" w:hAnsi="Times New Roman" w:cs="Times New Roman"/>
          <w:iCs/>
          <w:sz w:val="28"/>
          <w:szCs w:val="28"/>
        </w:rPr>
        <w:t xml:space="preserve">- Проведение мероприятий с младшими школьниками: проведение для них праздников, утренников, тематических вечеров. </w:t>
      </w:r>
    </w:p>
    <w:p w:rsidR="00482575" w:rsidRPr="00482575" w:rsidRDefault="00482575" w:rsidP="00705448">
      <w:pPr>
        <w:numPr>
          <w:ilvl w:val="0"/>
          <w:numId w:val="195"/>
        </w:numPr>
        <w:spacing w:line="353" w:lineRule="auto"/>
        <w:rPr>
          <w:rFonts w:ascii="Times New Roman" w:eastAsia="SchoolBookSanPin" w:hAnsi="Times New Roman" w:cs="Times New Roman"/>
          <w:iCs/>
          <w:sz w:val="28"/>
          <w:szCs w:val="28"/>
        </w:rPr>
      </w:pPr>
      <w:r w:rsidRPr="00482575">
        <w:rPr>
          <w:rFonts w:ascii="Times New Roman" w:eastAsia="SchoolBookSanPin" w:hAnsi="Times New Roman" w:cs="Times New Roman"/>
          <w:iCs/>
          <w:sz w:val="28"/>
          <w:szCs w:val="28"/>
        </w:rPr>
        <w:t xml:space="preserve"> Благоустройство территории.</w:t>
      </w:r>
    </w:p>
    <w:p w:rsidR="00482575" w:rsidRPr="00482575" w:rsidRDefault="00482575" w:rsidP="00482575">
      <w:pPr>
        <w:spacing w:line="353" w:lineRule="auto"/>
        <w:rPr>
          <w:rFonts w:ascii="Times New Roman" w:eastAsia="SchoolBookSanPin" w:hAnsi="Times New Roman" w:cs="Times New Roman"/>
          <w:iCs/>
          <w:sz w:val="28"/>
          <w:szCs w:val="28"/>
        </w:rPr>
      </w:pPr>
      <w:r w:rsidRPr="00482575">
        <w:rPr>
          <w:rFonts w:ascii="Times New Roman" w:eastAsia="SchoolBookSanPin" w:hAnsi="Times New Roman" w:cs="Times New Roman"/>
          <w:iCs/>
          <w:sz w:val="28"/>
          <w:szCs w:val="28"/>
        </w:rPr>
        <w:t xml:space="preserve"> - Благоустройство школьной территории, участие в акциях «Чистая улица», направленная на благоустройство территории поселка, «Нашим памятникам — наша забота». </w:t>
      </w:r>
    </w:p>
    <w:p w:rsidR="00482575" w:rsidRPr="00482575" w:rsidRDefault="00482575" w:rsidP="00705448">
      <w:pPr>
        <w:numPr>
          <w:ilvl w:val="0"/>
          <w:numId w:val="195"/>
        </w:numPr>
        <w:spacing w:line="353" w:lineRule="auto"/>
        <w:rPr>
          <w:rFonts w:ascii="Times New Roman" w:eastAsia="SchoolBookSanPin" w:hAnsi="Times New Roman" w:cs="Times New Roman"/>
          <w:iCs/>
          <w:sz w:val="28"/>
          <w:szCs w:val="28"/>
        </w:rPr>
      </w:pPr>
      <w:r w:rsidRPr="00482575">
        <w:rPr>
          <w:rFonts w:ascii="Times New Roman" w:eastAsia="SchoolBookSanPin" w:hAnsi="Times New Roman" w:cs="Times New Roman"/>
          <w:iCs/>
          <w:sz w:val="28"/>
          <w:szCs w:val="28"/>
        </w:rPr>
        <w:t xml:space="preserve">Культурно - просветительская деятельность . </w:t>
      </w:r>
    </w:p>
    <w:p w:rsidR="00482575" w:rsidRPr="00482575" w:rsidRDefault="00482575" w:rsidP="00482575">
      <w:pPr>
        <w:spacing w:line="353" w:lineRule="auto"/>
        <w:rPr>
          <w:rFonts w:ascii="Times New Roman" w:eastAsia="SchoolBookSanPin" w:hAnsi="Times New Roman" w:cs="Times New Roman"/>
          <w:iCs/>
          <w:sz w:val="28"/>
          <w:szCs w:val="28"/>
        </w:rPr>
      </w:pPr>
      <w:r w:rsidRPr="00482575">
        <w:rPr>
          <w:rFonts w:ascii="Times New Roman" w:eastAsia="SchoolBookSanPin" w:hAnsi="Times New Roman" w:cs="Times New Roman"/>
          <w:iCs/>
          <w:sz w:val="28"/>
          <w:szCs w:val="28"/>
        </w:rPr>
        <w:t xml:space="preserve">- Участие и проведение культурных и развлекательных мероприятий для жителей поселка. </w:t>
      </w:r>
    </w:p>
    <w:p w:rsidR="00482575" w:rsidRPr="00482575" w:rsidRDefault="00482575" w:rsidP="00705448">
      <w:pPr>
        <w:numPr>
          <w:ilvl w:val="0"/>
          <w:numId w:val="195"/>
        </w:numPr>
        <w:spacing w:line="353" w:lineRule="auto"/>
        <w:rPr>
          <w:rFonts w:ascii="Times New Roman" w:eastAsia="SchoolBookSanPin" w:hAnsi="Times New Roman" w:cs="Times New Roman"/>
          <w:iCs/>
          <w:sz w:val="28"/>
          <w:szCs w:val="28"/>
        </w:rPr>
      </w:pPr>
      <w:r w:rsidRPr="00482575">
        <w:rPr>
          <w:rFonts w:ascii="Times New Roman" w:eastAsia="SchoolBookSanPin" w:hAnsi="Times New Roman" w:cs="Times New Roman"/>
          <w:iCs/>
          <w:sz w:val="28"/>
          <w:szCs w:val="28"/>
        </w:rPr>
        <w:t xml:space="preserve">Природоохранная деятельность. </w:t>
      </w:r>
    </w:p>
    <w:p w:rsidR="00482575" w:rsidRPr="00482575" w:rsidRDefault="00482575" w:rsidP="00482575">
      <w:pPr>
        <w:spacing w:line="353" w:lineRule="auto"/>
        <w:rPr>
          <w:rFonts w:ascii="Times New Roman" w:eastAsia="SchoolBookSanPin" w:hAnsi="Times New Roman" w:cs="Times New Roman"/>
          <w:iCs/>
          <w:sz w:val="28"/>
          <w:szCs w:val="28"/>
        </w:rPr>
      </w:pPr>
      <w:r w:rsidRPr="00482575">
        <w:rPr>
          <w:rFonts w:ascii="Times New Roman" w:eastAsia="SchoolBookSanPin" w:hAnsi="Times New Roman" w:cs="Times New Roman"/>
          <w:iCs/>
          <w:sz w:val="28"/>
          <w:szCs w:val="28"/>
        </w:rPr>
        <w:lastRenderedPageBreak/>
        <w:t xml:space="preserve">- Акции «Чистая река» (очистка берега реки Нестеровка). </w:t>
      </w:r>
    </w:p>
    <w:p w:rsidR="00482575" w:rsidRPr="00482575" w:rsidRDefault="00482575" w:rsidP="00705448">
      <w:pPr>
        <w:numPr>
          <w:ilvl w:val="0"/>
          <w:numId w:val="195"/>
        </w:numPr>
        <w:spacing w:line="353" w:lineRule="auto"/>
        <w:rPr>
          <w:rFonts w:ascii="Times New Roman" w:eastAsia="SchoolBookSanPin" w:hAnsi="Times New Roman" w:cs="Times New Roman"/>
          <w:iCs/>
          <w:sz w:val="28"/>
          <w:szCs w:val="28"/>
        </w:rPr>
      </w:pPr>
      <w:r w:rsidRPr="00482575">
        <w:rPr>
          <w:rFonts w:ascii="Times New Roman" w:eastAsia="SchoolBookSanPin" w:hAnsi="Times New Roman" w:cs="Times New Roman"/>
          <w:iCs/>
          <w:sz w:val="28"/>
          <w:szCs w:val="28"/>
        </w:rPr>
        <w:t xml:space="preserve"> Деятельность по сохранению исторической памяти на территории поселения в рамках деятельности школьного музея.</w:t>
      </w:r>
    </w:p>
    <w:p w:rsidR="00482575" w:rsidRPr="00482575" w:rsidRDefault="00482575" w:rsidP="00482575">
      <w:pPr>
        <w:spacing w:line="353" w:lineRule="auto"/>
        <w:rPr>
          <w:rFonts w:ascii="Times New Roman" w:eastAsia="SchoolBookSanPin" w:hAnsi="Times New Roman" w:cs="Times New Roman"/>
          <w:iCs/>
          <w:sz w:val="28"/>
          <w:szCs w:val="28"/>
        </w:rPr>
      </w:pPr>
      <w:r w:rsidRPr="00482575">
        <w:rPr>
          <w:rFonts w:ascii="Times New Roman" w:eastAsia="SchoolBookSanPin" w:hAnsi="Times New Roman" w:cs="Times New Roman"/>
          <w:iCs/>
          <w:sz w:val="28"/>
          <w:szCs w:val="28"/>
        </w:rPr>
        <w:t xml:space="preserve"> - Благоустройство мест Памяти в парке имени В.Котельникова, памятника Землякам. Памятники погибшим в ВОВ;  </w:t>
      </w:r>
    </w:p>
    <w:p w:rsidR="00482575" w:rsidRPr="00482575" w:rsidRDefault="00482575" w:rsidP="00482575">
      <w:pPr>
        <w:spacing w:line="353" w:lineRule="auto"/>
        <w:rPr>
          <w:rFonts w:ascii="Times New Roman" w:eastAsia="SchoolBookSanPin" w:hAnsi="Times New Roman" w:cs="Times New Roman"/>
          <w:b/>
          <w:iCs/>
          <w:sz w:val="28"/>
          <w:szCs w:val="28"/>
        </w:rPr>
      </w:pPr>
      <w:r w:rsidRPr="00482575">
        <w:rPr>
          <w:rFonts w:ascii="Times New Roman" w:eastAsia="SchoolBookSanPin" w:hAnsi="Times New Roman" w:cs="Times New Roman"/>
          <w:iCs/>
          <w:sz w:val="28"/>
          <w:szCs w:val="28"/>
        </w:rPr>
        <w:t xml:space="preserve"> -участие в патриотических акциях и проектах (проведение митингов и концертов для жителей поселка).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
          <w:iCs/>
          <w:sz w:val="28"/>
          <w:szCs w:val="28"/>
        </w:rPr>
        <w:t>Модуль 3.8. «Экскурсии, экспедиции, походы»</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Экскурсии, экспедиции, походы помогают школьнику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экспедициях, в походах создаются благоприятные условия для воспитания у подростков самостоятельности и ответственности, формирования у них навыков самообслуживающего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w:t>
      </w:r>
      <w:r w:rsidRPr="00482575">
        <w:rPr>
          <w:rFonts w:ascii="Times New Roman" w:eastAsia="SchoolBookSanPin" w:hAnsi="Times New Roman" w:cs="Times New Roman"/>
          <w:i/>
          <w:sz w:val="28"/>
          <w:szCs w:val="28"/>
        </w:rPr>
        <w:t>:</w:t>
      </w:r>
    </w:p>
    <w:p w:rsidR="00482575" w:rsidRPr="00482575" w:rsidRDefault="00482575" w:rsidP="00705448">
      <w:pPr>
        <w:numPr>
          <w:ilvl w:val="0"/>
          <w:numId w:val="196"/>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lang w:val="x-none"/>
        </w:rPr>
        <w:t xml:space="preserve">пешие прогулки, экскурсии или походы выходного дня, организуемые в классах их классными руководителями и родителями школьников: в музей, на предприятие, на природу (проводятся как интерактивные занятия с распределением среди школьников ролей и соответствующих им заданий, например: «фотографов», «разведчиков», «гидов», «корреспондентов», «оформителей») </w:t>
      </w:r>
      <w:r w:rsidRPr="00482575">
        <w:rPr>
          <w:rFonts w:ascii="Times New Roman" w:eastAsia="SchoolBookSanPin" w:hAnsi="Times New Roman" w:cs="Times New Roman"/>
          <w:sz w:val="28"/>
          <w:szCs w:val="28"/>
        </w:rPr>
        <w:t>и др.</w:t>
      </w:r>
      <w:r w:rsidRPr="00482575">
        <w:rPr>
          <w:rFonts w:ascii="Times New Roman" w:eastAsia="SchoolBookSanPin" w:hAnsi="Times New Roman" w:cs="Times New Roman"/>
          <w:sz w:val="28"/>
          <w:szCs w:val="28"/>
          <w:lang w:val="x-none"/>
        </w:rPr>
        <w:t>;</w:t>
      </w:r>
    </w:p>
    <w:p w:rsidR="00482575" w:rsidRPr="00482575" w:rsidRDefault="00482575" w:rsidP="00705448">
      <w:pPr>
        <w:numPr>
          <w:ilvl w:val="0"/>
          <w:numId w:val="196"/>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lang w:val="x-none"/>
        </w:rPr>
        <w:t>поисковые экспедиции – вахты памяти, организуемые школьным поисковым отрядом к местам боев Великой отечественной войны для поиска и захоронения останков погибших советских воинов;</w:t>
      </w:r>
    </w:p>
    <w:p w:rsidR="00482575" w:rsidRPr="00482575" w:rsidRDefault="00482575" w:rsidP="00705448">
      <w:pPr>
        <w:numPr>
          <w:ilvl w:val="0"/>
          <w:numId w:val="196"/>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lang w:val="x-none"/>
        </w:rPr>
        <w:t xml:space="preserve">турслет с участием команд 8 -11 </w:t>
      </w:r>
      <w:r w:rsidRPr="00482575">
        <w:rPr>
          <w:rFonts w:ascii="Times New Roman" w:eastAsia="SchoolBookSanPin" w:hAnsi="Times New Roman" w:cs="Times New Roman"/>
          <w:sz w:val="28"/>
          <w:szCs w:val="28"/>
        </w:rPr>
        <w:t>классов.</w:t>
      </w:r>
    </w:p>
    <w:p w:rsidR="00482575" w:rsidRPr="00482575" w:rsidRDefault="00482575" w:rsidP="00482575">
      <w:pPr>
        <w:spacing w:line="353" w:lineRule="auto"/>
        <w:rPr>
          <w:rFonts w:ascii="Times New Roman" w:eastAsia="SchoolBookSanPin" w:hAnsi="Times New Roman" w:cs="Times New Roman"/>
          <w:sz w:val="28"/>
          <w:szCs w:val="28"/>
          <w:lang w:val="x-none"/>
        </w:rPr>
      </w:pPr>
    </w:p>
    <w:p w:rsidR="00482575" w:rsidRPr="00482575" w:rsidRDefault="00482575" w:rsidP="00482575">
      <w:pPr>
        <w:spacing w:line="353" w:lineRule="auto"/>
        <w:rPr>
          <w:rFonts w:ascii="Times New Roman" w:eastAsia="SchoolBookSanPin" w:hAnsi="Times New Roman" w:cs="Times New Roman"/>
          <w:b/>
          <w:iCs/>
          <w:sz w:val="28"/>
          <w:szCs w:val="28"/>
        </w:rPr>
      </w:pP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
          <w:iCs/>
          <w:sz w:val="28"/>
          <w:szCs w:val="28"/>
        </w:rPr>
        <w:lastRenderedPageBreak/>
        <w:t>3.9. Модуль «Профориентация»</w:t>
      </w:r>
    </w:p>
    <w:p w:rsidR="00482575" w:rsidRPr="00482575" w:rsidRDefault="00482575" w:rsidP="00482575">
      <w:pPr>
        <w:spacing w:line="353" w:lineRule="auto"/>
        <w:rPr>
          <w:rFonts w:ascii="Times New Roman" w:eastAsia="SchoolBookSanPin" w:hAnsi="Times New Roman" w:cs="Times New Roman"/>
          <w:sz w:val="28"/>
          <w:szCs w:val="28"/>
          <w:lang w:val="en-US"/>
        </w:rPr>
      </w:pPr>
      <w:r w:rsidRPr="00482575">
        <w:rPr>
          <w:rFonts w:ascii="Times New Roman" w:eastAsia="SchoolBookSanPin" w:hAnsi="Times New Roman" w:cs="Times New Roman"/>
          <w:sz w:val="28"/>
          <w:szCs w:val="28"/>
        </w:rPr>
        <w:t>Совместная деятельность педагогов и школьников по направлению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ребенка – подготовить школьника к осознанному выбору своей будущей профессиональной деятельности. Создавая профориентационно значимые проблемные ситуации, формирующие готовность школьника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внепрофессиональную составляющие такой деятельности. Эта работа осуществляется через :</w:t>
      </w:r>
      <w:r w:rsidRPr="00482575">
        <w:rPr>
          <w:rFonts w:ascii="Times New Roman" w:eastAsia="SchoolBookSanPin" w:hAnsi="Times New Roman" w:cs="Times New Roman"/>
          <w:i/>
          <w:sz w:val="28"/>
          <w:szCs w:val="28"/>
        </w:rPr>
        <w:t xml:space="preserve"> </w:t>
      </w:r>
    </w:p>
    <w:p w:rsidR="00482575" w:rsidRPr="00482575" w:rsidRDefault="00482575" w:rsidP="00705448">
      <w:pPr>
        <w:numPr>
          <w:ilvl w:val="0"/>
          <w:numId w:val="196"/>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lang w:val="x-none"/>
        </w:rPr>
        <w:t>циклы профориентационных часов общения, направленных на  подготовку школьника к осознанному планированию и реализации своего профессионального будущего;</w:t>
      </w:r>
    </w:p>
    <w:p w:rsidR="00482575" w:rsidRPr="00482575" w:rsidRDefault="00482575" w:rsidP="00705448">
      <w:pPr>
        <w:numPr>
          <w:ilvl w:val="0"/>
          <w:numId w:val="196"/>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lang w:val="x-none"/>
        </w:rPr>
        <w:t>профориентационные игры: симуляции, деловые игры, квесты, решение кейсов (ситуаций, в которых необходимо принять решение, занять определенную позицию), расширяющие знания школьников о типах профессий, о способах выбора профессий, о достоинствах и недостатках той или иной интересной школьникам профессиональной деятельности;</w:t>
      </w:r>
    </w:p>
    <w:p w:rsidR="00482575" w:rsidRPr="00482575" w:rsidRDefault="00482575" w:rsidP="00705448">
      <w:pPr>
        <w:numPr>
          <w:ilvl w:val="0"/>
          <w:numId w:val="196"/>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lang w:val="x-none"/>
        </w:rPr>
        <w:t>экскурсии на предприятия, дающие школьникам начальные представления о существующих профессиях и условиях работы людей, представляющих эти профессии;</w:t>
      </w:r>
    </w:p>
    <w:p w:rsidR="00482575" w:rsidRPr="00482575" w:rsidRDefault="00482575" w:rsidP="00705448">
      <w:pPr>
        <w:numPr>
          <w:ilvl w:val="0"/>
          <w:numId w:val="196"/>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lang w:val="x-none"/>
        </w:rPr>
        <w:t xml:space="preserve">посещение </w:t>
      </w:r>
      <w:r w:rsidRPr="00482575">
        <w:rPr>
          <w:rFonts w:ascii="Times New Roman" w:eastAsia="SchoolBookSanPin" w:hAnsi="Times New Roman" w:cs="Times New Roman"/>
          <w:sz w:val="28"/>
          <w:szCs w:val="28"/>
        </w:rPr>
        <w:t xml:space="preserve">профориентационных </w:t>
      </w:r>
      <w:r w:rsidRPr="00482575">
        <w:rPr>
          <w:rFonts w:ascii="Times New Roman" w:eastAsia="SchoolBookSanPin" w:hAnsi="Times New Roman" w:cs="Times New Roman"/>
          <w:sz w:val="28"/>
          <w:szCs w:val="28"/>
          <w:lang w:val="x-none"/>
        </w:rPr>
        <w:t>выставок</w:t>
      </w:r>
      <w:r w:rsidRPr="00482575">
        <w:rPr>
          <w:rFonts w:ascii="Times New Roman" w:eastAsia="SchoolBookSanPin" w:hAnsi="Times New Roman" w:cs="Times New Roman"/>
          <w:sz w:val="28"/>
          <w:szCs w:val="28"/>
        </w:rPr>
        <w:t>, я</w:t>
      </w:r>
      <w:r w:rsidRPr="00482575">
        <w:rPr>
          <w:rFonts w:ascii="Times New Roman" w:eastAsia="SchoolBookSanPin" w:hAnsi="Times New Roman" w:cs="Times New Roman"/>
          <w:sz w:val="28"/>
          <w:szCs w:val="28"/>
          <w:lang w:val="x-none"/>
        </w:rPr>
        <w:t xml:space="preserve">рмарок профессий, тематических </w:t>
      </w:r>
      <w:r w:rsidRPr="00482575">
        <w:rPr>
          <w:rFonts w:ascii="Times New Roman" w:eastAsia="SchoolBookSanPin" w:hAnsi="Times New Roman" w:cs="Times New Roman"/>
          <w:sz w:val="28"/>
          <w:szCs w:val="28"/>
        </w:rPr>
        <w:t>профориентационных парков, профориентационных лагерей, дней открытых дверей в средних специальных учебных заведениях и вузах;</w:t>
      </w:r>
    </w:p>
    <w:p w:rsidR="00482575" w:rsidRPr="00482575" w:rsidRDefault="00482575" w:rsidP="00705448">
      <w:pPr>
        <w:numPr>
          <w:ilvl w:val="0"/>
          <w:numId w:val="196"/>
        </w:num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lang w:val="x-none"/>
        </w:rPr>
        <w:t>совместное с педагогами изучение интернет ресурсов, посвященных выбору профессий, прохождение профориентационного онлайн-тестирования, прохождение онлайн курсов по интересующим профессиям и направлениям образования;</w:t>
      </w:r>
    </w:p>
    <w:p w:rsidR="00482575" w:rsidRPr="00482575" w:rsidRDefault="00482575" w:rsidP="00705448">
      <w:pPr>
        <w:numPr>
          <w:ilvl w:val="0"/>
          <w:numId w:val="196"/>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rPr>
        <w:lastRenderedPageBreak/>
        <w:t xml:space="preserve">участие в работе </w:t>
      </w:r>
      <w:r w:rsidRPr="00482575">
        <w:rPr>
          <w:rFonts w:ascii="Times New Roman" w:eastAsia="SchoolBookSanPin" w:hAnsi="Times New Roman" w:cs="Times New Roman"/>
          <w:sz w:val="28"/>
          <w:szCs w:val="28"/>
          <w:lang w:val="x-none"/>
        </w:rPr>
        <w:t>всероссийск</w:t>
      </w:r>
      <w:r w:rsidRPr="00482575">
        <w:rPr>
          <w:rFonts w:ascii="Times New Roman" w:eastAsia="SchoolBookSanPin" w:hAnsi="Times New Roman" w:cs="Times New Roman"/>
          <w:sz w:val="28"/>
          <w:szCs w:val="28"/>
        </w:rPr>
        <w:t>их профориентационных</w:t>
      </w:r>
      <w:r w:rsidRPr="00482575">
        <w:rPr>
          <w:rFonts w:ascii="Times New Roman" w:eastAsia="SchoolBookSanPin" w:hAnsi="Times New Roman" w:cs="Times New Roman"/>
          <w:sz w:val="28"/>
          <w:szCs w:val="28"/>
          <w:lang w:val="x-none"/>
        </w:rPr>
        <w:t xml:space="preserve"> проект</w:t>
      </w:r>
      <w:r w:rsidRPr="00482575">
        <w:rPr>
          <w:rFonts w:ascii="Times New Roman" w:eastAsia="SchoolBookSanPin" w:hAnsi="Times New Roman" w:cs="Times New Roman"/>
          <w:sz w:val="28"/>
          <w:szCs w:val="28"/>
        </w:rPr>
        <w:t xml:space="preserve">ов, созданных в сети интернет: </w:t>
      </w:r>
      <w:r w:rsidRPr="00482575">
        <w:rPr>
          <w:rFonts w:ascii="Times New Roman" w:eastAsia="SchoolBookSanPin" w:hAnsi="Times New Roman" w:cs="Times New Roman"/>
          <w:sz w:val="28"/>
          <w:szCs w:val="28"/>
          <w:lang w:val="x-none"/>
        </w:rPr>
        <w:t>просмотр лекций, решени</w:t>
      </w:r>
      <w:r w:rsidRPr="00482575">
        <w:rPr>
          <w:rFonts w:ascii="Times New Roman" w:eastAsia="SchoolBookSanPin" w:hAnsi="Times New Roman" w:cs="Times New Roman"/>
          <w:sz w:val="28"/>
          <w:szCs w:val="28"/>
        </w:rPr>
        <w:t>е</w:t>
      </w:r>
      <w:r w:rsidRPr="00482575">
        <w:rPr>
          <w:rFonts w:ascii="Times New Roman" w:eastAsia="SchoolBookSanPin" w:hAnsi="Times New Roman" w:cs="Times New Roman"/>
          <w:sz w:val="28"/>
          <w:szCs w:val="28"/>
          <w:lang w:val="x-none"/>
        </w:rPr>
        <w:t xml:space="preserve"> учебно-тренировочных задач</w:t>
      </w:r>
      <w:r w:rsidRPr="00482575">
        <w:rPr>
          <w:rFonts w:ascii="Times New Roman" w:eastAsia="SchoolBookSanPin" w:hAnsi="Times New Roman" w:cs="Times New Roman"/>
          <w:sz w:val="28"/>
          <w:szCs w:val="28"/>
        </w:rPr>
        <w:t xml:space="preserve">, участие в </w:t>
      </w:r>
      <w:r w:rsidRPr="00482575">
        <w:rPr>
          <w:rFonts w:ascii="Times New Roman" w:eastAsia="SchoolBookSanPin" w:hAnsi="Times New Roman" w:cs="Times New Roman"/>
          <w:sz w:val="28"/>
          <w:szCs w:val="28"/>
          <w:lang w:val="x-none"/>
        </w:rPr>
        <w:t>мастер класс</w:t>
      </w:r>
      <w:r w:rsidRPr="00482575">
        <w:rPr>
          <w:rFonts w:ascii="Times New Roman" w:eastAsia="SchoolBookSanPin" w:hAnsi="Times New Roman" w:cs="Times New Roman"/>
          <w:sz w:val="28"/>
          <w:szCs w:val="28"/>
        </w:rPr>
        <w:t>ах</w:t>
      </w:r>
      <w:r w:rsidRPr="00482575">
        <w:rPr>
          <w:rFonts w:ascii="Times New Roman" w:eastAsia="SchoolBookSanPin" w:hAnsi="Times New Roman" w:cs="Times New Roman"/>
          <w:sz w:val="28"/>
          <w:szCs w:val="28"/>
          <w:lang w:val="x-none"/>
        </w:rPr>
        <w:t>, посещение открытых уроков (</w:t>
      </w:r>
      <w:r w:rsidRPr="00482575">
        <w:rPr>
          <w:rFonts w:ascii="Times New Roman" w:eastAsia="SchoolBookSanPin" w:hAnsi="Times New Roman" w:cs="Times New Roman"/>
          <w:sz w:val="28"/>
          <w:szCs w:val="28"/>
        </w:rPr>
        <w:t>«Проектория»).</w:t>
      </w:r>
    </w:p>
    <w:p w:rsidR="00482575" w:rsidRPr="00482575" w:rsidRDefault="00482575" w:rsidP="00482575">
      <w:pPr>
        <w:spacing w:line="353" w:lineRule="auto"/>
        <w:rPr>
          <w:rFonts w:ascii="Times New Roman" w:eastAsia="SchoolBookSanPin" w:hAnsi="Times New Roman" w:cs="Times New Roman"/>
          <w:sz w:val="28"/>
          <w:szCs w:val="28"/>
          <w:lang w:val="x-none"/>
        </w:rPr>
      </w:pP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
          <w:sz w:val="28"/>
          <w:szCs w:val="28"/>
        </w:rPr>
        <w:t>3.10. Модуль «Организация предметно-эстетической среды»</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Окружающая ребенка предметно-эстетическая среда школы, при условии ее грамотной организации, обогащает внутренний мир ученика,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ребенком школы. Воспитывающее влияние на ребенка осуществляется через такие формы работы с предметно-эстетической средой школы как :</w:t>
      </w:r>
      <w:r w:rsidRPr="00482575">
        <w:rPr>
          <w:rFonts w:ascii="Times New Roman" w:eastAsia="SchoolBookSanPin" w:hAnsi="Times New Roman" w:cs="Times New Roman"/>
          <w:i/>
          <w:sz w:val="28"/>
          <w:szCs w:val="28"/>
        </w:rPr>
        <w:t xml:space="preserve"> </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lang w:val="x-none"/>
        </w:rPr>
        <w:t>оформление интерьера школьных помещений и их периодическая переориентация, которая может служить хорошим средством разрушения негативных установок школьников на учебные и внеучебные занятия;</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lang w:val="x-none"/>
        </w:rPr>
        <w:t xml:space="preserve">размещение на стенах школы регулярно сменяемых экспозиций: творческих работ школьников, позволяющих им реализовать свой творческий потенциал, а также знакомящих их с работами друг друга; фотоотчетов об интересных событиях, </w:t>
      </w:r>
      <w:r w:rsidRPr="00482575">
        <w:rPr>
          <w:rFonts w:ascii="Times New Roman" w:eastAsia="SchoolBookSanPin" w:hAnsi="Times New Roman" w:cs="Times New Roman"/>
          <w:sz w:val="28"/>
          <w:szCs w:val="28"/>
        </w:rPr>
        <w:t>происходящих</w:t>
      </w:r>
      <w:r w:rsidRPr="00482575">
        <w:rPr>
          <w:rFonts w:ascii="Times New Roman" w:eastAsia="SchoolBookSanPin" w:hAnsi="Times New Roman" w:cs="Times New Roman"/>
          <w:sz w:val="28"/>
          <w:szCs w:val="28"/>
          <w:lang w:val="x-none"/>
        </w:rPr>
        <w:t xml:space="preserve"> в школе (проведенных ключевых делах, интересных экскурсиях, походах, встречах с интересными людьми и т.п.);</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lang w:val="x-none"/>
        </w:rPr>
        <w:t>озеленение пришкольной территории, разбивка клумб, тенистых аллей, оборудование во дворе школы беседок, спортивных и игровых площадок, доступных и приспособленных для школьников разных возрастных категорий;</w:t>
      </w:r>
    </w:p>
    <w:p w:rsidR="00482575" w:rsidRPr="00482575" w:rsidRDefault="00482575" w:rsidP="00705448">
      <w:pPr>
        <w:numPr>
          <w:ilvl w:val="0"/>
          <w:numId w:val="197"/>
        </w:num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благоустройство классных кабинетов, осуществляемое классными руководителями вместе со школьниками своих классов, позволяющее учащимся проявить свои фантазию и творческие способности, </w:t>
      </w:r>
      <w:r w:rsidRPr="00482575">
        <w:rPr>
          <w:rFonts w:ascii="Times New Roman" w:eastAsia="SchoolBookSanPin" w:hAnsi="Times New Roman" w:cs="Times New Roman"/>
          <w:sz w:val="28"/>
          <w:szCs w:val="28"/>
        </w:rPr>
        <w:lastRenderedPageBreak/>
        <w:t>создающее повод для длительного общения классного руководителя со своими детьми;</w:t>
      </w:r>
    </w:p>
    <w:p w:rsidR="00482575" w:rsidRPr="00482575" w:rsidRDefault="00482575" w:rsidP="00705448">
      <w:pPr>
        <w:numPr>
          <w:ilvl w:val="0"/>
          <w:numId w:val="197"/>
        </w:num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событийный дизайн – оформление пространства проведения конкретных школьных событий (праздников, церемоний, торжественных линеек, творческих вечеров, выставок, собраний, конференций и т.п.); </w:t>
      </w:r>
    </w:p>
    <w:p w:rsidR="00482575" w:rsidRPr="00482575" w:rsidRDefault="00482575" w:rsidP="00705448">
      <w:pPr>
        <w:numPr>
          <w:ilvl w:val="0"/>
          <w:numId w:val="197"/>
        </w:num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совместная с детьми разработка, создание и популяризация особой школьной символики (флаг школы, гимн школы, эмблема школы, логотип, элементы школьного костюма и т.п.), используемой как в школьной повседневности, так и в торжественные моменты жизни образовательной организации – во время праздников, торжественных церемоний, ключевых общешкольных дел и иных происходящих в жизни школы знаковых событий;</w:t>
      </w:r>
    </w:p>
    <w:p w:rsidR="00482575" w:rsidRPr="00482575" w:rsidRDefault="00482575" w:rsidP="00705448">
      <w:pPr>
        <w:numPr>
          <w:ilvl w:val="0"/>
          <w:numId w:val="198"/>
        </w:numPr>
        <w:spacing w:line="353" w:lineRule="auto"/>
        <w:rPr>
          <w:rFonts w:ascii="Times New Roman" w:eastAsia="SchoolBookSanPin" w:hAnsi="Times New Roman" w:cs="Times New Roman"/>
          <w:b/>
          <w:sz w:val="28"/>
          <w:szCs w:val="28"/>
        </w:rPr>
      </w:pPr>
      <w:r w:rsidRPr="00482575">
        <w:rPr>
          <w:rFonts w:ascii="Times New Roman" w:eastAsia="SchoolBookSanPin" w:hAnsi="Times New Roman" w:cs="Times New Roman"/>
          <w:sz w:val="28"/>
          <w:szCs w:val="28"/>
        </w:rPr>
        <w:t>акцентирование внимания школьников посредством элементов предметно-эстетической среды (стенды, плакаты, инсталляции) на важных для воспитания ценностях школы, ее традициях, правилах.</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
          <w:sz w:val="28"/>
          <w:szCs w:val="28"/>
        </w:rPr>
        <w:t>3.11. Модуль «Работа с родителями»</w:t>
      </w:r>
    </w:p>
    <w:p w:rsidR="00482575" w:rsidRPr="00482575" w:rsidRDefault="00482575" w:rsidP="00482575">
      <w:pPr>
        <w:spacing w:line="353" w:lineRule="auto"/>
        <w:rPr>
          <w:rFonts w:ascii="Times New Roman" w:eastAsia="SchoolBookSanPin" w:hAnsi="Times New Roman" w:cs="Times New Roman"/>
          <w:b/>
          <w:i/>
          <w:sz w:val="28"/>
          <w:szCs w:val="28"/>
        </w:rPr>
      </w:pPr>
      <w:r w:rsidRPr="00482575">
        <w:rPr>
          <w:rFonts w:ascii="Times New Roman" w:eastAsia="SchoolBookSanPin" w:hAnsi="Times New Roman" w:cs="Times New Roman"/>
          <w:sz w:val="28"/>
          <w:szCs w:val="28"/>
        </w:rPr>
        <w:t>Работа с родителями или законными представителями школьников осуществляется для более эффективного достижения цели воспитания, которое обеспечивается согласованием позиций семьи и школы в данном вопросе. Работа с родителями или законными представителями школьников осуществляется в рамках следующих видов и форм деятельности.</w:t>
      </w:r>
      <w:r w:rsidRPr="00482575">
        <w:rPr>
          <w:rFonts w:ascii="Times New Roman" w:eastAsia="SchoolBookSanPin" w:hAnsi="Times New Roman" w:cs="Times New Roman"/>
          <w:i/>
          <w:sz w:val="28"/>
          <w:szCs w:val="28"/>
        </w:rPr>
        <w:t xml:space="preserve">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
          <w:i/>
          <w:sz w:val="28"/>
          <w:szCs w:val="28"/>
        </w:rPr>
        <w:t xml:space="preserve">На групповом уровне: </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rPr>
        <w:t>О</w:t>
      </w:r>
      <w:r w:rsidRPr="00482575">
        <w:rPr>
          <w:rFonts w:ascii="Times New Roman" w:eastAsia="SchoolBookSanPin" w:hAnsi="Times New Roman" w:cs="Times New Roman"/>
          <w:sz w:val="28"/>
          <w:szCs w:val="28"/>
          <w:lang w:val="x-none"/>
        </w:rPr>
        <w:t xml:space="preserve">бщешкольный родительский комитет </w:t>
      </w:r>
      <w:r w:rsidRPr="00482575">
        <w:rPr>
          <w:rFonts w:ascii="Times New Roman" w:eastAsia="SchoolBookSanPin" w:hAnsi="Times New Roman" w:cs="Times New Roman"/>
          <w:sz w:val="28"/>
          <w:szCs w:val="28"/>
        </w:rPr>
        <w:t>участвующий</w:t>
      </w:r>
      <w:r w:rsidRPr="00482575">
        <w:rPr>
          <w:rFonts w:ascii="Times New Roman" w:eastAsia="SchoolBookSanPin" w:hAnsi="Times New Roman" w:cs="Times New Roman"/>
          <w:sz w:val="28"/>
          <w:szCs w:val="28"/>
          <w:lang w:val="x-none"/>
        </w:rPr>
        <w:t xml:space="preserve"> в управлении образовательной организацией и решении вопросов воспитания и социализации их детей;</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lang w:val="x-none"/>
        </w:rPr>
        <w:t>общешкольные родительские собрания, происходящие в режиме обсуждения наиболее острых проблем обучения и воспитания школьников;</w:t>
      </w:r>
    </w:p>
    <w:p w:rsidR="00482575" w:rsidRPr="00482575" w:rsidRDefault="00482575" w:rsidP="00705448">
      <w:pPr>
        <w:numPr>
          <w:ilvl w:val="0"/>
          <w:numId w:val="191"/>
        </w:numPr>
        <w:spacing w:line="353" w:lineRule="auto"/>
        <w:rPr>
          <w:rFonts w:ascii="Times New Roman" w:eastAsia="SchoolBookSanPin" w:hAnsi="Times New Roman" w:cs="Times New Roman"/>
          <w:b/>
          <w:bCs/>
          <w:i/>
          <w:iCs/>
          <w:sz w:val="28"/>
          <w:szCs w:val="28"/>
        </w:rPr>
      </w:pPr>
      <w:r w:rsidRPr="00482575">
        <w:rPr>
          <w:rFonts w:ascii="Times New Roman" w:eastAsia="SchoolBookSanPin" w:hAnsi="Times New Roman" w:cs="Times New Roman"/>
          <w:sz w:val="28"/>
          <w:szCs w:val="28"/>
        </w:rPr>
        <w:lastRenderedPageBreak/>
        <w:t>консультации для родителей</w:t>
      </w:r>
      <w:r w:rsidRPr="00482575">
        <w:rPr>
          <w:rFonts w:ascii="Times New Roman" w:eastAsia="SchoolBookSanPin" w:hAnsi="Times New Roman" w:cs="Times New Roman"/>
          <w:sz w:val="28"/>
          <w:szCs w:val="28"/>
          <w:lang w:val="x-none"/>
        </w:rPr>
        <w:t>, на котор</w:t>
      </w:r>
      <w:r w:rsidRPr="00482575">
        <w:rPr>
          <w:rFonts w:ascii="Times New Roman" w:eastAsia="SchoolBookSanPin" w:hAnsi="Times New Roman" w:cs="Times New Roman"/>
          <w:sz w:val="28"/>
          <w:szCs w:val="28"/>
        </w:rPr>
        <w:t>ых</w:t>
      </w:r>
      <w:r w:rsidRPr="00482575">
        <w:rPr>
          <w:rFonts w:ascii="Times New Roman" w:eastAsia="SchoolBookSanPin" w:hAnsi="Times New Roman" w:cs="Times New Roman"/>
          <w:sz w:val="28"/>
          <w:szCs w:val="28"/>
          <w:lang w:val="x-none"/>
        </w:rPr>
        <w:t xml:space="preserve"> родители могли бы получать ценные рекомендации и советы </w:t>
      </w:r>
      <w:r w:rsidRPr="00482575">
        <w:rPr>
          <w:rFonts w:ascii="Times New Roman" w:eastAsia="SchoolBookSanPin" w:hAnsi="Times New Roman" w:cs="Times New Roman"/>
          <w:sz w:val="28"/>
          <w:szCs w:val="28"/>
        </w:rPr>
        <w:t>социального педагога, учителей, психолога дополнительного образования.</w:t>
      </w:r>
      <w:r w:rsidRPr="00482575">
        <w:rPr>
          <w:rFonts w:ascii="Times New Roman" w:eastAsia="SchoolBookSanPin" w:hAnsi="Times New Roman" w:cs="Times New Roman"/>
          <w:sz w:val="28"/>
          <w:szCs w:val="28"/>
          <w:lang w:val="x-none"/>
        </w:rPr>
        <w:t xml:space="preserve"> </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
          <w:bCs/>
          <w:i/>
          <w:iCs/>
          <w:sz w:val="28"/>
          <w:szCs w:val="28"/>
        </w:rPr>
        <w:t xml:space="preserve">         На уровне класса:</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Классный родительский комитет, участвующий в решении вопросов воспитания и социализации детей их класса;</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классные родительские собрания, проходящие в режиме обсуждения наиболее острых проблем обучения и воспитания обучающихся класса;</w:t>
      </w:r>
    </w:p>
    <w:p w:rsidR="00482575" w:rsidRPr="00482575" w:rsidRDefault="00482575" w:rsidP="00705448">
      <w:pPr>
        <w:numPr>
          <w:ilvl w:val="0"/>
          <w:numId w:val="191"/>
        </w:numPr>
        <w:spacing w:line="353" w:lineRule="auto"/>
        <w:rPr>
          <w:rFonts w:ascii="Times New Roman" w:eastAsia="SchoolBookSanPin" w:hAnsi="Times New Roman" w:cs="Times New Roman"/>
          <w:b/>
          <w:bCs/>
          <w:i/>
          <w:iCs/>
          <w:sz w:val="28"/>
          <w:szCs w:val="28"/>
        </w:rPr>
      </w:pPr>
      <w:r w:rsidRPr="00482575">
        <w:rPr>
          <w:rFonts w:ascii="Times New Roman" w:eastAsia="SchoolBookSanPin" w:hAnsi="Times New Roman" w:cs="Times New Roman"/>
          <w:sz w:val="28"/>
          <w:szCs w:val="28"/>
        </w:rPr>
        <w:t>социальные чаты, в которых обсуждаются интересующие родителей вопросы.</w:t>
      </w:r>
    </w:p>
    <w:p w:rsidR="00482575" w:rsidRPr="00482575" w:rsidRDefault="00482575" w:rsidP="00482575">
      <w:pPr>
        <w:spacing w:line="353" w:lineRule="auto"/>
        <w:rPr>
          <w:rFonts w:ascii="Times New Roman" w:eastAsia="SchoolBookSanPin" w:hAnsi="Times New Roman" w:cs="Times New Roman"/>
          <w:b/>
          <w:bCs/>
          <w:i/>
          <w:iCs/>
          <w:sz w:val="28"/>
          <w:szCs w:val="28"/>
        </w:rPr>
      </w:pPr>
    </w:p>
    <w:p w:rsidR="00482575" w:rsidRPr="00482575" w:rsidRDefault="00482575" w:rsidP="00482575">
      <w:p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b/>
          <w:i/>
          <w:sz w:val="28"/>
          <w:szCs w:val="28"/>
          <w:lang w:val="x-none"/>
        </w:rPr>
        <w:t>На индивидуальном уровне:</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lang w:val="x-none"/>
        </w:rPr>
        <w:t>работа специалистов по запросу родителей для решения острых конфликтных ситуаций;</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lang w:val="x-none"/>
        </w:rPr>
        <w:t>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482575" w:rsidRPr="00482575" w:rsidRDefault="00482575" w:rsidP="00705448">
      <w:pPr>
        <w:numPr>
          <w:ilvl w:val="0"/>
          <w:numId w:val="191"/>
        </w:numPr>
        <w:spacing w:line="353" w:lineRule="auto"/>
        <w:rPr>
          <w:rFonts w:ascii="Times New Roman" w:eastAsia="SchoolBookSanPin" w:hAnsi="Times New Roman" w:cs="Times New Roman"/>
          <w:sz w:val="28"/>
          <w:szCs w:val="28"/>
          <w:lang w:val="x-none"/>
        </w:rPr>
      </w:pPr>
      <w:r w:rsidRPr="00482575">
        <w:rPr>
          <w:rFonts w:ascii="Times New Roman" w:eastAsia="SchoolBookSanPin" w:hAnsi="Times New Roman" w:cs="Times New Roman"/>
          <w:sz w:val="28"/>
          <w:szCs w:val="28"/>
          <w:lang w:val="x-none"/>
        </w:rPr>
        <w:t>помощь со стороны родителей в подготовке и проведении общешкольных и внутриклассных мероприятий воспитательной направленности;</w:t>
      </w:r>
    </w:p>
    <w:p w:rsidR="00482575" w:rsidRPr="00482575" w:rsidRDefault="00482575" w:rsidP="00705448">
      <w:pPr>
        <w:numPr>
          <w:ilvl w:val="0"/>
          <w:numId w:val="191"/>
        </w:numPr>
        <w:spacing w:line="353" w:lineRule="auto"/>
        <w:rPr>
          <w:rFonts w:ascii="Times New Roman" w:eastAsia="SchoolBookSanPin" w:hAnsi="Times New Roman" w:cs="Times New Roman"/>
          <w:b/>
          <w:iCs/>
          <w:sz w:val="28"/>
          <w:szCs w:val="28"/>
          <w:lang w:val="x-none"/>
        </w:rPr>
      </w:pPr>
      <w:r w:rsidRPr="00482575">
        <w:rPr>
          <w:rFonts w:ascii="Times New Roman" w:eastAsia="SchoolBookSanPin" w:hAnsi="Times New Roman" w:cs="Times New Roman"/>
          <w:sz w:val="28"/>
          <w:szCs w:val="28"/>
          <w:lang w:val="x-none"/>
        </w:rPr>
        <w:t>индивидуальное консультирование c целью координации воспитательных усилий педагогов и родителей.</w:t>
      </w:r>
    </w:p>
    <w:p w:rsidR="00482575" w:rsidRPr="00482575" w:rsidRDefault="00482575" w:rsidP="00482575">
      <w:pPr>
        <w:spacing w:line="353" w:lineRule="auto"/>
        <w:rPr>
          <w:rFonts w:ascii="Times New Roman" w:eastAsia="SchoolBookSanPin" w:hAnsi="Times New Roman" w:cs="Times New Roman"/>
          <w:b/>
          <w:bCs/>
          <w:sz w:val="28"/>
          <w:szCs w:val="28"/>
          <w:lang w:val="x-none"/>
        </w:rPr>
      </w:pP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b/>
          <w:sz w:val="28"/>
          <w:szCs w:val="28"/>
        </w:rPr>
        <w:t>3.12 Модуль «Внешкольные мероприятия».</w:t>
      </w:r>
    </w:p>
    <w:p w:rsidR="00482575" w:rsidRPr="00482575" w:rsidRDefault="00482575" w:rsidP="00482575">
      <w:pPr>
        <w:spacing w:line="353" w:lineRule="auto"/>
        <w:rPr>
          <w:rFonts w:ascii="Times New Roman" w:eastAsia="SchoolBookSanPin" w:hAnsi="Times New Roman" w:cs="Times New Roman"/>
          <w:b/>
          <w:sz w:val="28"/>
          <w:szCs w:val="28"/>
        </w:rPr>
      </w:pPr>
      <w:r w:rsidRPr="00482575">
        <w:rPr>
          <w:rFonts w:ascii="Times New Roman" w:eastAsia="SchoolBookSanPin" w:hAnsi="Times New Roman" w:cs="Times New Roman"/>
          <w:sz w:val="28"/>
          <w:szCs w:val="28"/>
        </w:rPr>
        <w:t xml:space="preserve"> Реализация воспитательного потенциала внешкольных мероприятий</w:t>
      </w:r>
      <w:r w:rsidRPr="00482575">
        <w:rPr>
          <w:rFonts w:ascii="Times New Roman" w:eastAsia="SchoolBookSanPin" w:hAnsi="Times New Roman" w:cs="Times New Roman"/>
          <w:sz w:val="28"/>
          <w:szCs w:val="28"/>
        </w:rPr>
        <w:br/>
        <w:t>предусматривает:</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sz w:val="28"/>
          <w:szCs w:val="28"/>
        </w:rPr>
        <w:sym w:font="Symbol" w:char="F02D"/>
      </w:r>
      <w:r w:rsidRPr="00482575">
        <w:rPr>
          <w:rFonts w:ascii="Times New Roman" w:eastAsia="SchoolBookSanPin" w:hAnsi="Times New Roman" w:cs="Times New Roman"/>
          <w:sz w:val="28"/>
          <w:szCs w:val="28"/>
        </w:rPr>
        <w:t xml:space="preserve"> внешкольные тематические мероприятия воспитательной</w:t>
      </w:r>
      <w:r w:rsidRPr="00482575">
        <w:rPr>
          <w:rFonts w:ascii="Times New Roman" w:eastAsia="SchoolBookSanPin" w:hAnsi="Times New Roman" w:cs="Times New Roman"/>
          <w:sz w:val="28"/>
          <w:szCs w:val="28"/>
        </w:rPr>
        <w:br/>
        <w:t>направленности, организуемые педагогами, по изучаемым в школе учебным</w:t>
      </w:r>
      <w:r w:rsidRPr="00482575">
        <w:rPr>
          <w:rFonts w:ascii="Times New Roman" w:eastAsia="SchoolBookSanPin" w:hAnsi="Times New Roman" w:cs="Times New Roman"/>
          <w:sz w:val="28"/>
          <w:szCs w:val="28"/>
        </w:rPr>
        <w:br/>
        <w:t>предметам, курсам, модулям;</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sz w:val="28"/>
          <w:szCs w:val="28"/>
        </w:rPr>
        <w:sym w:font="Symbol" w:char="F02D"/>
      </w:r>
      <w:r w:rsidRPr="00482575">
        <w:rPr>
          <w:rFonts w:ascii="Times New Roman" w:eastAsia="SchoolBookSanPin" w:hAnsi="Times New Roman" w:cs="Times New Roman"/>
          <w:sz w:val="28"/>
          <w:szCs w:val="28"/>
        </w:rPr>
        <w:t xml:space="preserve"> организуемые в классах классными руководителями, в том числе</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sz w:val="28"/>
          <w:szCs w:val="28"/>
        </w:rPr>
        <w:lastRenderedPageBreak/>
        <w:t>совместно с родителями (законными представителями) обучающихся,</w:t>
      </w:r>
      <w:r w:rsidRPr="00482575">
        <w:rPr>
          <w:rFonts w:ascii="Times New Roman" w:eastAsia="SchoolBookSanPin" w:hAnsi="Times New Roman" w:cs="Times New Roman"/>
          <w:sz w:val="28"/>
          <w:szCs w:val="28"/>
        </w:rPr>
        <w:br/>
        <w:t>экскурсии, походы выходного дня (в музей, картинную галерею, технопарк,</w:t>
      </w:r>
      <w:r w:rsidRPr="00482575">
        <w:rPr>
          <w:rFonts w:ascii="Times New Roman" w:eastAsia="SchoolBookSanPin" w:hAnsi="Times New Roman" w:cs="Times New Roman"/>
          <w:sz w:val="28"/>
          <w:szCs w:val="28"/>
        </w:rPr>
        <w:br/>
        <w:t>на предприятие и др.) с привлечением к их планированию, организации,</w:t>
      </w:r>
      <w:r w:rsidRPr="00482575">
        <w:rPr>
          <w:rFonts w:ascii="Times New Roman" w:eastAsia="SchoolBookSanPin" w:hAnsi="Times New Roman" w:cs="Times New Roman"/>
          <w:sz w:val="28"/>
          <w:szCs w:val="28"/>
        </w:rPr>
        <w:br/>
        <w:t>проведению, оценке мероприятия;</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sz w:val="28"/>
          <w:szCs w:val="28"/>
        </w:rPr>
        <w:sym w:font="Symbol" w:char="F02D"/>
      </w:r>
      <w:r w:rsidRPr="00482575">
        <w:rPr>
          <w:rFonts w:ascii="Times New Roman" w:eastAsia="SchoolBookSanPin" w:hAnsi="Times New Roman" w:cs="Times New Roman"/>
          <w:sz w:val="28"/>
          <w:szCs w:val="28"/>
        </w:rPr>
        <w:t xml:space="preserve"> литературные, исторические, экологические и другие походы,</w:t>
      </w:r>
      <w:r w:rsidRPr="00482575">
        <w:rPr>
          <w:rFonts w:ascii="Times New Roman" w:eastAsia="SchoolBookSanPin" w:hAnsi="Times New Roman" w:cs="Times New Roman"/>
          <w:sz w:val="28"/>
          <w:szCs w:val="28"/>
        </w:rPr>
        <w:br/>
        <w:t>экскурсии, экспедиции, слеты и т. п., организуемые педагогами, в том числе</w:t>
      </w:r>
      <w:r w:rsidRPr="00482575">
        <w:rPr>
          <w:rFonts w:ascii="Times New Roman" w:eastAsia="SchoolBookSanPin" w:hAnsi="Times New Roman" w:cs="Times New Roman"/>
          <w:sz w:val="28"/>
          <w:szCs w:val="28"/>
        </w:rPr>
        <w:br/>
        <w:t>совместно с родителями (законными представителями) обучающихся (для</w:t>
      </w:r>
      <w:r w:rsidRPr="00482575">
        <w:rPr>
          <w:rFonts w:ascii="Times New Roman" w:eastAsia="SchoolBookSanPin" w:hAnsi="Times New Roman" w:cs="Times New Roman"/>
          <w:sz w:val="28"/>
          <w:szCs w:val="28"/>
        </w:rPr>
        <w:br/>
        <w:t>изучения историко-культурных мест, событий, биографий проживавших в</w:t>
      </w:r>
      <w:r w:rsidRPr="00482575">
        <w:rPr>
          <w:rFonts w:ascii="Times New Roman" w:eastAsia="SchoolBookSanPin" w:hAnsi="Times New Roman" w:cs="Times New Roman"/>
          <w:sz w:val="28"/>
          <w:szCs w:val="28"/>
        </w:rPr>
        <w:br/>
        <w:t>этой местности российских поэтов и писателей, деятелей науки, природных и</w:t>
      </w:r>
      <w:r w:rsidRPr="00482575">
        <w:rPr>
          <w:rFonts w:ascii="Times New Roman" w:eastAsia="SchoolBookSanPin" w:hAnsi="Times New Roman" w:cs="Times New Roman"/>
          <w:sz w:val="28"/>
          <w:szCs w:val="28"/>
        </w:rPr>
        <w:br/>
        <w:t>историко-культурных ландшафтов, флоры и фауны и др.);</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sz w:val="28"/>
          <w:szCs w:val="28"/>
        </w:rPr>
        <w:sym w:font="Symbol" w:char="F02D"/>
      </w:r>
      <w:r w:rsidRPr="00482575">
        <w:rPr>
          <w:rFonts w:ascii="Times New Roman" w:eastAsia="SchoolBookSanPin" w:hAnsi="Times New Roman" w:cs="Times New Roman"/>
          <w:sz w:val="28"/>
          <w:szCs w:val="28"/>
        </w:rPr>
        <w:t xml:space="preserve"> выездные события, включающие в себя комплекс коллективных</w:t>
      </w:r>
      <w:r w:rsidRPr="00482575">
        <w:rPr>
          <w:rFonts w:ascii="Times New Roman" w:eastAsia="SchoolBookSanPin" w:hAnsi="Times New Roman" w:cs="Times New Roman"/>
          <w:sz w:val="28"/>
          <w:szCs w:val="28"/>
        </w:rPr>
        <w:br/>
        <w:t>творческих дел, в процессе которых складывается детско-взрослая общность,</w:t>
      </w:r>
      <w:r w:rsidRPr="00482575">
        <w:rPr>
          <w:rFonts w:ascii="Times New Roman" w:eastAsia="SchoolBookSanPin" w:hAnsi="Times New Roman" w:cs="Times New Roman"/>
          <w:sz w:val="28"/>
          <w:szCs w:val="28"/>
        </w:rPr>
        <w:br/>
        <w:t>характеризующаяся доверительными взаимоотношениями, ответственным</w:t>
      </w:r>
      <w:r w:rsidRPr="00482575">
        <w:rPr>
          <w:rFonts w:ascii="Times New Roman" w:eastAsia="SchoolBookSanPin" w:hAnsi="Times New Roman" w:cs="Times New Roman"/>
          <w:sz w:val="28"/>
          <w:szCs w:val="28"/>
        </w:rPr>
        <w:br/>
        <w:t>отношением к делу, атмосферой эмоционально-психологического комфорта;</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sz w:val="28"/>
          <w:szCs w:val="28"/>
        </w:rPr>
        <w:sym w:font="Symbol" w:char="F02D"/>
      </w:r>
      <w:r w:rsidRPr="00482575">
        <w:rPr>
          <w:rFonts w:ascii="Times New Roman" w:eastAsia="SchoolBookSanPin" w:hAnsi="Times New Roman" w:cs="Times New Roman"/>
          <w:sz w:val="28"/>
          <w:szCs w:val="28"/>
        </w:rPr>
        <w:t xml:space="preserve"> внешкольные мероприятия, в том числе организуемые совместно с</w:t>
      </w:r>
      <w:r w:rsidRPr="00482575">
        <w:rPr>
          <w:rFonts w:ascii="Times New Roman" w:eastAsia="SchoolBookSanPin" w:hAnsi="Times New Roman" w:cs="Times New Roman"/>
          <w:sz w:val="28"/>
          <w:szCs w:val="28"/>
        </w:rPr>
        <w:br/>
        <w:t>социальными партнерами школы.</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b/>
          <w:sz w:val="28"/>
          <w:szCs w:val="28"/>
        </w:rPr>
        <w:t>3.13 Модуль «Профилактика и безопасность»</w:t>
      </w:r>
    </w:p>
    <w:p w:rsidR="00482575" w:rsidRPr="00482575" w:rsidRDefault="00482575" w:rsidP="00482575">
      <w:pPr>
        <w:spacing w:line="353" w:lineRule="auto"/>
        <w:rPr>
          <w:rFonts w:ascii="Times New Roman" w:eastAsia="SchoolBookSanPin" w:hAnsi="Times New Roman" w:cs="Times New Roman"/>
          <w:b/>
          <w:sz w:val="28"/>
          <w:szCs w:val="28"/>
        </w:rPr>
      </w:pPr>
      <w:r w:rsidRPr="00482575">
        <w:rPr>
          <w:rFonts w:ascii="Times New Roman" w:eastAsia="SchoolBookSanPin" w:hAnsi="Times New Roman" w:cs="Times New Roman"/>
          <w:sz w:val="28"/>
          <w:szCs w:val="28"/>
        </w:rPr>
        <w:t xml:space="preserve"> Профилактика девиантного поведения обучающихся, конфликтов</w:t>
      </w:r>
      <w:r w:rsidRPr="00482575">
        <w:rPr>
          <w:rFonts w:ascii="Times New Roman" w:eastAsia="SchoolBookSanPin" w:hAnsi="Times New Roman" w:cs="Times New Roman"/>
          <w:sz w:val="28"/>
          <w:szCs w:val="28"/>
        </w:rPr>
        <w:br/>
        <w:t>между обучающимися, обучающимися и педагогами — направление</w:t>
      </w:r>
      <w:r w:rsidRPr="00482575">
        <w:rPr>
          <w:rFonts w:ascii="Times New Roman" w:eastAsia="SchoolBookSanPin" w:hAnsi="Times New Roman" w:cs="Times New Roman"/>
          <w:sz w:val="28"/>
          <w:szCs w:val="28"/>
        </w:rPr>
        <w:br/>
        <w:t>деятельности в школе, целью которого является создание условий для</w:t>
      </w:r>
      <w:r w:rsidRPr="00482575">
        <w:rPr>
          <w:rFonts w:ascii="Times New Roman" w:eastAsia="SchoolBookSanPin" w:hAnsi="Times New Roman" w:cs="Times New Roman"/>
          <w:sz w:val="28"/>
          <w:szCs w:val="28"/>
        </w:rPr>
        <w:br/>
        <w:t>успешного формирования и развития личностных ресурсов, способствующих</w:t>
      </w:r>
      <w:r w:rsidRPr="00482575">
        <w:rPr>
          <w:rFonts w:ascii="Times New Roman" w:eastAsia="SchoolBookSanPin" w:hAnsi="Times New Roman" w:cs="Times New Roman"/>
          <w:sz w:val="28"/>
          <w:szCs w:val="28"/>
        </w:rPr>
        <w:br/>
        <w:t>преодолению различных трудных жизненных ситуаций и влияющих на повышение устойчивости участников образовательных отношений к</w:t>
      </w:r>
      <w:r w:rsidRPr="00482575">
        <w:rPr>
          <w:rFonts w:ascii="Times New Roman" w:eastAsia="SchoolBookSanPin" w:hAnsi="Times New Roman" w:cs="Times New Roman"/>
          <w:sz w:val="28"/>
          <w:szCs w:val="28"/>
        </w:rPr>
        <w:br/>
        <w:t>неблагоприятным факторам.</w:t>
      </w:r>
      <w:r w:rsidRPr="00482575">
        <w:rPr>
          <w:rFonts w:ascii="Times New Roman" w:eastAsia="SchoolBookSanPin" w:hAnsi="Times New Roman" w:cs="Times New Roman"/>
          <w:sz w:val="28"/>
          <w:szCs w:val="28"/>
        </w:rPr>
        <w:br/>
        <w:t>Реализация воспитательного потенциала профилактической</w:t>
      </w:r>
      <w:r w:rsidRPr="00482575">
        <w:rPr>
          <w:rFonts w:ascii="Times New Roman" w:eastAsia="SchoolBookSanPin" w:hAnsi="Times New Roman" w:cs="Times New Roman"/>
          <w:sz w:val="28"/>
          <w:szCs w:val="28"/>
        </w:rPr>
        <w:br/>
        <w:t>деятельности в целях формирования и поддержки безопасной и комфортной</w:t>
      </w:r>
      <w:r w:rsidRPr="00482575">
        <w:rPr>
          <w:rFonts w:ascii="Times New Roman" w:eastAsia="SchoolBookSanPin" w:hAnsi="Times New Roman" w:cs="Times New Roman"/>
          <w:sz w:val="28"/>
          <w:szCs w:val="28"/>
        </w:rPr>
        <w:br/>
        <w:t>среды в школе предусматривает:</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sz w:val="28"/>
          <w:szCs w:val="28"/>
        </w:rPr>
        <w:sym w:font="Symbol" w:char="F02D"/>
      </w:r>
      <w:r w:rsidRPr="00482575">
        <w:rPr>
          <w:rFonts w:ascii="Times New Roman" w:eastAsia="SchoolBookSanPin" w:hAnsi="Times New Roman" w:cs="Times New Roman"/>
          <w:sz w:val="28"/>
          <w:szCs w:val="28"/>
        </w:rPr>
        <w:t xml:space="preserve"> целенаправленную работу педагогического коллектива по созданию в</w:t>
      </w:r>
      <w:r w:rsidRPr="00482575">
        <w:rPr>
          <w:rFonts w:ascii="Times New Roman" w:eastAsia="SchoolBookSanPin" w:hAnsi="Times New Roman" w:cs="Times New Roman"/>
          <w:sz w:val="28"/>
          <w:szCs w:val="28"/>
        </w:rPr>
        <w:br/>
        <w:t>школе эффективной профилактической среды обеспечения безопасности</w:t>
      </w:r>
      <w:r w:rsidRPr="00482575">
        <w:rPr>
          <w:rFonts w:ascii="Times New Roman" w:eastAsia="SchoolBookSanPin" w:hAnsi="Times New Roman" w:cs="Times New Roman"/>
          <w:sz w:val="28"/>
          <w:szCs w:val="28"/>
        </w:rPr>
        <w:br/>
        <w:t>жизнедеятельности как условия успешной воспитательной деятельности;</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sz w:val="28"/>
          <w:szCs w:val="28"/>
        </w:rPr>
        <w:lastRenderedPageBreak/>
        <w:sym w:font="Symbol" w:char="F02D"/>
      </w:r>
      <w:r w:rsidRPr="00482575">
        <w:rPr>
          <w:rFonts w:ascii="Times New Roman" w:eastAsia="SchoolBookSanPin" w:hAnsi="Times New Roman" w:cs="Times New Roman"/>
          <w:sz w:val="28"/>
          <w:szCs w:val="28"/>
        </w:rPr>
        <w:t xml:space="preserve"> проведение исследований, мониторинга рисков безопасности и</w:t>
      </w:r>
      <w:r w:rsidRPr="00482575">
        <w:rPr>
          <w:rFonts w:ascii="Times New Roman" w:eastAsia="SchoolBookSanPin" w:hAnsi="Times New Roman" w:cs="Times New Roman"/>
          <w:sz w:val="28"/>
          <w:szCs w:val="28"/>
        </w:rPr>
        <w:br/>
        <w:t>ресурсов повышения безопасности, выделение и психолого-педагогическое</w:t>
      </w:r>
      <w:r w:rsidRPr="00482575">
        <w:rPr>
          <w:rFonts w:ascii="Times New Roman" w:eastAsia="SchoolBookSanPin" w:hAnsi="Times New Roman" w:cs="Times New Roman"/>
          <w:sz w:val="28"/>
          <w:szCs w:val="28"/>
        </w:rPr>
        <w:br/>
        <w:t>сопровождение групп риска обучающихся по разным направлениям</w:t>
      </w:r>
      <w:r w:rsidRPr="00482575">
        <w:rPr>
          <w:rFonts w:ascii="Times New Roman" w:eastAsia="SchoolBookSanPin" w:hAnsi="Times New Roman" w:cs="Times New Roman"/>
          <w:sz w:val="28"/>
          <w:szCs w:val="28"/>
        </w:rPr>
        <w:br/>
        <w:t>(агрессивное поведение, зависимости и др.);</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sz w:val="28"/>
          <w:szCs w:val="28"/>
        </w:rPr>
        <w:sym w:font="Symbol" w:char="F02D"/>
      </w:r>
      <w:r w:rsidRPr="00482575">
        <w:rPr>
          <w:rFonts w:ascii="Times New Roman" w:eastAsia="SchoolBookSanPin" w:hAnsi="Times New Roman" w:cs="Times New Roman"/>
          <w:sz w:val="28"/>
          <w:szCs w:val="28"/>
        </w:rPr>
        <w:t xml:space="preserve"> проведение коррекционно-воспитательной работы с обучающимся</w:t>
      </w:r>
      <w:r w:rsidRPr="00482575">
        <w:rPr>
          <w:rFonts w:ascii="Times New Roman" w:eastAsia="SchoolBookSanPin" w:hAnsi="Times New Roman" w:cs="Times New Roman"/>
          <w:sz w:val="28"/>
          <w:szCs w:val="28"/>
        </w:rPr>
        <w:br/>
        <w:t>групп риска силами педагогического коллектива и с привлечением сторонних</w:t>
      </w:r>
      <w:r w:rsidRPr="00482575">
        <w:rPr>
          <w:rFonts w:ascii="Times New Roman" w:eastAsia="SchoolBookSanPin" w:hAnsi="Times New Roman" w:cs="Times New Roman"/>
          <w:sz w:val="28"/>
          <w:szCs w:val="28"/>
        </w:rPr>
        <w:br/>
        <w:t>специалистов (психологов, конфликтологов, коррекционных педагогов,</w:t>
      </w:r>
      <w:r w:rsidRPr="00482575">
        <w:rPr>
          <w:rFonts w:ascii="Times New Roman" w:eastAsia="SchoolBookSanPin" w:hAnsi="Times New Roman" w:cs="Times New Roman"/>
          <w:sz w:val="28"/>
          <w:szCs w:val="28"/>
        </w:rPr>
        <w:br/>
        <w:t>работников социальных служб, правоохранительных органов, опеки и т. д.);</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sz w:val="28"/>
          <w:szCs w:val="28"/>
        </w:rPr>
        <w:sym w:font="Symbol" w:char="F02D"/>
      </w:r>
      <w:r w:rsidRPr="00482575">
        <w:rPr>
          <w:rFonts w:ascii="Times New Roman" w:eastAsia="SchoolBookSanPin" w:hAnsi="Times New Roman" w:cs="Times New Roman"/>
          <w:sz w:val="28"/>
          <w:szCs w:val="28"/>
        </w:rPr>
        <w:t xml:space="preserve"> разработку и реализацию в школе профилактических программ,</w:t>
      </w:r>
      <w:r w:rsidRPr="00482575">
        <w:rPr>
          <w:rFonts w:ascii="Times New Roman" w:eastAsia="SchoolBookSanPin" w:hAnsi="Times New Roman" w:cs="Times New Roman"/>
          <w:sz w:val="28"/>
          <w:szCs w:val="28"/>
        </w:rPr>
        <w:br/>
        <w:t>направленных на работу как с девиантными обучающимися, так и с их</w:t>
      </w:r>
      <w:r w:rsidRPr="00482575">
        <w:rPr>
          <w:rFonts w:ascii="Times New Roman" w:eastAsia="SchoolBookSanPin" w:hAnsi="Times New Roman" w:cs="Times New Roman"/>
          <w:sz w:val="28"/>
          <w:szCs w:val="28"/>
        </w:rPr>
        <w:br/>
        <w:t>окружением, сообществами класса, сверстников, школы в целом,</w:t>
      </w:r>
      <w:r w:rsidRPr="00482575">
        <w:rPr>
          <w:rFonts w:ascii="Times New Roman" w:eastAsia="SchoolBookSanPin" w:hAnsi="Times New Roman" w:cs="Times New Roman"/>
          <w:sz w:val="28"/>
          <w:szCs w:val="28"/>
        </w:rPr>
        <w:br/>
        <w:t>организацию межведомственного взаимодействия;</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sz w:val="28"/>
          <w:szCs w:val="28"/>
        </w:rPr>
        <w:sym w:font="Symbol" w:char="F02D"/>
      </w:r>
      <w:r w:rsidRPr="00482575">
        <w:rPr>
          <w:rFonts w:ascii="Times New Roman" w:eastAsia="SchoolBookSanPin" w:hAnsi="Times New Roman" w:cs="Times New Roman"/>
          <w:sz w:val="28"/>
          <w:szCs w:val="28"/>
        </w:rPr>
        <w:t xml:space="preserve"> вовлечение обучающихся в воспитательную деятельность, проекты,</w:t>
      </w:r>
      <w:r w:rsidRPr="00482575">
        <w:rPr>
          <w:rFonts w:ascii="Times New Roman" w:eastAsia="SchoolBookSanPin" w:hAnsi="Times New Roman" w:cs="Times New Roman"/>
          <w:sz w:val="28"/>
          <w:szCs w:val="28"/>
        </w:rPr>
        <w:br/>
        <w:t>программы профилактической направленности социальных и природных</w:t>
      </w:r>
      <w:r w:rsidRPr="00482575">
        <w:rPr>
          <w:rFonts w:ascii="Times New Roman" w:eastAsia="SchoolBookSanPin" w:hAnsi="Times New Roman" w:cs="Times New Roman"/>
          <w:sz w:val="28"/>
          <w:szCs w:val="28"/>
        </w:rPr>
        <w:br/>
        <w:t>рисков, реализуемые в школе и в социокультурном окружении с</w:t>
      </w:r>
      <w:r w:rsidRPr="00482575">
        <w:rPr>
          <w:rFonts w:ascii="Times New Roman" w:eastAsia="SchoolBookSanPin" w:hAnsi="Times New Roman" w:cs="Times New Roman"/>
          <w:sz w:val="28"/>
          <w:szCs w:val="28"/>
        </w:rPr>
        <w:br/>
        <w:t>обучающимися, педагогами, родителями (антинаркотические,</w:t>
      </w:r>
      <w:r w:rsidRPr="00482575">
        <w:rPr>
          <w:rFonts w:ascii="Times New Roman" w:eastAsia="SchoolBookSanPin" w:hAnsi="Times New Roman" w:cs="Times New Roman"/>
          <w:sz w:val="28"/>
          <w:szCs w:val="28"/>
        </w:rPr>
        <w:br/>
        <w:t>антиалкогольные, против курения, безопасность в цифровой среде,</w:t>
      </w:r>
      <w:r w:rsidRPr="00482575">
        <w:rPr>
          <w:rFonts w:ascii="Times New Roman" w:eastAsia="SchoolBookSanPin" w:hAnsi="Times New Roman" w:cs="Times New Roman"/>
          <w:sz w:val="28"/>
          <w:szCs w:val="28"/>
        </w:rPr>
        <w:br/>
        <w:t>профилактика вовлечения в деструктивные группы в социальных сетях,</w:t>
      </w:r>
      <w:r w:rsidRPr="00482575">
        <w:rPr>
          <w:rFonts w:ascii="Times New Roman" w:eastAsia="SchoolBookSanPin" w:hAnsi="Times New Roman" w:cs="Times New Roman"/>
          <w:sz w:val="28"/>
          <w:szCs w:val="28"/>
        </w:rPr>
        <w:br/>
        <w:t>деструктивные молодежные, религиозные объединения, культы, субкультуры,</w:t>
      </w:r>
      <w:r w:rsidRPr="00482575">
        <w:rPr>
          <w:rFonts w:ascii="Times New Roman" w:eastAsia="SchoolBookSanPin" w:hAnsi="Times New Roman" w:cs="Times New Roman"/>
          <w:sz w:val="28"/>
          <w:szCs w:val="28"/>
        </w:rPr>
        <w:br/>
        <w:t>безопасность дорожного движения, безопасность на воде, на транспорте,</w:t>
      </w:r>
      <w:r w:rsidRPr="00482575">
        <w:rPr>
          <w:rFonts w:ascii="Times New Roman" w:eastAsia="SchoolBookSanPin" w:hAnsi="Times New Roman" w:cs="Times New Roman"/>
          <w:sz w:val="28"/>
          <w:szCs w:val="28"/>
        </w:rPr>
        <w:br/>
        <w:t>противопожарная безопасность, гражданская оборона, антитеррористическая,</w:t>
      </w:r>
      <w:r w:rsidRPr="00482575">
        <w:rPr>
          <w:rFonts w:ascii="Times New Roman" w:eastAsia="SchoolBookSanPin" w:hAnsi="Times New Roman" w:cs="Times New Roman"/>
          <w:sz w:val="28"/>
          <w:szCs w:val="28"/>
        </w:rPr>
        <w:br/>
        <w:t>антиэкстремистская безопасность и т. д.);</w:t>
      </w:r>
    </w:p>
    <w:p w:rsidR="00482575" w:rsidRPr="00482575" w:rsidRDefault="00482575" w:rsidP="00482575">
      <w:pPr>
        <w:spacing w:line="353" w:lineRule="auto"/>
        <w:rPr>
          <w:rFonts w:ascii="Times New Roman" w:eastAsia="SchoolBookSanPin" w:hAnsi="Times New Roman" w:cs="Times New Roman"/>
          <w:b/>
          <w:sz w:val="28"/>
          <w:szCs w:val="28"/>
        </w:rPr>
      </w:pPr>
      <w:r w:rsidRPr="00482575">
        <w:rPr>
          <w:rFonts w:ascii="Times New Roman" w:eastAsia="SchoolBookSanPin" w:hAnsi="Times New Roman" w:cs="Times New Roman"/>
          <w:sz w:val="28"/>
          <w:szCs w:val="28"/>
        </w:rPr>
        <w:sym w:font="Symbol" w:char="F02D"/>
      </w:r>
      <w:r w:rsidRPr="00482575">
        <w:rPr>
          <w:rFonts w:ascii="Times New Roman" w:eastAsia="SchoolBookSanPin" w:hAnsi="Times New Roman" w:cs="Times New Roman"/>
          <w:sz w:val="28"/>
          <w:szCs w:val="28"/>
        </w:rPr>
        <w:t xml:space="preserve"> организацию превентивной работы со сценариями социально</w:t>
      </w:r>
      <w:r w:rsidRPr="00482575">
        <w:rPr>
          <w:rFonts w:ascii="Times New Roman" w:eastAsia="SchoolBookSanPin" w:hAnsi="Times New Roman" w:cs="Times New Roman"/>
          <w:sz w:val="28"/>
          <w:szCs w:val="28"/>
        </w:rPr>
        <w:br/>
        <w:t>одобряемого поведения, развитие у обучающихся навыков саморефлексии,</w:t>
      </w:r>
      <w:r w:rsidRPr="00482575">
        <w:rPr>
          <w:rFonts w:ascii="Times New Roman" w:eastAsia="SchoolBookSanPin" w:hAnsi="Times New Roman" w:cs="Times New Roman"/>
          <w:sz w:val="28"/>
          <w:szCs w:val="28"/>
        </w:rPr>
        <w:br/>
        <w:t>самоконтроля, устойчивости к негативному воздействию, групповому</w:t>
      </w:r>
      <w:r w:rsidRPr="00482575">
        <w:rPr>
          <w:rFonts w:ascii="Times New Roman" w:eastAsia="SchoolBookSanPin" w:hAnsi="Times New Roman" w:cs="Times New Roman"/>
          <w:sz w:val="28"/>
          <w:szCs w:val="28"/>
        </w:rPr>
        <w:br/>
        <w:t>давлению;</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sz w:val="28"/>
          <w:szCs w:val="28"/>
        </w:rPr>
        <w:sym w:font="Symbol" w:char="F02D"/>
      </w:r>
      <w:r w:rsidRPr="00482575">
        <w:rPr>
          <w:rFonts w:ascii="Times New Roman" w:eastAsia="SchoolBookSanPin" w:hAnsi="Times New Roman" w:cs="Times New Roman"/>
          <w:sz w:val="28"/>
          <w:szCs w:val="28"/>
        </w:rPr>
        <w:t xml:space="preserve"> поддержку инициатив обучающихся, педагогов в сфере укрепления</w:t>
      </w:r>
      <w:r w:rsidRPr="00482575">
        <w:rPr>
          <w:rFonts w:ascii="Times New Roman" w:eastAsia="SchoolBookSanPin" w:hAnsi="Times New Roman" w:cs="Times New Roman"/>
          <w:sz w:val="28"/>
          <w:szCs w:val="28"/>
        </w:rPr>
        <w:br/>
        <w:t>безопасности жизнедеятельности в школе, профилактики правонарушений,</w:t>
      </w:r>
      <w:r w:rsidRPr="00482575">
        <w:rPr>
          <w:rFonts w:ascii="Times New Roman" w:eastAsia="SchoolBookSanPin" w:hAnsi="Times New Roman" w:cs="Times New Roman"/>
          <w:sz w:val="28"/>
          <w:szCs w:val="28"/>
        </w:rPr>
        <w:br/>
        <w:t>девиаций, организация деятельности, альтернативной девиантному</w:t>
      </w:r>
      <w:r w:rsidRPr="00482575">
        <w:rPr>
          <w:rFonts w:ascii="Times New Roman" w:eastAsia="SchoolBookSanPin" w:hAnsi="Times New Roman" w:cs="Times New Roman"/>
          <w:sz w:val="28"/>
          <w:szCs w:val="28"/>
        </w:rPr>
        <w:br/>
        <w:t>поведению — познание (путешествия), испытание себя (походы, спорт),</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sz w:val="28"/>
          <w:szCs w:val="28"/>
        </w:rPr>
        <w:lastRenderedPageBreak/>
        <w:t>значимое общение, любовь, творчество, деятельность (в том числе</w:t>
      </w:r>
      <w:r w:rsidRPr="00482575">
        <w:rPr>
          <w:rFonts w:ascii="Times New Roman" w:eastAsia="SchoolBookSanPin" w:hAnsi="Times New Roman" w:cs="Times New Roman"/>
          <w:sz w:val="28"/>
          <w:szCs w:val="28"/>
        </w:rPr>
        <w:br/>
        <w:t>профессиональная, религиозно-духовная, благотворительная, искусство и</w:t>
      </w:r>
      <w:r w:rsidRPr="00482575">
        <w:rPr>
          <w:rFonts w:ascii="Times New Roman" w:eastAsia="SchoolBookSanPin" w:hAnsi="Times New Roman" w:cs="Times New Roman"/>
          <w:sz w:val="28"/>
          <w:szCs w:val="28"/>
        </w:rPr>
        <w:br/>
        <w:t>др.);</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sz w:val="28"/>
          <w:szCs w:val="28"/>
        </w:rPr>
        <w:sym w:font="Symbol" w:char="F02D"/>
      </w:r>
      <w:r w:rsidRPr="00482575">
        <w:rPr>
          <w:rFonts w:ascii="Times New Roman" w:eastAsia="SchoolBookSanPin" w:hAnsi="Times New Roman" w:cs="Times New Roman"/>
          <w:sz w:val="28"/>
          <w:szCs w:val="28"/>
        </w:rPr>
        <w:t xml:space="preserve"> предупреждение, профилактику и целенаправленную деятельность</w:t>
      </w:r>
      <w:r w:rsidRPr="00482575">
        <w:rPr>
          <w:rFonts w:ascii="Times New Roman" w:eastAsia="SchoolBookSanPin" w:hAnsi="Times New Roman" w:cs="Times New Roman"/>
          <w:sz w:val="28"/>
          <w:szCs w:val="28"/>
        </w:rPr>
        <w:br/>
        <w:t>в случаях появления, расширения, влияния в школе маргинальных групп</w:t>
      </w:r>
      <w:r w:rsidRPr="00482575">
        <w:rPr>
          <w:rFonts w:ascii="Times New Roman" w:eastAsia="SchoolBookSanPin" w:hAnsi="Times New Roman" w:cs="Times New Roman"/>
          <w:sz w:val="28"/>
          <w:szCs w:val="28"/>
        </w:rPr>
        <w:br/>
        <w:t>обучающихся (оставивших обучение, криминальной направленности,</w:t>
      </w:r>
      <w:r w:rsidRPr="00482575">
        <w:rPr>
          <w:rFonts w:ascii="Times New Roman" w:eastAsia="SchoolBookSanPin" w:hAnsi="Times New Roman" w:cs="Times New Roman"/>
          <w:sz w:val="28"/>
          <w:szCs w:val="28"/>
        </w:rPr>
        <w:br/>
        <w:t>агрессивного поведения и др.);</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sz w:val="28"/>
          <w:szCs w:val="28"/>
        </w:rPr>
        <w:sym w:font="Symbol" w:char="F02D"/>
      </w:r>
      <w:r w:rsidRPr="00482575">
        <w:rPr>
          <w:rFonts w:ascii="Times New Roman" w:eastAsia="SchoolBookSanPin" w:hAnsi="Times New Roman" w:cs="Times New Roman"/>
          <w:sz w:val="28"/>
          <w:szCs w:val="28"/>
        </w:rPr>
        <w:t xml:space="preserve"> поддержка и профилактика расширения групп детей, семей</w:t>
      </w:r>
      <w:r w:rsidRPr="00482575">
        <w:rPr>
          <w:rFonts w:ascii="Times New Roman" w:eastAsia="SchoolBookSanPin" w:hAnsi="Times New Roman" w:cs="Times New Roman"/>
          <w:sz w:val="28"/>
          <w:szCs w:val="28"/>
        </w:rPr>
        <w:br/>
        <w:t>обучающихся, требующих специальной психолого-педагогической</w:t>
      </w:r>
      <w:r w:rsidRPr="00482575">
        <w:rPr>
          <w:rFonts w:ascii="Times New Roman" w:eastAsia="SchoolBookSanPin" w:hAnsi="Times New Roman" w:cs="Times New Roman"/>
          <w:sz w:val="28"/>
          <w:szCs w:val="28"/>
        </w:rPr>
        <w:br/>
        <w:t>поддержки и сопровождения (слабоуспевающие, социально запущенные,</w:t>
      </w:r>
      <w:r w:rsidRPr="00482575">
        <w:rPr>
          <w:rFonts w:ascii="Times New Roman" w:eastAsia="SchoolBookSanPin" w:hAnsi="Times New Roman" w:cs="Times New Roman"/>
          <w:sz w:val="28"/>
          <w:szCs w:val="28"/>
        </w:rPr>
        <w:br/>
        <w:t>социально неадаптированные дети-мигранты, дети с ОВЗ и т. д.).</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b/>
          <w:sz w:val="28"/>
          <w:szCs w:val="28"/>
        </w:rPr>
        <w:t>3.14 Модуль «Социальное партнёрство»</w:t>
      </w:r>
    </w:p>
    <w:p w:rsidR="00482575" w:rsidRP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 xml:space="preserve"> Реализация воспитательного потенциала социального партнёрства</w:t>
      </w:r>
      <w:r w:rsidRPr="00482575">
        <w:rPr>
          <w:rFonts w:ascii="Times New Roman" w:eastAsia="SchoolBookSanPin" w:hAnsi="Times New Roman" w:cs="Times New Roman"/>
          <w:sz w:val="28"/>
          <w:szCs w:val="28"/>
        </w:rPr>
        <w:br/>
        <w:t>школы при соблюдении требований законодательства Российской Федерации</w:t>
      </w:r>
      <w:r w:rsidRPr="00482575">
        <w:rPr>
          <w:rFonts w:ascii="Times New Roman" w:eastAsia="SchoolBookSanPin" w:hAnsi="Times New Roman" w:cs="Times New Roman"/>
          <w:sz w:val="28"/>
          <w:szCs w:val="28"/>
        </w:rPr>
        <w:br/>
        <w:t>предусматривает:</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sz w:val="28"/>
          <w:szCs w:val="28"/>
        </w:rPr>
        <w:sym w:font="Symbol" w:char="F02D"/>
      </w:r>
      <w:r w:rsidRPr="00482575">
        <w:rPr>
          <w:rFonts w:ascii="Times New Roman" w:eastAsia="SchoolBookSanPin" w:hAnsi="Times New Roman" w:cs="Times New Roman"/>
          <w:sz w:val="28"/>
          <w:szCs w:val="28"/>
        </w:rPr>
        <w:t xml:space="preserve"> участие представителей организаций-партнёров, в том числе в</w:t>
      </w:r>
      <w:r w:rsidRPr="00482575">
        <w:rPr>
          <w:rFonts w:ascii="Times New Roman" w:eastAsia="SchoolBookSanPin" w:hAnsi="Times New Roman" w:cs="Times New Roman"/>
          <w:sz w:val="28"/>
          <w:szCs w:val="28"/>
        </w:rPr>
        <w:br/>
        <w:t>соответствии с договорами о сотрудничестве, в проведении отдельных</w:t>
      </w:r>
      <w:r w:rsidRPr="00482575">
        <w:rPr>
          <w:rFonts w:ascii="Times New Roman" w:eastAsia="SchoolBookSanPin" w:hAnsi="Times New Roman" w:cs="Times New Roman"/>
          <w:sz w:val="28"/>
          <w:szCs w:val="28"/>
        </w:rPr>
        <w:br/>
        <w:t>мероприятий в рамках рабочей программы воспитания и календарного плана</w:t>
      </w:r>
      <w:r w:rsidRPr="00482575">
        <w:rPr>
          <w:rFonts w:ascii="Times New Roman" w:eastAsia="SchoolBookSanPin" w:hAnsi="Times New Roman" w:cs="Times New Roman"/>
          <w:sz w:val="28"/>
          <w:szCs w:val="28"/>
        </w:rPr>
        <w:br/>
        <w:t>воспитательной работы (дни открытых дверей, государственные,</w:t>
      </w:r>
      <w:r w:rsidRPr="00482575">
        <w:rPr>
          <w:rFonts w:ascii="Times New Roman" w:eastAsia="SchoolBookSanPin" w:hAnsi="Times New Roman" w:cs="Times New Roman"/>
          <w:sz w:val="28"/>
          <w:szCs w:val="28"/>
        </w:rPr>
        <w:br/>
        <w:t>региональные, школьные праздники, торжественные мероприятия и т. п.);</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sz w:val="28"/>
          <w:szCs w:val="28"/>
        </w:rPr>
        <w:sym w:font="Symbol" w:char="F02D"/>
      </w:r>
      <w:r w:rsidRPr="00482575">
        <w:rPr>
          <w:rFonts w:ascii="Times New Roman" w:eastAsia="SchoolBookSanPin" w:hAnsi="Times New Roman" w:cs="Times New Roman"/>
          <w:sz w:val="28"/>
          <w:szCs w:val="28"/>
        </w:rPr>
        <w:t xml:space="preserve"> участие представителей организаций-партнёров в проведении</w:t>
      </w:r>
      <w:r w:rsidRPr="00482575">
        <w:rPr>
          <w:rFonts w:ascii="Times New Roman" w:eastAsia="SchoolBookSanPin" w:hAnsi="Times New Roman" w:cs="Times New Roman"/>
          <w:sz w:val="28"/>
          <w:szCs w:val="28"/>
        </w:rPr>
        <w:br/>
        <w:t>отдельных уроков, внеурочных занятий, внешкольных мероприятий</w:t>
      </w:r>
    </w:p>
    <w:p w:rsidR="00482575" w:rsidRDefault="00482575" w:rsidP="00482575">
      <w:pPr>
        <w:spacing w:line="353" w:lineRule="auto"/>
        <w:rPr>
          <w:rFonts w:ascii="Times New Roman" w:eastAsia="SchoolBookSanPin" w:hAnsi="Times New Roman" w:cs="Times New Roman"/>
          <w:sz w:val="28"/>
          <w:szCs w:val="28"/>
        </w:rPr>
      </w:pPr>
      <w:r w:rsidRPr="00482575">
        <w:rPr>
          <w:rFonts w:ascii="Times New Roman" w:eastAsia="SchoolBookSanPin" w:hAnsi="Times New Roman" w:cs="Times New Roman"/>
          <w:sz w:val="28"/>
          <w:szCs w:val="28"/>
        </w:rPr>
        <w:t>соответствующей тематической направленности;</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sz w:val="28"/>
          <w:szCs w:val="28"/>
        </w:rPr>
        <w:sym w:font="Symbol" w:char="F02D"/>
      </w:r>
      <w:r w:rsidRPr="00482575">
        <w:rPr>
          <w:rFonts w:ascii="Times New Roman" w:eastAsia="SchoolBookSanPin" w:hAnsi="Times New Roman" w:cs="Times New Roman"/>
          <w:sz w:val="28"/>
          <w:szCs w:val="28"/>
        </w:rPr>
        <w:t xml:space="preserve"> проведение на базе организаций-партнёров отдельных уроков,</w:t>
      </w:r>
      <w:r w:rsidRPr="00482575">
        <w:rPr>
          <w:rFonts w:ascii="Times New Roman" w:eastAsia="SchoolBookSanPin" w:hAnsi="Times New Roman" w:cs="Times New Roman"/>
          <w:sz w:val="28"/>
          <w:szCs w:val="28"/>
        </w:rPr>
        <w:br/>
        <w:t>занятий, внешкольных мероприятий, акций воспитательной направленности;</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sz w:val="28"/>
          <w:szCs w:val="28"/>
        </w:rPr>
        <w:sym w:font="Symbol" w:char="F02D"/>
      </w:r>
      <w:r w:rsidRPr="00482575">
        <w:rPr>
          <w:rFonts w:ascii="Times New Roman" w:eastAsia="SchoolBookSanPin" w:hAnsi="Times New Roman" w:cs="Times New Roman"/>
          <w:sz w:val="28"/>
          <w:szCs w:val="28"/>
        </w:rPr>
        <w:t xml:space="preserve"> открытые дискуссионные площадки (детские, педагогические,</w:t>
      </w:r>
      <w:r w:rsidRPr="00482575">
        <w:rPr>
          <w:rFonts w:ascii="Times New Roman" w:eastAsia="SchoolBookSanPin" w:hAnsi="Times New Roman" w:cs="Times New Roman"/>
          <w:sz w:val="28"/>
          <w:szCs w:val="28"/>
        </w:rPr>
        <w:br/>
        <w:t>родительские, совместные), куда приглашаются представители организаций-</w:t>
      </w:r>
      <w:r w:rsidRPr="00482575">
        <w:rPr>
          <w:rFonts w:ascii="Times New Roman" w:eastAsia="SchoolBookSanPin" w:hAnsi="Times New Roman" w:cs="Times New Roman"/>
          <w:sz w:val="28"/>
          <w:szCs w:val="28"/>
        </w:rPr>
        <w:br/>
        <w:t>партнёров, на которых обсуждаются актуальные проблемы, касающиеся</w:t>
      </w:r>
      <w:r w:rsidRPr="00482575">
        <w:rPr>
          <w:rFonts w:ascii="Times New Roman" w:eastAsia="SchoolBookSanPin" w:hAnsi="Times New Roman" w:cs="Times New Roman"/>
          <w:sz w:val="28"/>
          <w:szCs w:val="28"/>
        </w:rPr>
        <w:br/>
        <w:t>жизни школы, муниципального образования, региона, страны;</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sz w:val="28"/>
          <w:szCs w:val="28"/>
        </w:rPr>
        <w:sym w:font="Symbol" w:char="F02D"/>
      </w:r>
      <w:r w:rsidRPr="00482575">
        <w:rPr>
          <w:rFonts w:ascii="Times New Roman" w:eastAsia="SchoolBookSanPin" w:hAnsi="Times New Roman" w:cs="Times New Roman"/>
          <w:sz w:val="28"/>
          <w:szCs w:val="28"/>
        </w:rPr>
        <w:t xml:space="preserve"> социальные проекты, совместно разрабатываемые и реализуемые</w:t>
      </w:r>
      <w:r w:rsidRPr="00482575">
        <w:rPr>
          <w:rFonts w:ascii="Times New Roman" w:eastAsia="SchoolBookSanPin" w:hAnsi="Times New Roman" w:cs="Times New Roman"/>
          <w:sz w:val="28"/>
          <w:szCs w:val="28"/>
        </w:rPr>
        <w:br/>
      </w:r>
      <w:r w:rsidRPr="00482575">
        <w:rPr>
          <w:rFonts w:ascii="Times New Roman" w:eastAsia="SchoolBookSanPin" w:hAnsi="Times New Roman" w:cs="Times New Roman"/>
          <w:sz w:val="28"/>
          <w:szCs w:val="28"/>
        </w:rPr>
        <w:lastRenderedPageBreak/>
        <w:t>обучающимися, педагогами с организациями-партнёрами благотворительной,</w:t>
      </w:r>
      <w:r w:rsidRPr="00482575">
        <w:rPr>
          <w:rFonts w:ascii="Times New Roman" w:eastAsia="SchoolBookSanPin" w:hAnsi="Times New Roman" w:cs="Times New Roman"/>
          <w:sz w:val="28"/>
          <w:szCs w:val="28"/>
        </w:rPr>
        <w:br/>
        <w:t>экологической, патриотической, трудовой и т. д. направленности,</w:t>
      </w:r>
      <w:r w:rsidRPr="00482575">
        <w:rPr>
          <w:rFonts w:ascii="Times New Roman" w:eastAsia="SchoolBookSanPin" w:hAnsi="Times New Roman" w:cs="Times New Roman"/>
          <w:sz w:val="28"/>
          <w:szCs w:val="28"/>
        </w:rPr>
        <w:br/>
        <w:t>ориентированные на воспитание обучающихся, преобразование</w:t>
      </w:r>
      <w:r w:rsidRPr="00482575">
        <w:rPr>
          <w:rFonts w:ascii="Times New Roman" w:eastAsia="SchoolBookSanPin" w:hAnsi="Times New Roman" w:cs="Times New Roman"/>
          <w:sz w:val="28"/>
          <w:szCs w:val="28"/>
        </w:rPr>
        <w:br/>
        <w:t>окружающего социума, позитивное воздействие на социальное окружение.</w:t>
      </w:r>
    </w:p>
    <w:p w:rsidR="00482575" w:rsidRDefault="00482575" w:rsidP="00482575">
      <w:pPr>
        <w:spacing w:line="353" w:lineRule="auto"/>
        <w:rPr>
          <w:rFonts w:ascii="Times New Roman" w:hAnsi="Times New Roman"/>
          <w:sz w:val="28"/>
          <w:szCs w:val="28"/>
        </w:rPr>
      </w:pPr>
      <w:r w:rsidRPr="00FA0745">
        <w:rPr>
          <w:rFonts w:ascii="Times New Roman" w:hAnsi="Times New Roman"/>
          <w:sz w:val="28"/>
          <w:szCs w:val="28"/>
        </w:rPr>
        <w:t>Организационный раздел</w:t>
      </w:r>
    </w:p>
    <w:p w:rsidR="00FA0745" w:rsidRPr="00FA0745" w:rsidRDefault="00FA0745" w:rsidP="00FA0745">
      <w:pPr>
        <w:spacing w:line="353" w:lineRule="auto"/>
        <w:rPr>
          <w:rFonts w:ascii="Times New Roman" w:eastAsia="SchoolBookSanPin" w:hAnsi="Times New Roman" w:cs="Times New Roman"/>
          <w:b/>
          <w:bCs/>
          <w:sz w:val="28"/>
          <w:szCs w:val="28"/>
        </w:rPr>
      </w:pPr>
      <w:r w:rsidRPr="00FA0745">
        <w:rPr>
          <w:rFonts w:ascii="Times New Roman" w:eastAsia="SchoolBookSanPin" w:hAnsi="Times New Roman" w:cs="Times New Roman"/>
          <w:b/>
          <w:bCs/>
          <w:sz w:val="28"/>
          <w:szCs w:val="28"/>
        </w:rPr>
        <w:t>Кадровое обеспечение</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xml:space="preserve">Для кадрового потенциала школы характерны стабильность состава. Это обеспечивает более качественное и результативное преподавание и воспитание. Наличие большей части педагогов — специалистов с большим опытом педагогической деятельности способствует организации работы в системе подготовки и повышения квалификации, а так же в выборе новых подходов к преподаванию и воспитанию. Это обеспечивает выбор наиболее приемлемых методик и технологий воспитания. С одной стороны, такое положение гарантирует высокий качественный воспитательный потенциал коллектива. </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Деятельность школы по развитию кадрового потенциала: в условиях модернизации образовательного процесса решающую роль в достижении главного результата – качественного образования и воспитания школьников играет профессионализм педагогических и управленческих кадров.</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В соответствии с этим важнейшими направлениями кадровой политики в области образования являются:</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совершенствование системы подготовки, переподготовки и повышения уровня квалификации и профессионализма педагогических и руководящих работников;</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работа по удовлетворению потребностей образовательного учреждения в высококвалифицированных и творческих кадрах; повышение престижа педагогической профессии.</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В данном направлении в образовательном учреждении проводятся следующие мероприятия:</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создание комфортных условий для привлечения молодых специалистов;</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обеспечение возможности прохождения педагогами переквалификации;</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lastRenderedPageBreak/>
        <w:t>- создание условий самоподготовки педагогов для успешности в прохождении аттестации на более высокую квалификационную категорию;</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разработка индивидуальных маршрутов сопровождения педагогов;</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оснащение материально -технической базы;</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использование рациональных педагогических нагрузок;</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помощь педагогу в выборе темы самообразования;</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сопровождение педагогов по теме самообразования.</w:t>
      </w:r>
    </w:p>
    <w:p w:rsidR="00FA0745" w:rsidRPr="00FA0745" w:rsidRDefault="00FA0745" w:rsidP="00FA0745">
      <w:pPr>
        <w:spacing w:line="353" w:lineRule="auto"/>
        <w:rPr>
          <w:rFonts w:ascii="Times New Roman" w:eastAsia="SchoolBookSanPin" w:hAnsi="Times New Roman" w:cs="Times New Roman"/>
          <w:b/>
          <w:sz w:val="28"/>
          <w:szCs w:val="28"/>
        </w:rPr>
      </w:pPr>
      <w:r w:rsidRPr="00FA0745">
        <w:rPr>
          <w:rFonts w:ascii="Times New Roman" w:eastAsia="SchoolBookSanPin" w:hAnsi="Times New Roman" w:cs="Times New Roman"/>
          <w:b/>
          <w:sz w:val="28"/>
          <w:szCs w:val="28"/>
        </w:rPr>
        <w:t>Развитие кадрового потенциала.</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В школе запланированы и проводятся мероприятия, направленные на повышение квалификации работников образовательного учреждения в области воспитания, организация научно-методической поддержки и сопровождения педагогов с учетом планируемых потребностей образовательной системы ОУ и имеющихся у самих педагогов интересов.</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В качестве особого вида поддержки выступало родительское участие в экспертизе воспитательных проектов и сетевое взаимодействие педагогических работников, в т.ч. с использованием ИКТ.</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Ведется планомерная работа по пропаганде положений теории воспитательных систем среди педагогического коллектива:</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через регулярное проведение и участие в семинарах, научно-практических конференциях – от школьных до региональных международных;</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через научно-методические пособия;</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через знакомство с передовыми научными разработками и российским опытом.</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В ходе работы к личности воспитателя, классного руководителя предъявлялись следующие требования:</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умение анализировать имеющиеся воспитательные ресурсы;</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умение проектировать, распределять цели;</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умение организовать и анализировать деятельность;</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умение осваивать свой опыт через рефлексию и выражать его в технологической форме;</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lastRenderedPageBreak/>
        <w:t>- умение перестроить устаревшие технологические формы и методы;</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способность к самовыражению.</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При планировании работы с кадрами мы учитываем:</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нормативные документы Министерства образования Российской Федерации, определяющие главные направления воспитательной работы;</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проблемы воспитания, стоящие в центре внимания;</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основные направления воспитательной работы, сложившиеся в школе, в том числе проблемы, над которыми работает школа;</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реальное состояние воспитательной работы в школе и уровень развития личности воспитанников;</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возрастные особенности воспитанников и специфические проблемы воспитания школьников, возникающие на каждом этапе формирования личности;</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уровень педагогического мастерства, квалификацию и опыт воспитателей и классных руководителей, их готовность к решению предстоящих воспитательных задач (на основе диагностики), определившиеся интересы в области теории и методики воспитания, а также реальные возможности для внедрения в практику рекомендаций педагогической теории и передового опыта.</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В работе классных руководителей проходит изучение:</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нормативных документов;</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научных разработок по вопросам повышения квалификации педагогических кадров;</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изучение организации и содержания учебно-воспитательного процесса;</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глубокий и всесторонний анализ состояния и результатов воспитательной работы в школе;</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знание важнейших тенденций развития учебно-воспитательного процесса и качества подготовки учащихся.</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bCs/>
          <w:sz w:val="28"/>
          <w:szCs w:val="28"/>
        </w:rPr>
        <w:t>Нормативно-методическое обеспечение</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xml:space="preserve">Нормативно-методическое обеспечение реализации Программы воспитания осуществляется на основании следующих локальных актов: </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xml:space="preserve">- Основная общеобразовательная программа образования; </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lastRenderedPageBreak/>
        <w:t>- Учебный план;</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xml:space="preserve">- Рабочая программа воспитания как часть основной образовательной программы; </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xml:space="preserve">- Рабочие программы педагогов; </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xml:space="preserve">- Должностные инструкции специалистов, отвечающих за организацию воспитательной деятельности; </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Документы, регламентирующие воспитательную деятельность (штатное расписание, обеспечивающее кадровый состав, реализующий воспитательную деятельность в образовательном учреждении).</w:t>
      </w:r>
    </w:p>
    <w:p w:rsidR="00FA0745" w:rsidRPr="00FA0745" w:rsidRDefault="00FA0745" w:rsidP="00FA0745">
      <w:pPr>
        <w:spacing w:line="353" w:lineRule="auto"/>
        <w:rPr>
          <w:rFonts w:ascii="Times New Roman" w:eastAsia="SchoolBookSanPin" w:hAnsi="Times New Roman" w:cs="Times New Roman"/>
          <w:b/>
          <w:bCs/>
          <w:sz w:val="28"/>
          <w:szCs w:val="28"/>
        </w:rPr>
      </w:pPr>
    </w:p>
    <w:p w:rsidR="00FA0745" w:rsidRPr="00FA0745" w:rsidRDefault="00FA0745" w:rsidP="00FA0745">
      <w:pPr>
        <w:spacing w:line="353" w:lineRule="auto"/>
        <w:rPr>
          <w:rFonts w:ascii="Times New Roman" w:eastAsia="SchoolBookSanPin" w:hAnsi="Times New Roman" w:cs="Times New Roman"/>
          <w:bCs/>
          <w:sz w:val="28"/>
          <w:szCs w:val="28"/>
        </w:rPr>
      </w:pPr>
      <w:r w:rsidRPr="00FA0745">
        <w:rPr>
          <w:rFonts w:ascii="Times New Roman" w:eastAsia="SchoolBookSanPin" w:hAnsi="Times New Roman" w:cs="Times New Roman"/>
          <w:bCs/>
          <w:sz w:val="28"/>
          <w:szCs w:val="28"/>
        </w:rPr>
        <w:t>Требования к условиям работы с обучающимися с особыми   образовательными потребностями</w:t>
      </w:r>
    </w:p>
    <w:p w:rsidR="00FA0745" w:rsidRPr="00FA0745" w:rsidRDefault="00FA0745" w:rsidP="00FA0745">
      <w:pPr>
        <w:spacing w:line="353" w:lineRule="auto"/>
        <w:rPr>
          <w:rFonts w:ascii="Times New Roman" w:eastAsia="SchoolBookSanPin" w:hAnsi="Times New Roman" w:cs="Times New Roman"/>
          <w:i/>
          <w:sz w:val="28"/>
          <w:szCs w:val="28"/>
        </w:rPr>
      </w:pPr>
      <w:r w:rsidRPr="00FA0745">
        <w:rPr>
          <w:rFonts w:ascii="Times New Roman" w:eastAsia="SchoolBookSanPin" w:hAnsi="Times New Roman" w:cs="Times New Roman"/>
          <w:i/>
          <w:sz w:val="28"/>
          <w:szCs w:val="28"/>
        </w:rPr>
        <w:t xml:space="preserve"> </w:t>
      </w:r>
      <w:r w:rsidRPr="00FA0745">
        <w:rPr>
          <w:rFonts w:ascii="Times New Roman" w:eastAsia="SchoolBookSanPin" w:hAnsi="Times New Roman" w:cs="Times New Roman"/>
          <w:iCs/>
          <w:sz w:val="28"/>
          <w:szCs w:val="28"/>
        </w:rPr>
        <w:t>Требования к организации среды для обучающихся с ОВЗ отражаются в примерных адаптированных основных образовательных программах для обучающихся каждой нозологической группы</w:t>
      </w:r>
      <w:r w:rsidRPr="00FA0745">
        <w:rPr>
          <w:rFonts w:ascii="Times New Roman" w:eastAsia="SchoolBookSanPin" w:hAnsi="Times New Roman" w:cs="Times New Roman"/>
          <w:i/>
          <w:sz w:val="28"/>
          <w:szCs w:val="28"/>
        </w:rPr>
        <w:t>.</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xml:space="preserve">В воспитательной работе с категориями обучающихся, имеющих особые образовательные потребности — </w:t>
      </w:r>
      <w:r w:rsidRPr="00FA0745">
        <w:rPr>
          <w:rFonts w:ascii="Times New Roman" w:eastAsia="SchoolBookSanPin" w:hAnsi="Times New Roman" w:cs="Times New Roman"/>
          <w:i/>
          <w:sz w:val="28"/>
          <w:szCs w:val="28"/>
        </w:rPr>
        <w:t xml:space="preserve">обучающихся </w:t>
      </w:r>
      <w:r w:rsidRPr="00FA0745">
        <w:rPr>
          <w:rFonts w:ascii="Times New Roman" w:eastAsia="SchoolBookSanPin" w:hAnsi="Times New Roman" w:cs="Times New Roman"/>
          <w:sz w:val="28"/>
          <w:szCs w:val="28"/>
        </w:rPr>
        <w:t>с инвалидностью, с ОВЗ, из социально уязвимых групп (например, воспитанники детских домов, из семей мигрантов, билингвы и др), одаренных, с отклоняющимся поведением, — создаются особые условия:</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формирование  доброжелательного  отношения  к  обучающимся и их семьям со стороны всех участников образовательных отношений;</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построение воспитательной деятельности с учетом индивидуаль ных особенностей и возможностей каждого обучающегося;</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 .</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lastRenderedPageBreak/>
        <w:t>При организации воспитания обучающихся с особыми образовательными потребностями необходимо ориентироваться на:</w:t>
      </w:r>
    </w:p>
    <w:p w:rsidR="00FA0745" w:rsidRPr="00FA0745" w:rsidRDefault="00FA0745" w:rsidP="00FA0745">
      <w:pPr>
        <w:spacing w:line="353" w:lineRule="auto"/>
        <w:rPr>
          <w:rFonts w:ascii="Times New Roman" w:eastAsia="SchoolBookSanPin" w:hAnsi="Times New Roman" w:cs="Times New Roman"/>
          <w:sz w:val="28"/>
          <w:szCs w:val="28"/>
        </w:rPr>
      </w:pP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формирование личности ребенка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приемов.</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xml:space="preserve">личностно-ориентированный подход в организации всех видов деятельности </w:t>
      </w:r>
      <w:r w:rsidRPr="00FA0745">
        <w:rPr>
          <w:rFonts w:ascii="Times New Roman" w:eastAsia="SchoolBookSanPin" w:hAnsi="Times New Roman" w:cs="Times New Roman"/>
          <w:iCs/>
          <w:sz w:val="28"/>
          <w:szCs w:val="28"/>
        </w:rPr>
        <w:t>обучающихс</w:t>
      </w:r>
      <w:r w:rsidRPr="00FA0745">
        <w:rPr>
          <w:rFonts w:ascii="Times New Roman" w:eastAsia="SchoolBookSanPin" w:hAnsi="Times New Roman" w:cs="Times New Roman"/>
          <w:i/>
          <w:sz w:val="28"/>
          <w:szCs w:val="28"/>
        </w:rPr>
        <w:t xml:space="preserve">я </w:t>
      </w:r>
      <w:r w:rsidRPr="00FA0745">
        <w:rPr>
          <w:rFonts w:ascii="Times New Roman" w:eastAsia="SchoolBookSanPin" w:hAnsi="Times New Roman" w:cs="Times New Roman"/>
          <w:sz w:val="28"/>
          <w:szCs w:val="28"/>
        </w:rPr>
        <w:t>с особыми образовательными потребностями .</w:t>
      </w:r>
    </w:p>
    <w:p w:rsidR="00FA0745" w:rsidRPr="00FA0745" w:rsidRDefault="00FA0745" w:rsidP="00FA0745">
      <w:pPr>
        <w:spacing w:line="353" w:lineRule="auto"/>
        <w:rPr>
          <w:rFonts w:ascii="Times New Roman" w:eastAsia="SchoolBookSanPin" w:hAnsi="Times New Roman" w:cs="Times New Roman"/>
          <w:bCs/>
          <w:sz w:val="28"/>
          <w:szCs w:val="28"/>
        </w:rPr>
      </w:pPr>
      <w:r w:rsidRPr="00FA0745">
        <w:rPr>
          <w:rFonts w:ascii="Times New Roman" w:eastAsia="SchoolBookSanPin" w:hAnsi="Times New Roman" w:cs="Times New Roman"/>
          <w:bCs/>
          <w:sz w:val="28"/>
          <w:szCs w:val="28"/>
        </w:rPr>
        <w:t xml:space="preserve">Система поощрения социальной успешности </w:t>
      </w:r>
    </w:p>
    <w:p w:rsidR="00FA0745" w:rsidRPr="00FA0745" w:rsidRDefault="00FA0745" w:rsidP="00FA0745">
      <w:pPr>
        <w:spacing w:line="353" w:lineRule="auto"/>
        <w:rPr>
          <w:rFonts w:ascii="Times New Roman" w:eastAsia="SchoolBookSanPin" w:hAnsi="Times New Roman" w:cs="Times New Roman"/>
          <w:bCs/>
          <w:sz w:val="28"/>
          <w:szCs w:val="28"/>
        </w:rPr>
      </w:pPr>
      <w:r w:rsidRPr="00FA0745">
        <w:rPr>
          <w:rFonts w:ascii="Times New Roman" w:eastAsia="SchoolBookSanPin" w:hAnsi="Times New Roman" w:cs="Times New Roman"/>
          <w:bCs/>
          <w:sz w:val="28"/>
          <w:szCs w:val="28"/>
        </w:rPr>
        <w:t xml:space="preserve">              и  проявлений  активной жизненной позиции обучающихся</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 Система проявлений активной жизненной позиции и поощрения социальной успешности обучающихся строится на принципах:</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соответствия артефактов и процедур награждения укладу общеобразовательной организации, качеству воспитывающей среды, символике общеобразовательной организации;</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регулирования  частоты  награждений  (недопущение   избыточности  в  поощрениях,   чрезмерно   большие   группы   поощряемых и т . п .);</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xml:space="preserve">сочетания индивидуального и коллективного поощрения (использование индивидуальных и коллективных наград дает возможность стимулировать </w:t>
      </w:r>
      <w:r w:rsidRPr="00FA0745">
        <w:rPr>
          <w:rFonts w:ascii="Times New Roman" w:eastAsia="SchoolBookSanPin" w:hAnsi="Times New Roman" w:cs="Times New Roman"/>
          <w:sz w:val="28"/>
          <w:szCs w:val="28"/>
        </w:rPr>
        <w:lastRenderedPageBreak/>
        <w:t>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 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учетом наличия ученического самоуправления), сторонних организаций, их статусных представителей;</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дифференцированности поощрений (наличие уровней и  типов наград позволяет продлить стимулирующее действие системы поощрения) .</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Формы поощрения проявлений активной жизненной позиции обучающихся и социальной успешности (</w:t>
      </w:r>
      <w:r w:rsidRPr="00FA0745">
        <w:rPr>
          <w:rFonts w:ascii="Times New Roman" w:eastAsia="SchoolBookSanPin" w:hAnsi="Times New Roman" w:cs="Times New Roman"/>
          <w:i/>
          <w:sz w:val="28"/>
          <w:szCs w:val="28"/>
        </w:rPr>
        <w:t>формы могут быть изменены, их состав расширен</w:t>
      </w:r>
      <w:r w:rsidRPr="00FA0745">
        <w:rPr>
          <w:rFonts w:ascii="Times New Roman" w:eastAsia="SchoolBookSanPin" w:hAnsi="Times New Roman" w:cs="Times New Roman"/>
          <w:sz w:val="28"/>
          <w:szCs w:val="28"/>
        </w:rPr>
        <w:t>): индивидуальные и групповые портфолио, рейтинги, благотворительная поддержка .</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Ведение портфолио — деятельность обучающихся при ее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обучающегося .</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 участвовавших в конкурсах и т . д .) .</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Кроме индивидуального портфолио возможно ведение портфолио класса .</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Рейтинг—размещение имен обучающихся или  названий  групп в последовательности, определяемой их успешностью, достижениями в чем-либо .</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Благотворительная поддержка обучающихся, групп обучающихся (классов и др.) может заключаться в материальной поддержке проведения в общеобразовательной организации воспитательных дел, мероприятий, проведения внешкольных мероприятий, различных форм совместной деятельности воспитательной направленности, в индиви- дуальной поддержке нуждающихся в помощи обучающихся, семей, педагогических работников .</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lastRenderedPageBreak/>
        <w:t>Благотворительность предусматривает публичную презентацию благотворителей и их деятельности .</w:t>
      </w:r>
    </w:p>
    <w:p w:rsidR="00FA0745" w:rsidRPr="00FA0745" w:rsidRDefault="00FA0745" w:rsidP="00FA0745">
      <w:pPr>
        <w:spacing w:line="353" w:lineRule="auto"/>
        <w:rPr>
          <w:rFonts w:ascii="Times New Roman" w:eastAsia="SchoolBookSanPin" w:hAnsi="Times New Roman" w:cs="Times New Roman"/>
          <w:i/>
          <w:sz w:val="28"/>
          <w:szCs w:val="28"/>
        </w:rPr>
      </w:pPr>
    </w:p>
    <w:p w:rsidR="00FA0745" w:rsidRPr="00FA0745" w:rsidRDefault="00FA0745" w:rsidP="00FA0745">
      <w:pPr>
        <w:spacing w:line="353" w:lineRule="auto"/>
        <w:rPr>
          <w:rFonts w:ascii="Times New Roman" w:eastAsia="SchoolBookSanPin" w:hAnsi="Times New Roman" w:cs="Times New Roman"/>
          <w:bCs/>
          <w:iCs/>
          <w:sz w:val="28"/>
          <w:szCs w:val="28"/>
        </w:rPr>
      </w:pPr>
      <w:r w:rsidRPr="00FA0745">
        <w:rPr>
          <w:rFonts w:ascii="Times New Roman" w:eastAsia="SchoolBookSanPin" w:hAnsi="Times New Roman" w:cs="Times New Roman"/>
          <w:b/>
          <w:bCs/>
          <w:iCs/>
          <w:sz w:val="28"/>
          <w:szCs w:val="28"/>
        </w:rPr>
        <w:t xml:space="preserve">                              </w:t>
      </w:r>
      <w:r w:rsidRPr="00FA0745">
        <w:rPr>
          <w:rFonts w:ascii="Times New Roman" w:eastAsia="SchoolBookSanPin" w:hAnsi="Times New Roman" w:cs="Times New Roman"/>
          <w:bCs/>
          <w:iCs/>
          <w:sz w:val="28"/>
          <w:szCs w:val="28"/>
        </w:rPr>
        <w:t>Анализ воспитательного процесса</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уровнях начального общего, основного общего,  установленных соответствующими ФГОС .</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Планирование анализа воспитательного процесса включается в календарный план воспитательной работы .</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Основные принципы самоанализа воспитательной работы:</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взаимное уважение всех участников образовательных отношений;</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общеобразовательной организации, качество воспитывающей среды, содержание и разнообразие деятельности, стиль общения, отношений между педагогами, обучающимися и родителями;</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развивающий характер осуществляемого анализа  ориентирует на использование результатов анализа для совершенствования воспитательной деятельности педагогических работников (зна 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партнерами);</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распределенная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общеобразовательная организация участвует наряду с другими социальными институтами).</w:t>
      </w:r>
    </w:p>
    <w:p w:rsidR="00FA0745" w:rsidRPr="00FA0745" w:rsidRDefault="00FA0745" w:rsidP="00FA0745">
      <w:pPr>
        <w:spacing w:line="353" w:lineRule="auto"/>
        <w:rPr>
          <w:rFonts w:ascii="Times New Roman" w:eastAsia="SchoolBookSanPin" w:hAnsi="Times New Roman" w:cs="Times New Roman"/>
          <w:sz w:val="28"/>
          <w:szCs w:val="28"/>
        </w:rPr>
      </w:pPr>
    </w:p>
    <w:p w:rsidR="00FA0745" w:rsidRPr="00FA0745" w:rsidRDefault="00FA0745" w:rsidP="00FA0745">
      <w:pPr>
        <w:spacing w:line="353" w:lineRule="auto"/>
        <w:rPr>
          <w:rFonts w:ascii="Times New Roman" w:eastAsia="SchoolBookSanPin" w:hAnsi="Times New Roman" w:cs="Times New Roman"/>
          <w:bCs/>
          <w:sz w:val="28"/>
          <w:szCs w:val="28"/>
        </w:rPr>
      </w:pPr>
      <w:r w:rsidRPr="00FA0745">
        <w:rPr>
          <w:rFonts w:ascii="Times New Roman" w:eastAsia="SchoolBookSanPin" w:hAnsi="Times New Roman" w:cs="Times New Roman"/>
          <w:bCs/>
          <w:sz w:val="28"/>
          <w:szCs w:val="28"/>
        </w:rPr>
        <w:lastRenderedPageBreak/>
        <w:t>Основные направления анализа воспитательного процесса:</w:t>
      </w:r>
    </w:p>
    <w:p w:rsidR="00FA0745" w:rsidRPr="00FA0745" w:rsidRDefault="00FA0745" w:rsidP="00705448">
      <w:pPr>
        <w:numPr>
          <w:ilvl w:val="1"/>
          <w:numId w:val="195"/>
        </w:num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bCs/>
          <w:sz w:val="28"/>
          <w:szCs w:val="28"/>
        </w:rPr>
        <w:t xml:space="preserve"> Результаты воспитания, социализации и саморазвития обучающихся</w:t>
      </w:r>
      <w:r w:rsidRPr="00FA0745">
        <w:rPr>
          <w:rFonts w:ascii="Times New Roman" w:eastAsia="SchoolBookSanPin" w:hAnsi="Times New Roman" w:cs="Times New Roman"/>
          <w:sz w:val="28"/>
          <w:szCs w:val="28"/>
        </w:rPr>
        <w:t xml:space="preserve"> .</w:t>
      </w:r>
    </w:p>
    <w:p w:rsidR="00FA0745" w:rsidRPr="00FA0745" w:rsidRDefault="00FA0745" w:rsidP="00FA0745">
      <w:pPr>
        <w:spacing w:line="353" w:lineRule="auto"/>
        <w:rPr>
          <w:rFonts w:ascii="Times New Roman" w:eastAsia="SchoolBookSanPin" w:hAnsi="Times New Roman" w:cs="Times New Roman"/>
          <w:sz w:val="28"/>
          <w:szCs w:val="28"/>
        </w:rPr>
      </w:pP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xml:space="preserve">             Критерий, на основе которого осуществляется этот анализ, — динамика личностного     развития обучающихся в каждом классе .</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при наличии) с последующим обсуждением результатов на методическом объединении классных руководителей или педагогическом совете .</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Основным способом получения информации о результатах воспитания, социализации и саморазвития обучающихся является педагогическое наблюдение. Внимание педагогов сосредотачивается на вопросах: какие проблемы, затруднения в личностном развитии обучающихся удалось решить за прошедший учебный год; какие проблемы, затруднения решить не удалось и почему; какие новые проблемы, трудности появились; над чем предстоит работать педагогическому коллективу.</w:t>
      </w:r>
    </w:p>
    <w:p w:rsidR="00FA0745" w:rsidRPr="00FA0745" w:rsidRDefault="00FA0745" w:rsidP="00705448">
      <w:pPr>
        <w:numPr>
          <w:ilvl w:val="1"/>
          <w:numId w:val="195"/>
        </w:num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bCs/>
          <w:sz w:val="28"/>
          <w:szCs w:val="28"/>
        </w:rPr>
        <w:t>Состояние совместной деятельности обучающихся и взрослых</w:t>
      </w:r>
      <w:r w:rsidRPr="00FA0745">
        <w:rPr>
          <w:rFonts w:ascii="Times New Roman" w:eastAsia="SchoolBookSanPin" w:hAnsi="Times New Roman" w:cs="Times New Roman"/>
          <w:sz w:val="28"/>
          <w:szCs w:val="28"/>
        </w:rPr>
        <w:t>.</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xml:space="preserve">                  Критерий,  на  основе  которого  осуществляется  этот  анализ,  — на-</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личие интересной, событийно насыщенной и личностно развивающей</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совместной   деятельности   обучающихся  и   взрослых .</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 xml:space="preserve">Анализ проводится заместителем директора по воспитательной работе (советником директора по воспитанию,  педагогом-психологом, социальным педагогом при наличии), классными руководителями с привлечением актива родителей (законных представителей) обучающихся, актива совета обучающихся .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w:t>
      </w:r>
      <w:r w:rsidRPr="00FA0745">
        <w:rPr>
          <w:rFonts w:ascii="Times New Roman" w:eastAsia="SchoolBookSanPin" w:hAnsi="Times New Roman" w:cs="Times New Roman"/>
          <w:sz w:val="28"/>
          <w:szCs w:val="28"/>
        </w:rPr>
        <w:lastRenderedPageBreak/>
        <w:t>обучающихся . Результаты обсуждаются на заседании методических объединений классных руководителей или педагогическом совете, сосредоточивается на вопросах, связанных с качеством (</w:t>
      </w:r>
      <w:r w:rsidRPr="00FA0745">
        <w:rPr>
          <w:rFonts w:ascii="Times New Roman" w:eastAsia="SchoolBookSanPin" w:hAnsi="Times New Roman" w:cs="Times New Roman"/>
          <w:i/>
          <w:sz w:val="28"/>
          <w:szCs w:val="28"/>
        </w:rPr>
        <w:t>выбираются вопросы, которые помогут проанализировать проделанную работу</w:t>
      </w:r>
      <w:r w:rsidRPr="00FA0745">
        <w:rPr>
          <w:rFonts w:ascii="Times New Roman" w:eastAsia="SchoolBookSanPin" w:hAnsi="Times New Roman" w:cs="Times New Roman"/>
          <w:sz w:val="28"/>
          <w:szCs w:val="28"/>
        </w:rPr>
        <w:t>):</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реализации воспитательного потенциала урочной деятельности;</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организуемой внеурочной деятельности обучающихся;</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деятельности классных руководителей и их классов;</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проводимых общешкольных основных дел, мероприятий;</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внешкольных мероприятий;</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создания и поддержки предметно-пространственной среды;</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взаимодействия с родительским сообществом;</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деятельности ученического самоуправления;</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деятельности по профилактике и безопасности;</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реализации потенциала социального партнерства;</w:t>
      </w:r>
    </w:p>
    <w:p w:rsidR="00FA0745" w:rsidRPr="00FA0745" w:rsidRDefault="00FA0745" w:rsidP="00FA0745">
      <w:pPr>
        <w:spacing w:line="353" w:lineRule="auto"/>
        <w:ind w:left="888" w:firstLine="0"/>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деятельности по профориентации обучающихся;</w:t>
      </w:r>
    </w:p>
    <w:p w:rsidR="00FA0745" w:rsidRPr="00FA0745" w:rsidRDefault="00FA0745" w:rsidP="00FA0745">
      <w:pPr>
        <w:spacing w:line="353" w:lineRule="auto"/>
        <w:ind w:left="888" w:firstLine="0"/>
        <w:rPr>
          <w:rFonts w:ascii="Times New Roman" w:eastAsia="SchoolBookSanPin" w:hAnsi="Times New Roman" w:cs="Times New Roman"/>
          <w:i/>
          <w:sz w:val="28"/>
          <w:szCs w:val="28"/>
        </w:rPr>
      </w:pPr>
      <w:r w:rsidRPr="00FA0745">
        <w:rPr>
          <w:rFonts w:ascii="Times New Roman" w:eastAsia="SchoolBookSanPin" w:hAnsi="Times New Roman" w:cs="Times New Roman"/>
          <w:i/>
          <w:sz w:val="28"/>
          <w:szCs w:val="28"/>
        </w:rPr>
        <w:t>и т. д. по дополнительным модулям, иным позициям в п. 2.2.</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Итог самоанализа — перечень выявленных проблем, над решением  которых предстоит работать педагогическому коллективу .</w:t>
      </w:r>
    </w:p>
    <w:p w:rsidR="00FA0745" w:rsidRPr="00FA0745" w:rsidRDefault="00FA0745" w:rsidP="00FA0745">
      <w:pPr>
        <w:spacing w:line="353" w:lineRule="auto"/>
        <w:rPr>
          <w:rFonts w:ascii="Times New Roman" w:eastAsia="SchoolBookSanPin" w:hAnsi="Times New Roman" w:cs="Times New Roman"/>
          <w:sz w:val="28"/>
          <w:szCs w:val="28"/>
        </w:rPr>
      </w:pPr>
      <w:r w:rsidRPr="00FA0745">
        <w:rPr>
          <w:rFonts w:ascii="Times New Roman" w:eastAsia="SchoolBookSanPin" w:hAnsi="Times New Roman" w:cs="Times New Roman"/>
          <w:sz w:val="28"/>
          <w:szCs w:val="28"/>
        </w:rPr>
        <w:t>Итоги самоанализа оформляются в виде отчета, составляемого заместителем директора по воспитательной работе (совместно с советником директора по воспитательной работе при его наличии) в конце учебного года, рассматриваются и утверждаются педагогическим советом или иным коллегиальным органом управления в общеобразовательной организации.</w:t>
      </w:r>
    </w:p>
    <w:p w:rsidR="00FA0745" w:rsidRPr="00FA0745" w:rsidRDefault="00FA0745" w:rsidP="00482575">
      <w:pPr>
        <w:spacing w:line="353" w:lineRule="auto"/>
        <w:rPr>
          <w:rFonts w:ascii="Times New Roman" w:eastAsia="SchoolBookSanPin" w:hAnsi="Times New Roman" w:cs="Times New Roman"/>
          <w:sz w:val="28"/>
          <w:szCs w:val="28"/>
        </w:rPr>
      </w:pPr>
    </w:p>
    <w:p w:rsidR="00482575" w:rsidRPr="00482575" w:rsidRDefault="00482575" w:rsidP="00482575">
      <w:pPr>
        <w:widowControl w:val="0"/>
        <w:spacing w:line="240" w:lineRule="auto"/>
        <w:ind w:firstLine="0"/>
        <w:jc w:val="center"/>
        <w:rPr>
          <w:rFonts w:ascii="Times New Roman" w:eastAsia="Calibri" w:hAnsi="Times New Roman" w:cs="Times New Roman"/>
          <w:b/>
          <w:sz w:val="28"/>
          <w:szCs w:val="28"/>
        </w:rPr>
      </w:pPr>
    </w:p>
    <w:p w:rsidR="00482575" w:rsidRPr="00482575" w:rsidRDefault="00B4484C" w:rsidP="00482575">
      <w:pPr>
        <w:widowControl w:val="0"/>
        <w:spacing w:line="240" w:lineRule="auto"/>
        <w:ind w:firstLine="0"/>
        <w:jc w:val="center"/>
        <w:rPr>
          <w:rFonts w:ascii="Times New Roman" w:eastAsia="Calibri" w:hAnsi="Times New Roman" w:cs="Times New Roman"/>
          <w:b/>
          <w:sz w:val="28"/>
          <w:szCs w:val="28"/>
        </w:rPr>
      </w:pPr>
      <w:r>
        <w:rPr>
          <w:rFonts w:ascii="Times New Roman" w:eastAsia="Calibri" w:hAnsi="Times New Roman" w:cs="Times New Roman"/>
          <w:b/>
          <w:sz w:val="28"/>
          <w:szCs w:val="28"/>
          <w:lang w:val="en-US"/>
        </w:rPr>
        <w:t>IV.</w:t>
      </w:r>
      <w:r w:rsidR="00482575" w:rsidRPr="00482575">
        <w:rPr>
          <w:rFonts w:ascii="Times New Roman" w:eastAsia="Calibri" w:hAnsi="Times New Roman" w:cs="Times New Roman"/>
          <w:b/>
          <w:sz w:val="28"/>
          <w:szCs w:val="28"/>
        </w:rPr>
        <w:t>Организационный раздел</w:t>
      </w:r>
    </w:p>
    <w:p w:rsidR="00482575" w:rsidRPr="00482575" w:rsidRDefault="00482575" w:rsidP="00482575">
      <w:pPr>
        <w:widowControl w:val="0"/>
        <w:spacing w:line="240" w:lineRule="auto"/>
        <w:ind w:firstLine="0"/>
        <w:jc w:val="center"/>
        <w:rPr>
          <w:rFonts w:ascii="Times New Roman" w:eastAsia="Calibri" w:hAnsi="Times New Roman" w:cs="Times New Roman"/>
          <w:b/>
          <w:sz w:val="28"/>
          <w:szCs w:val="28"/>
        </w:rPr>
      </w:pPr>
    </w:p>
    <w:p w:rsidR="00662340" w:rsidRPr="006E1004" w:rsidRDefault="00662340" w:rsidP="00662340">
      <w:pPr>
        <w:spacing w:line="276" w:lineRule="auto"/>
        <w:ind w:firstLine="567"/>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 xml:space="preserve">Учебный план </w:t>
      </w:r>
      <w:r>
        <w:rPr>
          <w:rStyle w:val="markedcontent"/>
          <w:rFonts w:asciiTheme="majorBidi" w:hAnsiTheme="majorBidi" w:cstheme="majorBidi"/>
          <w:sz w:val="28"/>
          <w:szCs w:val="28"/>
        </w:rPr>
        <w:t>среднего</w:t>
      </w:r>
      <w:r w:rsidRPr="006E1004">
        <w:rPr>
          <w:rStyle w:val="markedcontent"/>
          <w:rFonts w:asciiTheme="majorBidi" w:hAnsiTheme="majorBidi" w:cstheme="majorBidi"/>
          <w:sz w:val="28"/>
          <w:szCs w:val="28"/>
        </w:rPr>
        <w:t xml:space="preserve"> общего образования</w:t>
      </w:r>
      <w:r w:rsidRPr="00BA255F">
        <w:rPr>
          <w:rStyle w:val="markedcontent"/>
          <w:rFonts w:asciiTheme="majorBidi" w:hAnsiTheme="majorBidi" w:cstheme="majorBidi"/>
          <w:sz w:val="28"/>
          <w:szCs w:val="28"/>
        </w:rPr>
        <w:t xml:space="preserve"> </w:t>
      </w:r>
      <w:r>
        <w:rPr>
          <w:rStyle w:val="markedcontent"/>
          <w:rFonts w:asciiTheme="majorBidi" w:hAnsiTheme="majorBidi" w:cstheme="majorBidi"/>
          <w:sz w:val="28"/>
          <w:szCs w:val="28"/>
        </w:rPr>
        <w:t>МБОУ «ПСОШ № 1 ПМО</w:t>
      </w:r>
      <w:r w:rsidRPr="00BA255F">
        <w:rPr>
          <w:rStyle w:val="markedcontent"/>
          <w:rFonts w:asciiTheme="majorBidi" w:hAnsiTheme="majorBidi" w:cstheme="majorBidi"/>
          <w:sz w:val="28"/>
          <w:szCs w:val="28"/>
        </w:rPr>
        <w:t>»</w:t>
      </w:r>
      <w:r w:rsidRPr="00BA255F">
        <w:rPr>
          <w:rFonts w:asciiTheme="majorBidi" w:hAnsiTheme="majorBidi" w:cstheme="majorBidi"/>
          <w:sz w:val="28"/>
          <w:szCs w:val="28"/>
        </w:rPr>
        <w:t xml:space="preserve"> </w:t>
      </w:r>
      <w:r w:rsidRPr="006E1004">
        <w:rPr>
          <w:rStyle w:val="markedcontent"/>
          <w:rFonts w:asciiTheme="majorBidi" w:hAnsiTheme="majorBidi" w:cstheme="majorBidi"/>
          <w:sz w:val="28"/>
          <w:szCs w:val="28"/>
        </w:rPr>
        <w:t xml:space="preserve">(далее - учебный план) для </w:t>
      </w:r>
      <w:r>
        <w:rPr>
          <w:rStyle w:val="markedcontent"/>
          <w:rFonts w:asciiTheme="majorBidi" w:hAnsiTheme="majorBidi" w:cstheme="majorBidi"/>
          <w:sz w:val="28"/>
          <w:szCs w:val="28"/>
        </w:rPr>
        <w:t>10-11</w:t>
      </w:r>
      <w:r w:rsidRPr="006E1004">
        <w:rPr>
          <w:rStyle w:val="markedcontent"/>
          <w:rFonts w:asciiTheme="majorBidi" w:hAnsiTheme="majorBidi" w:cstheme="majorBidi"/>
          <w:sz w:val="28"/>
          <w:szCs w:val="28"/>
        </w:rPr>
        <w:t xml:space="preserve"> классов, реализующих основную образовательную программу </w:t>
      </w:r>
      <w:r>
        <w:rPr>
          <w:rStyle w:val="markedcontent"/>
          <w:rFonts w:asciiTheme="majorBidi" w:hAnsiTheme="majorBidi" w:cstheme="majorBidi"/>
          <w:sz w:val="28"/>
          <w:szCs w:val="28"/>
        </w:rPr>
        <w:t>среднего</w:t>
      </w:r>
      <w:r w:rsidRPr="006E1004">
        <w:rPr>
          <w:rStyle w:val="markedcontent"/>
          <w:rFonts w:asciiTheme="majorBidi" w:hAnsiTheme="majorBidi" w:cstheme="majorBidi"/>
          <w:sz w:val="28"/>
          <w:szCs w:val="28"/>
        </w:rPr>
        <w:t xml:space="preserve"> общего образования, соответствующую</w:t>
      </w:r>
      <w:r>
        <w:rPr>
          <w:rStyle w:val="markedcontent"/>
          <w:rFonts w:asciiTheme="majorBidi" w:hAnsiTheme="majorBidi" w:cstheme="majorBidi"/>
          <w:sz w:val="28"/>
          <w:szCs w:val="28"/>
        </w:rPr>
        <w:t xml:space="preserve"> ФГОС С</w:t>
      </w:r>
      <w:r w:rsidRPr="006E1004">
        <w:rPr>
          <w:rStyle w:val="markedcontent"/>
          <w:rFonts w:asciiTheme="majorBidi" w:hAnsiTheme="majorBidi" w:cstheme="majorBidi"/>
          <w:sz w:val="28"/>
          <w:szCs w:val="28"/>
        </w:rPr>
        <w:t>ОО (</w:t>
      </w:r>
      <w:r w:rsidRPr="00054BF3">
        <w:rPr>
          <w:rFonts w:asciiTheme="majorBidi" w:hAnsiTheme="majorBidi" w:cstheme="majorBidi"/>
          <w:sz w:val="28"/>
          <w:szCs w:val="28"/>
        </w:rPr>
        <w:t xml:space="preserve">Приказ Министерства просвещения Российской Федерации от 12.08.2022 № 732 «О внесении изменений в федеральный государственный </w:t>
      </w:r>
      <w:r w:rsidRPr="00054BF3">
        <w:rPr>
          <w:rFonts w:asciiTheme="majorBidi" w:hAnsiTheme="majorBidi" w:cstheme="majorBidi"/>
          <w:sz w:val="28"/>
          <w:szCs w:val="28"/>
        </w:rPr>
        <w:lastRenderedPageBreak/>
        <w:t>образовательный стандарт среднего общего образования»</w:t>
      </w:r>
      <w:r w:rsidRPr="006E1004">
        <w:rPr>
          <w:rStyle w:val="markedcontent"/>
          <w:rFonts w:asciiTheme="majorBidi" w:hAnsiTheme="majorBidi" w:cstheme="majorBidi"/>
          <w:sz w:val="28"/>
          <w:szCs w:val="28"/>
        </w:rPr>
        <w:t>), фиксирует общий объём нагрузки, максимальный объём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rsidR="00662340" w:rsidRPr="006E1004" w:rsidRDefault="00662340" w:rsidP="00662340">
      <w:pPr>
        <w:ind w:firstLine="567"/>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 xml:space="preserve">Учебный план является частью образовательной программы </w:t>
      </w:r>
      <w:r>
        <w:rPr>
          <w:rStyle w:val="markedcontent"/>
          <w:rFonts w:asciiTheme="majorBidi" w:hAnsiTheme="majorBidi" w:cstheme="majorBidi"/>
          <w:sz w:val="28"/>
          <w:szCs w:val="28"/>
        </w:rPr>
        <w:t>МБОУ «ПСОШ № 1 ПМО</w:t>
      </w:r>
      <w:r w:rsidRPr="00BA255F">
        <w:rPr>
          <w:rStyle w:val="markedcontent"/>
          <w:rFonts w:asciiTheme="majorBidi" w:hAnsiTheme="majorBidi" w:cstheme="majorBidi"/>
          <w:sz w:val="28"/>
          <w:szCs w:val="28"/>
        </w:rPr>
        <w:t>»</w:t>
      </w:r>
      <w:r w:rsidRPr="006E1004">
        <w:rPr>
          <w:rStyle w:val="markedcontent"/>
          <w:rFonts w:asciiTheme="majorBidi" w:hAnsiTheme="majorBidi" w:cstheme="majorBidi"/>
          <w:sz w:val="28"/>
          <w:szCs w:val="28"/>
        </w:rPr>
        <w:t xml:space="preserve">, разработанной в соответствии с ФГОС </w:t>
      </w:r>
      <w:r>
        <w:rPr>
          <w:rStyle w:val="markedcontent"/>
          <w:rFonts w:asciiTheme="majorBidi" w:hAnsiTheme="majorBidi" w:cstheme="majorBidi"/>
          <w:sz w:val="28"/>
          <w:szCs w:val="28"/>
        </w:rPr>
        <w:t>среднего</w:t>
      </w:r>
      <w:r w:rsidRPr="006E1004">
        <w:rPr>
          <w:rStyle w:val="markedcontent"/>
          <w:rFonts w:asciiTheme="majorBidi" w:hAnsiTheme="majorBidi" w:cstheme="majorBidi"/>
          <w:sz w:val="28"/>
          <w:szCs w:val="28"/>
        </w:rPr>
        <w:t xml:space="preserve"> общего образования, с учетом </w:t>
      </w:r>
      <w:r>
        <w:rPr>
          <w:rStyle w:val="markedcontent"/>
          <w:rFonts w:asciiTheme="majorBidi" w:hAnsiTheme="majorBidi" w:cstheme="majorBidi"/>
          <w:sz w:val="28"/>
          <w:szCs w:val="28"/>
        </w:rPr>
        <w:t xml:space="preserve">Федеральной </w:t>
      </w:r>
      <w:r w:rsidRPr="006E1004">
        <w:rPr>
          <w:rStyle w:val="markedcontent"/>
          <w:rFonts w:asciiTheme="majorBidi" w:hAnsiTheme="majorBidi" w:cstheme="majorBidi"/>
          <w:sz w:val="28"/>
          <w:szCs w:val="28"/>
        </w:rPr>
        <w:t>образовательн</w:t>
      </w:r>
      <w:r>
        <w:rPr>
          <w:rStyle w:val="markedcontent"/>
          <w:rFonts w:asciiTheme="majorBidi" w:hAnsiTheme="majorBidi" w:cstheme="majorBidi"/>
          <w:sz w:val="28"/>
          <w:szCs w:val="28"/>
        </w:rPr>
        <w:t>ой</w:t>
      </w:r>
      <w:r w:rsidRPr="006E1004">
        <w:rPr>
          <w:rStyle w:val="markedcontent"/>
          <w:rFonts w:asciiTheme="majorBidi" w:hAnsiTheme="majorBidi" w:cstheme="majorBidi"/>
          <w:sz w:val="28"/>
          <w:szCs w:val="28"/>
        </w:rPr>
        <w:t xml:space="preserve"> программ</w:t>
      </w:r>
      <w:r>
        <w:rPr>
          <w:rStyle w:val="markedcontent"/>
          <w:rFonts w:asciiTheme="majorBidi" w:hAnsiTheme="majorBidi" w:cstheme="majorBidi"/>
          <w:sz w:val="28"/>
          <w:szCs w:val="28"/>
        </w:rPr>
        <w:t>ой</w:t>
      </w:r>
      <w:r w:rsidRPr="006E1004">
        <w:rPr>
          <w:rStyle w:val="markedcontent"/>
          <w:rFonts w:asciiTheme="majorBidi" w:hAnsiTheme="majorBidi" w:cstheme="majorBidi"/>
          <w:sz w:val="28"/>
          <w:szCs w:val="28"/>
        </w:rPr>
        <w:t xml:space="preserve"> </w:t>
      </w:r>
      <w:r>
        <w:rPr>
          <w:rStyle w:val="markedcontent"/>
          <w:rFonts w:asciiTheme="majorBidi" w:hAnsiTheme="majorBidi" w:cstheme="majorBidi"/>
          <w:sz w:val="28"/>
          <w:szCs w:val="28"/>
        </w:rPr>
        <w:t>среднего</w:t>
      </w:r>
      <w:r w:rsidRPr="006E1004">
        <w:rPr>
          <w:rStyle w:val="markedcontent"/>
          <w:rFonts w:asciiTheme="majorBidi" w:hAnsiTheme="majorBidi" w:cstheme="majorBidi"/>
          <w:sz w:val="28"/>
          <w:szCs w:val="28"/>
        </w:rPr>
        <w:t xml:space="preserve"> общего образования, и обеспечивает выполнение санитарно-эпидемиологических требований СП 2.4.3648-20 и гигиенических нормативов и требований СанПиН 1.2.3685-21.</w:t>
      </w:r>
    </w:p>
    <w:p w:rsidR="00662340" w:rsidRPr="006E1004" w:rsidRDefault="00662340" w:rsidP="00662340">
      <w:pPr>
        <w:spacing w:line="276" w:lineRule="auto"/>
        <w:ind w:firstLine="567"/>
        <w:rPr>
          <w:rFonts w:asciiTheme="majorBidi" w:hAnsiTheme="majorBidi" w:cstheme="majorBidi"/>
          <w:sz w:val="28"/>
          <w:szCs w:val="28"/>
        </w:rPr>
      </w:pPr>
      <w:r w:rsidRPr="006E1004">
        <w:rPr>
          <w:rStyle w:val="markedcontent"/>
          <w:rFonts w:asciiTheme="majorBidi" w:hAnsiTheme="majorBidi" w:cstheme="majorBidi"/>
          <w:sz w:val="28"/>
          <w:szCs w:val="28"/>
        </w:rPr>
        <w:t xml:space="preserve">Учебный год в </w:t>
      </w:r>
      <w:r w:rsidRPr="00BA255F">
        <w:rPr>
          <w:rStyle w:val="markedcontent"/>
          <w:rFonts w:asciiTheme="majorBidi" w:hAnsiTheme="majorBidi" w:cstheme="majorBidi"/>
          <w:sz w:val="28"/>
          <w:szCs w:val="28"/>
        </w:rPr>
        <w:t>Муниципальное бюджетное общеобразовательное учреждение «Пограничная средняя общеобразовательная школа №1 Пограничного муниципального округа»</w:t>
      </w:r>
      <w:r w:rsidRPr="006E1004">
        <w:rPr>
          <w:rFonts w:asciiTheme="majorBidi" w:hAnsiTheme="majorBidi" w:cstheme="majorBidi"/>
          <w:sz w:val="28"/>
          <w:szCs w:val="28"/>
        </w:rPr>
        <w:t xml:space="preserve"> </w:t>
      </w:r>
      <w:r w:rsidRPr="006E1004">
        <w:rPr>
          <w:rStyle w:val="markedcontent"/>
          <w:rFonts w:asciiTheme="majorBidi" w:hAnsiTheme="majorBidi" w:cstheme="majorBidi"/>
          <w:sz w:val="28"/>
          <w:szCs w:val="28"/>
        </w:rPr>
        <w:t>начинается</w:t>
      </w:r>
      <w:r w:rsidRPr="00BA255F">
        <w:rPr>
          <w:rStyle w:val="markedcontent"/>
          <w:rFonts w:asciiTheme="majorBidi" w:hAnsiTheme="majorBidi" w:cstheme="majorBidi"/>
          <w:sz w:val="28"/>
          <w:szCs w:val="28"/>
        </w:rPr>
        <w:t xml:space="preserve"> </w:t>
      </w:r>
      <w:r w:rsidRPr="00BA255F">
        <w:rPr>
          <w:rFonts w:asciiTheme="majorBidi" w:hAnsiTheme="majorBidi" w:cstheme="majorBidi"/>
          <w:sz w:val="28"/>
          <w:szCs w:val="28"/>
        </w:rPr>
        <w:t>01.09.2023</w:t>
      </w:r>
      <w:r w:rsidRPr="006E1004">
        <w:rPr>
          <w:rFonts w:asciiTheme="majorBidi" w:hAnsiTheme="majorBidi" w:cstheme="majorBidi"/>
          <w:sz w:val="28"/>
          <w:szCs w:val="28"/>
        </w:rPr>
        <w:t xml:space="preserve"> </w:t>
      </w:r>
      <w:r w:rsidRPr="006E1004">
        <w:rPr>
          <w:rStyle w:val="markedcontent"/>
          <w:rFonts w:asciiTheme="majorBidi" w:hAnsiTheme="majorBidi" w:cstheme="majorBidi"/>
          <w:sz w:val="28"/>
          <w:szCs w:val="28"/>
        </w:rPr>
        <w:t xml:space="preserve">и заканчивается </w:t>
      </w:r>
      <w:r w:rsidRPr="00BA255F">
        <w:rPr>
          <w:rFonts w:asciiTheme="majorBidi" w:hAnsiTheme="majorBidi" w:cstheme="majorBidi"/>
          <w:sz w:val="28"/>
          <w:szCs w:val="28"/>
        </w:rPr>
        <w:t>20.05.2024</w:t>
      </w:r>
      <w:r w:rsidRPr="006E1004">
        <w:rPr>
          <w:rFonts w:asciiTheme="majorBidi" w:hAnsiTheme="majorBidi" w:cstheme="majorBidi"/>
          <w:sz w:val="28"/>
          <w:szCs w:val="28"/>
        </w:rPr>
        <w:t xml:space="preserve">. </w:t>
      </w:r>
    </w:p>
    <w:p w:rsidR="00662340" w:rsidRPr="006E1004" w:rsidRDefault="00662340" w:rsidP="00662340">
      <w:pPr>
        <w:spacing w:line="276" w:lineRule="auto"/>
        <w:ind w:firstLine="567"/>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Про</w:t>
      </w:r>
      <w:r>
        <w:rPr>
          <w:rStyle w:val="markedcontent"/>
          <w:rFonts w:asciiTheme="majorBidi" w:hAnsiTheme="majorBidi" w:cstheme="majorBidi"/>
          <w:sz w:val="28"/>
          <w:szCs w:val="28"/>
        </w:rPr>
        <w:t>должительность учебного года в 10-11 классах составляет 34 учебные</w:t>
      </w:r>
      <w:r w:rsidRPr="006E1004">
        <w:rPr>
          <w:rStyle w:val="markedcontent"/>
          <w:rFonts w:asciiTheme="majorBidi" w:hAnsiTheme="majorBidi" w:cstheme="majorBidi"/>
          <w:sz w:val="28"/>
          <w:szCs w:val="28"/>
        </w:rPr>
        <w:t xml:space="preserve"> недели. </w:t>
      </w:r>
    </w:p>
    <w:p w:rsidR="00662340" w:rsidRDefault="00662340" w:rsidP="00662340">
      <w:pPr>
        <w:ind w:firstLine="567"/>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 xml:space="preserve">Учебные занятия для учащихся </w:t>
      </w:r>
      <w:r>
        <w:rPr>
          <w:rStyle w:val="markedcontent"/>
          <w:rFonts w:asciiTheme="majorBidi" w:hAnsiTheme="majorBidi" w:cstheme="majorBidi"/>
          <w:sz w:val="28"/>
          <w:szCs w:val="28"/>
        </w:rPr>
        <w:t>10-11</w:t>
      </w:r>
      <w:r w:rsidRPr="006E1004">
        <w:rPr>
          <w:rStyle w:val="markedcontent"/>
          <w:rFonts w:asciiTheme="majorBidi" w:hAnsiTheme="majorBidi" w:cstheme="majorBidi"/>
          <w:sz w:val="28"/>
          <w:szCs w:val="28"/>
        </w:rPr>
        <w:t xml:space="preserve"> классов проводятся по</w:t>
      </w:r>
      <w:r w:rsidRPr="00BA255F">
        <w:rPr>
          <w:rStyle w:val="markedcontent"/>
          <w:rFonts w:asciiTheme="majorBidi" w:hAnsiTheme="majorBidi" w:cstheme="majorBidi"/>
          <w:sz w:val="28"/>
          <w:szCs w:val="28"/>
        </w:rPr>
        <w:t xml:space="preserve"> </w:t>
      </w:r>
      <w:r w:rsidRPr="006E1004">
        <w:rPr>
          <w:rStyle w:val="markedcontent"/>
          <w:rFonts w:asciiTheme="majorBidi" w:hAnsiTheme="majorBidi" w:cstheme="majorBidi"/>
          <w:sz w:val="28"/>
          <w:szCs w:val="28"/>
        </w:rPr>
        <w:t>5-</w:t>
      </w:r>
      <w:r>
        <w:rPr>
          <w:rStyle w:val="markedcontent"/>
          <w:rFonts w:asciiTheme="majorBidi" w:hAnsiTheme="majorBidi" w:cstheme="majorBidi"/>
          <w:sz w:val="28"/>
          <w:szCs w:val="28"/>
        </w:rPr>
        <w:t>ти</w:t>
      </w:r>
      <w:r w:rsidRPr="006E1004">
        <w:rPr>
          <w:rStyle w:val="markedcontent"/>
          <w:rFonts w:asciiTheme="majorBidi" w:hAnsiTheme="majorBidi" w:cstheme="majorBidi"/>
          <w:sz w:val="28"/>
          <w:szCs w:val="28"/>
        </w:rPr>
        <w:t xml:space="preserve"> дневной учебной неделе.</w:t>
      </w:r>
    </w:p>
    <w:p w:rsidR="00662340" w:rsidRPr="006E1004" w:rsidRDefault="00662340" w:rsidP="00662340">
      <w:pPr>
        <w:ind w:firstLine="567"/>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 xml:space="preserve">Максимальный объем аудиторной нагрузки обучающихся в неделю составляет </w:t>
      </w:r>
      <w:r>
        <w:rPr>
          <w:rStyle w:val="markedcontent"/>
          <w:rFonts w:asciiTheme="majorBidi" w:hAnsiTheme="majorBidi" w:cstheme="majorBidi"/>
          <w:sz w:val="28"/>
          <w:szCs w:val="28"/>
        </w:rPr>
        <w:t xml:space="preserve"> в  10 классе – 34</w:t>
      </w:r>
      <w:r w:rsidRPr="005F6A49">
        <w:rPr>
          <w:rStyle w:val="markedcontent"/>
          <w:rFonts w:asciiTheme="majorBidi" w:hAnsiTheme="majorBidi" w:cstheme="majorBidi"/>
          <w:sz w:val="28"/>
          <w:szCs w:val="28"/>
        </w:rPr>
        <w:t xml:space="preserve"> час</w:t>
      </w:r>
      <w:r>
        <w:rPr>
          <w:rStyle w:val="markedcontent"/>
          <w:rFonts w:asciiTheme="majorBidi" w:hAnsiTheme="majorBidi" w:cstheme="majorBidi"/>
          <w:sz w:val="28"/>
          <w:szCs w:val="28"/>
        </w:rPr>
        <w:t>а, в  11 классе – 34</w:t>
      </w:r>
      <w:r w:rsidRPr="005F6A49">
        <w:rPr>
          <w:rStyle w:val="markedcontent"/>
          <w:rFonts w:asciiTheme="majorBidi" w:hAnsiTheme="majorBidi" w:cstheme="majorBidi"/>
          <w:sz w:val="28"/>
          <w:szCs w:val="28"/>
        </w:rPr>
        <w:t xml:space="preserve"> час</w:t>
      </w:r>
      <w:r>
        <w:rPr>
          <w:rStyle w:val="markedcontent"/>
          <w:rFonts w:asciiTheme="majorBidi" w:hAnsiTheme="majorBidi" w:cstheme="majorBidi"/>
          <w:sz w:val="28"/>
          <w:szCs w:val="28"/>
        </w:rPr>
        <w:t>а</w:t>
      </w:r>
      <w:r w:rsidRPr="005F6A49">
        <w:rPr>
          <w:rStyle w:val="markedcontent"/>
          <w:rFonts w:asciiTheme="majorBidi" w:hAnsiTheme="majorBidi" w:cstheme="majorBidi"/>
          <w:sz w:val="28"/>
          <w:szCs w:val="28"/>
        </w:rPr>
        <w:t xml:space="preserve">. </w:t>
      </w:r>
      <w:r w:rsidRPr="006E1004">
        <w:rPr>
          <w:rStyle w:val="markedcontent"/>
          <w:rFonts w:asciiTheme="majorBidi" w:hAnsiTheme="majorBidi" w:cstheme="majorBidi"/>
          <w:sz w:val="28"/>
          <w:szCs w:val="28"/>
        </w:rPr>
        <w:t>.</w:t>
      </w:r>
    </w:p>
    <w:p w:rsidR="00662340" w:rsidRPr="006E1004" w:rsidRDefault="00662340" w:rsidP="00662340">
      <w:pPr>
        <w:ind w:firstLine="567"/>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Учебный план состоит из двух частей — обязательной части и части, формируемой участниками образовательных отношений. Обязательная часть учебного плана определяет состав учебных предметов обязательных предметных областей.</w:t>
      </w:r>
    </w:p>
    <w:p w:rsidR="00662340" w:rsidRPr="006E1004" w:rsidRDefault="00662340" w:rsidP="00662340">
      <w:pPr>
        <w:ind w:firstLine="567"/>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учебного плана внутри максимально допустимой недельной нагрузки обучающихся, может быть использовано: на проведение учебных занятий, обеспечивающих различные интересы обучающихся</w:t>
      </w:r>
    </w:p>
    <w:p w:rsidR="00662340" w:rsidRPr="006E1004" w:rsidRDefault="00662340" w:rsidP="00662340">
      <w:pPr>
        <w:ind w:firstLine="567"/>
        <w:rPr>
          <w:rFonts w:asciiTheme="majorBidi" w:hAnsiTheme="majorBidi" w:cstheme="majorBidi"/>
          <w:sz w:val="28"/>
          <w:szCs w:val="28"/>
        </w:rPr>
      </w:pPr>
      <w:r w:rsidRPr="006E1004">
        <w:rPr>
          <w:rStyle w:val="markedcontent"/>
          <w:rFonts w:asciiTheme="majorBidi" w:hAnsiTheme="majorBidi" w:cstheme="majorBidi"/>
          <w:sz w:val="28"/>
          <w:szCs w:val="28"/>
        </w:rPr>
        <w:lastRenderedPageBreak/>
        <w:t xml:space="preserve">В </w:t>
      </w:r>
      <w:r w:rsidRPr="00BA255F">
        <w:rPr>
          <w:rStyle w:val="markedcontent"/>
          <w:rFonts w:asciiTheme="majorBidi" w:hAnsiTheme="majorBidi" w:cstheme="majorBidi"/>
          <w:sz w:val="28"/>
          <w:szCs w:val="28"/>
        </w:rPr>
        <w:t>Муниципальное бюджетное общеобразовательное учреждение «Пограничная средняя общеобразовательная школа №1 Пограничного муниципального округа»</w:t>
      </w:r>
      <w:r>
        <w:rPr>
          <w:rFonts w:asciiTheme="majorBidi" w:hAnsiTheme="majorBidi" w:cstheme="majorBidi"/>
          <w:sz w:val="28"/>
          <w:szCs w:val="28"/>
        </w:rPr>
        <w:t xml:space="preserve"> </w:t>
      </w:r>
      <w:r>
        <w:rPr>
          <w:rStyle w:val="markedcontent"/>
          <w:rFonts w:asciiTheme="majorBidi" w:hAnsiTheme="majorBidi" w:cstheme="majorBidi"/>
          <w:sz w:val="28"/>
          <w:szCs w:val="28"/>
        </w:rPr>
        <w:t xml:space="preserve">языком </w:t>
      </w:r>
      <w:r w:rsidRPr="006E1004">
        <w:rPr>
          <w:rStyle w:val="markedcontent"/>
          <w:rFonts w:asciiTheme="majorBidi" w:hAnsiTheme="majorBidi" w:cstheme="majorBidi"/>
          <w:sz w:val="28"/>
          <w:szCs w:val="28"/>
        </w:rPr>
        <w:t>об</w:t>
      </w:r>
      <w:r>
        <w:rPr>
          <w:rStyle w:val="markedcontent"/>
          <w:rFonts w:asciiTheme="majorBidi" w:hAnsiTheme="majorBidi" w:cstheme="majorBidi"/>
          <w:sz w:val="28"/>
          <w:szCs w:val="28"/>
        </w:rPr>
        <w:t>учения</w:t>
      </w:r>
      <w:r w:rsidRPr="006E1004">
        <w:rPr>
          <w:rStyle w:val="markedcontent"/>
          <w:rFonts w:asciiTheme="majorBidi" w:hAnsiTheme="majorBidi" w:cstheme="majorBidi"/>
          <w:sz w:val="28"/>
          <w:szCs w:val="28"/>
        </w:rPr>
        <w:t xml:space="preserve"> является </w:t>
      </w:r>
      <w:r w:rsidRPr="00BA255F">
        <w:rPr>
          <w:rFonts w:asciiTheme="majorBidi" w:hAnsiTheme="majorBidi" w:cstheme="majorBidi"/>
          <w:sz w:val="28"/>
          <w:szCs w:val="28"/>
        </w:rPr>
        <w:t xml:space="preserve">русский </w:t>
      </w:r>
      <w:r w:rsidRPr="006E1004">
        <w:rPr>
          <w:rFonts w:asciiTheme="majorBidi" w:hAnsiTheme="majorBidi" w:cstheme="majorBidi"/>
          <w:sz w:val="28"/>
          <w:szCs w:val="28"/>
        </w:rPr>
        <w:t>язык.</w:t>
      </w:r>
    </w:p>
    <w:p w:rsidR="00662340" w:rsidRPr="00BA255F" w:rsidRDefault="00662340" w:rsidP="00662340">
      <w:pPr>
        <w:ind w:firstLine="567"/>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 xml:space="preserve">При изучении </w:t>
      </w:r>
      <w:r>
        <w:rPr>
          <w:rStyle w:val="markedcontent"/>
          <w:rFonts w:asciiTheme="majorBidi" w:hAnsiTheme="majorBidi" w:cstheme="majorBidi"/>
          <w:sz w:val="28"/>
          <w:szCs w:val="28"/>
        </w:rPr>
        <w:t xml:space="preserve">предметов </w:t>
      </w:r>
      <w:r w:rsidRPr="006E1004">
        <w:rPr>
          <w:rStyle w:val="markedcontent"/>
          <w:rFonts w:asciiTheme="majorBidi" w:hAnsiTheme="majorBidi" w:cstheme="majorBidi"/>
        </w:rPr>
        <w:t xml:space="preserve"> </w:t>
      </w:r>
      <w:r w:rsidRPr="006E1004">
        <w:rPr>
          <w:rStyle w:val="markedcontent"/>
          <w:rFonts w:asciiTheme="majorBidi" w:hAnsiTheme="majorBidi" w:cstheme="majorBidi"/>
          <w:sz w:val="28"/>
          <w:szCs w:val="28"/>
        </w:rPr>
        <w:t>осуществляется деление учащихся на подгруппы</w:t>
      </w:r>
      <w:r w:rsidRPr="00BA255F">
        <w:rPr>
          <w:rStyle w:val="markedcontent"/>
          <w:rFonts w:asciiTheme="majorBidi" w:hAnsiTheme="majorBidi" w:cstheme="majorBidi"/>
          <w:sz w:val="28"/>
          <w:szCs w:val="28"/>
        </w:rPr>
        <w:t>.</w:t>
      </w:r>
    </w:p>
    <w:p w:rsidR="00662340" w:rsidRPr="006E1004" w:rsidRDefault="00662340" w:rsidP="00662340">
      <w:pPr>
        <w:ind w:firstLine="567"/>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Промежуточная аттестация – процедура, проводимая с целью оценки качества освоения обучающимися части содержания (четвертное оценивание) или всего объема учебной дисциплины за учебный год (годовое оценивание).</w:t>
      </w:r>
    </w:p>
    <w:p w:rsidR="00662340" w:rsidRPr="006E1004" w:rsidRDefault="00662340" w:rsidP="00662340">
      <w:pPr>
        <w:ind w:firstLine="567"/>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Промежуточная/годовая аттестация обучающихся за четверть осуществляется в соответствии с календарным учебным графиком.</w:t>
      </w:r>
    </w:p>
    <w:p w:rsidR="00662340" w:rsidRPr="006E1004" w:rsidRDefault="00662340" w:rsidP="00662340">
      <w:pPr>
        <w:ind w:firstLine="567"/>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 xml:space="preserve">Все предметы обязательной части учебного плана оцениваются по четвертям. Предметы из части, формируемой участниками образовательных отношений, являются безотметочными и оцениваются «зачет» или «незачет» по итогам четверти. </w:t>
      </w:r>
    </w:p>
    <w:p w:rsidR="00662340" w:rsidRPr="006E1004" w:rsidRDefault="00662340" w:rsidP="00662340">
      <w:pPr>
        <w:ind w:firstLine="567"/>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Промежуточная аттестация проходит на последней учебной неделе четверти. Формы и порядок проведения промежуточной аттестации определяются «Положением о формах, периодичности и порядке</w:t>
      </w:r>
      <w:r w:rsidRPr="006E1004">
        <w:rPr>
          <w:rStyle w:val="markedcontent"/>
          <w:rFonts w:asciiTheme="majorBidi" w:hAnsiTheme="majorBidi" w:cstheme="majorBidi"/>
          <w:sz w:val="28"/>
          <w:szCs w:val="28"/>
        </w:rPr>
        <w:br/>
        <w:t xml:space="preserve">текущего контроля успеваемости и промежуточной аттестации обучающихся </w:t>
      </w:r>
      <w:r w:rsidRPr="00BA255F">
        <w:rPr>
          <w:rStyle w:val="markedcontent"/>
          <w:rFonts w:asciiTheme="majorBidi" w:hAnsiTheme="majorBidi" w:cstheme="majorBidi"/>
          <w:sz w:val="28"/>
          <w:szCs w:val="28"/>
        </w:rPr>
        <w:t>Муниципальное бюджетное общеобразовательное учреждение «Пограничная средняя общеобразовательная школа №1 Пограничного муниципального округа»</w:t>
      </w:r>
      <w:r w:rsidRPr="006E1004">
        <w:rPr>
          <w:rStyle w:val="markedcontent"/>
          <w:rFonts w:asciiTheme="majorBidi" w:hAnsiTheme="majorBidi" w:cstheme="majorBidi"/>
          <w:sz w:val="28"/>
          <w:szCs w:val="28"/>
        </w:rPr>
        <w:t xml:space="preserve">. </w:t>
      </w:r>
    </w:p>
    <w:p w:rsidR="00662340" w:rsidRDefault="00662340" w:rsidP="00662340">
      <w:pPr>
        <w:ind w:firstLine="567"/>
        <w:rPr>
          <w:rStyle w:val="markedcontent"/>
          <w:rFonts w:asciiTheme="majorBidi" w:hAnsiTheme="majorBidi" w:cstheme="majorBidi"/>
          <w:sz w:val="28"/>
          <w:szCs w:val="28"/>
        </w:rPr>
      </w:pPr>
      <w:r>
        <w:rPr>
          <w:rStyle w:val="markedcontent"/>
          <w:rFonts w:asciiTheme="majorBidi" w:hAnsiTheme="majorBidi" w:cstheme="majorBidi"/>
          <w:sz w:val="28"/>
          <w:szCs w:val="28"/>
        </w:rPr>
        <w:t>Освоение основной образовательной</w:t>
      </w:r>
      <w:r w:rsidRPr="006E1004">
        <w:rPr>
          <w:rStyle w:val="markedcontent"/>
          <w:rFonts w:asciiTheme="majorBidi" w:hAnsiTheme="majorBidi" w:cstheme="majorBidi"/>
          <w:sz w:val="28"/>
          <w:szCs w:val="28"/>
        </w:rPr>
        <w:t xml:space="preserve"> программ</w:t>
      </w:r>
      <w:r>
        <w:rPr>
          <w:rStyle w:val="markedcontent"/>
          <w:rFonts w:asciiTheme="majorBidi" w:hAnsiTheme="majorBidi" w:cstheme="majorBidi"/>
          <w:sz w:val="28"/>
          <w:szCs w:val="28"/>
        </w:rPr>
        <w:t>ы</w:t>
      </w:r>
      <w:r w:rsidRPr="006E1004">
        <w:rPr>
          <w:rStyle w:val="markedcontent"/>
          <w:rFonts w:asciiTheme="majorBidi" w:hAnsiTheme="majorBidi" w:cstheme="majorBidi"/>
          <w:sz w:val="28"/>
          <w:szCs w:val="28"/>
        </w:rPr>
        <w:t xml:space="preserve"> </w:t>
      </w:r>
      <w:r>
        <w:rPr>
          <w:rStyle w:val="markedcontent"/>
          <w:rFonts w:asciiTheme="majorBidi" w:hAnsiTheme="majorBidi" w:cstheme="majorBidi"/>
          <w:sz w:val="28"/>
          <w:szCs w:val="28"/>
        </w:rPr>
        <w:t>среднего</w:t>
      </w:r>
      <w:r w:rsidRPr="006E1004">
        <w:rPr>
          <w:rStyle w:val="markedcontent"/>
          <w:rFonts w:asciiTheme="majorBidi" w:hAnsiTheme="majorBidi" w:cstheme="majorBidi"/>
          <w:sz w:val="28"/>
          <w:szCs w:val="28"/>
        </w:rPr>
        <w:t xml:space="preserve"> общего образования завершается итоговой аттестацией. </w:t>
      </w:r>
    </w:p>
    <w:p w:rsidR="00662340" w:rsidRDefault="00662340" w:rsidP="00662340">
      <w:pPr>
        <w:ind w:firstLine="567"/>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 xml:space="preserve">Нормативный срок освоения </w:t>
      </w:r>
      <w:r>
        <w:rPr>
          <w:rStyle w:val="markedcontent"/>
          <w:rFonts w:asciiTheme="majorBidi" w:hAnsiTheme="majorBidi" w:cstheme="majorBidi"/>
          <w:sz w:val="28"/>
          <w:szCs w:val="28"/>
        </w:rPr>
        <w:t>основной образовательной программы среднего общего образования</w:t>
      </w:r>
      <w:r w:rsidRPr="006E1004">
        <w:rPr>
          <w:rStyle w:val="markedcontent"/>
          <w:rFonts w:asciiTheme="majorBidi" w:hAnsiTheme="majorBidi" w:cstheme="majorBidi"/>
          <w:sz w:val="28"/>
          <w:szCs w:val="28"/>
        </w:rPr>
        <w:t xml:space="preserve"> составляет </w:t>
      </w:r>
      <w:r>
        <w:rPr>
          <w:rStyle w:val="markedcontent"/>
          <w:rFonts w:asciiTheme="majorBidi" w:hAnsiTheme="majorBidi" w:cstheme="majorBidi"/>
          <w:sz w:val="28"/>
          <w:szCs w:val="28"/>
        </w:rPr>
        <w:t>2</w:t>
      </w:r>
      <w:r w:rsidRPr="006E1004">
        <w:rPr>
          <w:rStyle w:val="markedcontent"/>
          <w:rFonts w:asciiTheme="majorBidi" w:hAnsiTheme="majorBidi" w:cstheme="majorBidi"/>
          <w:sz w:val="28"/>
          <w:szCs w:val="28"/>
        </w:rPr>
        <w:t xml:space="preserve"> </w:t>
      </w:r>
      <w:r>
        <w:rPr>
          <w:rStyle w:val="markedcontent"/>
          <w:rFonts w:asciiTheme="majorBidi" w:hAnsiTheme="majorBidi" w:cstheme="majorBidi"/>
          <w:sz w:val="28"/>
          <w:szCs w:val="28"/>
        </w:rPr>
        <w:t>года</w:t>
      </w:r>
      <w:r w:rsidRPr="006E1004">
        <w:rPr>
          <w:rStyle w:val="markedcontent"/>
          <w:rFonts w:asciiTheme="majorBidi" w:hAnsiTheme="majorBidi" w:cstheme="majorBidi"/>
          <w:sz w:val="28"/>
          <w:szCs w:val="28"/>
        </w:rPr>
        <w:t>.</w:t>
      </w:r>
    </w:p>
    <w:p w:rsidR="00662340" w:rsidRPr="006E1004" w:rsidRDefault="00662340" w:rsidP="00662340">
      <w:pPr>
        <w:ind w:firstLine="567"/>
        <w:rPr>
          <w:rStyle w:val="markedcontent"/>
          <w:rFonts w:asciiTheme="majorBidi" w:hAnsiTheme="majorBidi" w:cstheme="majorBidi"/>
          <w:sz w:val="28"/>
          <w:szCs w:val="28"/>
        </w:rPr>
      </w:pPr>
    </w:p>
    <w:p w:rsidR="00662340" w:rsidRDefault="00662340" w:rsidP="00662340">
      <w:pPr>
        <w:rPr>
          <w:rStyle w:val="markedcontent"/>
          <w:rFonts w:asciiTheme="majorBidi" w:hAnsiTheme="majorBidi" w:cstheme="majorBidi"/>
          <w:sz w:val="28"/>
          <w:szCs w:val="28"/>
        </w:rPr>
        <w:sectPr w:rsidR="00662340" w:rsidSect="0067516D">
          <w:pgSz w:w="11906" w:h="16838"/>
          <w:pgMar w:top="1134" w:right="850" w:bottom="1134" w:left="1134" w:header="708" w:footer="708" w:gutter="0"/>
          <w:cols w:space="708"/>
          <w:docGrid w:linePitch="360"/>
        </w:sectPr>
      </w:pPr>
    </w:p>
    <w:p w:rsidR="00662340" w:rsidRDefault="00662340" w:rsidP="00662340">
      <w:pPr>
        <w:ind w:firstLine="567"/>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lastRenderedPageBreak/>
        <w:t>УЧЕБНЫЙ ПЛАН</w:t>
      </w:r>
      <w:r>
        <w:rPr>
          <w:rStyle w:val="markedcontent"/>
          <w:rFonts w:asciiTheme="majorBidi" w:hAnsiTheme="majorBidi" w:cstheme="majorBidi"/>
          <w:sz w:val="28"/>
          <w:szCs w:val="28"/>
        </w:rPr>
        <w:t xml:space="preserve"> естественно-научный профиль</w:t>
      </w:r>
    </w:p>
    <w:p w:rsidR="00662340" w:rsidRDefault="00662340" w:rsidP="00662340">
      <w:pPr>
        <w:ind w:firstLine="567"/>
        <w:rPr>
          <w:rStyle w:val="markedcontent"/>
          <w:rFonts w:asciiTheme="majorBidi" w:hAnsiTheme="majorBidi" w:cstheme="majorBidi"/>
          <w:sz w:val="28"/>
          <w:szCs w:val="28"/>
        </w:rPr>
      </w:pPr>
    </w:p>
    <w:tbl>
      <w:tblPr>
        <w:tblStyle w:val="ae"/>
        <w:tblW w:w="0" w:type="auto"/>
        <w:tblLook w:val="04A0" w:firstRow="1" w:lastRow="0" w:firstColumn="1" w:lastColumn="0" w:noHBand="0" w:noVBand="1"/>
      </w:tblPr>
      <w:tblGrid>
        <w:gridCol w:w="3219"/>
        <w:gridCol w:w="3302"/>
        <w:gridCol w:w="1525"/>
        <w:gridCol w:w="1525"/>
      </w:tblGrid>
      <w:tr w:rsidR="00662340" w:rsidTr="0067516D">
        <w:tc>
          <w:tcPr>
            <w:tcW w:w="4709" w:type="dxa"/>
            <w:vMerge w:val="restart"/>
            <w:shd w:val="clear" w:color="auto" w:fill="D9D9D9"/>
          </w:tcPr>
          <w:p w:rsidR="00662340" w:rsidRDefault="00662340" w:rsidP="0067516D">
            <w:r>
              <w:rPr>
                <w:b/>
              </w:rPr>
              <w:t>Предметная область</w:t>
            </w:r>
          </w:p>
        </w:tc>
        <w:tc>
          <w:tcPr>
            <w:tcW w:w="4747" w:type="dxa"/>
            <w:vMerge w:val="restart"/>
            <w:shd w:val="clear" w:color="auto" w:fill="D9D9D9"/>
          </w:tcPr>
          <w:p w:rsidR="00662340" w:rsidRDefault="00662340" w:rsidP="0067516D">
            <w:r>
              <w:rPr>
                <w:b/>
              </w:rPr>
              <w:t>Учебный предмет</w:t>
            </w:r>
          </w:p>
        </w:tc>
        <w:tc>
          <w:tcPr>
            <w:tcW w:w="5312" w:type="dxa"/>
            <w:gridSpan w:val="2"/>
            <w:shd w:val="clear" w:color="auto" w:fill="D9D9D9"/>
          </w:tcPr>
          <w:p w:rsidR="00662340" w:rsidRDefault="00662340" w:rsidP="0067516D">
            <w:pPr>
              <w:jc w:val="center"/>
            </w:pPr>
            <w:r>
              <w:rPr>
                <w:b/>
              </w:rPr>
              <w:t>Количество часов в неделю</w:t>
            </w:r>
          </w:p>
        </w:tc>
      </w:tr>
      <w:tr w:rsidR="00662340" w:rsidTr="0067516D">
        <w:tc>
          <w:tcPr>
            <w:tcW w:w="4709" w:type="dxa"/>
            <w:vMerge/>
          </w:tcPr>
          <w:p w:rsidR="00662340" w:rsidRDefault="00662340" w:rsidP="0067516D"/>
        </w:tc>
        <w:tc>
          <w:tcPr>
            <w:tcW w:w="4747" w:type="dxa"/>
            <w:vMerge/>
          </w:tcPr>
          <w:p w:rsidR="00662340" w:rsidRDefault="00662340" w:rsidP="0067516D"/>
        </w:tc>
        <w:tc>
          <w:tcPr>
            <w:tcW w:w="2656" w:type="dxa"/>
            <w:shd w:val="clear" w:color="auto" w:fill="D9D9D9"/>
          </w:tcPr>
          <w:p w:rsidR="00662340" w:rsidRDefault="00662340" w:rsidP="0067516D">
            <w:pPr>
              <w:jc w:val="center"/>
            </w:pPr>
            <w:r>
              <w:rPr>
                <w:b/>
              </w:rPr>
              <w:t>10а</w:t>
            </w:r>
          </w:p>
        </w:tc>
        <w:tc>
          <w:tcPr>
            <w:tcW w:w="2656" w:type="dxa"/>
            <w:shd w:val="clear" w:color="auto" w:fill="D9D9D9"/>
          </w:tcPr>
          <w:p w:rsidR="00662340" w:rsidRDefault="00662340" w:rsidP="0067516D">
            <w:pPr>
              <w:jc w:val="center"/>
            </w:pPr>
            <w:r>
              <w:rPr>
                <w:b/>
              </w:rPr>
              <w:t>11а</w:t>
            </w:r>
          </w:p>
        </w:tc>
      </w:tr>
      <w:tr w:rsidR="00662340" w:rsidTr="0067516D">
        <w:tc>
          <w:tcPr>
            <w:tcW w:w="14768" w:type="dxa"/>
            <w:gridSpan w:val="4"/>
            <w:shd w:val="clear" w:color="auto" w:fill="FFFFB3"/>
          </w:tcPr>
          <w:p w:rsidR="00662340" w:rsidRDefault="00662340" w:rsidP="0067516D">
            <w:pPr>
              <w:jc w:val="center"/>
            </w:pPr>
            <w:r>
              <w:rPr>
                <w:b/>
              </w:rPr>
              <w:t>Обязательная часть</w:t>
            </w:r>
          </w:p>
        </w:tc>
      </w:tr>
      <w:tr w:rsidR="00662340" w:rsidTr="0067516D">
        <w:tc>
          <w:tcPr>
            <w:tcW w:w="4709" w:type="dxa"/>
            <w:vMerge w:val="restart"/>
          </w:tcPr>
          <w:p w:rsidR="00662340" w:rsidRDefault="00662340" w:rsidP="0067516D">
            <w:r>
              <w:t>Русский язык и литература</w:t>
            </w:r>
          </w:p>
        </w:tc>
        <w:tc>
          <w:tcPr>
            <w:tcW w:w="4747" w:type="dxa"/>
          </w:tcPr>
          <w:p w:rsidR="00662340" w:rsidRDefault="00662340" w:rsidP="0067516D">
            <w:r>
              <w:t>Русский язык</w:t>
            </w:r>
          </w:p>
        </w:tc>
        <w:tc>
          <w:tcPr>
            <w:tcW w:w="2656" w:type="dxa"/>
          </w:tcPr>
          <w:p w:rsidR="00662340" w:rsidRDefault="00662340" w:rsidP="0067516D">
            <w:pPr>
              <w:jc w:val="center"/>
            </w:pPr>
            <w:r>
              <w:t>2</w:t>
            </w:r>
          </w:p>
        </w:tc>
        <w:tc>
          <w:tcPr>
            <w:tcW w:w="2656" w:type="dxa"/>
          </w:tcPr>
          <w:p w:rsidR="00662340" w:rsidRDefault="00662340" w:rsidP="0067516D">
            <w:pPr>
              <w:jc w:val="center"/>
            </w:pPr>
            <w:r>
              <w:t>2</w:t>
            </w:r>
          </w:p>
        </w:tc>
      </w:tr>
      <w:tr w:rsidR="00662340" w:rsidTr="0067516D">
        <w:tc>
          <w:tcPr>
            <w:tcW w:w="4709" w:type="dxa"/>
            <w:vMerge/>
          </w:tcPr>
          <w:p w:rsidR="00662340" w:rsidRDefault="00662340" w:rsidP="0067516D"/>
        </w:tc>
        <w:tc>
          <w:tcPr>
            <w:tcW w:w="4747" w:type="dxa"/>
          </w:tcPr>
          <w:p w:rsidR="00662340" w:rsidRDefault="00662340" w:rsidP="0067516D">
            <w:r>
              <w:t>Литература</w:t>
            </w:r>
          </w:p>
        </w:tc>
        <w:tc>
          <w:tcPr>
            <w:tcW w:w="2656" w:type="dxa"/>
          </w:tcPr>
          <w:p w:rsidR="00662340" w:rsidRDefault="00662340" w:rsidP="0067516D">
            <w:pPr>
              <w:jc w:val="center"/>
            </w:pPr>
            <w:r>
              <w:t>3</w:t>
            </w:r>
          </w:p>
        </w:tc>
        <w:tc>
          <w:tcPr>
            <w:tcW w:w="2656" w:type="dxa"/>
          </w:tcPr>
          <w:p w:rsidR="00662340" w:rsidRDefault="00662340" w:rsidP="0067516D">
            <w:pPr>
              <w:jc w:val="center"/>
            </w:pPr>
            <w:r>
              <w:t>3</w:t>
            </w:r>
          </w:p>
        </w:tc>
      </w:tr>
      <w:tr w:rsidR="00662340" w:rsidTr="0067516D">
        <w:tc>
          <w:tcPr>
            <w:tcW w:w="4709" w:type="dxa"/>
          </w:tcPr>
          <w:p w:rsidR="00662340" w:rsidRDefault="00662340" w:rsidP="0067516D">
            <w:r>
              <w:t>Иностранные языки</w:t>
            </w:r>
          </w:p>
        </w:tc>
        <w:tc>
          <w:tcPr>
            <w:tcW w:w="4747" w:type="dxa"/>
          </w:tcPr>
          <w:p w:rsidR="00662340" w:rsidRDefault="00662340" w:rsidP="0067516D">
            <w:r>
              <w:t>Иностранный язык</w:t>
            </w:r>
          </w:p>
        </w:tc>
        <w:tc>
          <w:tcPr>
            <w:tcW w:w="2656" w:type="dxa"/>
          </w:tcPr>
          <w:p w:rsidR="00662340" w:rsidRDefault="00662340" w:rsidP="0067516D">
            <w:pPr>
              <w:jc w:val="center"/>
            </w:pPr>
            <w:r>
              <w:t>3</w:t>
            </w:r>
          </w:p>
        </w:tc>
        <w:tc>
          <w:tcPr>
            <w:tcW w:w="2656" w:type="dxa"/>
          </w:tcPr>
          <w:p w:rsidR="00662340" w:rsidRDefault="00662340" w:rsidP="0067516D">
            <w:pPr>
              <w:jc w:val="center"/>
            </w:pPr>
            <w:r>
              <w:t>3</w:t>
            </w:r>
          </w:p>
        </w:tc>
      </w:tr>
      <w:tr w:rsidR="00662340" w:rsidTr="0067516D">
        <w:tc>
          <w:tcPr>
            <w:tcW w:w="4709" w:type="dxa"/>
            <w:vMerge w:val="restart"/>
          </w:tcPr>
          <w:p w:rsidR="00662340" w:rsidRDefault="00662340" w:rsidP="0067516D">
            <w:r>
              <w:t>Математика и информатика</w:t>
            </w:r>
          </w:p>
        </w:tc>
        <w:tc>
          <w:tcPr>
            <w:tcW w:w="4747" w:type="dxa"/>
          </w:tcPr>
          <w:p w:rsidR="00662340" w:rsidRDefault="00662340" w:rsidP="0067516D">
            <w:r>
              <w:t>Алгебра</w:t>
            </w:r>
          </w:p>
        </w:tc>
        <w:tc>
          <w:tcPr>
            <w:tcW w:w="2656" w:type="dxa"/>
          </w:tcPr>
          <w:p w:rsidR="00662340" w:rsidRDefault="00662340" w:rsidP="0067516D">
            <w:pPr>
              <w:jc w:val="center"/>
            </w:pPr>
            <w:r>
              <w:t>2</w:t>
            </w:r>
          </w:p>
        </w:tc>
        <w:tc>
          <w:tcPr>
            <w:tcW w:w="2656" w:type="dxa"/>
          </w:tcPr>
          <w:p w:rsidR="00662340" w:rsidRDefault="00662340" w:rsidP="0067516D">
            <w:pPr>
              <w:jc w:val="center"/>
            </w:pPr>
            <w:r>
              <w:t>3</w:t>
            </w:r>
          </w:p>
        </w:tc>
      </w:tr>
      <w:tr w:rsidR="00662340" w:rsidTr="0067516D">
        <w:tc>
          <w:tcPr>
            <w:tcW w:w="4709" w:type="dxa"/>
            <w:vMerge/>
          </w:tcPr>
          <w:p w:rsidR="00662340" w:rsidRDefault="00662340" w:rsidP="0067516D"/>
        </w:tc>
        <w:tc>
          <w:tcPr>
            <w:tcW w:w="4747" w:type="dxa"/>
          </w:tcPr>
          <w:p w:rsidR="00662340" w:rsidRDefault="00662340" w:rsidP="0067516D">
            <w:r>
              <w:t>Геометрия</w:t>
            </w:r>
          </w:p>
        </w:tc>
        <w:tc>
          <w:tcPr>
            <w:tcW w:w="2656" w:type="dxa"/>
          </w:tcPr>
          <w:p w:rsidR="00662340" w:rsidRDefault="00662340" w:rsidP="0067516D">
            <w:pPr>
              <w:jc w:val="center"/>
            </w:pPr>
            <w:r>
              <w:t>2</w:t>
            </w:r>
          </w:p>
        </w:tc>
        <w:tc>
          <w:tcPr>
            <w:tcW w:w="2656" w:type="dxa"/>
          </w:tcPr>
          <w:p w:rsidR="00662340" w:rsidRDefault="00662340" w:rsidP="0067516D">
            <w:pPr>
              <w:jc w:val="center"/>
            </w:pPr>
            <w:r>
              <w:t>1</w:t>
            </w:r>
          </w:p>
        </w:tc>
      </w:tr>
      <w:tr w:rsidR="00662340" w:rsidTr="0067516D">
        <w:tc>
          <w:tcPr>
            <w:tcW w:w="4709" w:type="dxa"/>
            <w:vMerge/>
          </w:tcPr>
          <w:p w:rsidR="00662340" w:rsidRDefault="00662340" w:rsidP="0067516D"/>
        </w:tc>
        <w:tc>
          <w:tcPr>
            <w:tcW w:w="4747" w:type="dxa"/>
          </w:tcPr>
          <w:p w:rsidR="00662340" w:rsidRDefault="00662340" w:rsidP="0067516D">
            <w:r>
              <w:t>Вероятность и статистика</w:t>
            </w:r>
          </w:p>
        </w:tc>
        <w:tc>
          <w:tcPr>
            <w:tcW w:w="2656" w:type="dxa"/>
          </w:tcPr>
          <w:p w:rsidR="00662340" w:rsidRDefault="00662340" w:rsidP="0067516D">
            <w:pPr>
              <w:jc w:val="center"/>
            </w:pPr>
            <w:r>
              <w:t>1</w:t>
            </w:r>
          </w:p>
        </w:tc>
        <w:tc>
          <w:tcPr>
            <w:tcW w:w="2656" w:type="dxa"/>
          </w:tcPr>
          <w:p w:rsidR="00662340" w:rsidRDefault="00662340" w:rsidP="0067516D">
            <w:pPr>
              <w:jc w:val="center"/>
            </w:pPr>
            <w:r>
              <w:t>1</w:t>
            </w:r>
          </w:p>
        </w:tc>
      </w:tr>
      <w:tr w:rsidR="00662340" w:rsidTr="0067516D">
        <w:tc>
          <w:tcPr>
            <w:tcW w:w="4709" w:type="dxa"/>
            <w:vMerge/>
          </w:tcPr>
          <w:p w:rsidR="00662340" w:rsidRDefault="00662340" w:rsidP="0067516D"/>
        </w:tc>
        <w:tc>
          <w:tcPr>
            <w:tcW w:w="4747" w:type="dxa"/>
          </w:tcPr>
          <w:p w:rsidR="00662340" w:rsidRDefault="00662340" w:rsidP="0067516D">
            <w:r>
              <w:t>Информатика</w:t>
            </w:r>
          </w:p>
        </w:tc>
        <w:tc>
          <w:tcPr>
            <w:tcW w:w="2656" w:type="dxa"/>
          </w:tcPr>
          <w:p w:rsidR="00662340" w:rsidRDefault="00662340" w:rsidP="0067516D">
            <w:pPr>
              <w:jc w:val="center"/>
            </w:pPr>
            <w:r>
              <w:t>1</w:t>
            </w:r>
          </w:p>
        </w:tc>
        <w:tc>
          <w:tcPr>
            <w:tcW w:w="2656" w:type="dxa"/>
          </w:tcPr>
          <w:p w:rsidR="00662340" w:rsidRDefault="00662340" w:rsidP="0067516D">
            <w:pPr>
              <w:jc w:val="center"/>
            </w:pPr>
            <w:r>
              <w:t>1</w:t>
            </w:r>
          </w:p>
        </w:tc>
      </w:tr>
      <w:tr w:rsidR="00662340" w:rsidTr="0067516D">
        <w:tc>
          <w:tcPr>
            <w:tcW w:w="4709" w:type="dxa"/>
            <w:vMerge w:val="restart"/>
          </w:tcPr>
          <w:p w:rsidR="00662340" w:rsidRDefault="00662340" w:rsidP="0067516D">
            <w:r>
              <w:t>Общественно-научные предметы</w:t>
            </w:r>
          </w:p>
        </w:tc>
        <w:tc>
          <w:tcPr>
            <w:tcW w:w="4747" w:type="dxa"/>
          </w:tcPr>
          <w:p w:rsidR="00662340" w:rsidRDefault="00662340" w:rsidP="0067516D">
            <w:r>
              <w:t>История</w:t>
            </w:r>
          </w:p>
        </w:tc>
        <w:tc>
          <w:tcPr>
            <w:tcW w:w="2656" w:type="dxa"/>
          </w:tcPr>
          <w:p w:rsidR="00662340" w:rsidRDefault="00662340" w:rsidP="0067516D">
            <w:pPr>
              <w:jc w:val="center"/>
            </w:pPr>
            <w:r>
              <w:t>2</w:t>
            </w:r>
          </w:p>
        </w:tc>
        <w:tc>
          <w:tcPr>
            <w:tcW w:w="2656" w:type="dxa"/>
          </w:tcPr>
          <w:p w:rsidR="00662340" w:rsidRDefault="00662340" w:rsidP="0067516D">
            <w:pPr>
              <w:jc w:val="center"/>
            </w:pPr>
            <w:r>
              <w:t>2</w:t>
            </w:r>
          </w:p>
        </w:tc>
      </w:tr>
      <w:tr w:rsidR="00662340" w:rsidTr="0067516D">
        <w:tc>
          <w:tcPr>
            <w:tcW w:w="4709" w:type="dxa"/>
            <w:vMerge/>
          </w:tcPr>
          <w:p w:rsidR="00662340" w:rsidRDefault="00662340" w:rsidP="0067516D"/>
        </w:tc>
        <w:tc>
          <w:tcPr>
            <w:tcW w:w="4747" w:type="dxa"/>
          </w:tcPr>
          <w:p w:rsidR="00662340" w:rsidRDefault="00662340" w:rsidP="0067516D">
            <w:r>
              <w:t>Обществознание</w:t>
            </w:r>
          </w:p>
        </w:tc>
        <w:tc>
          <w:tcPr>
            <w:tcW w:w="2656" w:type="dxa"/>
          </w:tcPr>
          <w:p w:rsidR="00662340" w:rsidRDefault="00662340" w:rsidP="0067516D">
            <w:pPr>
              <w:jc w:val="center"/>
            </w:pPr>
            <w:r>
              <w:t>2</w:t>
            </w:r>
          </w:p>
        </w:tc>
        <w:tc>
          <w:tcPr>
            <w:tcW w:w="2656" w:type="dxa"/>
          </w:tcPr>
          <w:p w:rsidR="00662340" w:rsidRDefault="00662340" w:rsidP="0067516D">
            <w:pPr>
              <w:jc w:val="center"/>
            </w:pPr>
            <w:r>
              <w:t>2</w:t>
            </w:r>
          </w:p>
        </w:tc>
      </w:tr>
      <w:tr w:rsidR="00662340" w:rsidTr="0067516D">
        <w:tc>
          <w:tcPr>
            <w:tcW w:w="4709" w:type="dxa"/>
            <w:vMerge/>
          </w:tcPr>
          <w:p w:rsidR="00662340" w:rsidRDefault="00662340" w:rsidP="0067516D"/>
        </w:tc>
        <w:tc>
          <w:tcPr>
            <w:tcW w:w="4747" w:type="dxa"/>
          </w:tcPr>
          <w:p w:rsidR="00662340" w:rsidRDefault="00662340" w:rsidP="0067516D">
            <w:r>
              <w:t>География</w:t>
            </w:r>
          </w:p>
        </w:tc>
        <w:tc>
          <w:tcPr>
            <w:tcW w:w="2656" w:type="dxa"/>
          </w:tcPr>
          <w:p w:rsidR="00662340" w:rsidRDefault="00662340" w:rsidP="0067516D">
            <w:pPr>
              <w:jc w:val="center"/>
            </w:pPr>
            <w:r>
              <w:t>1</w:t>
            </w:r>
          </w:p>
        </w:tc>
        <w:tc>
          <w:tcPr>
            <w:tcW w:w="2656" w:type="dxa"/>
          </w:tcPr>
          <w:p w:rsidR="00662340" w:rsidRDefault="00662340" w:rsidP="0067516D">
            <w:pPr>
              <w:jc w:val="center"/>
            </w:pPr>
            <w:r>
              <w:t>1</w:t>
            </w:r>
          </w:p>
        </w:tc>
      </w:tr>
      <w:tr w:rsidR="00662340" w:rsidTr="0067516D">
        <w:tc>
          <w:tcPr>
            <w:tcW w:w="4709" w:type="dxa"/>
            <w:vMerge w:val="restart"/>
          </w:tcPr>
          <w:p w:rsidR="00662340" w:rsidRDefault="00662340" w:rsidP="0067516D">
            <w:r>
              <w:t>Естественно-научные предметы</w:t>
            </w:r>
          </w:p>
        </w:tc>
        <w:tc>
          <w:tcPr>
            <w:tcW w:w="4747" w:type="dxa"/>
          </w:tcPr>
          <w:p w:rsidR="00662340" w:rsidRDefault="00662340" w:rsidP="0067516D">
            <w:r>
              <w:t>Физика(углубленный уровень)</w:t>
            </w:r>
          </w:p>
        </w:tc>
        <w:tc>
          <w:tcPr>
            <w:tcW w:w="2656" w:type="dxa"/>
          </w:tcPr>
          <w:p w:rsidR="00662340" w:rsidRDefault="00662340" w:rsidP="0067516D">
            <w:pPr>
              <w:jc w:val="center"/>
            </w:pPr>
            <w:r>
              <w:t>3</w:t>
            </w:r>
          </w:p>
        </w:tc>
        <w:tc>
          <w:tcPr>
            <w:tcW w:w="2656" w:type="dxa"/>
          </w:tcPr>
          <w:p w:rsidR="00662340" w:rsidRDefault="00662340" w:rsidP="0067516D">
            <w:pPr>
              <w:jc w:val="center"/>
            </w:pPr>
            <w:r>
              <w:t>3</w:t>
            </w:r>
          </w:p>
        </w:tc>
      </w:tr>
      <w:tr w:rsidR="00662340" w:rsidTr="0067516D">
        <w:tc>
          <w:tcPr>
            <w:tcW w:w="4709" w:type="dxa"/>
            <w:vMerge/>
          </w:tcPr>
          <w:p w:rsidR="00662340" w:rsidRDefault="00662340" w:rsidP="0067516D"/>
        </w:tc>
        <w:tc>
          <w:tcPr>
            <w:tcW w:w="4747" w:type="dxa"/>
          </w:tcPr>
          <w:p w:rsidR="00662340" w:rsidRDefault="00662340" w:rsidP="0067516D">
            <w:r>
              <w:t>Химия (углубленный уровень)</w:t>
            </w:r>
          </w:p>
        </w:tc>
        <w:tc>
          <w:tcPr>
            <w:tcW w:w="2656" w:type="dxa"/>
          </w:tcPr>
          <w:p w:rsidR="00662340" w:rsidRDefault="00662340" w:rsidP="0067516D">
            <w:pPr>
              <w:jc w:val="center"/>
            </w:pPr>
            <w:r>
              <w:t>3</w:t>
            </w:r>
          </w:p>
        </w:tc>
        <w:tc>
          <w:tcPr>
            <w:tcW w:w="2656" w:type="dxa"/>
          </w:tcPr>
          <w:p w:rsidR="00662340" w:rsidRDefault="00662340" w:rsidP="0067516D">
            <w:pPr>
              <w:jc w:val="center"/>
            </w:pPr>
            <w:r>
              <w:t>3</w:t>
            </w:r>
          </w:p>
        </w:tc>
      </w:tr>
      <w:tr w:rsidR="00662340" w:rsidTr="0067516D">
        <w:tc>
          <w:tcPr>
            <w:tcW w:w="4709" w:type="dxa"/>
            <w:vMerge/>
          </w:tcPr>
          <w:p w:rsidR="00662340" w:rsidRDefault="00662340" w:rsidP="0067516D"/>
        </w:tc>
        <w:tc>
          <w:tcPr>
            <w:tcW w:w="4747" w:type="dxa"/>
          </w:tcPr>
          <w:p w:rsidR="00662340" w:rsidRDefault="00662340" w:rsidP="0067516D">
            <w:r>
              <w:t>Биология (углубленный уровень)</w:t>
            </w:r>
          </w:p>
        </w:tc>
        <w:tc>
          <w:tcPr>
            <w:tcW w:w="2656" w:type="dxa"/>
          </w:tcPr>
          <w:p w:rsidR="00662340" w:rsidRDefault="00662340" w:rsidP="0067516D">
            <w:pPr>
              <w:jc w:val="center"/>
            </w:pPr>
            <w:r>
              <w:t>3</w:t>
            </w:r>
          </w:p>
        </w:tc>
        <w:tc>
          <w:tcPr>
            <w:tcW w:w="2656" w:type="dxa"/>
          </w:tcPr>
          <w:p w:rsidR="00662340" w:rsidRDefault="00662340" w:rsidP="0067516D">
            <w:pPr>
              <w:jc w:val="center"/>
            </w:pPr>
            <w:r>
              <w:t>3</w:t>
            </w:r>
          </w:p>
        </w:tc>
      </w:tr>
      <w:tr w:rsidR="00662340" w:rsidTr="0067516D">
        <w:tc>
          <w:tcPr>
            <w:tcW w:w="4709" w:type="dxa"/>
            <w:vMerge w:val="restart"/>
          </w:tcPr>
          <w:p w:rsidR="00662340" w:rsidRDefault="00662340" w:rsidP="0067516D">
            <w:r>
              <w:t>Физическая культура и основы безопасности жизнедеятельности</w:t>
            </w:r>
          </w:p>
        </w:tc>
        <w:tc>
          <w:tcPr>
            <w:tcW w:w="4747" w:type="dxa"/>
          </w:tcPr>
          <w:p w:rsidR="00662340" w:rsidRDefault="00662340" w:rsidP="0067516D">
            <w:r>
              <w:t>Физическая культура</w:t>
            </w:r>
          </w:p>
        </w:tc>
        <w:tc>
          <w:tcPr>
            <w:tcW w:w="2656" w:type="dxa"/>
          </w:tcPr>
          <w:p w:rsidR="00662340" w:rsidRDefault="00662340" w:rsidP="0067516D">
            <w:pPr>
              <w:jc w:val="center"/>
            </w:pPr>
            <w:r>
              <w:t>2</w:t>
            </w:r>
          </w:p>
        </w:tc>
        <w:tc>
          <w:tcPr>
            <w:tcW w:w="2656" w:type="dxa"/>
          </w:tcPr>
          <w:p w:rsidR="00662340" w:rsidRDefault="00662340" w:rsidP="0067516D">
            <w:pPr>
              <w:jc w:val="center"/>
            </w:pPr>
            <w:r>
              <w:t>2</w:t>
            </w:r>
          </w:p>
        </w:tc>
      </w:tr>
      <w:tr w:rsidR="00662340" w:rsidTr="0067516D">
        <w:tc>
          <w:tcPr>
            <w:tcW w:w="4709" w:type="dxa"/>
            <w:vMerge/>
          </w:tcPr>
          <w:p w:rsidR="00662340" w:rsidRDefault="00662340" w:rsidP="0067516D"/>
        </w:tc>
        <w:tc>
          <w:tcPr>
            <w:tcW w:w="4747" w:type="dxa"/>
          </w:tcPr>
          <w:p w:rsidR="00662340" w:rsidRDefault="00662340" w:rsidP="0067516D">
            <w:r>
              <w:t>Основы безопасности жизнедеятельности</w:t>
            </w:r>
          </w:p>
        </w:tc>
        <w:tc>
          <w:tcPr>
            <w:tcW w:w="2656" w:type="dxa"/>
          </w:tcPr>
          <w:p w:rsidR="00662340" w:rsidRDefault="00662340" w:rsidP="0067516D">
            <w:pPr>
              <w:jc w:val="center"/>
            </w:pPr>
            <w:r>
              <w:t>1</w:t>
            </w:r>
          </w:p>
        </w:tc>
        <w:tc>
          <w:tcPr>
            <w:tcW w:w="2656" w:type="dxa"/>
          </w:tcPr>
          <w:p w:rsidR="00662340" w:rsidRDefault="00662340" w:rsidP="0067516D">
            <w:pPr>
              <w:jc w:val="center"/>
            </w:pPr>
            <w:r>
              <w:t>1</w:t>
            </w:r>
          </w:p>
        </w:tc>
      </w:tr>
      <w:tr w:rsidR="00662340" w:rsidTr="0067516D">
        <w:tc>
          <w:tcPr>
            <w:tcW w:w="4709" w:type="dxa"/>
          </w:tcPr>
          <w:p w:rsidR="00662340" w:rsidRDefault="00662340" w:rsidP="0067516D">
            <w:r>
              <w:t>-----</w:t>
            </w:r>
          </w:p>
        </w:tc>
        <w:tc>
          <w:tcPr>
            <w:tcW w:w="4747" w:type="dxa"/>
          </w:tcPr>
          <w:p w:rsidR="00662340" w:rsidRDefault="00662340" w:rsidP="0067516D">
            <w:r>
              <w:t>Индивидуальный проект</w:t>
            </w:r>
          </w:p>
        </w:tc>
        <w:tc>
          <w:tcPr>
            <w:tcW w:w="2656" w:type="dxa"/>
          </w:tcPr>
          <w:p w:rsidR="00662340" w:rsidRDefault="00662340" w:rsidP="0067516D">
            <w:pPr>
              <w:jc w:val="center"/>
            </w:pPr>
            <w:r>
              <w:t>1</w:t>
            </w:r>
          </w:p>
        </w:tc>
        <w:tc>
          <w:tcPr>
            <w:tcW w:w="2656" w:type="dxa"/>
          </w:tcPr>
          <w:p w:rsidR="00662340" w:rsidRDefault="00662340" w:rsidP="0067516D">
            <w:pPr>
              <w:jc w:val="center"/>
            </w:pPr>
            <w:r>
              <w:t>1</w:t>
            </w:r>
          </w:p>
        </w:tc>
      </w:tr>
      <w:tr w:rsidR="00662340" w:rsidTr="0067516D">
        <w:tc>
          <w:tcPr>
            <w:tcW w:w="9456" w:type="dxa"/>
            <w:gridSpan w:val="2"/>
            <w:shd w:val="clear" w:color="auto" w:fill="00FF00"/>
          </w:tcPr>
          <w:p w:rsidR="00662340" w:rsidRDefault="00662340" w:rsidP="0067516D">
            <w:r>
              <w:t>Итого</w:t>
            </w:r>
          </w:p>
        </w:tc>
        <w:tc>
          <w:tcPr>
            <w:tcW w:w="2656" w:type="dxa"/>
            <w:shd w:val="clear" w:color="auto" w:fill="00FF00"/>
          </w:tcPr>
          <w:p w:rsidR="00662340" w:rsidRDefault="00662340" w:rsidP="0067516D">
            <w:pPr>
              <w:jc w:val="center"/>
            </w:pPr>
            <w:r>
              <w:t>32</w:t>
            </w:r>
          </w:p>
        </w:tc>
        <w:tc>
          <w:tcPr>
            <w:tcW w:w="2656" w:type="dxa"/>
            <w:shd w:val="clear" w:color="auto" w:fill="00FF00"/>
          </w:tcPr>
          <w:p w:rsidR="00662340" w:rsidRDefault="00662340" w:rsidP="0067516D">
            <w:pPr>
              <w:jc w:val="center"/>
            </w:pPr>
            <w:r>
              <w:t>32</w:t>
            </w:r>
          </w:p>
        </w:tc>
      </w:tr>
      <w:tr w:rsidR="00662340" w:rsidTr="0067516D">
        <w:tc>
          <w:tcPr>
            <w:tcW w:w="14768" w:type="dxa"/>
            <w:gridSpan w:val="4"/>
            <w:shd w:val="clear" w:color="auto" w:fill="FFFFB3"/>
          </w:tcPr>
          <w:p w:rsidR="00662340" w:rsidRDefault="00662340" w:rsidP="0067516D">
            <w:pPr>
              <w:jc w:val="center"/>
            </w:pPr>
            <w:r>
              <w:rPr>
                <w:b/>
              </w:rPr>
              <w:t>Часть, формируемая участниками образовательных отношений</w:t>
            </w:r>
          </w:p>
        </w:tc>
      </w:tr>
      <w:tr w:rsidR="00662340" w:rsidTr="0067516D">
        <w:tc>
          <w:tcPr>
            <w:tcW w:w="9456" w:type="dxa"/>
            <w:gridSpan w:val="2"/>
            <w:shd w:val="clear" w:color="auto" w:fill="D9D9D9"/>
          </w:tcPr>
          <w:p w:rsidR="00662340" w:rsidRDefault="00662340" w:rsidP="0067516D">
            <w:r>
              <w:rPr>
                <w:b/>
              </w:rPr>
              <w:t>Наименование учебного курса</w:t>
            </w:r>
          </w:p>
        </w:tc>
        <w:tc>
          <w:tcPr>
            <w:tcW w:w="2656" w:type="dxa"/>
            <w:shd w:val="clear" w:color="auto" w:fill="D9D9D9"/>
          </w:tcPr>
          <w:p w:rsidR="00662340" w:rsidRDefault="00662340" w:rsidP="0067516D"/>
        </w:tc>
        <w:tc>
          <w:tcPr>
            <w:tcW w:w="2656" w:type="dxa"/>
            <w:shd w:val="clear" w:color="auto" w:fill="D9D9D9"/>
          </w:tcPr>
          <w:p w:rsidR="00662340" w:rsidRDefault="00662340" w:rsidP="0067516D"/>
        </w:tc>
      </w:tr>
      <w:tr w:rsidR="00662340" w:rsidTr="0067516D">
        <w:tc>
          <w:tcPr>
            <w:tcW w:w="9456" w:type="dxa"/>
            <w:gridSpan w:val="2"/>
          </w:tcPr>
          <w:p w:rsidR="00662340" w:rsidRDefault="00662340" w:rsidP="0067516D">
            <w:r>
              <w:t>«Химия в задачах и упражнениях»</w:t>
            </w:r>
          </w:p>
        </w:tc>
        <w:tc>
          <w:tcPr>
            <w:tcW w:w="2656" w:type="dxa"/>
          </w:tcPr>
          <w:p w:rsidR="00662340" w:rsidRDefault="00662340" w:rsidP="0067516D">
            <w:pPr>
              <w:jc w:val="center"/>
            </w:pPr>
            <w:r>
              <w:t>1</w:t>
            </w:r>
          </w:p>
        </w:tc>
        <w:tc>
          <w:tcPr>
            <w:tcW w:w="2656" w:type="dxa"/>
          </w:tcPr>
          <w:p w:rsidR="00662340" w:rsidRDefault="00662340" w:rsidP="0067516D">
            <w:pPr>
              <w:jc w:val="center"/>
            </w:pPr>
            <w:r>
              <w:t>1</w:t>
            </w:r>
          </w:p>
        </w:tc>
      </w:tr>
      <w:tr w:rsidR="00662340" w:rsidTr="0067516D">
        <w:tc>
          <w:tcPr>
            <w:tcW w:w="9456" w:type="dxa"/>
            <w:gridSpan w:val="2"/>
          </w:tcPr>
          <w:p w:rsidR="00662340" w:rsidRDefault="00662340" w:rsidP="0067516D">
            <w:r>
              <w:t>«Решение практических задач по биологии»</w:t>
            </w:r>
          </w:p>
        </w:tc>
        <w:tc>
          <w:tcPr>
            <w:tcW w:w="2656" w:type="dxa"/>
          </w:tcPr>
          <w:p w:rsidR="00662340" w:rsidRDefault="00662340" w:rsidP="0067516D">
            <w:pPr>
              <w:jc w:val="center"/>
            </w:pPr>
            <w:r>
              <w:t>1</w:t>
            </w:r>
          </w:p>
        </w:tc>
        <w:tc>
          <w:tcPr>
            <w:tcW w:w="2656" w:type="dxa"/>
          </w:tcPr>
          <w:p w:rsidR="00662340" w:rsidRDefault="00662340" w:rsidP="0067516D">
            <w:pPr>
              <w:jc w:val="center"/>
            </w:pPr>
            <w:r>
              <w:t>1</w:t>
            </w:r>
          </w:p>
        </w:tc>
      </w:tr>
      <w:tr w:rsidR="00662340" w:rsidTr="0067516D">
        <w:tc>
          <w:tcPr>
            <w:tcW w:w="9456" w:type="dxa"/>
            <w:gridSpan w:val="2"/>
            <w:shd w:val="clear" w:color="auto" w:fill="00FF00"/>
          </w:tcPr>
          <w:p w:rsidR="00662340" w:rsidRDefault="00662340" w:rsidP="0067516D">
            <w:r>
              <w:t>Итого</w:t>
            </w:r>
          </w:p>
        </w:tc>
        <w:tc>
          <w:tcPr>
            <w:tcW w:w="2656" w:type="dxa"/>
            <w:shd w:val="clear" w:color="auto" w:fill="00FF00"/>
          </w:tcPr>
          <w:p w:rsidR="00662340" w:rsidRDefault="00662340" w:rsidP="0067516D">
            <w:pPr>
              <w:jc w:val="center"/>
            </w:pPr>
            <w:r>
              <w:t>2</w:t>
            </w:r>
          </w:p>
        </w:tc>
        <w:tc>
          <w:tcPr>
            <w:tcW w:w="2656" w:type="dxa"/>
            <w:shd w:val="clear" w:color="auto" w:fill="00FF00"/>
          </w:tcPr>
          <w:p w:rsidR="00662340" w:rsidRDefault="00662340" w:rsidP="0067516D">
            <w:pPr>
              <w:jc w:val="center"/>
            </w:pPr>
            <w:r>
              <w:t>2</w:t>
            </w:r>
          </w:p>
        </w:tc>
      </w:tr>
      <w:tr w:rsidR="00662340" w:rsidTr="0067516D">
        <w:tc>
          <w:tcPr>
            <w:tcW w:w="9456" w:type="dxa"/>
            <w:gridSpan w:val="2"/>
            <w:shd w:val="clear" w:color="auto" w:fill="00FF00"/>
          </w:tcPr>
          <w:p w:rsidR="00662340" w:rsidRDefault="00662340" w:rsidP="0067516D">
            <w:r>
              <w:t>ИТОГО недельная нагрузка</w:t>
            </w:r>
          </w:p>
        </w:tc>
        <w:tc>
          <w:tcPr>
            <w:tcW w:w="2656" w:type="dxa"/>
            <w:shd w:val="clear" w:color="auto" w:fill="00FF00"/>
          </w:tcPr>
          <w:p w:rsidR="00662340" w:rsidRDefault="00662340" w:rsidP="0067516D">
            <w:pPr>
              <w:jc w:val="center"/>
            </w:pPr>
            <w:r>
              <w:t>34</w:t>
            </w:r>
          </w:p>
        </w:tc>
        <w:tc>
          <w:tcPr>
            <w:tcW w:w="2656" w:type="dxa"/>
            <w:shd w:val="clear" w:color="auto" w:fill="00FF00"/>
          </w:tcPr>
          <w:p w:rsidR="00662340" w:rsidRDefault="00662340" w:rsidP="0067516D">
            <w:pPr>
              <w:jc w:val="center"/>
            </w:pPr>
            <w:r>
              <w:t>34</w:t>
            </w:r>
          </w:p>
        </w:tc>
      </w:tr>
      <w:tr w:rsidR="00662340" w:rsidTr="0067516D">
        <w:tc>
          <w:tcPr>
            <w:tcW w:w="9456" w:type="dxa"/>
            <w:gridSpan w:val="2"/>
            <w:shd w:val="clear" w:color="auto" w:fill="FCE3FC"/>
          </w:tcPr>
          <w:p w:rsidR="00662340" w:rsidRDefault="00662340" w:rsidP="0067516D">
            <w:r>
              <w:t>Количество учебных недель</w:t>
            </w:r>
          </w:p>
        </w:tc>
        <w:tc>
          <w:tcPr>
            <w:tcW w:w="2656" w:type="dxa"/>
            <w:shd w:val="clear" w:color="auto" w:fill="FCE3FC"/>
          </w:tcPr>
          <w:p w:rsidR="00662340" w:rsidRDefault="00662340" w:rsidP="0067516D">
            <w:pPr>
              <w:jc w:val="center"/>
            </w:pPr>
            <w:r>
              <w:t>34</w:t>
            </w:r>
          </w:p>
        </w:tc>
        <w:tc>
          <w:tcPr>
            <w:tcW w:w="2656" w:type="dxa"/>
            <w:shd w:val="clear" w:color="auto" w:fill="FCE3FC"/>
          </w:tcPr>
          <w:p w:rsidR="00662340" w:rsidRDefault="00662340" w:rsidP="0067516D">
            <w:pPr>
              <w:jc w:val="center"/>
            </w:pPr>
            <w:r>
              <w:t>34</w:t>
            </w:r>
          </w:p>
        </w:tc>
      </w:tr>
      <w:tr w:rsidR="00662340" w:rsidTr="0067516D">
        <w:tc>
          <w:tcPr>
            <w:tcW w:w="9456" w:type="dxa"/>
            <w:gridSpan w:val="2"/>
            <w:shd w:val="clear" w:color="auto" w:fill="FCE3FC"/>
          </w:tcPr>
          <w:p w:rsidR="00662340" w:rsidRDefault="00662340" w:rsidP="0067516D">
            <w:r>
              <w:t>Всего часов в год</w:t>
            </w:r>
          </w:p>
        </w:tc>
        <w:tc>
          <w:tcPr>
            <w:tcW w:w="2656" w:type="dxa"/>
            <w:shd w:val="clear" w:color="auto" w:fill="FCE3FC"/>
          </w:tcPr>
          <w:p w:rsidR="00662340" w:rsidRDefault="00662340" w:rsidP="0067516D">
            <w:pPr>
              <w:jc w:val="center"/>
            </w:pPr>
            <w:r>
              <w:t>1156</w:t>
            </w:r>
          </w:p>
        </w:tc>
        <w:tc>
          <w:tcPr>
            <w:tcW w:w="2656" w:type="dxa"/>
            <w:shd w:val="clear" w:color="auto" w:fill="FCE3FC"/>
          </w:tcPr>
          <w:p w:rsidR="00662340" w:rsidRDefault="00662340" w:rsidP="0067516D">
            <w:pPr>
              <w:jc w:val="center"/>
            </w:pPr>
            <w:r>
              <w:t>1156</w:t>
            </w:r>
          </w:p>
        </w:tc>
      </w:tr>
    </w:tbl>
    <w:p w:rsidR="00662340" w:rsidRDefault="00662340" w:rsidP="00662340">
      <w:r>
        <w:br w:type="page"/>
      </w:r>
    </w:p>
    <w:p w:rsidR="00662340" w:rsidRDefault="00662340" w:rsidP="00662340">
      <w:r>
        <w:rPr>
          <w:b/>
          <w:sz w:val="32"/>
        </w:rPr>
        <w:lastRenderedPageBreak/>
        <w:t>План внеурочной деятельности (недельный)</w:t>
      </w:r>
    </w:p>
    <w:p w:rsidR="00662340" w:rsidRDefault="00662340" w:rsidP="00662340">
      <w:r>
        <w:t>Муниципальное бюджетное общеобразовательное учреждение «Пограничная средняя общеобразовательная школа №1 Пограничного муниципального округа»</w:t>
      </w:r>
    </w:p>
    <w:tbl>
      <w:tblPr>
        <w:tblStyle w:val="ae"/>
        <w:tblW w:w="0" w:type="auto"/>
        <w:tblLook w:val="04A0" w:firstRow="1" w:lastRow="0" w:firstColumn="1" w:lastColumn="0" w:noHBand="0" w:noVBand="1"/>
      </w:tblPr>
      <w:tblGrid>
        <w:gridCol w:w="5051"/>
        <w:gridCol w:w="2272"/>
        <w:gridCol w:w="2248"/>
      </w:tblGrid>
      <w:tr w:rsidR="00662340" w:rsidTr="0067516D">
        <w:tc>
          <w:tcPr>
            <w:tcW w:w="7276" w:type="dxa"/>
            <w:vMerge w:val="restart"/>
            <w:shd w:val="clear" w:color="auto" w:fill="D9D9D9"/>
          </w:tcPr>
          <w:p w:rsidR="00662340" w:rsidRDefault="00662340" w:rsidP="0067516D">
            <w:r>
              <w:rPr>
                <w:b/>
              </w:rPr>
              <w:t>Учебные курсы</w:t>
            </w:r>
          </w:p>
          <w:p w:rsidR="00662340" w:rsidRDefault="00662340" w:rsidP="0067516D"/>
        </w:tc>
        <w:tc>
          <w:tcPr>
            <w:tcW w:w="7276" w:type="dxa"/>
            <w:gridSpan w:val="2"/>
            <w:shd w:val="clear" w:color="auto" w:fill="D9D9D9"/>
          </w:tcPr>
          <w:p w:rsidR="00662340" w:rsidRDefault="00662340" w:rsidP="0067516D">
            <w:pPr>
              <w:jc w:val="center"/>
            </w:pPr>
            <w:r>
              <w:rPr>
                <w:b/>
              </w:rPr>
              <w:t>Количество часов в неделю</w:t>
            </w:r>
          </w:p>
        </w:tc>
      </w:tr>
      <w:tr w:rsidR="00662340" w:rsidTr="0067516D">
        <w:tc>
          <w:tcPr>
            <w:tcW w:w="7276" w:type="dxa"/>
            <w:vMerge/>
          </w:tcPr>
          <w:p w:rsidR="00662340" w:rsidRDefault="00662340" w:rsidP="0067516D"/>
        </w:tc>
        <w:tc>
          <w:tcPr>
            <w:tcW w:w="3638" w:type="dxa"/>
            <w:shd w:val="clear" w:color="auto" w:fill="D9D9D9"/>
          </w:tcPr>
          <w:p w:rsidR="00662340" w:rsidRDefault="00662340" w:rsidP="0067516D">
            <w:pPr>
              <w:jc w:val="center"/>
            </w:pPr>
            <w:r>
              <w:rPr>
                <w:b/>
              </w:rPr>
              <w:t>10б</w:t>
            </w:r>
          </w:p>
        </w:tc>
        <w:tc>
          <w:tcPr>
            <w:tcW w:w="3638" w:type="dxa"/>
            <w:shd w:val="clear" w:color="auto" w:fill="D9D9D9"/>
          </w:tcPr>
          <w:p w:rsidR="00662340" w:rsidRDefault="00662340" w:rsidP="0067516D">
            <w:pPr>
              <w:jc w:val="center"/>
            </w:pPr>
            <w:r>
              <w:rPr>
                <w:b/>
              </w:rPr>
              <w:t>11б</w:t>
            </w:r>
          </w:p>
        </w:tc>
      </w:tr>
      <w:tr w:rsidR="00662340" w:rsidTr="0067516D">
        <w:tc>
          <w:tcPr>
            <w:tcW w:w="7276" w:type="dxa"/>
          </w:tcPr>
          <w:p w:rsidR="00662340" w:rsidRDefault="00662340" w:rsidP="0067516D">
            <w:r w:rsidRPr="00684097">
              <w:rPr>
                <w:rFonts w:ascii="Calibri" w:eastAsia="Calibri" w:hAnsi="Calibri" w:cs="Times New Roman"/>
              </w:rPr>
              <w:t xml:space="preserve">Духовно-нравственное : </w:t>
            </w:r>
            <w:r>
              <w:t>«Разговоры о важном»</w:t>
            </w:r>
          </w:p>
        </w:tc>
        <w:tc>
          <w:tcPr>
            <w:tcW w:w="3638" w:type="dxa"/>
          </w:tcPr>
          <w:p w:rsidR="00662340" w:rsidRDefault="00662340" w:rsidP="0067516D">
            <w:pPr>
              <w:jc w:val="center"/>
            </w:pPr>
            <w:r>
              <w:t>1</w:t>
            </w:r>
          </w:p>
        </w:tc>
        <w:tc>
          <w:tcPr>
            <w:tcW w:w="3638" w:type="dxa"/>
          </w:tcPr>
          <w:p w:rsidR="00662340" w:rsidRDefault="00662340" w:rsidP="0067516D">
            <w:pPr>
              <w:jc w:val="center"/>
            </w:pPr>
            <w:r>
              <w:t>1</w:t>
            </w:r>
          </w:p>
        </w:tc>
      </w:tr>
      <w:tr w:rsidR="00662340" w:rsidTr="0067516D">
        <w:tc>
          <w:tcPr>
            <w:tcW w:w="7276" w:type="dxa"/>
          </w:tcPr>
          <w:p w:rsidR="00662340" w:rsidRDefault="00662340" w:rsidP="0067516D">
            <w:r w:rsidRPr="00684097">
              <w:rPr>
                <w:rFonts w:ascii="Calibri" w:eastAsia="Calibri" w:hAnsi="Calibri" w:cs="Times New Roman"/>
              </w:rPr>
              <w:t>Общеинтеллектуальное</w:t>
            </w:r>
            <w:r>
              <w:t xml:space="preserve"> :«Приемы смыслового чтения»</w:t>
            </w:r>
          </w:p>
        </w:tc>
        <w:tc>
          <w:tcPr>
            <w:tcW w:w="3638" w:type="dxa"/>
          </w:tcPr>
          <w:p w:rsidR="00662340" w:rsidRDefault="00662340" w:rsidP="0067516D">
            <w:pPr>
              <w:jc w:val="center"/>
            </w:pPr>
            <w:r>
              <w:t>1</w:t>
            </w:r>
          </w:p>
        </w:tc>
        <w:tc>
          <w:tcPr>
            <w:tcW w:w="3638" w:type="dxa"/>
          </w:tcPr>
          <w:p w:rsidR="00662340" w:rsidRDefault="00662340" w:rsidP="0067516D">
            <w:pPr>
              <w:jc w:val="center"/>
            </w:pPr>
            <w:r>
              <w:t>1</w:t>
            </w:r>
          </w:p>
        </w:tc>
      </w:tr>
      <w:tr w:rsidR="00662340" w:rsidTr="0067516D">
        <w:tc>
          <w:tcPr>
            <w:tcW w:w="7276" w:type="dxa"/>
          </w:tcPr>
          <w:p w:rsidR="00662340" w:rsidRDefault="00662340" w:rsidP="0067516D">
            <w:r w:rsidRPr="00684097">
              <w:rPr>
                <w:rFonts w:ascii="Calibri" w:eastAsia="Calibri" w:hAnsi="Calibri" w:cs="Times New Roman"/>
              </w:rPr>
              <w:t>Спортивно-оздоровительное:</w:t>
            </w:r>
            <w:r>
              <w:t xml:space="preserve"> « Олимпиец» </w:t>
            </w:r>
          </w:p>
        </w:tc>
        <w:tc>
          <w:tcPr>
            <w:tcW w:w="3638" w:type="dxa"/>
          </w:tcPr>
          <w:p w:rsidR="00662340" w:rsidRDefault="00662340" w:rsidP="0067516D">
            <w:pPr>
              <w:jc w:val="center"/>
            </w:pPr>
            <w:r>
              <w:t>1</w:t>
            </w:r>
          </w:p>
        </w:tc>
        <w:tc>
          <w:tcPr>
            <w:tcW w:w="3638" w:type="dxa"/>
          </w:tcPr>
          <w:p w:rsidR="00662340" w:rsidRDefault="00662340" w:rsidP="0067516D">
            <w:pPr>
              <w:jc w:val="center"/>
            </w:pPr>
            <w:r>
              <w:t>1</w:t>
            </w:r>
          </w:p>
        </w:tc>
      </w:tr>
      <w:tr w:rsidR="00662340" w:rsidTr="0067516D">
        <w:tc>
          <w:tcPr>
            <w:tcW w:w="7276" w:type="dxa"/>
          </w:tcPr>
          <w:p w:rsidR="00662340" w:rsidRDefault="00662340" w:rsidP="0067516D">
            <w:r w:rsidRPr="00684097">
              <w:rPr>
                <w:rFonts w:ascii="Calibri" w:eastAsia="Calibri" w:hAnsi="Calibri" w:cs="Times New Roman"/>
              </w:rPr>
              <w:t>Общеинтеллектуальное</w:t>
            </w:r>
            <w:r>
              <w:t xml:space="preserve"> :Клуб « Клио»</w:t>
            </w:r>
          </w:p>
        </w:tc>
        <w:tc>
          <w:tcPr>
            <w:tcW w:w="3638" w:type="dxa"/>
          </w:tcPr>
          <w:p w:rsidR="00662340" w:rsidRDefault="00662340" w:rsidP="0067516D">
            <w:pPr>
              <w:jc w:val="center"/>
            </w:pPr>
            <w:r>
              <w:t>1</w:t>
            </w:r>
          </w:p>
        </w:tc>
        <w:tc>
          <w:tcPr>
            <w:tcW w:w="3638" w:type="dxa"/>
          </w:tcPr>
          <w:p w:rsidR="00662340" w:rsidRDefault="00662340" w:rsidP="0067516D">
            <w:pPr>
              <w:jc w:val="center"/>
            </w:pPr>
            <w:r>
              <w:t>1</w:t>
            </w:r>
          </w:p>
        </w:tc>
      </w:tr>
      <w:tr w:rsidR="00662340" w:rsidTr="0067516D">
        <w:tc>
          <w:tcPr>
            <w:tcW w:w="7276" w:type="dxa"/>
          </w:tcPr>
          <w:p w:rsidR="00662340" w:rsidRDefault="00662340" w:rsidP="0067516D">
            <w:r w:rsidRPr="00684097">
              <w:rPr>
                <w:rFonts w:ascii="Calibri" w:eastAsia="Calibri" w:hAnsi="Calibri" w:cs="Times New Roman"/>
              </w:rPr>
              <w:t>Общеинтеллектуальное</w:t>
            </w:r>
            <w:r>
              <w:t xml:space="preserve"> :Клуб « Экос»</w:t>
            </w:r>
          </w:p>
        </w:tc>
        <w:tc>
          <w:tcPr>
            <w:tcW w:w="3638" w:type="dxa"/>
          </w:tcPr>
          <w:p w:rsidR="00662340" w:rsidRDefault="00662340" w:rsidP="0067516D">
            <w:pPr>
              <w:jc w:val="center"/>
            </w:pPr>
            <w:r>
              <w:t>1</w:t>
            </w:r>
          </w:p>
        </w:tc>
        <w:tc>
          <w:tcPr>
            <w:tcW w:w="3638" w:type="dxa"/>
          </w:tcPr>
          <w:p w:rsidR="00662340" w:rsidRDefault="00662340" w:rsidP="0067516D">
            <w:pPr>
              <w:jc w:val="center"/>
            </w:pPr>
            <w:r>
              <w:t>1</w:t>
            </w:r>
          </w:p>
        </w:tc>
      </w:tr>
      <w:tr w:rsidR="00662340" w:rsidTr="0067516D">
        <w:tc>
          <w:tcPr>
            <w:tcW w:w="7276" w:type="dxa"/>
            <w:shd w:val="clear" w:color="auto" w:fill="00FF00"/>
          </w:tcPr>
          <w:p w:rsidR="00662340" w:rsidRDefault="00662340" w:rsidP="0067516D">
            <w:r>
              <w:t>ИТОГО недельная нагрузка</w:t>
            </w:r>
          </w:p>
        </w:tc>
        <w:tc>
          <w:tcPr>
            <w:tcW w:w="3638" w:type="dxa"/>
            <w:shd w:val="clear" w:color="auto" w:fill="00FF00"/>
          </w:tcPr>
          <w:p w:rsidR="00662340" w:rsidRDefault="00662340" w:rsidP="0067516D">
            <w:pPr>
              <w:jc w:val="center"/>
            </w:pPr>
            <w:r>
              <w:t>5</w:t>
            </w:r>
          </w:p>
        </w:tc>
        <w:tc>
          <w:tcPr>
            <w:tcW w:w="3638" w:type="dxa"/>
            <w:shd w:val="clear" w:color="auto" w:fill="00FF00"/>
          </w:tcPr>
          <w:p w:rsidR="00662340" w:rsidRDefault="00662340" w:rsidP="0067516D">
            <w:pPr>
              <w:jc w:val="center"/>
            </w:pPr>
            <w:r>
              <w:t>5</w:t>
            </w:r>
          </w:p>
        </w:tc>
      </w:tr>
    </w:tbl>
    <w:p w:rsidR="00662340" w:rsidRDefault="00662340" w:rsidP="00662340"/>
    <w:p w:rsidR="00662340" w:rsidRDefault="00662340" w:rsidP="00662340">
      <w:pPr>
        <w:ind w:firstLine="567"/>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УЧЕБНЫЙ ПЛАН</w:t>
      </w:r>
      <w:r>
        <w:rPr>
          <w:rStyle w:val="markedcontent"/>
          <w:rFonts w:asciiTheme="majorBidi" w:hAnsiTheme="majorBidi" w:cstheme="majorBidi"/>
          <w:sz w:val="28"/>
          <w:szCs w:val="28"/>
        </w:rPr>
        <w:t xml:space="preserve"> универсальный профиль</w:t>
      </w:r>
    </w:p>
    <w:tbl>
      <w:tblPr>
        <w:tblStyle w:val="ae"/>
        <w:tblW w:w="0" w:type="auto"/>
        <w:tblLook w:val="04A0" w:firstRow="1" w:lastRow="0" w:firstColumn="1" w:lastColumn="0" w:noHBand="0" w:noVBand="1"/>
      </w:tblPr>
      <w:tblGrid>
        <w:gridCol w:w="3242"/>
        <w:gridCol w:w="3243"/>
        <w:gridCol w:w="1543"/>
        <w:gridCol w:w="1543"/>
      </w:tblGrid>
      <w:tr w:rsidR="00662340" w:rsidTr="0067516D">
        <w:tc>
          <w:tcPr>
            <w:tcW w:w="4719" w:type="dxa"/>
            <w:vMerge w:val="restart"/>
            <w:shd w:val="clear" w:color="auto" w:fill="D9D9D9"/>
          </w:tcPr>
          <w:p w:rsidR="00662340" w:rsidRDefault="00662340" w:rsidP="0067516D">
            <w:r>
              <w:rPr>
                <w:b/>
              </w:rPr>
              <w:t>Предметная область</w:t>
            </w:r>
          </w:p>
        </w:tc>
        <w:tc>
          <w:tcPr>
            <w:tcW w:w="4719" w:type="dxa"/>
            <w:vMerge w:val="restart"/>
            <w:shd w:val="clear" w:color="auto" w:fill="D9D9D9"/>
          </w:tcPr>
          <w:p w:rsidR="00662340" w:rsidRDefault="00662340" w:rsidP="0067516D">
            <w:r>
              <w:rPr>
                <w:b/>
              </w:rPr>
              <w:t>Учебный предмет</w:t>
            </w:r>
          </w:p>
        </w:tc>
        <w:tc>
          <w:tcPr>
            <w:tcW w:w="5330" w:type="dxa"/>
            <w:gridSpan w:val="2"/>
            <w:shd w:val="clear" w:color="auto" w:fill="D9D9D9"/>
          </w:tcPr>
          <w:p w:rsidR="00662340" w:rsidRDefault="00662340" w:rsidP="0067516D">
            <w:pPr>
              <w:jc w:val="center"/>
            </w:pPr>
            <w:r>
              <w:rPr>
                <w:b/>
              </w:rPr>
              <w:t>Количество часов в неделю</w:t>
            </w:r>
          </w:p>
        </w:tc>
      </w:tr>
      <w:tr w:rsidR="00662340" w:rsidTr="0067516D">
        <w:tc>
          <w:tcPr>
            <w:tcW w:w="4719" w:type="dxa"/>
            <w:vMerge/>
          </w:tcPr>
          <w:p w:rsidR="00662340" w:rsidRDefault="00662340" w:rsidP="0067516D"/>
        </w:tc>
        <w:tc>
          <w:tcPr>
            <w:tcW w:w="4719" w:type="dxa"/>
            <w:vMerge/>
          </w:tcPr>
          <w:p w:rsidR="00662340" w:rsidRDefault="00662340" w:rsidP="0067516D"/>
        </w:tc>
        <w:tc>
          <w:tcPr>
            <w:tcW w:w="2665" w:type="dxa"/>
            <w:shd w:val="clear" w:color="auto" w:fill="D9D9D9"/>
          </w:tcPr>
          <w:p w:rsidR="00662340" w:rsidRDefault="00662340" w:rsidP="0067516D">
            <w:pPr>
              <w:jc w:val="center"/>
            </w:pPr>
            <w:r>
              <w:rPr>
                <w:b/>
              </w:rPr>
              <w:t>10б</w:t>
            </w:r>
          </w:p>
        </w:tc>
        <w:tc>
          <w:tcPr>
            <w:tcW w:w="2665" w:type="dxa"/>
            <w:shd w:val="clear" w:color="auto" w:fill="D9D9D9"/>
          </w:tcPr>
          <w:p w:rsidR="00662340" w:rsidRDefault="00662340" w:rsidP="0067516D">
            <w:pPr>
              <w:jc w:val="center"/>
            </w:pPr>
            <w:r>
              <w:rPr>
                <w:b/>
              </w:rPr>
              <w:t>11б</w:t>
            </w:r>
          </w:p>
        </w:tc>
      </w:tr>
      <w:tr w:rsidR="00662340" w:rsidTr="0067516D">
        <w:tc>
          <w:tcPr>
            <w:tcW w:w="14768" w:type="dxa"/>
            <w:gridSpan w:val="4"/>
            <w:shd w:val="clear" w:color="auto" w:fill="FFFFB3"/>
          </w:tcPr>
          <w:p w:rsidR="00662340" w:rsidRDefault="00662340" w:rsidP="0067516D">
            <w:pPr>
              <w:jc w:val="center"/>
            </w:pPr>
            <w:r>
              <w:rPr>
                <w:b/>
              </w:rPr>
              <w:t>Обязательная часть</w:t>
            </w:r>
          </w:p>
        </w:tc>
      </w:tr>
      <w:tr w:rsidR="00662340" w:rsidTr="0067516D">
        <w:tc>
          <w:tcPr>
            <w:tcW w:w="4719" w:type="dxa"/>
            <w:vMerge w:val="restart"/>
          </w:tcPr>
          <w:p w:rsidR="00662340" w:rsidRDefault="00662340" w:rsidP="0067516D">
            <w:r>
              <w:t>Русский язык и литература</w:t>
            </w:r>
          </w:p>
        </w:tc>
        <w:tc>
          <w:tcPr>
            <w:tcW w:w="4719" w:type="dxa"/>
          </w:tcPr>
          <w:p w:rsidR="00662340" w:rsidRDefault="00662340" w:rsidP="0067516D">
            <w:r>
              <w:t>Русский язык</w:t>
            </w:r>
          </w:p>
        </w:tc>
        <w:tc>
          <w:tcPr>
            <w:tcW w:w="2665" w:type="dxa"/>
          </w:tcPr>
          <w:p w:rsidR="00662340" w:rsidRDefault="00662340" w:rsidP="0067516D">
            <w:pPr>
              <w:jc w:val="center"/>
            </w:pPr>
            <w:r>
              <w:t>2</w:t>
            </w:r>
          </w:p>
        </w:tc>
        <w:tc>
          <w:tcPr>
            <w:tcW w:w="2665" w:type="dxa"/>
          </w:tcPr>
          <w:p w:rsidR="00662340" w:rsidRDefault="00662340" w:rsidP="0067516D">
            <w:pPr>
              <w:jc w:val="center"/>
            </w:pPr>
            <w:r>
              <w:t>2</w:t>
            </w:r>
          </w:p>
        </w:tc>
      </w:tr>
      <w:tr w:rsidR="00662340" w:rsidTr="0067516D">
        <w:tc>
          <w:tcPr>
            <w:tcW w:w="4719" w:type="dxa"/>
            <w:vMerge/>
          </w:tcPr>
          <w:p w:rsidR="00662340" w:rsidRDefault="00662340" w:rsidP="0067516D"/>
        </w:tc>
        <w:tc>
          <w:tcPr>
            <w:tcW w:w="4719" w:type="dxa"/>
          </w:tcPr>
          <w:p w:rsidR="00662340" w:rsidRDefault="00662340" w:rsidP="0067516D">
            <w:r>
              <w:t>Литература</w:t>
            </w:r>
          </w:p>
        </w:tc>
        <w:tc>
          <w:tcPr>
            <w:tcW w:w="2665" w:type="dxa"/>
          </w:tcPr>
          <w:p w:rsidR="00662340" w:rsidRDefault="00662340" w:rsidP="0067516D">
            <w:pPr>
              <w:jc w:val="center"/>
            </w:pPr>
            <w:r>
              <w:t>3</w:t>
            </w:r>
          </w:p>
        </w:tc>
        <w:tc>
          <w:tcPr>
            <w:tcW w:w="2665" w:type="dxa"/>
          </w:tcPr>
          <w:p w:rsidR="00662340" w:rsidRDefault="00662340" w:rsidP="0067516D">
            <w:pPr>
              <w:jc w:val="center"/>
            </w:pPr>
            <w:r>
              <w:t>3</w:t>
            </w:r>
          </w:p>
        </w:tc>
      </w:tr>
      <w:tr w:rsidR="00662340" w:rsidTr="0067516D">
        <w:tc>
          <w:tcPr>
            <w:tcW w:w="4719" w:type="dxa"/>
          </w:tcPr>
          <w:p w:rsidR="00662340" w:rsidRDefault="00662340" w:rsidP="0067516D">
            <w:r>
              <w:t>Иностранные языки</w:t>
            </w:r>
          </w:p>
        </w:tc>
        <w:tc>
          <w:tcPr>
            <w:tcW w:w="4719" w:type="dxa"/>
          </w:tcPr>
          <w:p w:rsidR="00662340" w:rsidRDefault="00662340" w:rsidP="0067516D">
            <w:r>
              <w:t>Иностранный язык</w:t>
            </w:r>
          </w:p>
        </w:tc>
        <w:tc>
          <w:tcPr>
            <w:tcW w:w="2665" w:type="dxa"/>
          </w:tcPr>
          <w:p w:rsidR="00662340" w:rsidRDefault="00662340" w:rsidP="0067516D">
            <w:pPr>
              <w:jc w:val="center"/>
            </w:pPr>
            <w:r>
              <w:t>3</w:t>
            </w:r>
          </w:p>
        </w:tc>
        <w:tc>
          <w:tcPr>
            <w:tcW w:w="2665" w:type="dxa"/>
          </w:tcPr>
          <w:p w:rsidR="00662340" w:rsidRDefault="00662340" w:rsidP="0067516D">
            <w:pPr>
              <w:jc w:val="center"/>
            </w:pPr>
            <w:r>
              <w:t>3</w:t>
            </w:r>
          </w:p>
        </w:tc>
      </w:tr>
      <w:tr w:rsidR="00662340" w:rsidTr="0067516D">
        <w:tc>
          <w:tcPr>
            <w:tcW w:w="4719" w:type="dxa"/>
            <w:vMerge w:val="restart"/>
          </w:tcPr>
          <w:p w:rsidR="00662340" w:rsidRDefault="00662340" w:rsidP="0067516D">
            <w:r>
              <w:t>Математика и информатика</w:t>
            </w:r>
          </w:p>
        </w:tc>
        <w:tc>
          <w:tcPr>
            <w:tcW w:w="4719" w:type="dxa"/>
          </w:tcPr>
          <w:p w:rsidR="00662340" w:rsidRDefault="00662340" w:rsidP="0067516D">
            <w:r>
              <w:t>Алгебра У</w:t>
            </w:r>
          </w:p>
        </w:tc>
        <w:tc>
          <w:tcPr>
            <w:tcW w:w="2665" w:type="dxa"/>
          </w:tcPr>
          <w:p w:rsidR="00662340" w:rsidRDefault="00662340" w:rsidP="0067516D">
            <w:pPr>
              <w:jc w:val="center"/>
            </w:pPr>
            <w:r>
              <w:t>2</w:t>
            </w:r>
          </w:p>
        </w:tc>
        <w:tc>
          <w:tcPr>
            <w:tcW w:w="2665" w:type="dxa"/>
          </w:tcPr>
          <w:p w:rsidR="00662340" w:rsidRDefault="00662340" w:rsidP="0067516D">
            <w:pPr>
              <w:jc w:val="center"/>
            </w:pPr>
            <w:r>
              <w:t>3</w:t>
            </w:r>
          </w:p>
        </w:tc>
      </w:tr>
      <w:tr w:rsidR="00662340" w:rsidTr="0067516D">
        <w:tc>
          <w:tcPr>
            <w:tcW w:w="4719" w:type="dxa"/>
            <w:vMerge/>
          </w:tcPr>
          <w:p w:rsidR="00662340" w:rsidRDefault="00662340" w:rsidP="0067516D"/>
        </w:tc>
        <w:tc>
          <w:tcPr>
            <w:tcW w:w="4719" w:type="dxa"/>
          </w:tcPr>
          <w:p w:rsidR="00662340" w:rsidRDefault="00662340" w:rsidP="0067516D">
            <w:r>
              <w:t>Геометрия У</w:t>
            </w:r>
          </w:p>
        </w:tc>
        <w:tc>
          <w:tcPr>
            <w:tcW w:w="2665" w:type="dxa"/>
          </w:tcPr>
          <w:p w:rsidR="00662340" w:rsidRDefault="00662340" w:rsidP="0067516D">
            <w:pPr>
              <w:jc w:val="center"/>
            </w:pPr>
            <w:r>
              <w:t>2</w:t>
            </w:r>
          </w:p>
        </w:tc>
        <w:tc>
          <w:tcPr>
            <w:tcW w:w="2665" w:type="dxa"/>
          </w:tcPr>
          <w:p w:rsidR="00662340" w:rsidRDefault="00662340" w:rsidP="0067516D">
            <w:pPr>
              <w:jc w:val="center"/>
            </w:pPr>
            <w:r>
              <w:t>1</w:t>
            </w:r>
          </w:p>
        </w:tc>
      </w:tr>
      <w:tr w:rsidR="00662340" w:rsidTr="0067516D">
        <w:tc>
          <w:tcPr>
            <w:tcW w:w="4719" w:type="dxa"/>
            <w:vMerge/>
          </w:tcPr>
          <w:p w:rsidR="00662340" w:rsidRDefault="00662340" w:rsidP="0067516D"/>
        </w:tc>
        <w:tc>
          <w:tcPr>
            <w:tcW w:w="4719" w:type="dxa"/>
          </w:tcPr>
          <w:p w:rsidR="00662340" w:rsidRDefault="00662340" w:rsidP="0067516D">
            <w:r>
              <w:t>Вероятность и статистика</w:t>
            </w:r>
          </w:p>
        </w:tc>
        <w:tc>
          <w:tcPr>
            <w:tcW w:w="2665" w:type="dxa"/>
          </w:tcPr>
          <w:p w:rsidR="00662340" w:rsidRDefault="00662340" w:rsidP="0067516D">
            <w:pPr>
              <w:jc w:val="center"/>
            </w:pPr>
            <w:r>
              <w:t>1</w:t>
            </w:r>
          </w:p>
        </w:tc>
        <w:tc>
          <w:tcPr>
            <w:tcW w:w="2665" w:type="dxa"/>
          </w:tcPr>
          <w:p w:rsidR="00662340" w:rsidRDefault="00662340" w:rsidP="0067516D">
            <w:pPr>
              <w:jc w:val="center"/>
            </w:pPr>
            <w:r>
              <w:t>1</w:t>
            </w:r>
          </w:p>
        </w:tc>
      </w:tr>
      <w:tr w:rsidR="00662340" w:rsidTr="0067516D">
        <w:tc>
          <w:tcPr>
            <w:tcW w:w="4719" w:type="dxa"/>
            <w:vMerge/>
          </w:tcPr>
          <w:p w:rsidR="00662340" w:rsidRDefault="00662340" w:rsidP="0067516D"/>
        </w:tc>
        <w:tc>
          <w:tcPr>
            <w:tcW w:w="4719" w:type="dxa"/>
          </w:tcPr>
          <w:p w:rsidR="00662340" w:rsidRDefault="00662340" w:rsidP="0067516D">
            <w:r>
              <w:t>Информатика</w:t>
            </w:r>
          </w:p>
        </w:tc>
        <w:tc>
          <w:tcPr>
            <w:tcW w:w="2665" w:type="dxa"/>
          </w:tcPr>
          <w:p w:rsidR="00662340" w:rsidRDefault="00662340" w:rsidP="0067516D">
            <w:pPr>
              <w:jc w:val="center"/>
            </w:pPr>
            <w:r>
              <w:t>1</w:t>
            </w:r>
          </w:p>
        </w:tc>
        <w:tc>
          <w:tcPr>
            <w:tcW w:w="2665" w:type="dxa"/>
          </w:tcPr>
          <w:p w:rsidR="00662340" w:rsidRDefault="00662340" w:rsidP="0067516D">
            <w:pPr>
              <w:jc w:val="center"/>
            </w:pPr>
            <w:r>
              <w:t>1</w:t>
            </w:r>
          </w:p>
        </w:tc>
      </w:tr>
      <w:tr w:rsidR="00662340" w:rsidTr="0067516D">
        <w:tc>
          <w:tcPr>
            <w:tcW w:w="4719" w:type="dxa"/>
            <w:vMerge w:val="restart"/>
          </w:tcPr>
          <w:p w:rsidR="00662340" w:rsidRDefault="00662340" w:rsidP="0067516D">
            <w:r>
              <w:t>Общественно-научные предметы</w:t>
            </w:r>
          </w:p>
        </w:tc>
        <w:tc>
          <w:tcPr>
            <w:tcW w:w="4719" w:type="dxa"/>
          </w:tcPr>
          <w:p w:rsidR="00662340" w:rsidRDefault="00662340" w:rsidP="0067516D">
            <w:r>
              <w:t>История</w:t>
            </w:r>
          </w:p>
        </w:tc>
        <w:tc>
          <w:tcPr>
            <w:tcW w:w="2665" w:type="dxa"/>
          </w:tcPr>
          <w:p w:rsidR="00662340" w:rsidRDefault="00662340" w:rsidP="0067516D">
            <w:pPr>
              <w:jc w:val="center"/>
            </w:pPr>
            <w:r>
              <w:t>2</w:t>
            </w:r>
          </w:p>
        </w:tc>
        <w:tc>
          <w:tcPr>
            <w:tcW w:w="2665" w:type="dxa"/>
          </w:tcPr>
          <w:p w:rsidR="00662340" w:rsidRDefault="00662340" w:rsidP="0067516D">
            <w:pPr>
              <w:jc w:val="center"/>
            </w:pPr>
            <w:r>
              <w:t>2</w:t>
            </w:r>
          </w:p>
        </w:tc>
      </w:tr>
      <w:tr w:rsidR="00662340" w:rsidTr="0067516D">
        <w:tc>
          <w:tcPr>
            <w:tcW w:w="4719" w:type="dxa"/>
            <w:vMerge/>
          </w:tcPr>
          <w:p w:rsidR="00662340" w:rsidRDefault="00662340" w:rsidP="0067516D"/>
        </w:tc>
        <w:tc>
          <w:tcPr>
            <w:tcW w:w="4719" w:type="dxa"/>
          </w:tcPr>
          <w:p w:rsidR="00662340" w:rsidRDefault="00662340" w:rsidP="0067516D">
            <w:r>
              <w:t>Обществознание</w:t>
            </w:r>
          </w:p>
        </w:tc>
        <w:tc>
          <w:tcPr>
            <w:tcW w:w="2665" w:type="dxa"/>
          </w:tcPr>
          <w:p w:rsidR="00662340" w:rsidRDefault="00662340" w:rsidP="0067516D">
            <w:pPr>
              <w:jc w:val="center"/>
            </w:pPr>
            <w:r>
              <w:t>2</w:t>
            </w:r>
          </w:p>
        </w:tc>
        <w:tc>
          <w:tcPr>
            <w:tcW w:w="2665" w:type="dxa"/>
          </w:tcPr>
          <w:p w:rsidR="00662340" w:rsidRDefault="00662340" w:rsidP="0067516D">
            <w:pPr>
              <w:jc w:val="center"/>
            </w:pPr>
            <w:r>
              <w:t>2</w:t>
            </w:r>
          </w:p>
        </w:tc>
      </w:tr>
      <w:tr w:rsidR="00662340" w:rsidTr="0067516D">
        <w:tc>
          <w:tcPr>
            <w:tcW w:w="4719" w:type="dxa"/>
            <w:vMerge/>
          </w:tcPr>
          <w:p w:rsidR="00662340" w:rsidRDefault="00662340" w:rsidP="0067516D"/>
        </w:tc>
        <w:tc>
          <w:tcPr>
            <w:tcW w:w="4719" w:type="dxa"/>
          </w:tcPr>
          <w:p w:rsidR="00662340" w:rsidRDefault="00662340" w:rsidP="0067516D">
            <w:r>
              <w:t>География</w:t>
            </w:r>
          </w:p>
        </w:tc>
        <w:tc>
          <w:tcPr>
            <w:tcW w:w="2665" w:type="dxa"/>
          </w:tcPr>
          <w:p w:rsidR="00662340" w:rsidRDefault="00662340" w:rsidP="0067516D">
            <w:pPr>
              <w:jc w:val="center"/>
            </w:pPr>
            <w:r>
              <w:t>1</w:t>
            </w:r>
          </w:p>
        </w:tc>
        <w:tc>
          <w:tcPr>
            <w:tcW w:w="2665" w:type="dxa"/>
          </w:tcPr>
          <w:p w:rsidR="00662340" w:rsidRDefault="00662340" w:rsidP="0067516D">
            <w:pPr>
              <w:jc w:val="center"/>
            </w:pPr>
            <w:r>
              <w:t>1</w:t>
            </w:r>
          </w:p>
        </w:tc>
      </w:tr>
      <w:tr w:rsidR="00662340" w:rsidTr="0067516D">
        <w:tc>
          <w:tcPr>
            <w:tcW w:w="4719" w:type="dxa"/>
            <w:vMerge w:val="restart"/>
          </w:tcPr>
          <w:p w:rsidR="00662340" w:rsidRDefault="00662340" w:rsidP="0067516D">
            <w:r>
              <w:t>Естественно-научные предметы</w:t>
            </w:r>
          </w:p>
        </w:tc>
        <w:tc>
          <w:tcPr>
            <w:tcW w:w="4719" w:type="dxa"/>
          </w:tcPr>
          <w:p w:rsidR="00662340" w:rsidRDefault="00662340" w:rsidP="0067516D">
            <w:r>
              <w:t>Физика</w:t>
            </w:r>
          </w:p>
        </w:tc>
        <w:tc>
          <w:tcPr>
            <w:tcW w:w="2665" w:type="dxa"/>
          </w:tcPr>
          <w:p w:rsidR="00662340" w:rsidRDefault="00662340" w:rsidP="0067516D">
            <w:pPr>
              <w:jc w:val="center"/>
            </w:pPr>
            <w:r>
              <w:t>2</w:t>
            </w:r>
          </w:p>
        </w:tc>
        <w:tc>
          <w:tcPr>
            <w:tcW w:w="2665" w:type="dxa"/>
          </w:tcPr>
          <w:p w:rsidR="00662340" w:rsidRDefault="00662340" w:rsidP="0067516D">
            <w:pPr>
              <w:jc w:val="center"/>
            </w:pPr>
            <w:r>
              <w:t>2</w:t>
            </w:r>
          </w:p>
        </w:tc>
      </w:tr>
      <w:tr w:rsidR="00662340" w:rsidTr="0067516D">
        <w:tc>
          <w:tcPr>
            <w:tcW w:w="4719" w:type="dxa"/>
            <w:vMerge/>
          </w:tcPr>
          <w:p w:rsidR="00662340" w:rsidRDefault="00662340" w:rsidP="0067516D"/>
        </w:tc>
        <w:tc>
          <w:tcPr>
            <w:tcW w:w="4719" w:type="dxa"/>
          </w:tcPr>
          <w:p w:rsidR="00662340" w:rsidRDefault="00662340" w:rsidP="0067516D">
            <w:r>
              <w:t>Химия</w:t>
            </w:r>
          </w:p>
        </w:tc>
        <w:tc>
          <w:tcPr>
            <w:tcW w:w="2665" w:type="dxa"/>
          </w:tcPr>
          <w:p w:rsidR="00662340" w:rsidRDefault="00662340" w:rsidP="0067516D">
            <w:pPr>
              <w:jc w:val="center"/>
            </w:pPr>
            <w:r>
              <w:t>1</w:t>
            </w:r>
          </w:p>
        </w:tc>
        <w:tc>
          <w:tcPr>
            <w:tcW w:w="2665" w:type="dxa"/>
          </w:tcPr>
          <w:p w:rsidR="00662340" w:rsidRDefault="00662340" w:rsidP="0067516D">
            <w:pPr>
              <w:jc w:val="center"/>
            </w:pPr>
            <w:r>
              <w:t>1</w:t>
            </w:r>
          </w:p>
        </w:tc>
      </w:tr>
      <w:tr w:rsidR="00662340" w:rsidTr="0067516D">
        <w:tc>
          <w:tcPr>
            <w:tcW w:w="4719" w:type="dxa"/>
            <w:vMerge/>
          </w:tcPr>
          <w:p w:rsidR="00662340" w:rsidRDefault="00662340" w:rsidP="0067516D"/>
        </w:tc>
        <w:tc>
          <w:tcPr>
            <w:tcW w:w="4719" w:type="dxa"/>
          </w:tcPr>
          <w:p w:rsidR="00662340" w:rsidRDefault="00662340" w:rsidP="0067516D">
            <w:r>
              <w:t>Биология</w:t>
            </w:r>
          </w:p>
        </w:tc>
        <w:tc>
          <w:tcPr>
            <w:tcW w:w="2665" w:type="dxa"/>
          </w:tcPr>
          <w:p w:rsidR="00662340" w:rsidRDefault="00662340" w:rsidP="0067516D">
            <w:pPr>
              <w:jc w:val="center"/>
            </w:pPr>
            <w:r>
              <w:t>1</w:t>
            </w:r>
          </w:p>
        </w:tc>
        <w:tc>
          <w:tcPr>
            <w:tcW w:w="2665" w:type="dxa"/>
          </w:tcPr>
          <w:p w:rsidR="00662340" w:rsidRDefault="00662340" w:rsidP="0067516D">
            <w:pPr>
              <w:jc w:val="center"/>
            </w:pPr>
            <w:r>
              <w:t>1</w:t>
            </w:r>
          </w:p>
        </w:tc>
      </w:tr>
      <w:tr w:rsidR="00662340" w:rsidTr="0067516D">
        <w:tc>
          <w:tcPr>
            <w:tcW w:w="4719" w:type="dxa"/>
            <w:vMerge w:val="restart"/>
          </w:tcPr>
          <w:p w:rsidR="00662340" w:rsidRDefault="00662340" w:rsidP="0067516D">
            <w:r>
              <w:t>Физическая культура и основы безопасности жизнедеятельности</w:t>
            </w:r>
          </w:p>
        </w:tc>
        <w:tc>
          <w:tcPr>
            <w:tcW w:w="4719" w:type="dxa"/>
          </w:tcPr>
          <w:p w:rsidR="00662340" w:rsidRDefault="00662340" w:rsidP="0067516D">
            <w:r>
              <w:t>Физическая культура</w:t>
            </w:r>
          </w:p>
        </w:tc>
        <w:tc>
          <w:tcPr>
            <w:tcW w:w="2665" w:type="dxa"/>
          </w:tcPr>
          <w:p w:rsidR="00662340" w:rsidRDefault="00662340" w:rsidP="0067516D">
            <w:pPr>
              <w:jc w:val="center"/>
            </w:pPr>
            <w:r>
              <w:t>3</w:t>
            </w:r>
          </w:p>
        </w:tc>
        <w:tc>
          <w:tcPr>
            <w:tcW w:w="2665" w:type="dxa"/>
          </w:tcPr>
          <w:p w:rsidR="00662340" w:rsidRDefault="00662340" w:rsidP="0067516D">
            <w:pPr>
              <w:jc w:val="center"/>
            </w:pPr>
            <w:r>
              <w:t>3</w:t>
            </w:r>
          </w:p>
        </w:tc>
      </w:tr>
      <w:tr w:rsidR="00662340" w:rsidTr="0067516D">
        <w:tc>
          <w:tcPr>
            <w:tcW w:w="4719" w:type="dxa"/>
            <w:vMerge/>
          </w:tcPr>
          <w:p w:rsidR="00662340" w:rsidRDefault="00662340" w:rsidP="0067516D"/>
        </w:tc>
        <w:tc>
          <w:tcPr>
            <w:tcW w:w="4719" w:type="dxa"/>
          </w:tcPr>
          <w:p w:rsidR="00662340" w:rsidRDefault="00662340" w:rsidP="0067516D">
            <w:r>
              <w:t>Основы безопасности жизнедеятельности</w:t>
            </w:r>
          </w:p>
        </w:tc>
        <w:tc>
          <w:tcPr>
            <w:tcW w:w="2665" w:type="dxa"/>
          </w:tcPr>
          <w:p w:rsidR="00662340" w:rsidRDefault="00662340" w:rsidP="0067516D">
            <w:pPr>
              <w:jc w:val="center"/>
            </w:pPr>
            <w:r>
              <w:t>1</w:t>
            </w:r>
          </w:p>
        </w:tc>
        <w:tc>
          <w:tcPr>
            <w:tcW w:w="2665" w:type="dxa"/>
          </w:tcPr>
          <w:p w:rsidR="00662340" w:rsidRDefault="00662340" w:rsidP="0067516D">
            <w:pPr>
              <w:jc w:val="center"/>
            </w:pPr>
            <w:r>
              <w:t>1</w:t>
            </w:r>
          </w:p>
        </w:tc>
      </w:tr>
      <w:tr w:rsidR="00662340" w:rsidTr="0067516D">
        <w:tc>
          <w:tcPr>
            <w:tcW w:w="4719" w:type="dxa"/>
          </w:tcPr>
          <w:p w:rsidR="00662340" w:rsidRDefault="00662340" w:rsidP="0067516D">
            <w:r>
              <w:t>-----</w:t>
            </w:r>
          </w:p>
        </w:tc>
        <w:tc>
          <w:tcPr>
            <w:tcW w:w="4719" w:type="dxa"/>
          </w:tcPr>
          <w:p w:rsidR="00662340" w:rsidRDefault="00662340" w:rsidP="0067516D">
            <w:r>
              <w:t>Индивидуальный проект</w:t>
            </w:r>
          </w:p>
        </w:tc>
        <w:tc>
          <w:tcPr>
            <w:tcW w:w="2665" w:type="dxa"/>
          </w:tcPr>
          <w:p w:rsidR="00662340" w:rsidRDefault="00662340" w:rsidP="0067516D">
            <w:pPr>
              <w:jc w:val="center"/>
            </w:pPr>
            <w:r>
              <w:t>1</w:t>
            </w:r>
          </w:p>
        </w:tc>
        <w:tc>
          <w:tcPr>
            <w:tcW w:w="2665" w:type="dxa"/>
          </w:tcPr>
          <w:p w:rsidR="00662340" w:rsidRDefault="00662340" w:rsidP="0067516D">
            <w:pPr>
              <w:jc w:val="center"/>
            </w:pPr>
            <w:r>
              <w:t>1</w:t>
            </w:r>
          </w:p>
        </w:tc>
      </w:tr>
      <w:tr w:rsidR="00662340" w:rsidTr="0067516D">
        <w:tc>
          <w:tcPr>
            <w:tcW w:w="9438" w:type="dxa"/>
            <w:gridSpan w:val="2"/>
            <w:shd w:val="clear" w:color="auto" w:fill="00FF00"/>
          </w:tcPr>
          <w:p w:rsidR="00662340" w:rsidRDefault="00662340" w:rsidP="0067516D">
            <w:r>
              <w:t>Итого</w:t>
            </w:r>
          </w:p>
        </w:tc>
        <w:tc>
          <w:tcPr>
            <w:tcW w:w="2665" w:type="dxa"/>
            <w:shd w:val="clear" w:color="auto" w:fill="00FF00"/>
          </w:tcPr>
          <w:p w:rsidR="00662340" w:rsidRDefault="00662340" w:rsidP="0067516D">
            <w:pPr>
              <w:jc w:val="center"/>
            </w:pPr>
            <w:r>
              <w:t>28</w:t>
            </w:r>
          </w:p>
        </w:tc>
        <w:tc>
          <w:tcPr>
            <w:tcW w:w="2665" w:type="dxa"/>
            <w:shd w:val="clear" w:color="auto" w:fill="00FF00"/>
          </w:tcPr>
          <w:p w:rsidR="00662340" w:rsidRDefault="00662340" w:rsidP="0067516D">
            <w:pPr>
              <w:jc w:val="center"/>
            </w:pPr>
            <w:r>
              <w:t>28</w:t>
            </w:r>
          </w:p>
        </w:tc>
      </w:tr>
      <w:tr w:rsidR="00662340" w:rsidTr="0067516D">
        <w:tc>
          <w:tcPr>
            <w:tcW w:w="14768" w:type="dxa"/>
            <w:gridSpan w:val="4"/>
            <w:shd w:val="clear" w:color="auto" w:fill="FFFFB3"/>
          </w:tcPr>
          <w:p w:rsidR="00662340" w:rsidRDefault="00662340" w:rsidP="0067516D">
            <w:pPr>
              <w:jc w:val="center"/>
            </w:pPr>
            <w:r>
              <w:rPr>
                <w:b/>
              </w:rPr>
              <w:t>Часть, формируемая участниками образовательных отношений</w:t>
            </w:r>
          </w:p>
        </w:tc>
      </w:tr>
      <w:tr w:rsidR="00662340" w:rsidTr="0067516D">
        <w:tc>
          <w:tcPr>
            <w:tcW w:w="9438" w:type="dxa"/>
            <w:gridSpan w:val="2"/>
            <w:shd w:val="clear" w:color="auto" w:fill="D9D9D9"/>
          </w:tcPr>
          <w:p w:rsidR="00662340" w:rsidRDefault="00662340" w:rsidP="0067516D">
            <w:r>
              <w:rPr>
                <w:b/>
              </w:rPr>
              <w:t>Наименование учебного курса</w:t>
            </w:r>
          </w:p>
        </w:tc>
        <w:tc>
          <w:tcPr>
            <w:tcW w:w="2665" w:type="dxa"/>
            <w:shd w:val="clear" w:color="auto" w:fill="D9D9D9"/>
          </w:tcPr>
          <w:p w:rsidR="00662340" w:rsidRDefault="00662340" w:rsidP="0067516D"/>
        </w:tc>
        <w:tc>
          <w:tcPr>
            <w:tcW w:w="2665" w:type="dxa"/>
            <w:shd w:val="clear" w:color="auto" w:fill="D9D9D9"/>
          </w:tcPr>
          <w:p w:rsidR="00662340" w:rsidRDefault="00662340" w:rsidP="0067516D"/>
        </w:tc>
      </w:tr>
      <w:tr w:rsidR="00662340" w:rsidTr="0067516D">
        <w:tc>
          <w:tcPr>
            <w:tcW w:w="9438" w:type="dxa"/>
            <w:gridSpan w:val="2"/>
          </w:tcPr>
          <w:p w:rsidR="00662340" w:rsidRDefault="00662340" w:rsidP="0067516D">
            <w:r>
              <w:t>Педагогика</w:t>
            </w:r>
          </w:p>
        </w:tc>
        <w:tc>
          <w:tcPr>
            <w:tcW w:w="2665" w:type="dxa"/>
          </w:tcPr>
          <w:p w:rsidR="00662340" w:rsidRDefault="00662340" w:rsidP="0067516D">
            <w:pPr>
              <w:jc w:val="center"/>
            </w:pPr>
            <w:r>
              <w:t>1</w:t>
            </w:r>
          </w:p>
        </w:tc>
        <w:tc>
          <w:tcPr>
            <w:tcW w:w="2665" w:type="dxa"/>
          </w:tcPr>
          <w:p w:rsidR="00662340" w:rsidRDefault="00662340" w:rsidP="0067516D">
            <w:pPr>
              <w:jc w:val="center"/>
            </w:pPr>
            <w:r>
              <w:t>1</w:t>
            </w:r>
          </w:p>
        </w:tc>
      </w:tr>
      <w:tr w:rsidR="00662340" w:rsidTr="0067516D">
        <w:tc>
          <w:tcPr>
            <w:tcW w:w="9438" w:type="dxa"/>
            <w:gridSpan w:val="2"/>
          </w:tcPr>
          <w:p w:rsidR="00662340" w:rsidRDefault="00662340" w:rsidP="0067516D">
            <w:r>
              <w:t>Психология</w:t>
            </w:r>
          </w:p>
        </w:tc>
        <w:tc>
          <w:tcPr>
            <w:tcW w:w="2665" w:type="dxa"/>
          </w:tcPr>
          <w:p w:rsidR="00662340" w:rsidRDefault="00662340" w:rsidP="0067516D">
            <w:pPr>
              <w:jc w:val="center"/>
            </w:pPr>
            <w:r>
              <w:t>1</w:t>
            </w:r>
          </w:p>
        </w:tc>
        <w:tc>
          <w:tcPr>
            <w:tcW w:w="2665" w:type="dxa"/>
          </w:tcPr>
          <w:p w:rsidR="00662340" w:rsidRDefault="00662340" w:rsidP="0067516D">
            <w:pPr>
              <w:jc w:val="center"/>
            </w:pPr>
            <w:r>
              <w:t>1</w:t>
            </w:r>
          </w:p>
        </w:tc>
      </w:tr>
      <w:tr w:rsidR="00662340" w:rsidTr="0067516D">
        <w:tc>
          <w:tcPr>
            <w:tcW w:w="9438" w:type="dxa"/>
            <w:gridSpan w:val="2"/>
          </w:tcPr>
          <w:p w:rsidR="00662340" w:rsidRDefault="00662340" w:rsidP="0067516D">
            <w:r w:rsidRPr="00E65F35">
              <w:t>«Экологическая культура и основные экологические проблемы современного общества»</w:t>
            </w:r>
          </w:p>
        </w:tc>
        <w:tc>
          <w:tcPr>
            <w:tcW w:w="2665" w:type="dxa"/>
          </w:tcPr>
          <w:p w:rsidR="00662340" w:rsidRDefault="00662340" w:rsidP="0067516D">
            <w:pPr>
              <w:jc w:val="center"/>
            </w:pPr>
            <w:r>
              <w:t>1</w:t>
            </w:r>
          </w:p>
        </w:tc>
        <w:tc>
          <w:tcPr>
            <w:tcW w:w="2665" w:type="dxa"/>
          </w:tcPr>
          <w:p w:rsidR="00662340" w:rsidRDefault="00662340" w:rsidP="0067516D">
            <w:pPr>
              <w:jc w:val="center"/>
            </w:pPr>
            <w:r>
              <w:t>1</w:t>
            </w:r>
          </w:p>
        </w:tc>
      </w:tr>
      <w:tr w:rsidR="00662340" w:rsidTr="0067516D">
        <w:tc>
          <w:tcPr>
            <w:tcW w:w="9438" w:type="dxa"/>
            <w:gridSpan w:val="2"/>
          </w:tcPr>
          <w:p w:rsidR="00662340" w:rsidRDefault="00662340" w:rsidP="0067516D">
            <w:r w:rsidRPr="00E65F35">
              <w:t>«Основы маркетинга»</w:t>
            </w:r>
          </w:p>
        </w:tc>
        <w:tc>
          <w:tcPr>
            <w:tcW w:w="2665" w:type="dxa"/>
          </w:tcPr>
          <w:p w:rsidR="00662340" w:rsidRDefault="00662340" w:rsidP="0067516D">
            <w:pPr>
              <w:jc w:val="center"/>
            </w:pPr>
            <w:r>
              <w:t>1</w:t>
            </w:r>
          </w:p>
        </w:tc>
        <w:tc>
          <w:tcPr>
            <w:tcW w:w="2665" w:type="dxa"/>
          </w:tcPr>
          <w:p w:rsidR="00662340" w:rsidRDefault="00662340" w:rsidP="0067516D">
            <w:pPr>
              <w:jc w:val="center"/>
            </w:pPr>
            <w:r>
              <w:t>1</w:t>
            </w:r>
          </w:p>
        </w:tc>
      </w:tr>
      <w:tr w:rsidR="00662340" w:rsidTr="0067516D">
        <w:tc>
          <w:tcPr>
            <w:tcW w:w="9438" w:type="dxa"/>
            <w:gridSpan w:val="2"/>
          </w:tcPr>
          <w:p w:rsidR="00662340" w:rsidRDefault="00662340" w:rsidP="0067516D">
            <w:r>
              <w:t>«Экономическая и социальная география мира»</w:t>
            </w:r>
          </w:p>
        </w:tc>
        <w:tc>
          <w:tcPr>
            <w:tcW w:w="2665" w:type="dxa"/>
          </w:tcPr>
          <w:p w:rsidR="00662340" w:rsidRDefault="00662340" w:rsidP="0067516D">
            <w:pPr>
              <w:jc w:val="center"/>
            </w:pPr>
            <w:r>
              <w:t>1</w:t>
            </w:r>
          </w:p>
        </w:tc>
        <w:tc>
          <w:tcPr>
            <w:tcW w:w="2665" w:type="dxa"/>
          </w:tcPr>
          <w:p w:rsidR="00662340" w:rsidRDefault="00662340" w:rsidP="0067516D">
            <w:pPr>
              <w:jc w:val="center"/>
            </w:pPr>
            <w:r>
              <w:t>1</w:t>
            </w:r>
          </w:p>
        </w:tc>
      </w:tr>
      <w:tr w:rsidR="00662340" w:rsidTr="0067516D">
        <w:tc>
          <w:tcPr>
            <w:tcW w:w="9438" w:type="dxa"/>
            <w:gridSpan w:val="2"/>
          </w:tcPr>
          <w:p w:rsidR="00662340" w:rsidRDefault="00662340" w:rsidP="0067516D">
            <w:r>
              <w:t>«Основы финансовой грамотности»</w:t>
            </w:r>
          </w:p>
        </w:tc>
        <w:tc>
          <w:tcPr>
            <w:tcW w:w="2665" w:type="dxa"/>
          </w:tcPr>
          <w:p w:rsidR="00662340" w:rsidRDefault="00662340" w:rsidP="0067516D">
            <w:pPr>
              <w:jc w:val="center"/>
            </w:pPr>
            <w:r>
              <w:t>1</w:t>
            </w:r>
          </w:p>
        </w:tc>
        <w:tc>
          <w:tcPr>
            <w:tcW w:w="2665" w:type="dxa"/>
          </w:tcPr>
          <w:p w:rsidR="00662340" w:rsidRDefault="00662340" w:rsidP="0067516D">
            <w:pPr>
              <w:jc w:val="center"/>
            </w:pPr>
            <w:r>
              <w:t>1</w:t>
            </w:r>
          </w:p>
        </w:tc>
      </w:tr>
      <w:tr w:rsidR="00662340" w:rsidTr="0067516D">
        <w:tc>
          <w:tcPr>
            <w:tcW w:w="9438" w:type="dxa"/>
            <w:gridSpan w:val="2"/>
            <w:shd w:val="clear" w:color="auto" w:fill="00FF00"/>
          </w:tcPr>
          <w:p w:rsidR="00662340" w:rsidRDefault="00662340" w:rsidP="0067516D">
            <w:r>
              <w:t>Итого</w:t>
            </w:r>
          </w:p>
        </w:tc>
        <w:tc>
          <w:tcPr>
            <w:tcW w:w="2665" w:type="dxa"/>
            <w:shd w:val="clear" w:color="auto" w:fill="00FF00"/>
          </w:tcPr>
          <w:p w:rsidR="00662340" w:rsidRDefault="00662340" w:rsidP="0067516D">
            <w:pPr>
              <w:jc w:val="center"/>
            </w:pPr>
            <w:r>
              <w:t>6</w:t>
            </w:r>
          </w:p>
        </w:tc>
        <w:tc>
          <w:tcPr>
            <w:tcW w:w="2665" w:type="dxa"/>
            <w:shd w:val="clear" w:color="auto" w:fill="00FF00"/>
          </w:tcPr>
          <w:p w:rsidR="00662340" w:rsidRDefault="00662340" w:rsidP="0067516D">
            <w:pPr>
              <w:jc w:val="center"/>
            </w:pPr>
            <w:r>
              <w:t>6</w:t>
            </w:r>
          </w:p>
        </w:tc>
      </w:tr>
      <w:tr w:rsidR="00662340" w:rsidTr="0067516D">
        <w:tc>
          <w:tcPr>
            <w:tcW w:w="9438" w:type="dxa"/>
            <w:gridSpan w:val="2"/>
            <w:shd w:val="clear" w:color="auto" w:fill="00FF00"/>
          </w:tcPr>
          <w:p w:rsidR="00662340" w:rsidRDefault="00662340" w:rsidP="0067516D">
            <w:r>
              <w:lastRenderedPageBreak/>
              <w:t>ИТОГО недельная нагрузка</w:t>
            </w:r>
          </w:p>
        </w:tc>
        <w:tc>
          <w:tcPr>
            <w:tcW w:w="2665" w:type="dxa"/>
            <w:shd w:val="clear" w:color="auto" w:fill="00FF00"/>
          </w:tcPr>
          <w:p w:rsidR="00662340" w:rsidRDefault="00662340" w:rsidP="0067516D">
            <w:pPr>
              <w:jc w:val="center"/>
            </w:pPr>
            <w:r>
              <w:t>34</w:t>
            </w:r>
          </w:p>
        </w:tc>
        <w:tc>
          <w:tcPr>
            <w:tcW w:w="2665" w:type="dxa"/>
            <w:shd w:val="clear" w:color="auto" w:fill="00FF00"/>
          </w:tcPr>
          <w:p w:rsidR="00662340" w:rsidRDefault="00662340" w:rsidP="0067516D">
            <w:pPr>
              <w:jc w:val="center"/>
            </w:pPr>
            <w:r>
              <w:t>34</w:t>
            </w:r>
          </w:p>
        </w:tc>
      </w:tr>
      <w:tr w:rsidR="00662340" w:rsidTr="0067516D">
        <w:tc>
          <w:tcPr>
            <w:tcW w:w="9438" w:type="dxa"/>
            <w:gridSpan w:val="2"/>
            <w:shd w:val="clear" w:color="auto" w:fill="FCE3FC"/>
          </w:tcPr>
          <w:p w:rsidR="00662340" w:rsidRDefault="00662340" w:rsidP="0067516D">
            <w:r>
              <w:t>Количество учебных недель</w:t>
            </w:r>
          </w:p>
        </w:tc>
        <w:tc>
          <w:tcPr>
            <w:tcW w:w="2665" w:type="dxa"/>
            <w:shd w:val="clear" w:color="auto" w:fill="FCE3FC"/>
          </w:tcPr>
          <w:p w:rsidR="00662340" w:rsidRDefault="00662340" w:rsidP="0067516D">
            <w:pPr>
              <w:jc w:val="center"/>
            </w:pPr>
            <w:r>
              <w:t>34</w:t>
            </w:r>
          </w:p>
        </w:tc>
        <w:tc>
          <w:tcPr>
            <w:tcW w:w="2665" w:type="dxa"/>
            <w:shd w:val="clear" w:color="auto" w:fill="FCE3FC"/>
          </w:tcPr>
          <w:p w:rsidR="00662340" w:rsidRDefault="00662340" w:rsidP="0067516D">
            <w:pPr>
              <w:jc w:val="center"/>
            </w:pPr>
            <w:r>
              <w:t>34</w:t>
            </w:r>
          </w:p>
        </w:tc>
      </w:tr>
      <w:tr w:rsidR="00662340" w:rsidTr="0067516D">
        <w:tc>
          <w:tcPr>
            <w:tcW w:w="9438" w:type="dxa"/>
            <w:gridSpan w:val="2"/>
            <w:shd w:val="clear" w:color="auto" w:fill="FCE3FC"/>
          </w:tcPr>
          <w:p w:rsidR="00662340" w:rsidRDefault="00662340" w:rsidP="0067516D">
            <w:r>
              <w:t>Всего часов в год</w:t>
            </w:r>
          </w:p>
        </w:tc>
        <w:tc>
          <w:tcPr>
            <w:tcW w:w="2665" w:type="dxa"/>
            <w:shd w:val="clear" w:color="auto" w:fill="FCE3FC"/>
          </w:tcPr>
          <w:p w:rsidR="00662340" w:rsidRDefault="00662340" w:rsidP="0067516D">
            <w:pPr>
              <w:jc w:val="center"/>
            </w:pPr>
            <w:r>
              <w:t>1156</w:t>
            </w:r>
          </w:p>
        </w:tc>
        <w:tc>
          <w:tcPr>
            <w:tcW w:w="2665" w:type="dxa"/>
            <w:shd w:val="clear" w:color="auto" w:fill="FCE3FC"/>
          </w:tcPr>
          <w:p w:rsidR="00662340" w:rsidRDefault="00662340" w:rsidP="0067516D">
            <w:pPr>
              <w:jc w:val="center"/>
            </w:pPr>
            <w:r>
              <w:t>1156</w:t>
            </w:r>
          </w:p>
        </w:tc>
      </w:tr>
    </w:tbl>
    <w:p w:rsidR="005B4928" w:rsidRDefault="005B4928" w:rsidP="00662340"/>
    <w:p w:rsidR="00662340" w:rsidRDefault="00662340" w:rsidP="005B4928">
      <w:pPr>
        <w:ind w:firstLine="0"/>
      </w:pPr>
    </w:p>
    <w:p w:rsidR="00662340" w:rsidRDefault="00662340" w:rsidP="00662340">
      <w:r>
        <w:rPr>
          <w:b/>
          <w:sz w:val="32"/>
        </w:rPr>
        <w:t>План внеурочной деятельности (недельный)</w:t>
      </w:r>
    </w:p>
    <w:p w:rsidR="00662340" w:rsidRDefault="00662340" w:rsidP="00662340">
      <w:r>
        <w:t>Муниципальное бюджетное общеобразовательное учреждение «Пограничная средняя общеобразовательная школа №1 Пограничного муниципального округа»</w:t>
      </w:r>
    </w:p>
    <w:tbl>
      <w:tblPr>
        <w:tblStyle w:val="ae"/>
        <w:tblW w:w="0" w:type="auto"/>
        <w:tblLook w:val="04A0" w:firstRow="1" w:lastRow="0" w:firstColumn="1" w:lastColumn="0" w:noHBand="0" w:noVBand="1"/>
      </w:tblPr>
      <w:tblGrid>
        <w:gridCol w:w="5067"/>
        <w:gridCol w:w="2265"/>
        <w:gridCol w:w="2239"/>
      </w:tblGrid>
      <w:tr w:rsidR="00662340" w:rsidTr="0067516D">
        <w:tc>
          <w:tcPr>
            <w:tcW w:w="7276" w:type="dxa"/>
            <w:vMerge w:val="restart"/>
            <w:shd w:val="clear" w:color="auto" w:fill="D9D9D9"/>
          </w:tcPr>
          <w:p w:rsidR="00662340" w:rsidRDefault="00662340" w:rsidP="0067516D">
            <w:r>
              <w:rPr>
                <w:b/>
              </w:rPr>
              <w:t>Учебные курсы</w:t>
            </w:r>
          </w:p>
          <w:p w:rsidR="00662340" w:rsidRDefault="00662340" w:rsidP="0067516D"/>
        </w:tc>
        <w:tc>
          <w:tcPr>
            <w:tcW w:w="7276" w:type="dxa"/>
            <w:gridSpan w:val="2"/>
            <w:shd w:val="clear" w:color="auto" w:fill="D9D9D9"/>
          </w:tcPr>
          <w:p w:rsidR="00662340" w:rsidRDefault="00662340" w:rsidP="0067516D">
            <w:pPr>
              <w:jc w:val="center"/>
            </w:pPr>
            <w:r>
              <w:rPr>
                <w:b/>
              </w:rPr>
              <w:t>Количество часов в неделю</w:t>
            </w:r>
          </w:p>
        </w:tc>
      </w:tr>
      <w:tr w:rsidR="00662340" w:rsidTr="0067516D">
        <w:tc>
          <w:tcPr>
            <w:tcW w:w="7276" w:type="dxa"/>
            <w:vMerge/>
          </w:tcPr>
          <w:p w:rsidR="00662340" w:rsidRDefault="00662340" w:rsidP="0067516D"/>
        </w:tc>
        <w:tc>
          <w:tcPr>
            <w:tcW w:w="3638" w:type="dxa"/>
            <w:shd w:val="clear" w:color="auto" w:fill="D9D9D9"/>
          </w:tcPr>
          <w:p w:rsidR="00662340" w:rsidRDefault="00662340" w:rsidP="0067516D">
            <w:pPr>
              <w:jc w:val="center"/>
            </w:pPr>
            <w:r>
              <w:rPr>
                <w:b/>
              </w:rPr>
              <w:t>10а</w:t>
            </w:r>
          </w:p>
        </w:tc>
        <w:tc>
          <w:tcPr>
            <w:tcW w:w="3638" w:type="dxa"/>
            <w:shd w:val="clear" w:color="auto" w:fill="D9D9D9"/>
          </w:tcPr>
          <w:p w:rsidR="00662340" w:rsidRDefault="00662340" w:rsidP="0067516D">
            <w:pPr>
              <w:jc w:val="center"/>
            </w:pPr>
            <w:r>
              <w:rPr>
                <w:b/>
              </w:rPr>
              <w:t>11а</w:t>
            </w:r>
          </w:p>
        </w:tc>
      </w:tr>
      <w:tr w:rsidR="00662340" w:rsidTr="0067516D">
        <w:tc>
          <w:tcPr>
            <w:tcW w:w="7276" w:type="dxa"/>
          </w:tcPr>
          <w:p w:rsidR="00662340" w:rsidRDefault="00662340" w:rsidP="0067516D">
            <w:r>
              <w:rPr>
                <w:rFonts w:ascii="Calibri" w:eastAsia="Calibri" w:hAnsi="Calibri" w:cs="Times New Roman"/>
              </w:rPr>
              <w:t>Духовно-нравственное</w:t>
            </w:r>
            <w:r w:rsidRPr="00637C96">
              <w:rPr>
                <w:rFonts w:ascii="Calibri" w:eastAsia="Calibri" w:hAnsi="Calibri" w:cs="Times New Roman"/>
              </w:rPr>
              <w:t xml:space="preserve"> :</w:t>
            </w:r>
            <w:r>
              <w:t xml:space="preserve"> «Разговоры о важном»</w:t>
            </w:r>
          </w:p>
        </w:tc>
        <w:tc>
          <w:tcPr>
            <w:tcW w:w="3638" w:type="dxa"/>
          </w:tcPr>
          <w:p w:rsidR="00662340" w:rsidRDefault="00662340" w:rsidP="0067516D">
            <w:pPr>
              <w:jc w:val="center"/>
            </w:pPr>
            <w:r>
              <w:t>1</w:t>
            </w:r>
          </w:p>
        </w:tc>
        <w:tc>
          <w:tcPr>
            <w:tcW w:w="3638" w:type="dxa"/>
          </w:tcPr>
          <w:p w:rsidR="00662340" w:rsidRDefault="00662340" w:rsidP="0067516D">
            <w:pPr>
              <w:jc w:val="center"/>
            </w:pPr>
            <w:r>
              <w:t>1</w:t>
            </w:r>
          </w:p>
        </w:tc>
      </w:tr>
      <w:tr w:rsidR="00662340" w:rsidTr="0067516D">
        <w:tc>
          <w:tcPr>
            <w:tcW w:w="7276" w:type="dxa"/>
          </w:tcPr>
          <w:p w:rsidR="00662340" w:rsidRDefault="00662340" w:rsidP="0067516D">
            <w:r w:rsidRPr="00B065D8">
              <w:rPr>
                <w:rFonts w:ascii="Calibri" w:eastAsia="Calibri" w:hAnsi="Calibri" w:cs="Times New Roman"/>
              </w:rPr>
              <w:t xml:space="preserve"> Общеинтеллектуальное </w:t>
            </w:r>
            <w:r>
              <w:rPr>
                <w:rFonts w:ascii="Calibri" w:eastAsia="Calibri" w:hAnsi="Calibri" w:cs="Times New Roman"/>
              </w:rPr>
              <w:t>:</w:t>
            </w:r>
            <w:r>
              <w:t>«Приемы смыслового чтения»</w:t>
            </w:r>
          </w:p>
        </w:tc>
        <w:tc>
          <w:tcPr>
            <w:tcW w:w="3638" w:type="dxa"/>
          </w:tcPr>
          <w:p w:rsidR="00662340" w:rsidRDefault="00662340" w:rsidP="0067516D">
            <w:pPr>
              <w:jc w:val="center"/>
            </w:pPr>
            <w:r>
              <w:t>1</w:t>
            </w:r>
          </w:p>
        </w:tc>
        <w:tc>
          <w:tcPr>
            <w:tcW w:w="3638" w:type="dxa"/>
          </w:tcPr>
          <w:p w:rsidR="00662340" w:rsidRDefault="00662340" w:rsidP="0067516D">
            <w:pPr>
              <w:jc w:val="center"/>
            </w:pPr>
            <w:r>
              <w:t>1</w:t>
            </w:r>
          </w:p>
        </w:tc>
      </w:tr>
      <w:tr w:rsidR="00662340" w:rsidTr="0067516D">
        <w:tc>
          <w:tcPr>
            <w:tcW w:w="7276" w:type="dxa"/>
          </w:tcPr>
          <w:p w:rsidR="00662340" w:rsidRDefault="00662340" w:rsidP="0067516D">
            <w:r>
              <w:t xml:space="preserve">Спортивно-оздоровительное:« Олимпиец» </w:t>
            </w:r>
          </w:p>
        </w:tc>
        <w:tc>
          <w:tcPr>
            <w:tcW w:w="3638" w:type="dxa"/>
          </w:tcPr>
          <w:p w:rsidR="00662340" w:rsidRDefault="00662340" w:rsidP="0067516D">
            <w:pPr>
              <w:jc w:val="center"/>
            </w:pPr>
            <w:r>
              <w:t>1</w:t>
            </w:r>
          </w:p>
        </w:tc>
        <w:tc>
          <w:tcPr>
            <w:tcW w:w="3638" w:type="dxa"/>
          </w:tcPr>
          <w:p w:rsidR="00662340" w:rsidRDefault="00662340" w:rsidP="0067516D">
            <w:pPr>
              <w:jc w:val="center"/>
            </w:pPr>
            <w:r>
              <w:t>1</w:t>
            </w:r>
          </w:p>
        </w:tc>
      </w:tr>
      <w:tr w:rsidR="00662340" w:rsidTr="0067516D">
        <w:tc>
          <w:tcPr>
            <w:tcW w:w="7276" w:type="dxa"/>
          </w:tcPr>
          <w:p w:rsidR="00662340" w:rsidRDefault="00662340" w:rsidP="0067516D">
            <w:r>
              <w:t>Общеинтеллектуальное: «Клуб « Клио»</w:t>
            </w:r>
          </w:p>
        </w:tc>
        <w:tc>
          <w:tcPr>
            <w:tcW w:w="3638" w:type="dxa"/>
          </w:tcPr>
          <w:p w:rsidR="00662340" w:rsidRDefault="00662340" w:rsidP="0067516D">
            <w:pPr>
              <w:jc w:val="center"/>
            </w:pPr>
            <w:r>
              <w:t>1</w:t>
            </w:r>
          </w:p>
        </w:tc>
        <w:tc>
          <w:tcPr>
            <w:tcW w:w="3638" w:type="dxa"/>
          </w:tcPr>
          <w:p w:rsidR="00662340" w:rsidRDefault="00662340" w:rsidP="0067516D">
            <w:pPr>
              <w:jc w:val="center"/>
            </w:pPr>
            <w:r>
              <w:t>1</w:t>
            </w:r>
          </w:p>
        </w:tc>
      </w:tr>
      <w:tr w:rsidR="00662340" w:rsidTr="0067516D">
        <w:tc>
          <w:tcPr>
            <w:tcW w:w="7276" w:type="dxa"/>
          </w:tcPr>
          <w:p w:rsidR="00662340" w:rsidRDefault="00662340" w:rsidP="0067516D">
            <w:r>
              <w:t>Общеинтеллектуальное : «Клуб « Экос»</w:t>
            </w:r>
          </w:p>
        </w:tc>
        <w:tc>
          <w:tcPr>
            <w:tcW w:w="3638" w:type="dxa"/>
          </w:tcPr>
          <w:p w:rsidR="00662340" w:rsidRDefault="00662340" w:rsidP="0067516D">
            <w:pPr>
              <w:jc w:val="center"/>
            </w:pPr>
            <w:r>
              <w:t>1</w:t>
            </w:r>
          </w:p>
        </w:tc>
        <w:tc>
          <w:tcPr>
            <w:tcW w:w="3638" w:type="dxa"/>
          </w:tcPr>
          <w:p w:rsidR="00662340" w:rsidRDefault="00662340" w:rsidP="0067516D">
            <w:pPr>
              <w:jc w:val="center"/>
            </w:pPr>
            <w:r>
              <w:t>1</w:t>
            </w:r>
          </w:p>
        </w:tc>
      </w:tr>
      <w:tr w:rsidR="00662340" w:rsidTr="0067516D">
        <w:tc>
          <w:tcPr>
            <w:tcW w:w="7276" w:type="dxa"/>
            <w:shd w:val="clear" w:color="auto" w:fill="00FF00"/>
          </w:tcPr>
          <w:p w:rsidR="00662340" w:rsidRDefault="00662340" w:rsidP="0067516D">
            <w:r>
              <w:t>ИТОГО недельная нагрузка</w:t>
            </w:r>
          </w:p>
        </w:tc>
        <w:tc>
          <w:tcPr>
            <w:tcW w:w="3638" w:type="dxa"/>
            <w:shd w:val="clear" w:color="auto" w:fill="00FF00"/>
          </w:tcPr>
          <w:p w:rsidR="00662340" w:rsidRDefault="00662340" w:rsidP="0067516D">
            <w:pPr>
              <w:jc w:val="center"/>
            </w:pPr>
            <w:r>
              <w:t>5</w:t>
            </w:r>
          </w:p>
        </w:tc>
        <w:tc>
          <w:tcPr>
            <w:tcW w:w="3638" w:type="dxa"/>
            <w:shd w:val="clear" w:color="auto" w:fill="00FF00"/>
          </w:tcPr>
          <w:p w:rsidR="00662340" w:rsidRDefault="00662340" w:rsidP="0067516D">
            <w:pPr>
              <w:jc w:val="center"/>
            </w:pPr>
            <w:r>
              <w:t>5</w:t>
            </w:r>
          </w:p>
        </w:tc>
      </w:tr>
    </w:tbl>
    <w:p w:rsidR="00436979" w:rsidRPr="00E34E93" w:rsidRDefault="00436979" w:rsidP="00E34E93">
      <w:pPr>
        <w:rPr>
          <w:lang w:eastAsia="ru-RU"/>
        </w:rPr>
      </w:pPr>
    </w:p>
    <w:p w:rsidR="00BA0FB9" w:rsidRDefault="00B4484C" w:rsidP="00C6124B">
      <w:pPr>
        <w:tabs>
          <w:tab w:val="left" w:pos="993"/>
          <w:tab w:val="left" w:pos="1418"/>
        </w:tabs>
        <w:rPr>
          <w:rFonts w:ascii="Times New Roman" w:hAnsi="Times New Roman" w:cs="Times New Roman"/>
          <w:b/>
          <w:sz w:val="28"/>
          <w:szCs w:val="28"/>
        </w:rPr>
      </w:pPr>
      <w:r>
        <w:rPr>
          <w:rFonts w:ascii="Times New Roman" w:hAnsi="Times New Roman" w:cs="Times New Roman"/>
          <w:b/>
          <w:sz w:val="28"/>
          <w:szCs w:val="28"/>
          <w:lang w:val="en-US"/>
        </w:rPr>
        <w:t>V</w:t>
      </w:r>
      <w:r w:rsidRPr="00631666">
        <w:rPr>
          <w:rFonts w:ascii="Times New Roman" w:hAnsi="Times New Roman" w:cs="Times New Roman"/>
          <w:b/>
          <w:sz w:val="28"/>
          <w:szCs w:val="28"/>
        </w:rPr>
        <w:t>.</w:t>
      </w:r>
      <w:r w:rsidR="005B4928" w:rsidRPr="00B20738">
        <w:rPr>
          <w:rFonts w:ascii="Times New Roman" w:hAnsi="Times New Roman" w:cs="Times New Roman"/>
          <w:b/>
          <w:sz w:val="28"/>
          <w:szCs w:val="28"/>
        </w:rPr>
        <w:t>Федеральный календарный учебный график.</w:t>
      </w:r>
    </w:p>
    <w:p w:rsidR="00536E60" w:rsidRPr="00536E60" w:rsidRDefault="00536E60" w:rsidP="00536E60">
      <w:pPr>
        <w:spacing w:after="160" w:line="240" w:lineRule="exact"/>
        <w:ind w:firstLine="227"/>
        <w:jc w:val="center"/>
        <w:rPr>
          <w:rFonts w:ascii="Times New Roman" w:eastAsia="Times New Roman" w:hAnsi="Times New Roman" w:cs="Times New Roman"/>
          <w:color w:val="000000"/>
          <w:sz w:val="24"/>
          <w:szCs w:val="24"/>
          <w:lang w:eastAsia="ru-RU"/>
        </w:rPr>
      </w:pPr>
      <w:r w:rsidRPr="00536E60">
        <w:rPr>
          <w:rFonts w:ascii="Times New Roman" w:eastAsia="Times New Roman" w:hAnsi="Times New Roman" w:cs="Times New Roman"/>
          <w:b/>
          <w:bCs/>
          <w:color w:val="000000"/>
          <w:sz w:val="24"/>
          <w:szCs w:val="24"/>
          <w:lang w:eastAsia="ru-RU"/>
        </w:rPr>
        <w:t>Пояснительная записка </w:t>
      </w:r>
    </w:p>
    <w:p w:rsidR="00536E60" w:rsidRPr="00536E60" w:rsidRDefault="00536E60" w:rsidP="00536E60">
      <w:pPr>
        <w:spacing w:after="160"/>
        <w:ind w:firstLine="227"/>
        <w:rPr>
          <w:rFonts w:ascii="Times New Roman" w:eastAsia="Times New Roman" w:hAnsi="Times New Roman" w:cs="Times New Roman"/>
          <w:color w:val="000000"/>
          <w:sz w:val="28"/>
          <w:szCs w:val="28"/>
          <w:lang w:eastAsia="ru-RU"/>
        </w:rPr>
      </w:pPr>
      <w:r w:rsidRPr="00536E60">
        <w:rPr>
          <w:rFonts w:ascii="Times New Roman" w:eastAsia="Times New Roman" w:hAnsi="Times New Roman" w:cs="Times New Roman"/>
          <w:color w:val="000000"/>
          <w:sz w:val="28"/>
          <w:szCs w:val="28"/>
          <w:lang w:eastAsia="ru-RU"/>
        </w:rPr>
        <w:t>Календарный учебный график составлен для основной общеобразовательной программы основного общего образования в соответствии:</w:t>
      </w:r>
    </w:p>
    <w:p w:rsidR="00536E60" w:rsidRPr="00536E60" w:rsidRDefault="00536E60" w:rsidP="00705448">
      <w:pPr>
        <w:numPr>
          <w:ilvl w:val="0"/>
          <w:numId w:val="199"/>
        </w:numPr>
        <w:spacing w:before="100" w:beforeAutospacing="1" w:after="100" w:afterAutospacing="1"/>
        <w:ind w:left="780" w:right="180"/>
        <w:contextualSpacing/>
        <w:jc w:val="left"/>
        <w:rPr>
          <w:rFonts w:ascii="Times New Roman" w:eastAsia="Times New Roman" w:hAnsi="Times New Roman" w:cs="Times New Roman"/>
          <w:color w:val="000000"/>
          <w:sz w:val="28"/>
          <w:szCs w:val="28"/>
          <w:lang w:eastAsia="ru-RU"/>
        </w:rPr>
      </w:pPr>
      <w:r w:rsidRPr="00536E60">
        <w:rPr>
          <w:rFonts w:ascii="Times New Roman" w:eastAsia="Times New Roman" w:hAnsi="Times New Roman" w:cs="Times New Roman"/>
          <w:color w:val="000000"/>
          <w:sz w:val="28"/>
          <w:szCs w:val="28"/>
          <w:lang w:eastAsia="ru-RU"/>
        </w:rPr>
        <w:t>с частью 1 статьи 34 Федерального закона от 29.12.2012 № 273-ФЗ «Об образовании в Российской Федерации»;</w:t>
      </w:r>
    </w:p>
    <w:p w:rsidR="00536E60" w:rsidRPr="00536E60" w:rsidRDefault="00536E60" w:rsidP="00705448">
      <w:pPr>
        <w:numPr>
          <w:ilvl w:val="0"/>
          <w:numId w:val="199"/>
        </w:numPr>
        <w:spacing w:before="100" w:beforeAutospacing="1" w:after="100" w:afterAutospacing="1"/>
        <w:ind w:left="780" w:right="180"/>
        <w:contextualSpacing/>
        <w:jc w:val="left"/>
        <w:rPr>
          <w:rFonts w:ascii="Times New Roman" w:eastAsia="Times New Roman" w:hAnsi="Times New Roman" w:cs="Times New Roman"/>
          <w:color w:val="000000"/>
          <w:sz w:val="28"/>
          <w:szCs w:val="28"/>
          <w:lang w:eastAsia="ru-RU"/>
        </w:rPr>
      </w:pPr>
      <w:r w:rsidRPr="00536E60">
        <w:rPr>
          <w:rFonts w:ascii="Times New Roman" w:eastAsia="Times New Roman" w:hAnsi="Times New Roman" w:cs="Times New Roman"/>
          <w:color w:val="000000"/>
          <w:sz w:val="28"/>
          <w:szCs w:val="28"/>
          <w:lang w:eastAsia="ru-RU"/>
        </w:rPr>
        <w:t>СП 2.4.3648-20 «Санитарно-эпидемиологические требования к организациям воспитания и обучения, отдыха и оздоровления детей и молодежи»;</w:t>
      </w:r>
    </w:p>
    <w:p w:rsidR="00536E60" w:rsidRPr="00536E60" w:rsidRDefault="00536E60" w:rsidP="00705448">
      <w:pPr>
        <w:numPr>
          <w:ilvl w:val="0"/>
          <w:numId w:val="199"/>
        </w:numPr>
        <w:spacing w:before="100" w:beforeAutospacing="1" w:after="100" w:afterAutospacing="1"/>
        <w:ind w:left="780" w:right="180"/>
        <w:contextualSpacing/>
        <w:jc w:val="left"/>
        <w:rPr>
          <w:rFonts w:ascii="Times New Roman" w:eastAsia="Times New Roman" w:hAnsi="Times New Roman" w:cs="Times New Roman"/>
          <w:color w:val="000000"/>
          <w:sz w:val="28"/>
          <w:szCs w:val="28"/>
          <w:lang w:eastAsia="ru-RU"/>
        </w:rPr>
      </w:pPr>
      <w:r w:rsidRPr="00536E60">
        <w:rPr>
          <w:rFonts w:ascii="Times New Roman" w:eastAsia="Times New Roman" w:hAnsi="Times New Roman" w:cs="Times New Roman"/>
          <w:color w:val="000000"/>
          <w:sz w:val="28"/>
          <w:szCs w:val="28"/>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536E60" w:rsidRPr="00536E60" w:rsidRDefault="00536E60" w:rsidP="00705448">
      <w:pPr>
        <w:numPr>
          <w:ilvl w:val="0"/>
          <w:numId w:val="199"/>
        </w:numPr>
        <w:spacing w:before="100" w:beforeAutospacing="1" w:after="100" w:afterAutospacing="1"/>
        <w:ind w:left="780" w:right="180"/>
        <w:contextualSpacing/>
        <w:jc w:val="left"/>
        <w:rPr>
          <w:rFonts w:ascii="Times New Roman" w:eastAsia="Times New Roman" w:hAnsi="Times New Roman" w:cs="Times New Roman"/>
          <w:color w:val="000000"/>
          <w:sz w:val="28"/>
          <w:szCs w:val="28"/>
          <w:lang w:eastAsia="ru-RU"/>
        </w:rPr>
      </w:pPr>
      <w:r w:rsidRPr="00536E60">
        <w:rPr>
          <w:rFonts w:ascii="Times New Roman" w:eastAsia="Times New Roman" w:hAnsi="Times New Roman" w:cs="Times New Roman"/>
          <w:color w:val="000000"/>
          <w:sz w:val="28"/>
          <w:szCs w:val="28"/>
          <w:lang w:eastAsia="ru-RU"/>
        </w:rPr>
        <w:t>ФГОС ООО, утвержденным приказом Минпросвещения от 31.05.2021 № 287;</w:t>
      </w:r>
    </w:p>
    <w:p w:rsidR="00536E60" w:rsidRDefault="00536E60" w:rsidP="00705448">
      <w:pPr>
        <w:numPr>
          <w:ilvl w:val="0"/>
          <w:numId w:val="199"/>
        </w:numPr>
        <w:spacing w:before="100" w:beforeAutospacing="1" w:after="100" w:afterAutospacing="1"/>
        <w:ind w:left="780" w:right="180"/>
        <w:jc w:val="left"/>
        <w:rPr>
          <w:rFonts w:ascii="Times New Roman" w:eastAsia="Times New Roman" w:hAnsi="Times New Roman" w:cs="Times New Roman"/>
          <w:color w:val="000000"/>
          <w:sz w:val="28"/>
          <w:szCs w:val="28"/>
          <w:lang w:eastAsia="ru-RU"/>
        </w:rPr>
      </w:pPr>
      <w:r w:rsidRPr="00536E60">
        <w:rPr>
          <w:rFonts w:ascii="Times New Roman" w:eastAsia="Times New Roman" w:hAnsi="Times New Roman" w:cs="Times New Roman"/>
          <w:color w:val="000000"/>
          <w:sz w:val="28"/>
          <w:szCs w:val="28"/>
          <w:lang w:eastAsia="ru-RU"/>
        </w:rPr>
        <w:t>ФОП ООО, утвержденной приказом Минпросвещения от 16.11.2022 № 993.</w:t>
      </w:r>
    </w:p>
    <w:p w:rsidR="005645E8" w:rsidRDefault="005645E8" w:rsidP="005645E8">
      <w:pPr>
        <w:suppressAutoHyphens/>
        <w:rPr>
          <w:rFonts w:ascii="Times New Roman" w:eastAsia="Times New Roman" w:hAnsi="Times New Roman"/>
          <w:kern w:val="2"/>
          <w:sz w:val="26"/>
          <w:szCs w:val="26"/>
          <w:lang w:eastAsia="ar-SA"/>
        </w:rPr>
      </w:pPr>
      <w:r>
        <w:rPr>
          <w:rFonts w:ascii="Times New Roman" w:eastAsia="Times New Roman" w:hAnsi="Times New Roman"/>
          <w:b/>
          <w:kern w:val="2"/>
          <w:sz w:val="26"/>
          <w:szCs w:val="26"/>
          <w:lang w:eastAsia="ar-SA"/>
        </w:rPr>
        <w:lastRenderedPageBreak/>
        <w:t xml:space="preserve"> Начало учебного года</w:t>
      </w:r>
      <w:r>
        <w:rPr>
          <w:rFonts w:ascii="Times New Roman" w:eastAsia="Times New Roman" w:hAnsi="Times New Roman"/>
          <w:kern w:val="2"/>
          <w:sz w:val="26"/>
          <w:szCs w:val="26"/>
          <w:lang w:eastAsia="ar-SA"/>
        </w:rPr>
        <w:t xml:space="preserve"> (дата) – 01.09.2023г.;</w:t>
      </w:r>
    </w:p>
    <w:p w:rsidR="005645E8" w:rsidRDefault="00A81F13" w:rsidP="00A81F13">
      <w:pPr>
        <w:suppressAutoHyphens/>
        <w:ind w:firstLine="0"/>
        <w:rPr>
          <w:rFonts w:ascii="Times New Roman" w:eastAsia="Times New Roman" w:hAnsi="Times New Roman"/>
          <w:kern w:val="2"/>
          <w:sz w:val="26"/>
          <w:szCs w:val="26"/>
          <w:lang w:eastAsia="ar-SA"/>
        </w:rPr>
      </w:pPr>
      <w:r>
        <w:rPr>
          <w:rFonts w:ascii="Times New Roman" w:eastAsia="Times New Roman" w:hAnsi="Times New Roman"/>
          <w:b/>
          <w:kern w:val="2"/>
          <w:sz w:val="26"/>
          <w:szCs w:val="26"/>
          <w:lang w:eastAsia="ar-SA"/>
        </w:rPr>
        <w:t xml:space="preserve">           </w:t>
      </w:r>
      <w:r w:rsidR="005645E8">
        <w:rPr>
          <w:rFonts w:ascii="Times New Roman" w:eastAsia="Times New Roman" w:hAnsi="Times New Roman"/>
          <w:b/>
          <w:kern w:val="2"/>
          <w:sz w:val="26"/>
          <w:szCs w:val="26"/>
          <w:lang w:eastAsia="ar-SA"/>
        </w:rPr>
        <w:t xml:space="preserve"> Окончание учебного года</w:t>
      </w:r>
      <w:r w:rsidR="005645E8">
        <w:rPr>
          <w:rFonts w:ascii="Times New Roman" w:eastAsia="Times New Roman" w:hAnsi="Times New Roman"/>
          <w:kern w:val="2"/>
          <w:sz w:val="26"/>
          <w:szCs w:val="26"/>
          <w:lang w:eastAsia="ar-SA"/>
        </w:rPr>
        <w:t>:</w:t>
      </w:r>
    </w:p>
    <w:p w:rsidR="005645E8" w:rsidRDefault="005645E8" w:rsidP="005645E8">
      <w:pPr>
        <w:suppressAutoHyphens/>
        <w:rPr>
          <w:rFonts w:ascii="Times New Roman" w:eastAsia="Times New Roman" w:hAnsi="Times New Roman"/>
          <w:kern w:val="2"/>
          <w:sz w:val="26"/>
          <w:szCs w:val="26"/>
          <w:lang w:eastAsia="ar-SA"/>
        </w:rPr>
      </w:pPr>
      <w:r>
        <w:rPr>
          <w:rFonts w:ascii="Times New Roman" w:eastAsia="Times New Roman" w:hAnsi="Times New Roman"/>
          <w:kern w:val="2"/>
          <w:sz w:val="26"/>
          <w:szCs w:val="26"/>
          <w:lang w:eastAsia="ar-SA"/>
        </w:rPr>
        <w:t xml:space="preserve">- в 1, 9, 11  классах – 24.05.2023 г; </w:t>
      </w:r>
    </w:p>
    <w:p w:rsidR="005645E8" w:rsidRDefault="005645E8" w:rsidP="005645E8">
      <w:pPr>
        <w:suppressAutoHyphens/>
        <w:rPr>
          <w:rFonts w:ascii="Times New Roman" w:eastAsia="Times New Roman" w:hAnsi="Times New Roman"/>
          <w:kern w:val="2"/>
          <w:sz w:val="26"/>
          <w:szCs w:val="26"/>
          <w:lang w:eastAsia="ar-SA"/>
        </w:rPr>
      </w:pPr>
      <w:r>
        <w:rPr>
          <w:rFonts w:ascii="Times New Roman" w:eastAsia="Times New Roman" w:hAnsi="Times New Roman"/>
          <w:kern w:val="2"/>
          <w:sz w:val="26"/>
          <w:szCs w:val="26"/>
          <w:lang w:eastAsia="ar-SA"/>
        </w:rPr>
        <w:t>- во 2, 3, 4, 5, 6, 7, 8, 10 классах – 24.05.2024г;</w:t>
      </w:r>
    </w:p>
    <w:p w:rsidR="00A81F13" w:rsidRPr="00A81F13" w:rsidRDefault="00A81F13" w:rsidP="00A81F13">
      <w:pPr>
        <w:suppressAutoHyphens/>
        <w:rPr>
          <w:rFonts w:ascii="Times New Roman" w:eastAsia="Times New Roman" w:hAnsi="Times New Roman"/>
          <w:b/>
          <w:kern w:val="2"/>
          <w:sz w:val="26"/>
          <w:szCs w:val="26"/>
          <w:lang w:eastAsia="ar-SA"/>
        </w:rPr>
      </w:pPr>
      <w:r w:rsidRPr="00A81F13">
        <w:rPr>
          <w:rFonts w:ascii="Times New Roman" w:eastAsia="Times New Roman" w:hAnsi="Times New Roman"/>
          <w:b/>
          <w:kern w:val="2"/>
          <w:sz w:val="26"/>
          <w:szCs w:val="26"/>
          <w:lang w:eastAsia="ar-SA"/>
        </w:rPr>
        <w:t>Продолжительность учебного года</w:t>
      </w:r>
    </w:p>
    <w:p w:rsidR="00A81F13" w:rsidRPr="00A81F13" w:rsidRDefault="00A81F13" w:rsidP="00A81F13">
      <w:pPr>
        <w:suppressAutoHyphens/>
        <w:rPr>
          <w:rFonts w:ascii="Times New Roman" w:eastAsia="Times New Roman" w:hAnsi="Times New Roman"/>
          <w:kern w:val="2"/>
          <w:sz w:val="26"/>
          <w:szCs w:val="26"/>
          <w:lang w:eastAsia="ar-SA"/>
        </w:rPr>
      </w:pPr>
      <w:r w:rsidRPr="00A81F13">
        <w:rPr>
          <w:rFonts w:ascii="Times New Roman" w:eastAsia="Times New Roman" w:hAnsi="Times New Roman"/>
          <w:kern w:val="2"/>
          <w:sz w:val="26"/>
          <w:szCs w:val="26"/>
          <w:lang w:eastAsia="ar-SA"/>
        </w:rPr>
        <w:t>1 класс - 33 недели;</w:t>
      </w:r>
    </w:p>
    <w:p w:rsidR="00A81F13" w:rsidRPr="00A81F13" w:rsidRDefault="00A81F13" w:rsidP="00A81F13">
      <w:pPr>
        <w:suppressAutoHyphens/>
        <w:rPr>
          <w:rFonts w:ascii="Times New Roman" w:eastAsia="Times New Roman" w:hAnsi="Times New Roman"/>
          <w:kern w:val="2"/>
          <w:sz w:val="26"/>
          <w:szCs w:val="26"/>
          <w:lang w:eastAsia="ar-SA"/>
        </w:rPr>
      </w:pPr>
      <w:r w:rsidRPr="00A81F13">
        <w:rPr>
          <w:rFonts w:ascii="Times New Roman" w:eastAsia="Times New Roman" w:hAnsi="Times New Roman"/>
          <w:kern w:val="2"/>
          <w:sz w:val="26"/>
          <w:szCs w:val="26"/>
          <w:lang w:eastAsia="ar-SA"/>
        </w:rPr>
        <w:t>2 – 11 классы - 34 недели;</w:t>
      </w:r>
    </w:p>
    <w:p w:rsidR="00A81F13" w:rsidRDefault="00A81F13" w:rsidP="005645E8">
      <w:pPr>
        <w:suppressAutoHyphens/>
        <w:rPr>
          <w:rFonts w:ascii="Times New Roman" w:eastAsia="Times New Roman" w:hAnsi="Times New Roman"/>
          <w:kern w:val="2"/>
          <w:sz w:val="26"/>
          <w:szCs w:val="26"/>
          <w:lang w:eastAsia="ar-SA"/>
        </w:rPr>
      </w:pPr>
    </w:p>
    <w:p w:rsidR="00805565" w:rsidRDefault="00805565" w:rsidP="00805565">
      <w:pPr>
        <w:suppressAutoHyphens/>
        <w:spacing w:line="240" w:lineRule="auto"/>
        <w:rPr>
          <w:rFonts w:ascii="Times New Roman" w:eastAsia="Times New Roman" w:hAnsi="Times New Roman"/>
          <w:b/>
          <w:kern w:val="2"/>
          <w:sz w:val="26"/>
          <w:szCs w:val="26"/>
          <w:lang w:eastAsia="ar-SA"/>
        </w:rPr>
      </w:pPr>
      <w:r>
        <w:rPr>
          <w:rFonts w:ascii="Times New Roman" w:eastAsia="Times New Roman" w:hAnsi="Times New Roman"/>
          <w:b/>
          <w:kern w:val="2"/>
          <w:sz w:val="26"/>
          <w:szCs w:val="26"/>
          <w:lang w:eastAsia="ar-SA"/>
        </w:rPr>
        <w:t>Продолжительность учебных занятий по четвертям в учебных неделях и рабочих днях:</w:t>
      </w:r>
    </w:p>
    <w:p w:rsidR="00805565" w:rsidRDefault="00805565" w:rsidP="00805565">
      <w:pPr>
        <w:suppressAutoHyphens/>
        <w:spacing w:line="240" w:lineRule="auto"/>
        <w:rPr>
          <w:rFonts w:ascii="Times New Roman" w:eastAsia="Times New Roman" w:hAnsi="Times New Roman"/>
          <w:b/>
          <w:kern w:val="2"/>
          <w:sz w:val="26"/>
          <w:szCs w:val="26"/>
          <w:lang w:eastAsia="ar-SA"/>
        </w:rPr>
      </w:pPr>
    </w:p>
    <w:p w:rsidR="00805565" w:rsidRDefault="00805565" w:rsidP="00805565">
      <w:pPr>
        <w:suppressAutoHyphens/>
        <w:spacing w:line="240" w:lineRule="auto"/>
        <w:rPr>
          <w:rFonts w:ascii="Times New Roman" w:eastAsia="Times New Roman" w:hAnsi="Times New Roman"/>
          <w:b/>
          <w:kern w:val="2"/>
          <w:sz w:val="26"/>
          <w:szCs w:val="26"/>
          <w:lang w:eastAsia="ar-SA"/>
        </w:rPr>
      </w:pPr>
    </w:p>
    <w:tbl>
      <w:tblPr>
        <w:tblStyle w:val="ae"/>
        <w:tblW w:w="0" w:type="auto"/>
        <w:tblLayout w:type="fixed"/>
        <w:tblLook w:val="04A0" w:firstRow="1" w:lastRow="0" w:firstColumn="1" w:lastColumn="0" w:noHBand="0" w:noVBand="1"/>
      </w:tblPr>
      <w:tblGrid>
        <w:gridCol w:w="1526"/>
        <w:gridCol w:w="1984"/>
        <w:gridCol w:w="2127"/>
        <w:gridCol w:w="2126"/>
        <w:gridCol w:w="2090"/>
      </w:tblGrid>
      <w:tr w:rsidR="00805565" w:rsidTr="00805565">
        <w:tc>
          <w:tcPr>
            <w:tcW w:w="1526" w:type="dxa"/>
            <w:tcBorders>
              <w:top w:val="single" w:sz="4" w:space="0" w:color="auto"/>
              <w:left w:val="single" w:sz="4" w:space="0" w:color="auto"/>
              <w:bottom w:val="single" w:sz="4" w:space="0" w:color="auto"/>
              <w:right w:val="single" w:sz="4" w:space="0" w:color="auto"/>
            </w:tcBorders>
          </w:tcPr>
          <w:p w:rsidR="00805565" w:rsidRDefault="00805565">
            <w:pPr>
              <w:rPr>
                <w:rFonts w:ascii="Times New Roman" w:eastAsia="Calibri" w:hAnsi="Times New Roman" w:cs="Times New Roman"/>
                <w:kern w:val="2"/>
                <w:sz w:val="26"/>
                <w:szCs w:val="26"/>
                <w:lang w:eastAsia="ar-SA"/>
              </w:rPr>
            </w:pPr>
          </w:p>
        </w:tc>
        <w:tc>
          <w:tcPr>
            <w:tcW w:w="4111" w:type="dxa"/>
            <w:gridSpan w:val="2"/>
            <w:tcBorders>
              <w:top w:val="single" w:sz="4" w:space="0" w:color="auto"/>
              <w:left w:val="single" w:sz="4" w:space="0" w:color="auto"/>
              <w:bottom w:val="single" w:sz="4" w:space="0" w:color="auto"/>
              <w:right w:val="single" w:sz="4" w:space="0" w:color="auto"/>
            </w:tcBorders>
            <w:hideMark/>
          </w:tcPr>
          <w:p w:rsidR="00805565" w:rsidRDefault="00805565">
            <w:pPr>
              <w:jc w:val="center"/>
              <w:rPr>
                <w:rFonts w:ascii="Times New Roman" w:eastAsia="Calibri" w:hAnsi="Times New Roman" w:cs="Times New Roman"/>
                <w:kern w:val="2"/>
                <w:sz w:val="26"/>
                <w:szCs w:val="26"/>
                <w:lang w:eastAsia="ar-SA"/>
              </w:rPr>
            </w:pPr>
            <w:r>
              <w:rPr>
                <w:rFonts w:ascii="Times New Roman" w:hAnsi="Times New Roman"/>
                <w:kern w:val="2"/>
                <w:sz w:val="26"/>
                <w:szCs w:val="26"/>
                <w:lang w:eastAsia="ar-SA"/>
              </w:rPr>
              <w:t>Временные рамки продолжительности четвертей</w:t>
            </w:r>
          </w:p>
        </w:tc>
        <w:tc>
          <w:tcPr>
            <w:tcW w:w="2126" w:type="dxa"/>
            <w:tcBorders>
              <w:top w:val="single" w:sz="4" w:space="0" w:color="auto"/>
              <w:left w:val="single" w:sz="4" w:space="0" w:color="auto"/>
              <w:bottom w:val="single" w:sz="4" w:space="0" w:color="auto"/>
              <w:right w:val="single" w:sz="4" w:space="0" w:color="auto"/>
            </w:tcBorders>
            <w:hideMark/>
          </w:tcPr>
          <w:p w:rsidR="00805565" w:rsidRDefault="00805565">
            <w:pPr>
              <w:jc w:val="center"/>
              <w:rPr>
                <w:rFonts w:ascii="Times New Roman" w:eastAsia="Calibri" w:hAnsi="Times New Roman"/>
                <w:kern w:val="2"/>
                <w:sz w:val="26"/>
                <w:szCs w:val="26"/>
                <w:lang w:eastAsia="ar-SA"/>
              </w:rPr>
            </w:pPr>
            <w:r>
              <w:rPr>
                <w:rFonts w:ascii="Times New Roman" w:hAnsi="Times New Roman"/>
                <w:kern w:val="2"/>
                <w:sz w:val="26"/>
                <w:szCs w:val="26"/>
                <w:lang w:eastAsia="ar-SA"/>
              </w:rPr>
              <w:t xml:space="preserve">Количество учебных недель </w:t>
            </w:r>
          </w:p>
          <w:p w:rsidR="00805565" w:rsidRDefault="00805565">
            <w:pPr>
              <w:jc w:val="center"/>
              <w:rPr>
                <w:rFonts w:ascii="Times New Roman" w:eastAsia="Calibri" w:hAnsi="Times New Roman" w:cs="Times New Roman"/>
                <w:kern w:val="2"/>
                <w:sz w:val="26"/>
                <w:szCs w:val="26"/>
                <w:lang w:eastAsia="ar-SA"/>
              </w:rPr>
            </w:pPr>
            <w:r>
              <w:rPr>
                <w:rFonts w:ascii="Times New Roman" w:hAnsi="Times New Roman"/>
                <w:kern w:val="2"/>
                <w:sz w:val="26"/>
                <w:szCs w:val="26"/>
                <w:lang w:eastAsia="ar-SA"/>
              </w:rPr>
              <w:t>в четверти</w:t>
            </w:r>
          </w:p>
        </w:tc>
        <w:tc>
          <w:tcPr>
            <w:tcW w:w="2090" w:type="dxa"/>
            <w:tcBorders>
              <w:top w:val="single" w:sz="4" w:space="0" w:color="auto"/>
              <w:left w:val="single" w:sz="4" w:space="0" w:color="auto"/>
              <w:bottom w:val="single" w:sz="4" w:space="0" w:color="auto"/>
              <w:right w:val="single" w:sz="4" w:space="0" w:color="auto"/>
            </w:tcBorders>
            <w:hideMark/>
          </w:tcPr>
          <w:p w:rsidR="00805565" w:rsidRDefault="00805565">
            <w:pPr>
              <w:jc w:val="center"/>
              <w:rPr>
                <w:rFonts w:ascii="Times New Roman" w:eastAsia="Calibri" w:hAnsi="Times New Roman"/>
                <w:kern w:val="2"/>
                <w:sz w:val="26"/>
                <w:szCs w:val="26"/>
                <w:lang w:eastAsia="ar-SA"/>
              </w:rPr>
            </w:pPr>
            <w:r>
              <w:rPr>
                <w:rFonts w:ascii="Times New Roman" w:hAnsi="Times New Roman"/>
                <w:kern w:val="2"/>
                <w:sz w:val="26"/>
                <w:szCs w:val="26"/>
                <w:lang w:eastAsia="ar-SA"/>
              </w:rPr>
              <w:t xml:space="preserve">Количество учебных дней </w:t>
            </w:r>
          </w:p>
          <w:p w:rsidR="00805565" w:rsidRDefault="00805565">
            <w:pPr>
              <w:jc w:val="center"/>
              <w:rPr>
                <w:rFonts w:ascii="Times New Roman" w:eastAsia="Calibri" w:hAnsi="Times New Roman" w:cs="Times New Roman"/>
                <w:kern w:val="2"/>
                <w:sz w:val="26"/>
                <w:szCs w:val="26"/>
                <w:lang w:eastAsia="ar-SA"/>
              </w:rPr>
            </w:pPr>
            <w:r>
              <w:rPr>
                <w:rFonts w:ascii="Times New Roman" w:hAnsi="Times New Roman"/>
                <w:kern w:val="2"/>
                <w:sz w:val="26"/>
                <w:szCs w:val="26"/>
                <w:lang w:eastAsia="ar-SA"/>
              </w:rPr>
              <w:t>в четверти</w:t>
            </w:r>
          </w:p>
        </w:tc>
      </w:tr>
      <w:tr w:rsidR="00805565" w:rsidTr="00805565">
        <w:tc>
          <w:tcPr>
            <w:tcW w:w="1526" w:type="dxa"/>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val="en-US" w:eastAsia="ar-SA"/>
              </w:rPr>
              <w:t>I</w:t>
            </w:r>
            <w:r>
              <w:rPr>
                <w:rFonts w:ascii="Times New Roman" w:hAnsi="Times New Roman"/>
                <w:kern w:val="2"/>
                <w:sz w:val="26"/>
                <w:szCs w:val="26"/>
                <w:lang w:eastAsia="ar-SA"/>
              </w:rPr>
              <w:t xml:space="preserve"> четверть</w:t>
            </w:r>
          </w:p>
        </w:tc>
        <w:tc>
          <w:tcPr>
            <w:tcW w:w="1984" w:type="dxa"/>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eastAsia="ar-SA"/>
              </w:rPr>
              <w:t>01.09.2023</w:t>
            </w:r>
          </w:p>
        </w:tc>
        <w:tc>
          <w:tcPr>
            <w:tcW w:w="2127" w:type="dxa"/>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eastAsia="ar-SA"/>
              </w:rPr>
              <w:t>27.10.2023</w:t>
            </w:r>
          </w:p>
        </w:tc>
        <w:tc>
          <w:tcPr>
            <w:tcW w:w="2126" w:type="dxa"/>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eastAsia="ar-SA"/>
              </w:rPr>
              <w:t>8</w:t>
            </w:r>
          </w:p>
        </w:tc>
        <w:tc>
          <w:tcPr>
            <w:tcW w:w="2090" w:type="dxa"/>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eastAsia="ar-SA"/>
              </w:rPr>
              <w:t>42</w:t>
            </w:r>
          </w:p>
        </w:tc>
      </w:tr>
      <w:tr w:rsidR="00805565" w:rsidTr="00805565">
        <w:tc>
          <w:tcPr>
            <w:tcW w:w="1526" w:type="dxa"/>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val="en-US" w:eastAsia="ar-SA"/>
              </w:rPr>
              <w:t>II</w:t>
            </w:r>
            <w:r>
              <w:rPr>
                <w:rFonts w:ascii="Times New Roman" w:hAnsi="Times New Roman"/>
                <w:kern w:val="2"/>
                <w:sz w:val="26"/>
                <w:szCs w:val="26"/>
                <w:lang w:eastAsia="ar-SA"/>
              </w:rPr>
              <w:t xml:space="preserve"> четверть</w:t>
            </w:r>
          </w:p>
        </w:tc>
        <w:tc>
          <w:tcPr>
            <w:tcW w:w="1984" w:type="dxa"/>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eastAsia="ar-SA"/>
              </w:rPr>
              <w:t>06.11.2023</w:t>
            </w:r>
          </w:p>
        </w:tc>
        <w:tc>
          <w:tcPr>
            <w:tcW w:w="2127" w:type="dxa"/>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eastAsia="ar-SA"/>
              </w:rPr>
              <w:t>29.12.2023</w:t>
            </w:r>
          </w:p>
        </w:tc>
        <w:tc>
          <w:tcPr>
            <w:tcW w:w="2126" w:type="dxa"/>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eastAsia="ar-SA"/>
              </w:rPr>
              <w:t>8</w:t>
            </w:r>
          </w:p>
        </w:tc>
        <w:tc>
          <w:tcPr>
            <w:tcW w:w="2090" w:type="dxa"/>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eastAsia="ar-SA"/>
              </w:rPr>
              <w:t>40</w:t>
            </w:r>
          </w:p>
        </w:tc>
      </w:tr>
      <w:tr w:rsidR="00805565" w:rsidTr="00805565">
        <w:tc>
          <w:tcPr>
            <w:tcW w:w="1526" w:type="dxa"/>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val="en-US" w:eastAsia="ar-SA"/>
              </w:rPr>
              <w:t>III</w:t>
            </w:r>
            <w:r>
              <w:rPr>
                <w:rFonts w:ascii="Times New Roman" w:hAnsi="Times New Roman"/>
                <w:kern w:val="2"/>
                <w:sz w:val="26"/>
                <w:szCs w:val="26"/>
                <w:lang w:eastAsia="ar-SA"/>
              </w:rPr>
              <w:t xml:space="preserve"> четверть</w:t>
            </w:r>
          </w:p>
        </w:tc>
        <w:tc>
          <w:tcPr>
            <w:tcW w:w="1984" w:type="dxa"/>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eastAsia="ar-SA"/>
              </w:rPr>
              <w:t>10.01.2024</w:t>
            </w:r>
          </w:p>
        </w:tc>
        <w:tc>
          <w:tcPr>
            <w:tcW w:w="2127" w:type="dxa"/>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eastAsia="ar-SA"/>
              </w:rPr>
              <w:t>22.03.2024</w:t>
            </w:r>
          </w:p>
        </w:tc>
        <w:tc>
          <w:tcPr>
            <w:tcW w:w="2126" w:type="dxa"/>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eastAsia="ar-SA"/>
              </w:rPr>
              <w:t>11</w:t>
            </w:r>
          </w:p>
        </w:tc>
        <w:tc>
          <w:tcPr>
            <w:tcW w:w="2090" w:type="dxa"/>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eastAsia="ar-SA"/>
              </w:rPr>
              <w:t>51</w:t>
            </w:r>
          </w:p>
        </w:tc>
      </w:tr>
      <w:tr w:rsidR="00805565" w:rsidTr="00805565">
        <w:tc>
          <w:tcPr>
            <w:tcW w:w="1526" w:type="dxa"/>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val="en-US" w:eastAsia="ar-SA"/>
              </w:rPr>
              <w:t>IV</w:t>
            </w:r>
            <w:r>
              <w:rPr>
                <w:rFonts w:ascii="Times New Roman" w:hAnsi="Times New Roman"/>
                <w:kern w:val="2"/>
                <w:sz w:val="26"/>
                <w:szCs w:val="26"/>
                <w:lang w:eastAsia="ar-SA"/>
              </w:rPr>
              <w:t xml:space="preserve"> четверть</w:t>
            </w:r>
          </w:p>
        </w:tc>
        <w:tc>
          <w:tcPr>
            <w:tcW w:w="1984" w:type="dxa"/>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eastAsia="ar-SA"/>
              </w:rPr>
              <w:t>01.04.2024</w:t>
            </w:r>
          </w:p>
        </w:tc>
        <w:tc>
          <w:tcPr>
            <w:tcW w:w="2127" w:type="dxa"/>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eastAsia="ar-SA"/>
              </w:rPr>
              <w:t>24.05.2024</w:t>
            </w:r>
          </w:p>
        </w:tc>
        <w:tc>
          <w:tcPr>
            <w:tcW w:w="2126" w:type="dxa"/>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eastAsia="ar-SA"/>
              </w:rPr>
              <w:t>8</w:t>
            </w:r>
          </w:p>
        </w:tc>
        <w:tc>
          <w:tcPr>
            <w:tcW w:w="2090" w:type="dxa"/>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eastAsia="ar-SA"/>
              </w:rPr>
              <w:t>35</w:t>
            </w:r>
          </w:p>
        </w:tc>
      </w:tr>
      <w:tr w:rsidR="00805565" w:rsidTr="00805565">
        <w:tc>
          <w:tcPr>
            <w:tcW w:w="5637" w:type="dxa"/>
            <w:gridSpan w:val="3"/>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eastAsia="ar-SA"/>
              </w:rPr>
              <w:t>Итого в 2023/2024 учебном году</w:t>
            </w:r>
          </w:p>
        </w:tc>
        <w:tc>
          <w:tcPr>
            <w:tcW w:w="2126" w:type="dxa"/>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eastAsia="ar-SA"/>
              </w:rPr>
              <w:t>34</w:t>
            </w:r>
          </w:p>
        </w:tc>
        <w:tc>
          <w:tcPr>
            <w:tcW w:w="2090" w:type="dxa"/>
            <w:tcBorders>
              <w:top w:val="single" w:sz="4" w:space="0" w:color="auto"/>
              <w:left w:val="single" w:sz="4" w:space="0" w:color="auto"/>
              <w:bottom w:val="single" w:sz="4" w:space="0" w:color="auto"/>
              <w:right w:val="single" w:sz="4" w:space="0" w:color="auto"/>
            </w:tcBorders>
            <w:hideMark/>
          </w:tcPr>
          <w:p w:rsidR="00805565" w:rsidRDefault="00805565">
            <w:pPr>
              <w:rPr>
                <w:rFonts w:ascii="Times New Roman" w:eastAsia="Calibri" w:hAnsi="Times New Roman" w:cs="Times New Roman"/>
                <w:kern w:val="2"/>
                <w:sz w:val="26"/>
                <w:szCs w:val="26"/>
                <w:lang w:eastAsia="ar-SA"/>
              </w:rPr>
            </w:pPr>
            <w:r>
              <w:rPr>
                <w:rFonts w:ascii="Times New Roman" w:hAnsi="Times New Roman"/>
                <w:kern w:val="2"/>
                <w:sz w:val="26"/>
                <w:szCs w:val="26"/>
                <w:lang w:eastAsia="ar-SA"/>
              </w:rPr>
              <w:t>168</w:t>
            </w:r>
          </w:p>
        </w:tc>
      </w:tr>
    </w:tbl>
    <w:p w:rsidR="005645E8" w:rsidRPr="00631666" w:rsidRDefault="00631666" w:rsidP="00805565">
      <w:pPr>
        <w:spacing w:before="100" w:beforeAutospacing="1" w:after="100" w:afterAutospacing="1"/>
        <w:ind w:left="780" w:right="180" w:firstLine="0"/>
        <w:jc w:val="left"/>
        <w:rPr>
          <w:rFonts w:ascii="Times New Roman" w:eastAsia="Times New Roman" w:hAnsi="Times New Roman" w:cs="Times New Roman"/>
          <w:b/>
          <w:color w:val="000000"/>
          <w:sz w:val="28"/>
          <w:szCs w:val="28"/>
          <w:lang w:val="en-US" w:eastAsia="ru-RU"/>
        </w:rPr>
      </w:pPr>
      <w:r w:rsidRPr="00631666">
        <w:rPr>
          <w:rFonts w:ascii="Times New Roman" w:eastAsia="Times New Roman" w:hAnsi="Times New Roman" w:cs="Times New Roman"/>
          <w:b/>
          <w:color w:val="000000"/>
          <w:sz w:val="28"/>
          <w:szCs w:val="28"/>
          <w:lang w:val="en-US" w:eastAsia="ru-RU"/>
        </w:rPr>
        <w:t>VI.</w:t>
      </w:r>
    </w:p>
    <w:tbl>
      <w:tblPr>
        <w:tblW w:w="10083"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
        <w:gridCol w:w="3429"/>
        <w:gridCol w:w="1546"/>
        <w:gridCol w:w="2286"/>
        <w:gridCol w:w="2803"/>
      </w:tblGrid>
      <w:tr w:rsidR="00AA1784" w:rsidRPr="00AA1784" w:rsidTr="0067516D">
        <w:trPr>
          <w:gridBefore w:val="1"/>
          <w:wBefore w:w="19" w:type="dxa"/>
          <w:trHeight w:val="1656"/>
        </w:trPr>
        <w:tc>
          <w:tcPr>
            <w:tcW w:w="10064" w:type="dxa"/>
            <w:gridSpan w:val="4"/>
            <w:shd w:val="clear" w:color="auto" w:fill="D9D9D9"/>
          </w:tcPr>
          <w:p w:rsidR="00AA1784" w:rsidRPr="00AA1784" w:rsidRDefault="00AA1784" w:rsidP="00AA1784">
            <w:pPr>
              <w:widowControl w:val="0"/>
              <w:autoSpaceDE w:val="0"/>
              <w:autoSpaceDN w:val="0"/>
              <w:spacing w:before="3" w:line="240" w:lineRule="auto"/>
              <w:ind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ind w:left="498" w:right="488" w:firstLine="0"/>
              <w:jc w:val="center"/>
              <w:rPr>
                <w:rFonts w:ascii="Times New Roman" w:eastAsia="Calibri" w:hAnsi="Times New Roman" w:cs="Times New Roman"/>
                <w:b/>
                <w:sz w:val="28"/>
                <w:szCs w:val="28"/>
              </w:rPr>
            </w:pPr>
            <w:r w:rsidRPr="00AA1784">
              <w:rPr>
                <w:rFonts w:ascii="Times New Roman" w:eastAsia="Calibri" w:hAnsi="Times New Roman" w:cs="Times New Roman"/>
                <w:b/>
                <w:sz w:val="28"/>
                <w:szCs w:val="28"/>
              </w:rPr>
              <w:t>ПЛАН ВОСПИТАТЕЛЬНОЙ РАБОТЫ МБОУ «ПСОШ №1 ПМО»</w:t>
            </w:r>
          </w:p>
          <w:p w:rsidR="00AA1784" w:rsidRPr="00AA1784" w:rsidRDefault="00AA1784" w:rsidP="00AA1784">
            <w:pPr>
              <w:widowControl w:val="0"/>
              <w:autoSpaceDE w:val="0"/>
              <w:autoSpaceDN w:val="0"/>
              <w:ind w:left="498" w:right="488" w:firstLine="0"/>
              <w:jc w:val="center"/>
              <w:rPr>
                <w:rFonts w:ascii="Times New Roman" w:eastAsia="Calibri" w:hAnsi="Times New Roman" w:cs="Times New Roman"/>
                <w:b/>
                <w:sz w:val="28"/>
                <w:szCs w:val="28"/>
              </w:rPr>
            </w:pPr>
            <w:r w:rsidRPr="00AA1784">
              <w:rPr>
                <w:rFonts w:ascii="Times New Roman" w:eastAsia="Calibri" w:hAnsi="Times New Roman" w:cs="Times New Roman"/>
                <w:b/>
                <w:sz w:val="28"/>
                <w:szCs w:val="28"/>
              </w:rPr>
              <w:t>На 2023-2024гг.</w:t>
            </w:r>
          </w:p>
        </w:tc>
      </w:tr>
      <w:tr w:rsidR="00AA1784" w:rsidRPr="00AA1784" w:rsidTr="0067516D">
        <w:trPr>
          <w:gridBefore w:val="1"/>
          <w:wBefore w:w="19" w:type="dxa"/>
          <w:trHeight w:val="1242"/>
        </w:trPr>
        <w:tc>
          <w:tcPr>
            <w:tcW w:w="10064" w:type="dxa"/>
            <w:gridSpan w:val="4"/>
            <w:shd w:val="clear" w:color="auto" w:fill="auto"/>
          </w:tcPr>
          <w:p w:rsidR="00AA1784" w:rsidRPr="00AA1784" w:rsidRDefault="00AA1784" w:rsidP="00AA1784">
            <w:pPr>
              <w:widowControl w:val="0"/>
              <w:autoSpaceDE w:val="0"/>
              <w:autoSpaceDN w:val="0"/>
              <w:spacing w:before="9" w:line="240" w:lineRule="auto"/>
              <w:ind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before="1" w:line="240" w:lineRule="auto"/>
              <w:ind w:left="493" w:right="48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Ключевые</w:t>
            </w:r>
            <w:r w:rsidRPr="00AA1784">
              <w:rPr>
                <w:rFonts w:ascii="Times New Roman" w:eastAsia="Calibri" w:hAnsi="Times New Roman" w:cs="Times New Roman"/>
                <w:spacing w:val="-3"/>
                <w:sz w:val="28"/>
                <w:szCs w:val="28"/>
              </w:rPr>
              <w:t xml:space="preserve"> </w:t>
            </w:r>
            <w:r w:rsidRPr="00AA1784">
              <w:rPr>
                <w:rFonts w:ascii="Times New Roman" w:eastAsia="Calibri" w:hAnsi="Times New Roman" w:cs="Times New Roman"/>
                <w:sz w:val="28"/>
                <w:szCs w:val="28"/>
              </w:rPr>
              <w:t>общешкольные</w:t>
            </w:r>
            <w:r w:rsidRPr="00AA1784">
              <w:rPr>
                <w:rFonts w:ascii="Times New Roman" w:eastAsia="Calibri" w:hAnsi="Times New Roman" w:cs="Times New Roman"/>
                <w:spacing w:val="-2"/>
                <w:sz w:val="28"/>
                <w:szCs w:val="28"/>
              </w:rPr>
              <w:t xml:space="preserve"> </w:t>
            </w:r>
            <w:r w:rsidRPr="00AA1784">
              <w:rPr>
                <w:rFonts w:ascii="Times New Roman" w:eastAsia="Calibri" w:hAnsi="Times New Roman" w:cs="Times New Roman"/>
                <w:sz w:val="28"/>
                <w:szCs w:val="28"/>
              </w:rPr>
              <w:t>дела</w:t>
            </w:r>
          </w:p>
        </w:tc>
      </w:tr>
      <w:tr w:rsidR="00AA1784" w:rsidRPr="00AA1784" w:rsidTr="0067516D">
        <w:trPr>
          <w:trHeight w:val="1243"/>
        </w:trPr>
        <w:tc>
          <w:tcPr>
            <w:tcW w:w="3448" w:type="dxa"/>
            <w:gridSpan w:val="2"/>
            <w:shd w:val="clear" w:color="auto" w:fill="auto"/>
          </w:tcPr>
          <w:p w:rsidR="00AA1784" w:rsidRPr="00AA1784" w:rsidRDefault="00AA1784" w:rsidP="00AA1784">
            <w:pPr>
              <w:widowControl w:val="0"/>
              <w:autoSpaceDE w:val="0"/>
              <w:autoSpaceDN w:val="0"/>
              <w:spacing w:before="5" w:line="240" w:lineRule="auto"/>
              <w:ind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40" w:lineRule="auto"/>
              <w:ind w:left="1457" w:right="144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Дела</w:t>
            </w:r>
          </w:p>
        </w:tc>
        <w:tc>
          <w:tcPr>
            <w:tcW w:w="1546" w:type="dxa"/>
            <w:shd w:val="clear" w:color="auto" w:fill="auto"/>
          </w:tcPr>
          <w:p w:rsidR="00AA1784" w:rsidRPr="00AA1784" w:rsidRDefault="00AA1784" w:rsidP="00AA1784">
            <w:pPr>
              <w:widowControl w:val="0"/>
              <w:autoSpaceDE w:val="0"/>
              <w:autoSpaceDN w:val="0"/>
              <w:spacing w:before="5" w:line="240" w:lineRule="auto"/>
              <w:ind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40" w:lineRule="auto"/>
              <w:ind w:left="91" w:right="84"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Классы</w:t>
            </w:r>
          </w:p>
        </w:tc>
        <w:tc>
          <w:tcPr>
            <w:tcW w:w="2286" w:type="dxa"/>
            <w:shd w:val="clear" w:color="auto" w:fill="auto"/>
          </w:tcPr>
          <w:p w:rsidR="00AA1784" w:rsidRPr="00AA1784" w:rsidRDefault="00AA1784" w:rsidP="00AA1784">
            <w:pPr>
              <w:widowControl w:val="0"/>
              <w:autoSpaceDE w:val="0"/>
              <w:autoSpaceDN w:val="0"/>
              <w:spacing w:line="259" w:lineRule="exact"/>
              <w:ind w:left="206"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Ориентировочное</w:t>
            </w:r>
          </w:p>
          <w:p w:rsidR="00AA1784" w:rsidRPr="00AA1784" w:rsidRDefault="00AA1784" w:rsidP="00AA1784">
            <w:pPr>
              <w:widowControl w:val="0"/>
              <w:autoSpaceDE w:val="0"/>
              <w:autoSpaceDN w:val="0"/>
              <w:spacing w:before="27" w:line="418" w:lineRule="exact"/>
              <w:ind w:left="552" w:right="537" w:firstLine="5"/>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время</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проведения</w:t>
            </w:r>
          </w:p>
        </w:tc>
        <w:tc>
          <w:tcPr>
            <w:tcW w:w="2803" w:type="dxa"/>
            <w:shd w:val="clear" w:color="auto" w:fill="auto"/>
          </w:tcPr>
          <w:p w:rsidR="00AA1784" w:rsidRPr="00AA1784" w:rsidRDefault="00AA1784" w:rsidP="00AA1784">
            <w:pPr>
              <w:widowControl w:val="0"/>
              <w:autoSpaceDE w:val="0"/>
              <w:autoSpaceDN w:val="0"/>
              <w:spacing w:before="5" w:line="240" w:lineRule="auto"/>
              <w:ind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40" w:lineRule="auto"/>
              <w:ind w:right="215"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Ответственные</w:t>
            </w:r>
          </w:p>
        </w:tc>
      </w:tr>
      <w:tr w:rsidR="00AA1784" w:rsidRPr="00AA1784" w:rsidTr="0067516D">
        <w:trPr>
          <w:trHeight w:val="510"/>
        </w:trPr>
        <w:tc>
          <w:tcPr>
            <w:tcW w:w="3448" w:type="dxa"/>
            <w:gridSpan w:val="2"/>
            <w:tcBorders>
              <w:left w:val="single" w:sz="4" w:space="0" w:color="auto"/>
              <w:bottom w:val="single" w:sz="4" w:space="0" w:color="auto"/>
            </w:tcBorders>
            <w:shd w:val="clear" w:color="auto" w:fill="auto"/>
          </w:tcPr>
          <w:p w:rsidR="00AA1784" w:rsidRPr="00AA1784" w:rsidRDefault="00AA1784" w:rsidP="00AA1784">
            <w:pPr>
              <w:widowControl w:val="0"/>
              <w:autoSpaceDE w:val="0"/>
              <w:autoSpaceDN w:val="0"/>
              <w:spacing w:before="5" w:line="240" w:lineRule="auto"/>
              <w:ind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lastRenderedPageBreak/>
              <w:t>Разговоры о важном</w:t>
            </w:r>
          </w:p>
        </w:tc>
        <w:tc>
          <w:tcPr>
            <w:tcW w:w="1546" w:type="dxa"/>
            <w:tcBorders>
              <w:bottom w:val="single" w:sz="4" w:space="0" w:color="auto"/>
            </w:tcBorders>
            <w:shd w:val="clear" w:color="auto" w:fill="auto"/>
          </w:tcPr>
          <w:p w:rsidR="00AA1784" w:rsidRPr="00AA1784" w:rsidRDefault="00AA1784" w:rsidP="00AA1784">
            <w:pPr>
              <w:widowControl w:val="0"/>
              <w:autoSpaceDE w:val="0"/>
              <w:autoSpaceDN w:val="0"/>
              <w:spacing w:before="5" w:line="240" w:lineRule="auto"/>
              <w:ind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tcBorders>
              <w:bottom w:val="single" w:sz="4" w:space="0" w:color="auto"/>
            </w:tcBorders>
            <w:shd w:val="clear" w:color="auto" w:fill="auto"/>
          </w:tcPr>
          <w:p w:rsidR="00AA1784" w:rsidRPr="00AA1784" w:rsidRDefault="00AA1784" w:rsidP="00AA1784">
            <w:pPr>
              <w:widowControl w:val="0"/>
              <w:autoSpaceDE w:val="0"/>
              <w:autoSpaceDN w:val="0"/>
              <w:spacing w:line="259" w:lineRule="exact"/>
              <w:ind w:left="206"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еженедельно</w:t>
            </w:r>
          </w:p>
        </w:tc>
        <w:tc>
          <w:tcPr>
            <w:tcW w:w="2803" w:type="dxa"/>
            <w:tcBorders>
              <w:bottom w:val="single" w:sz="4" w:space="0" w:color="auto"/>
            </w:tcBorders>
            <w:shd w:val="clear" w:color="auto" w:fill="auto"/>
          </w:tcPr>
          <w:p w:rsidR="00AA1784" w:rsidRPr="00AA1784" w:rsidRDefault="00AA1784" w:rsidP="00AA1784">
            <w:pPr>
              <w:widowControl w:val="0"/>
              <w:autoSpaceDE w:val="0"/>
              <w:autoSpaceDN w:val="0"/>
              <w:spacing w:before="5" w:line="240" w:lineRule="auto"/>
              <w:ind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Классные руководители</w:t>
            </w:r>
          </w:p>
        </w:tc>
      </w:tr>
      <w:tr w:rsidR="00AA1784" w:rsidRPr="00AA1784" w:rsidTr="0067516D">
        <w:trPr>
          <w:trHeight w:val="124"/>
        </w:trPr>
        <w:tc>
          <w:tcPr>
            <w:tcW w:w="3448" w:type="dxa"/>
            <w:gridSpan w:val="2"/>
            <w:tcBorders>
              <w:top w:val="single" w:sz="4" w:space="0" w:color="auto"/>
              <w:left w:val="single" w:sz="4" w:space="0" w:color="auto"/>
            </w:tcBorders>
            <w:shd w:val="clear" w:color="auto" w:fill="auto"/>
          </w:tcPr>
          <w:p w:rsidR="00AA1784" w:rsidRPr="00AA1784" w:rsidRDefault="00AA1784" w:rsidP="00AA1784">
            <w:pPr>
              <w:widowControl w:val="0"/>
              <w:tabs>
                <w:tab w:val="left" w:pos="360"/>
              </w:tabs>
              <w:suppressAutoHyphens/>
              <w:autoSpaceDE w:val="0"/>
              <w:autoSpaceDN w:val="0"/>
              <w:spacing w:before="5" w:line="240" w:lineRule="auto"/>
              <w:ind w:firstLine="0"/>
              <w:rPr>
                <w:rFonts w:ascii="Times New Roman" w:eastAsia="Calibri" w:hAnsi="Times New Roman" w:cs="Times New Roman"/>
                <w:sz w:val="28"/>
                <w:szCs w:val="28"/>
              </w:rPr>
            </w:pPr>
            <w:r w:rsidRPr="00AA1784">
              <w:rPr>
                <w:rFonts w:ascii="Times New Roman" w:eastAsia="Calibri" w:hAnsi="Times New Roman" w:cs="Times New Roman"/>
                <w:sz w:val="28"/>
                <w:szCs w:val="28"/>
              </w:rPr>
              <w:tab/>
              <w:t>Россия- мои горизонты</w:t>
            </w:r>
          </w:p>
        </w:tc>
        <w:tc>
          <w:tcPr>
            <w:tcW w:w="1546" w:type="dxa"/>
            <w:tcBorders>
              <w:top w:val="single" w:sz="4" w:space="0" w:color="auto"/>
            </w:tcBorders>
            <w:shd w:val="clear" w:color="auto" w:fill="auto"/>
          </w:tcPr>
          <w:p w:rsidR="00AA1784" w:rsidRPr="00AA1784" w:rsidRDefault="00AA1784" w:rsidP="00AA1784">
            <w:pPr>
              <w:widowControl w:val="0"/>
              <w:suppressAutoHyphens/>
              <w:autoSpaceDE w:val="0"/>
              <w:autoSpaceDN w:val="0"/>
              <w:spacing w:before="5" w:line="240" w:lineRule="auto"/>
              <w:ind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6-11</w:t>
            </w:r>
          </w:p>
        </w:tc>
        <w:tc>
          <w:tcPr>
            <w:tcW w:w="2286" w:type="dxa"/>
            <w:tcBorders>
              <w:top w:val="single" w:sz="4" w:space="0" w:color="auto"/>
            </w:tcBorders>
            <w:shd w:val="clear" w:color="auto" w:fill="auto"/>
          </w:tcPr>
          <w:p w:rsidR="00AA1784" w:rsidRPr="00AA1784" w:rsidRDefault="00AA1784" w:rsidP="00AA1784">
            <w:pPr>
              <w:widowControl w:val="0"/>
              <w:suppressAutoHyphens/>
              <w:autoSpaceDE w:val="0"/>
              <w:autoSpaceDN w:val="0"/>
              <w:spacing w:line="259" w:lineRule="exact"/>
              <w:ind w:left="206"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еженедельно</w:t>
            </w:r>
          </w:p>
        </w:tc>
        <w:tc>
          <w:tcPr>
            <w:tcW w:w="2803" w:type="dxa"/>
            <w:tcBorders>
              <w:top w:val="single" w:sz="4" w:space="0" w:color="auto"/>
            </w:tcBorders>
            <w:shd w:val="clear" w:color="auto" w:fill="auto"/>
          </w:tcPr>
          <w:p w:rsidR="00AA1784" w:rsidRPr="00AA1784" w:rsidRDefault="00AA1784" w:rsidP="00AA1784">
            <w:pPr>
              <w:widowControl w:val="0"/>
              <w:suppressAutoHyphens/>
              <w:autoSpaceDE w:val="0"/>
              <w:autoSpaceDN w:val="0"/>
              <w:spacing w:before="5" w:line="240" w:lineRule="auto"/>
              <w:ind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Классные руководители</w:t>
            </w:r>
          </w:p>
        </w:tc>
      </w:tr>
      <w:tr w:rsidR="00AA1784" w:rsidRPr="00AA1784" w:rsidTr="0067516D">
        <w:trPr>
          <w:trHeight w:val="351"/>
        </w:trPr>
        <w:tc>
          <w:tcPr>
            <w:tcW w:w="3448" w:type="dxa"/>
            <w:gridSpan w:val="2"/>
            <w:tcBorders>
              <w:left w:val="single" w:sz="4" w:space="0" w:color="auto"/>
            </w:tcBorders>
            <w:shd w:val="clear" w:color="auto" w:fill="auto"/>
          </w:tcPr>
          <w:p w:rsidR="00AA1784" w:rsidRPr="00AA1784" w:rsidRDefault="00AA1784" w:rsidP="00AA1784">
            <w:pPr>
              <w:widowControl w:val="0"/>
              <w:autoSpaceDE w:val="0"/>
              <w:autoSpaceDN w:val="0"/>
              <w:spacing w:before="5" w:line="240" w:lineRule="auto"/>
              <w:ind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 xml:space="preserve">Подъем и спуск Государственного флага РФ </w:t>
            </w:r>
          </w:p>
        </w:tc>
        <w:tc>
          <w:tcPr>
            <w:tcW w:w="1546" w:type="dxa"/>
            <w:shd w:val="clear" w:color="auto" w:fill="auto"/>
          </w:tcPr>
          <w:p w:rsidR="00AA1784" w:rsidRPr="00AA1784" w:rsidRDefault="00AA1784" w:rsidP="00AA1784">
            <w:pPr>
              <w:widowControl w:val="0"/>
              <w:autoSpaceDE w:val="0"/>
              <w:autoSpaceDN w:val="0"/>
              <w:spacing w:before="5" w:line="240" w:lineRule="auto"/>
              <w:ind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5-11</w:t>
            </w:r>
          </w:p>
        </w:tc>
        <w:tc>
          <w:tcPr>
            <w:tcW w:w="2286" w:type="dxa"/>
            <w:shd w:val="clear" w:color="auto" w:fill="auto"/>
          </w:tcPr>
          <w:p w:rsidR="00AA1784" w:rsidRPr="00AA1784" w:rsidRDefault="00AA1784" w:rsidP="00AA1784">
            <w:pPr>
              <w:widowControl w:val="0"/>
              <w:autoSpaceDE w:val="0"/>
              <w:autoSpaceDN w:val="0"/>
              <w:spacing w:line="259" w:lineRule="exact"/>
              <w:ind w:left="206"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еженедельно</w:t>
            </w:r>
          </w:p>
        </w:tc>
        <w:tc>
          <w:tcPr>
            <w:tcW w:w="2803" w:type="dxa"/>
            <w:shd w:val="clear" w:color="auto" w:fill="auto"/>
          </w:tcPr>
          <w:p w:rsidR="00AA1784" w:rsidRPr="00AA1784" w:rsidRDefault="00AA1784" w:rsidP="00AA1784">
            <w:pPr>
              <w:widowControl w:val="0"/>
              <w:autoSpaceDE w:val="0"/>
              <w:autoSpaceDN w:val="0"/>
              <w:spacing w:before="5" w:line="240" w:lineRule="auto"/>
              <w:ind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Классные руководители</w:t>
            </w:r>
          </w:p>
        </w:tc>
      </w:tr>
      <w:tr w:rsidR="00AA1784" w:rsidRPr="00AA1784" w:rsidTr="0067516D">
        <w:trPr>
          <w:trHeight w:val="412"/>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День Знаний</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60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 сентября</w:t>
            </w:r>
          </w:p>
        </w:tc>
        <w:tc>
          <w:tcPr>
            <w:tcW w:w="2803" w:type="dxa"/>
            <w:shd w:val="clear" w:color="auto" w:fill="auto"/>
          </w:tcPr>
          <w:p w:rsidR="00AA1784" w:rsidRPr="00AA1784" w:rsidRDefault="00AA1784" w:rsidP="00AA1784">
            <w:pPr>
              <w:widowControl w:val="0"/>
              <w:autoSpaceDE w:val="0"/>
              <w:autoSpaceDN w:val="0"/>
              <w:spacing w:line="259" w:lineRule="exact"/>
              <w:ind w:right="21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Ткачева Е.С.</w:t>
            </w:r>
          </w:p>
          <w:p w:rsidR="00AA1784" w:rsidRPr="00AA1784" w:rsidRDefault="00AA1784" w:rsidP="00AA1784">
            <w:pPr>
              <w:widowControl w:val="0"/>
              <w:autoSpaceDE w:val="0"/>
              <w:autoSpaceDN w:val="0"/>
              <w:spacing w:line="259" w:lineRule="exact"/>
              <w:ind w:right="21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Классные руководители</w:t>
            </w:r>
          </w:p>
        </w:tc>
      </w:tr>
      <w:tr w:rsidR="00AA1784" w:rsidRPr="00AA1784" w:rsidTr="0067516D">
        <w:trPr>
          <w:trHeight w:val="412"/>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Участие в митингах, посвященных окончанию второй мировой войны.</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5-11</w:t>
            </w:r>
          </w:p>
        </w:tc>
        <w:tc>
          <w:tcPr>
            <w:tcW w:w="2286" w:type="dxa"/>
            <w:shd w:val="clear" w:color="auto" w:fill="auto"/>
          </w:tcPr>
          <w:p w:rsidR="00AA1784" w:rsidRPr="00AA1784" w:rsidRDefault="00AA1784" w:rsidP="00AA1784">
            <w:pPr>
              <w:widowControl w:val="0"/>
              <w:autoSpaceDE w:val="0"/>
              <w:autoSpaceDN w:val="0"/>
              <w:spacing w:line="259" w:lineRule="exact"/>
              <w:ind w:left="60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2 сентября</w:t>
            </w:r>
          </w:p>
        </w:tc>
        <w:tc>
          <w:tcPr>
            <w:tcW w:w="2803" w:type="dxa"/>
            <w:shd w:val="clear" w:color="auto" w:fill="auto"/>
          </w:tcPr>
          <w:p w:rsidR="00AA1784" w:rsidRPr="00AA1784" w:rsidRDefault="00AA1784" w:rsidP="00AA1784">
            <w:pPr>
              <w:widowControl w:val="0"/>
              <w:autoSpaceDE w:val="0"/>
              <w:autoSpaceDN w:val="0"/>
              <w:spacing w:line="259" w:lineRule="exact"/>
              <w:ind w:right="21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Ткачева Е.С.,</w:t>
            </w:r>
          </w:p>
          <w:p w:rsidR="00AA1784" w:rsidRPr="00AA1784" w:rsidRDefault="00AA1784" w:rsidP="00AA1784">
            <w:pPr>
              <w:widowControl w:val="0"/>
              <w:autoSpaceDE w:val="0"/>
              <w:autoSpaceDN w:val="0"/>
              <w:spacing w:line="259" w:lineRule="exact"/>
              <w:ind w:right="21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Осколкова О.В.</w:t>
            </w:r>
          </w:p>
          <w:p w:rsidR="00AA1784" w:rsidRPr="00AA1784" w:rsidRDefault="00AA1784" w:rsidP="00AA1784">
            <w:pPr>
              <w:widowControl w:val="0"/>
              <w:autoSpaceDE w:val="0"/>
              <w:autoSpaceDN w:val="0"/>
              <w:spacing w:line="259" w:lineRule="exact"/>
              <w:ind w:right="21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Классные руководители</w:t>
            </w:r>
          </w:p>
        </w:tc>
      </w:tr>
      <w:tr w:rsidR="00AA1784" w:rsidRPr="00AA1784" w:rsidTr="0067516D">
        <w:trPr>
          <w:trHeight w:val="417"/>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pacing w:val="-5"/>
                <w:sz w:val="28"/>
                <w:szCs w:val="28"/>
              </w:rPr>
            </w:pPr>
            <w:r w:rsidRPr="00AA1784">
              <w:rPr>
                <w:rFonts w:ascii="Times New Roman" w:eastAsia="Calibri" w:hAnsi="Times New Roman" w:cs="Times New Roman"/>
                <w:sz w:val="28"/>
                <w:szCs w:val="28"/>
              </w:rPr>
              <w:t>День Здоровья</w:t>
            </w:r>
          </w:p>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pacing w:val="-5"/>
                <w:sz w:val="28"/>
                <w:szCs w:val="28"/>
              </w:rPr>
            </w:pPr>
          </w:p>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pacing w:val="-5"/>
                <w:sz w:val="28"/>
                <w:szCs w:val="28"/>
              </w:rPr>
              <w:t>Турслет</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8-11</w:t>
            </w:r>
          </w:p>
        </w:tc>
        <w:tc>
          <w:tcPr>
            <w:tcW w:w="2286" w:type="dxa"/>
            <w:shd w:val="clear" w:color="auto" w:fill="auto"/>
          </w:tcPr>
          <w:p w:rsidR="00AA1784" w:rsidRPr="00AA1784" w:rsidRDefault="00AA1784" w:rsidP="00AA1784">
            <w:pPr>
              <w:widowControl w:val="0"/>
              <w:autoSpaceDE w:val="0"/>
              <w:autoSpaceDN w:val="0"/>
              <w:spacing w:line="259" w:lineRule="exact"/>
              <w:ind w:left="542"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Вторая неделя сентября</w:t>
            </w:r>
          </w:p>
          <w:p w:rsidR="00AA1784" w:rsidRPr="00AA1784" w:rsidRDefault="00AA1784" w:rsidP="00AA1784">
            <w:pPr>
              <w:widowControl w:val="0"/>
              <w:autoSpaceDE w:val="0"/>
              <w:autoSpaceDN w:val="0"/>
              <w:spacing w:line="259" w:lineRule="exact"/>
              <w:ind w:left="542" w:firstLine="0"/>
              <w:jc w:val="center"/>
              <w:rPr>
                <w:rFonts w:ascii="Times New Roman" w:eastAsia="Calibri" w:hAnsi="Times New Roman" w:cs="Times New Roman"/>
                <w:sz w:val="28"/>
                <w:szCs w:val="28"/>
              </w:rPr>
            </w:pP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Учителя физкультуры, ОБЖ, кл. руководители</w:t>
            </w:r>
          </w:p>
        </w:tc>
      </w:tr>
      <w:tr w:rsidR="00AA1784" w:rsidRPr="00AA1784" w:rsidTr="0067516D">
        <w:trPr>
          <w:trHeight w:val="417"/>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Праздник осени:</w:t>
            </w:r>
          </w:p>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Конкурс букетов и поделок из природного материала;</w:t>
            </w:r>
          </w:p>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Мисс Осень</w:t>
            </w:r>
          </w:p>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Осенний бал</w:t>
            </w:r>
          </w:p>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5-8</w:t>
            </w:r>
          </w:p>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9-11</w:t>
            </w:r>
          </w:p>
        </w:tc>
        <w:tc>
          <w:tcPr>
            <w:tcW w:w="2286" w:type="dxa"/>
            <w:shd w:val="clear" w:color="auto" w:fill="auto"/>
          </w:tcPr>
          <w:p w:rsidR="00AA1784" w:rsidRPr="00AA1784" w:rsidRDefault="00AA1784" w:rsidP="00AA1784">
            <w:pPr>
              <w:widowControl w:val="0"/>
              <w:autoSpaceDE w:val="0"/>
              <w:autoSpaceDN w:val="0"/>
              <w:spacing w:line="259" w:lineRule="exact"/>
              <w:ind w:left="542"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Сентябрь-октябрь</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Осколкова О.В.</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551"/>
        </w:trPr>
        <w:tc>
          <w:tcPr>
            <w:tcW w:w="3448" w:type="dxa"/>
            <w:gridSpan w:val="2"/>
            <w:shd w:val="clear" w:color="auto" w:fill="auto"/>
          </w:tcPr>
          <w:p w:rsidR="00AA1784" w:rsidRPr="00AA1784" w:rsidRDefault="00AA1784" w:rsidP="00AA1784">
            <w:pPr>
              <w:widowControl w:val="0"/>
              <w:autoSpaceDE w:val="0"/>
              <w:autoSpaceDN w:val="0"/>
              <w:spacing w:line="237" w:lineRule="auto"/>
              <w:ind w:left="110" w:right="119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Неделя безопасности</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right="426"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Сентябрь</w:t>
            </w:r>
          </w:p>
        </w:tc>
        <w:tc>
          <w:tcPr>
            <w:tcW w:w="2803" w:type="dxa"/>
            <w:shd w:val="clear" w:color="auto" w:fill="auto"/>
          </w:tcPr>
          <w:p w:rsidR="00AA1784" w:rsidRPr="00AA1784" w:rsidRDefault="00AA1784" w:rsidP="00AA1784">
            <w:pPr>
              <w:widowControl w:val="0"/>
              <w:autoSpaceDE w:val="0"/>
              <w:autoSpaceDN w:val="0"/>
              <w:spacing w:line="240" w:lineRule="auto"/>
              <w:ind w:firstLine="0"/>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412"/>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Месячник «Безопасное движение»</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right="484"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Сентябрь</w:t>
            </w:r>
          </w:p>
        </w:tc>
        <w:tc>
          <w:tcPr>
            <w:tcW w:w="2803" w:type="dxa"/>
            <w:shd w:val="clear" w:color="auto" w:fill="auto"/>
          </w:tcPr>
          <w:p w:rsidR="00AA1784" w:rsidRPr="00AA1784" w:rsidRDefault="00AA1784" w:rsidP="00AA1784">
            <w:pPr>
              <w:widowControl w:val="0"/>
              <w:autoSpaceDE w:val="0"/>
              <w:autoSpaceDN w:val="0"/>
              <w:spacing w:line="240" w:lineRule="auto"/>
              <w:ind w:firstLine="0"/>
              <w:rPr>
                <w:rFonts w:ascii="Times New Roman" w:eastAsia="Arial" w:hAnsi="Times New Roman" w:cs="Times New Roman"/>
                <w:sz w:val="28"/>
                <w:szCs w:val="28"/>
              </w:rPr>
            </w:pPr>
            <w:r w:rsidRPr="00AA1784">
              <w:rPr>
                <w:rFonts w:ascii="Times New Roman" w:eastAsia="Arial" w:hAnsi="Times New Roman" w:cs="Times New Roman"/>
                <w:sz w:val="28"/>
                <w:szCs w:val="28"/>
              </w:rPr>
              <w:t>Осколкова О.В.</w:t>
            </w:r>
          </w:p>
          <w:p w:rsidR="00AA1784" w:rsidRPr="00AA1784" w:rsidRDefault="00AA1784" w:rsidP="00AA1784">
            <w:pPr>
              <w:widowControl w:val="0"/>
              <w:autoSpaceDE w:val="0"/>
              <w:autoSpaceDN w:val="0"/>
              <w:spacing w:line="240" w:lineRule="auto"/>
              <w:ind w:firstLine="0"/>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412"/>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Неделя физкультуры</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right="484"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Сентябрь</w:t>
            </w:r>
          </w:p>
        </w:tc>
        <w:tc>
          <w:tcPr>
            <w:tcW w:w="2803" w:type="dxa"/>
            <w:shd w:val="clear" w:color="auto" w:fill="auto"/>
          </w:tcPr>
          <w:p w:rsidR="00AA1784" w:rsidRPr="00AA1784" w:rsidRDefault="00AA1784" w:rsidP="00AA1784">
            <w:pPr>
              <w:widowControl w:val="0"/>
              <w:autoSpaceDE w:val="0"/>
              <w:autoSpaceDN w:val="0"/>
              <w:spacing w:line="240" w:lineRule="auto"/>
              <w:ind w:firstLine="0"/>
              <w:rPr>
                <w:rFonts w:ascii="Times New Roman" w:eastAsia="Arial" w:hAnsi="Times New Roman" w:cs="Times New Roman"/>
                <w:sz w:val="28"/>
                <w:szCs w:val="28"/>
              </w:rPr>
            </w:pPr>
            <w:r w:rsidRPr="00AA1784">
              <w:rPr>
                <w:rFonts w:ascii="Times New Roman" w:eastAsia="Arial" w:hAnsi="Times New Roman" w:cs="Times New Roman"/>
                <w:sz w:val="28"/>
                <w:szCs w:val="28"/>
              </w:rPr>
              <w:t>Учителя физкультуры</w:t>
            </w:r>
          </w:p>
        </w:tc>
      </w:tr>
      <w:tr w:rsidR="00AA1784" w:rsidRPr="00AA1784" w:rsidTr="0067516D">
        <w:trPr>
          <w:trHeight w:val="412"/>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Международный</w:t>
            </w:r>
            <w:r w:rsidRPr="00AA1784">
              <w:rPr>
                <w:rFonts w:ascii="Times New Roman" w:eastAsia="Calibri" w:hAnsi="Times New Roman" w:cs="Times New Roman"/>
                <w:spacing w:val="-7"/>
                <w:sz w:val="28"/>
                <w:szCs w:val="28"/>
              </w:rPr>
              <w:t xml:space="preserve"> </w:t>
            </w:r>
            <w:r w:rsidRPr="00AA1784">
              <w:rPr>
                <w:rFonts w:ascii="Times New Roman" w:eastAsia="Calibri" w:hAnsi="Times New Roman" w:cs="Times New Roman"/>
                <w:sz w:val="28"/>
                <w:szCs w:val="28"/>
              </w:rPr>
              <w:t>День</w:t>
            </w:r>
            <w:r w:rsidRPr="00AA1784">
              <w:rPr>
                <w:rFonts w:ascii="Times New Roman" w:eastAsia="Calibri" w:hAnsi="Times New Roman" w:cs="Times New Roman"/>
                <w:spacing w:val="-7"/>
                <w:sz w:val="28"/>
                <w:szCs w:val="28"/>
              </w:rPr>
              <w:t xml:space="preserve"> </w:t>
            </w:r>
            <w:r w:rsidRPr="00AA1784">
              <w:rPr>
                <w:rFonts w:ascii="Times New Roman" w:eastAsia="Calibri" w:hAnsi="Times New Roman" w:cs="Times New Roman"/>
                <w:sz w:val="28"/>
                <w:szCs w:val="28"/>
              </w:rPr>
              <w:t>учителя</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652"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5</w:t>
            </w:r>
            <w:r w:rsidRPr="00AA1784">
              <w:rPr>
                <w:rFonts w:ascii="Times New Roman" w:eastAsia="Calibri" w:hAnsi="Times New Roman" w:cs="Times New Roman"/>
                <w:spacing w:val="-3"/>
                <w:sz w:val="28"/>
                <w:szCs w:val="28"/>
              </w:rPr>
              <w:t xml:space="preserve"> </w:t>
            </w:r>
            <w:r w:rsidRPr="00AA1784">
              <w:rPr>
                <w:rFonts w:ascii="Times New Roman" w:eastAsia="Calibri" w:hAnsi="Times New Roman" w:cs="Times New Roman"/>
                <w:sz w:val="28"/>
                <w:szCs w:val="28"/>
              </w:rPr>
              <w:t>октября</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tc>
      </w:tr>
      <w:tr w:rsidR="00AA1784" w:rsidRPr="00AA1784" w:rsidTr="0067516D">
        <w:trPr>
          <w:trHeight w:val="412"/>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День Приморского края</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652"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октябрь</w:t>
            </w:r>
          </w:p>
        </w:tc>
        <w:tc>
          <w:tcPr>
            <w:tcW w:w="2803" w:type="dxa"/>
            <w:shd w:val="clear" w:color="auto" w:fill="auto"/>
          </w:tcPr>
          <w:p w:rsidR="00AA1784" w:rsidRPr="00AA1784" w:rsidRDefault="00AA1784" w:rsidP="00AA1784">
            <w:pPr>
              <w:widowControl w:val="0"/>
              <w:autoSpaceDE w:val="0"/>
              <w:autoSpaceDN w:val="0"/>
              <w:spacing w:line="240" w:lineRule="auto"/>
              <w:ind w:firstLine="0"/>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412"/>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Посвящение в первоклассники</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w:t>
            </w:r>
          </w:p>
        </w:tc>
        <w:tc>
          <w:tcPr>
            <w:tcW w:w="2286" w:type="dxa"/>
            <w:shd w:val="clear" w:color="auto" w:fill="auto"/>
          </w:tcPr>
          <w:p w:rsidR="00AA1784" w:rsidRPr="00AA1784" w:rsidRDefault="00AA1784" w:rsidP="00AA1784">
            <w:pPr>
              <w:widowControl w:val="0"/>
              <w:autoSpaceDE w:val="0"/>
              <w:autoSpaceDN w:val="0"/>
              <w:spacing w:line="259" w:lineRule="exact"/>
              <w:ind w:left="652"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октябрь</w:t>
            </w:r>
          </w:p>
        </w:tc>
        <w:tc>
          <w:tcPr>
            <w:tcW w:w="2803" w:type="dxa"/>
            <w:shd w:val="clear" w:color="auto" w:fill="auto"/>
          </w:tcPr>
          <w:p w:rsidR="00AA1784" w:rsidRPr="00AA1784" w:rsidRDefault="00AA1784" w:rsidP="00AA1784">
            <w:pPr>
              <w:widowControl w:val="0"/>
              <w:autoSpaceDE w:val="0"/>
              <w:autoSpaceDN w:val="0"/>
              <w:spacing w:line="240" w:lineRule="auto"/>
              <w:ind w:firstLine="0"/>
              <w:rPr>
                <w:rFonts w:ascii="Times New Roman" w:eastAsia="Arial" w:hAnsi="Times New Roman" w:cs="Times New Roman"/>
                <w:sz w:val="28"/>
                <w:szCs w:val="28"/>
              </w:rPr>
            </w:pP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412"/>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Посвящение в старшеклассники</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9-11</w:t>
            </w:r>
          </w:p>
        </w:tc>
        <w:tc>
          <w:tcPr>
            <w:tcW w:w="2286" w:type="dxa"/>
            <w:shd w:val="clear" w:color="auto" w:fill="auto"/>
          </w:tcPr>
          <w:p w:rsidR="00AA1784" w:rsidRPr="00AA1784" w:rsidRDefault="00AA1784" w:rsidP="00AA1784">
            <w:pPr>
              <w:widowControl w:val="0"/>
              <w:autoSpaceDE w:val="0"/>
              <w:autoSpaceDN w:val="0"/>
              <w:spacing w:line="259" w:lineRule="exact"/>
              <w:ind w:left="652"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ноябрь</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412"/>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День согласия и примирения</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652"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ноябрь</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412"/>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Неделя толерантности</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652"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ноябрь</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417"/>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День</w:t>
            </w:r>
            <w:r w:rsidRPr="00AA1784">
              <w:rPr>
                <w:rFonts w:ascii="Times New Roman" w:eastAsia="Calibri" w:hAnsi="Times New Roman" w:cs="Times New Roman"/>
                <w:spacing w:val="-3"/>
                <w:sz w:val="28"/>
                <w:szCs w:val="28"/>
              </w:rPr>
              <w:t xml:space="preserve"> </w:t>
            </w:r>
            <w:r w:rsidRPr="00AA1784">
              <w:rPr>
                <w:rFonts w:ascii="Times New Roman" w:eastAsia="Calibri" w:hAnsi="Times New Roman" w:cs="Times New Roman"/>
                <w:sz w:val="28"/>
                <w:szCs w:val="28"/>
              </w:rPr>
              <w:t>матери</w:t>
            </w:r>
            <w:r w:rsidRPr="00AA1784">
              <w:rPr>
                <w:rFonts w:ascii="Times New Roman" w:eastAsia="Calibri" w:hAnsi="Times New Roman" w:cs="Times New Roman"/>
                <w:spacing w:val="-2"/>
                <w:sz w:val="28"/>
                <w:szCs w:val="28"/>
              </w:rPr>
              <w:t xml:space="preserve"> </w:t>
            </w:r>
            <w:r w:rsidRPr="00AA1784">
              <w:rPr>
                <w:rFonts w:ascii="Times New Roman" w:eastAsia="Calibri" w:hAnsi="Times New Roman" w:cs="Times New Roman"/>
                <w:sz w:val="28"/>
                <w:szCs w:val="28"/>
              </w:rPr>
              <w:t>в</w:t>
            </w:r>
            <w:r w:rsidRPr="00AA1784">
              <w:rPr>
                <w:rFonts w:ascii="Times New Roman" w:eastAsia="Calibri" w:hAnsi="Times New Roman" w:cs="Times New Roman"/>
                <w:spacing w:val="-2"/>
                <w:sz w:val="28"/>
                <w:szCs w:val="28"/>
              </w:rPr>
              <w:t xml:space="preserve"> </w:t>
            </w:r>
            <w:r w:rsidRPr="00AA1784">
              <w:rPr>
                <w:rFonts w:ascii="Times New Roman" w:eastAsia="Calibri" w:hAnsi="Times New Roman" w:cs="Times New Roman"/>
                <w:sz w:val="28"/>
                <w:szCs w:val="28"/>
              </w:rPr>
              <w:t>России</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63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ноябрь</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 xml:space="preserve">Классные </w:t>
            </w:r>
            <w:r w:rsidRPr="00AA1784">
              <w:rPr>
                <w:rFonts w:ascii="Times New Roman" w:eastAsia="Arial" w:hAnsi="Times New Roman" w:cs="Times New Roman"/>
                <w:sz w:val="28"/>
                <w:szCs w:val="28"/>
              </w:rPr>
              <w:lastRenderedPageBreak/>
              <w:t>руководители</w:t>
            </w:r>
          </w:p>
        </w:tc>
      </w:tr>
      <w:tr w:rsidR="00AA1784" w:rsidRPr="00AA1784" w:rsidTr="0067516D">
        <w:trPr>
          <w:trHeight w:val="417"/>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lastRenderedPageBreak/>
              <w:t>День правовой помощи</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63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ноябрь</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 xml:space="preserve"> Завуч, социальный педагог,классные руководители</w:t>
            </w:r>
          </w:p>
        </w:tc>
      </w:tr>
      <w:tr w:rsidR="00AA1784" w:rsidRPr="00AA1784" w:rsidTr="0067516D">
        <w:trPr>
          <w:trHeight w:val="417"/>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День Неизвестного солдата</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63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3 декабря</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417"/>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Месячник «Здоровый образ жизни»</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63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декабрь</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Соц.педагог</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417"/>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День Конституции РФ</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63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12 декабря</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417"/>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День инвалидов</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63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декабрь</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tc>
      </w:tr>
      <w:tr w:rsidR="00AA1784" w:rsidRPr="00AA1784" w:rsidTr="0067516D">
        <w:trPr>
          <w:trHeight w:val="417"/>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День героев России</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63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декабрь</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412"/>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Новый</w:t>
            </w:r>
            <w:r w:rsidRPr="00AA1784">
              <w:rPr>
                <w:rFonts w:ascii="Times New Roman" w:eastAsia="Calibri" w:hAnsi="Times New Roman" w:cs="Times New Roman"/>
                <w:spacing w:val="-5"/>
                <w:sz w:val="28"/>
                <w:szCs w:val="28"/>
              </w:rPr>
              <w:t xml:space="preserve"> </w:t>
            </w:r>
            <w:r w:rsidRPr="00AA1784">
              <w:rPr>
                <w:rFonts w:ascii="Times New Roman" w:eastAsia="Calibri" w:hAnsi="Times New Roman" w:cs="Times New Roman"/>
                <w:sz w:val="28"/>
                <w:szCs w:val="28"/>
              </w:rPr>
              <w:t>год</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right="40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конец</w:t>
            </w:r>
            <w:r w:rsidRPr="00AA1784">
              <w:rPr>
                <w:rFonts w:ascii="Times New Roman" w:eastAsia="Calibri" w:hAnsi="Times New Roman" w:cs="Times New Roman"/>
                <w:spacing w:val="-6"/>
                <w:sz w:val="28"/>
                <w:szCs w:val="28"/>
              </w:rPr>
              <w:t xml:space="preserve"> </w:t>
            </w:r>
            <w:r w:rsidRPr="00AA1784">
              <w:rPr>
                <w:rFonts w:ascii="Times New Roman" w:eastAsia="Calibri" w:hAnsi="Times New Roman" w:cs="Times New Roman"/>
                <w:sz w:val="28"/>
                <w:szCs w:val="28"/>
              </w:rPr>
              <w:t>декабря</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412"/>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Неделя</w:t>
            </w:r>
            <w:r w:rsidRPr="00AA1784">
              <w:rPr>
                <w:rFonts w:ascii="Times New Roman" w:eastAsia="Calibri" w:hAnsi="Times New Roman" w:cs="Times New Roman"/>
                <w:spacing w:val="-5"/>
                <w:sz w:val="28"/>
                <w:szCs w:val="28"/>
              </w:rPr>
              <w:t xml:space="preserve"> </w:t>
            </w:r>
            <w:r w:rsidRPr="00AA1784">
              <w:rPr>
                <w:rFonts w:ascii="Times New Roman" w:eastAsia="Calibri" w:hAnsi="Times New Roman" w:cs="Times New Roman"/>
                <w:sz w:val="28"/>
                <w:szCs w:val="28"/>
              </w:rPr>
              <w:t>начальных</w:t>
            </w:r>
            <w:r w:rsidRPr="00AA1784">
              <w:rPr>
                <w:rFonts w:ascii="Times New Roman" w:eastAsia="Calibri" w:hAnsi="Times New Roman" w:cs="Times New Roman"/>
                <w:spacing w:val="-10"/>
                <w:sz w:val="28"/>
                <w:szCs w:val="28"/>
              </w:rPr>
              <w:t xml:space="preserve"> </w:t>
            </w:r>
            <w:r w:rsidRPr="00AA1784">
              <w:rPr>
                <w:rFonts w:ascii="Times New Roman" w:eastAsia="Calibri" w:hAnsi="Times New Roman" w:cs="Times New Roman"/>
                <w:sz w:val="28"/>
                <w:szCs w:val="28"/>
              </w:rPr>
              <w:t>классов</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1-4</w:t>
            </w:r>
          </w:p>
        </w:tc>
        <w:tc>
          <w:tcPr>
            <w:tcW w:w="2286" w:type="dxa"/>
            <w:shd w:val="clear" w:color="auto" w:fill="auto"/>
          </w:tcPr>
          <w:p w:rsidR="00AA1784" w:rsidRPr="00AA1784" w:rsidRDefault="00AA1784" w:rsidP="00AA1784">
            <w:pPr>
              <w:widowControl w:val="0"/>
              <w:autoSpaceDE w:val="0"/>
              <w:autoSpaceDN w:val="0"/>
              <w:spacing w:line="259" w:lineRule="exact"/>
              <w:ind w:right="474"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январь</w:t>
            </w:r>
          </w:p>
        </w:tc>
        <w:tc>
          <w:tcPr>
            <w:tcW w:w="2803" w:type="dxa"/>
            <w:shd w:val="clear" w:color="auto" w:fill="auto"/>
          </w:tcPr>
          <w:p w:rsidR="00AA1784" w:rsidRPr="00AA1784" w:rsidRDefault="00AA1784" w:rsidP="00AA1784">
            <w:pPr>
              <w:widowControl w:val="0"/>
              <w:autoSpaceDE w:val="0"/>
              <w:autoSpaceDN w:val="0"/>
              <w:spacing w:line="240" w:lineRule="auto"/>
              <w:ind w:firstLine="0"/>
              <w:rPr>
                <w:rFonts w:ascii="Times New Roman" w:eastAsia="Arial" w:hAnsi="Times New Roman" w:cs="Times New Roman"/>
                <w:sz w:val="28"/>
                <w:szCs w:val="28"/>
              </w:rPr>
            </w:pPr>
            <w:r w:rsidRPr="00AA1784">
              <w:rPr>
                <w:rFonts w:ascii="Times New Roman" w:eastAsia="Arial" w:hAnsi="Times New Roman" w:cs="Times New Roman"/>
                <w:sz w:val="28"/>
                <w:szCs w:val="28"/>
              </w:rPr>
              <w:t xml:space="preserve"> Завуч</w:t>
            </w:r>
          </w:p>
          <w:p w:rsidR="00AA1784" w:rsidRPr="00AA1784" w:rsidRDefault="00AA1784" w:rsidP="00AA1784">
            <w:pPr>
              <w:widowControl w:val="0"/>
              <w:autoSpaceDE w:val="0"/>
              <w:autoSpaceDN w:val="0"/>
              <w:spacing w:line="240" w:lineRule="auto"/>
              <w:ind w:firstLine="0"/>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412"/>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Неделя математики, физики и информатики</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5-11</w:t>
            </w:r>
          </w:p>
        </w:tc>
        <w:tc>
          <w:tcPr>
            <w:tcW w:w="2286" w:type="dxa"/>
            <w:shd w:val="clear" w:color="auto" w:fill="auto"/>
          </w:tcPr>
          <w:p w:rsidR="00AA1784" w:rsidRPr="00AA1784" w:rsidRDefault="00AA1784" w:rsidP="00AA1784">
            <w:pPr>
              <w:widowControl w:val="0"/>
              <w:autoSpaceDE w:val="0"/>
              <w:autoSpaceDN w:val="0"/>
              <w:spacing w:line="259" w:lineRule="exact"/>
              <w:ind w:right="474"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январь</w:t>
            </w:r>
          </w:p>
        </w:tc>
        <w:tc>
          <w:tcPr>
            <w:tcW w:w="2803" w:type="dxa"/>
            <w:shd w:val="clear" w:color="auto" w:fill="auto"/>
          </w:tcPr>
          <w:p w:rsidR="00AA1784" w:rsidRPr="00AA1784" w:rsidRDefault="00AA1784" w:rsidP="00AA1784">
            <w:pPr>
              <w:widowControl w:val="0"/>
              <w:autoSpaceDE w:val="0"/>
              <w:autoSpaceDN w:val="0"/>
              <w:spacing w:line="240" w:lineRule="auto"/>
              <w:ind w:firstLine="0"/>
              <w:rPr>
                <w:rFonts w:ascii="Times New Roman" w:eastAsia="Arial" w:hAnsi="Times New Roman" w:cs="Times New Roman"/>
                <w:sz w:val="28"/>
                <w:szCs w:val="28"/>
              </w:rPr>
            </w:pPr>
            <w:r w:rsidRPr="00AA1784">
              <w:rPr>
                <w:rFonts w:ascii="Times New Roman" w:eastAsia="Arial" w:hAnsi="Times New Roman" w:cs="Times New Roman"/>
                <w:sz w:val="28"/>
                <w:szCs w:val="28"/>
              </w:rPr>
              <w:t>Учителя математики и физики</w:t>
            </w:r>
          </w:p>
        </w:tc>
      </w:tr>
      <w:tr w:rsidR="00AA1784" w:rsidRPr="00AA1784" w:rsidTr="0067516D">
        <w:trPr>
          <w:trHeight w:val="417"/>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Неделя русского языка и литературы</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5-11</w:t>
            </w:r>
          </w:p>
        </w:tc>
        <w:tc>
          <w:tcPr>
            <w:tcW w:w="2286" w:type="dxa"/>
            <w:shd w:val="clear" w:color="auto" w:fill="auto"/>
          </w:tcPr>
          <w:p w:rsidR="00AA1784" w:rsidRPr="00AA1784" w:rsidRDefault="00AA1784" w:rsidP="00AA1784">
            <w:pPr>
              <w:widowControl w:val="0"/>
              <w:autoSpaceDE w:val="0"/>
              <w:autoSpaceDN w:val="0"/>
              <w:spacing w:line="259" w:lineRule="exact"/>
              <w:ind w:left="64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февраль</w:t>
            </w:r>
          </w:p>
        </w:tc>
        <w:tc>
          <w:tcPr>
            <w:tcW w:w="2803" w:type="dxa"/>
            <w:shd w:val="clear" w:color="auto" w:fill="auto"/>
          </w:tcPr>
          <w:p w:rsidR="00AA1784" w:rsidRPr="00AA1784" w:rsidRDefault="00AA1784" w:rsidP="00AA1784">
            <w:pPr>
              <w:widowControl w:val="0"/>
              <w:autoSpaceDE w:val="0"/>
              <w:autoSpaceDN w:val="0"/>
              <w:spacing w:line="240" w:lineRule="auto"/>
              <w:ind w:firstLine="0"/>
              <w:rPr>
                <w:rFonts w:ascii="Times New Roman" w:eastAsia="Arial" w:hAnsi="Times New Roman" w:cs="Times New Roman"/>
                <w:sz w:val="28"/>
                <w:szCs w:val="28"/>
              </w:rPr>
            </w:pPr>
            <w:r w:rsidRPr="00AA1784">
              <w:rPr>
                <w:rFonts w:ascii="Times New Roman" w:eastAsia="Arial" w:hAnsi="Times New Roman" w:cs="Times New Roman"/>
                <w:sz w:val="28"/>
                <w:szCs w:val="28"/>
              </w:rPr>
              <w:t>Учителя русского языка и литературы</w:t>
            </w:r>
          </w:p>
        </w:tc>
      </w:tr>
      <w:tr w:rsidR="00AA1784" w:rsidRPr="00AA1784" w:rsidTr="0067516D">
        <w:trPr>
          <w:trHeight w:val="552"/>
        </w:trPr>
        <w:tc>
          <w:tcPr>
            <w:tcW w:w="3448" w:type="dxa"/>
            <w:gridSpan w:val="2"/>
            <w:shd w:val="clear" w:color="auto" w:fill="auto"/>
          </w:tcPr>
          <w:p w:rsidR="00AA1784" w:rsidRPr="00AA1784" w:rsidRDefault="00AA1784" w:rsidP="00AA1784">
            <w:pPr>
              <w:widowControl w:val="0"/>
              <w:autoSpaceDE w:val="0"/>
              <w:autoSpaceDN w:val="0"/>
              <w:spacing w:line="237" w:lineRule="auto"/>
              <w:ind w:left="110" w:right="36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Месячник гражданско-</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pacing w:val="-1"/>
                <w:sz w:val="28"/>
                <w:szCs w:val="28"/>
              </w:rPr>
              <w:t>патриотического</w:t>
            </w:r>
            <w:r w:rsidRPr="00AA1784">
              <w:rPr>
                <w:rFonts w:ascii="Times New Roman" w:eastAsia="Calibri" w:hAnsi="Times New Roman" w:cs="Times New Roman"/>
                <w:spacing w:val="-6"/>
                <w:sz w:val="28"/>
                <w:szCs w:val="28"/>
              </w:rPr>
              <w:t xml:space="preserve"> </w:t>
            </w:r>
            <w:r w:rsidRPr="00AA1784">
              <w:rPr>
                <w:rFonts w:ascii="Times New Roman" w:eastAsia="Calibri" w:hAnsi="Times New Roman" w:cs="Times New Roman"/>
                <w:sz w:val="28"/>
                <w:szCs w:val="28"/>
              </w:rPr>
              <w:t>воспитания «Сыны Отечества»</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right="46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27 января-</w:t>
            </w:r>
          </w:p>
          <w:p w:rsidR="00AA1784" w:rsidRPr="00AA1784" w:rsidRDefault="00AA1784" w:rsidP="00AA1784">
            <w:pPr>
              <w:widowControl w:val="0"/>
              <w:autoSpaceDE w:val="0"/>
              <w:autoSpaceDN w:val="0"/>
              <w:spacing w:line="259" w:lineRule="exact"/>
              <w:ind w:right="46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27 февраля</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 Осколкова О.В.</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552"/>
        </w:trPr>
        <w:tc>
          <w:tcPr>
            <w:tcW w:w="3448" w:type="dxa"/>
            <w:gridSpan w:val="2"/>
            <w:shd w:val="clear" w:color="auto" w:fill="auto"/>
          </w:tcPr>
          <w:p w:rsidR="00AA1784" w:rsidRPr="00AA1784" w:rsidRDefault="00AA1784" w:rsidP="00AA1784">
            <w:pPr>
              <w:widowControl w:val="0"/>
              <w:autoSpaceDE w:val="0"/>
              <w:autoSpaceDN w:val="0"/>
              <w:spacing w:line="27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Конкурс «А, ну-ка, мальчики»</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1-5</w:t>
            </w:r>
          </w:p>
        </w:tc>
        <w:tc>
          <w:tcPr>
            <w:tcW w:w="2286" w:type="dxa"/>
            <w:shd w:val="clear" w:color="auto" w:fill="auto"/>
          </w:tcPr>
          <w:p w:rsidR="00AA1784" w:rsidRPr="00AA1784" w:rsidRDefault="00AA1784" w:rsidP="00AA1784">
            <w:pPr>
              <w:widowControl w:val="0"/>
              <w:autoSpaceDE w:val="0"/>
              <w:autoSpaceDN w:val="0"/>
              <w:spacing w:line="259" w:lineRule="exact"/>
              <w:ind w:left="63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21 февраля</w:t>
            </w:r>
          </w:p>
        </w:tc>
        <w:tc>
          <w:tcPr>
            <w:tcW w:w="2803" w:type="dxa"/>
            <w:shd w:val="clear" w:color="auto" w:fill="auto"/>
          </w:tcPr>
          <w:p w:rsidR="00AA1784" w:rsidRPr="00AA1784" w:rsidRDefault="00AA1784" w:rsidP="00AA1784">
            <w:pPr>
              <w:widowControl w:val="0"/>
              <w:autoSpaceDE w:val="0"/>
              <w:autoSpaceDN w:val="0"/>
              <w:spacing w:line="240" w:lineRule="auto"/>
              <w:ind w:firstLine="0"/>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825"/>
        </w:trPr>
        <w:tc>
          <w:tcPr>
            <w:tcW w:w="3448" w:type="dxa"/>
            <w:gridSpan w:val="2"/>
            <w:shd w:val="clear" w:color="auto" w:fill="auto"/>
          </w:tcPr>
          <w:p w:rsidR="00AA1784" w:rsidRPr="00AA1784" w:rsidRDefault="00AA1784" w:rsidP="00AA1784">
            <w:pPr>
              <w:widowControl w:val="0"/>
              <w:autoSpaceDE w:val="0"/>
              <w:autoSpaceDN w:val="0"/>
              <w:spacing w:line="27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Конкурс рисунков «Наша армия»</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1-7</w:t>
            </w:r>
          </w:p>
        </w:tc>
        <w:tc>
          <w:tcPr>
            <w:tcW w:w="2286" w:type="dxa"/>
            <w:shd w:val="clear" w:color="auto" w:fill="auto"/>
          </w:tcPr>
          <w:p w:rsidR="00AA1784" w:rsidRPr="00AA1784" w:rsidRDefault="00AA1784" w:rsidP="00AA1784">
            <w:pPr>
              <w:widowControl w:val="0"/>
              <w:autoSpaceDE w:val="0"/>
              <w:autoSpaceDN w:val="0"/>
              <w:spacing w:line="259" w:lineRule="exact"/>
              <w:ind w:left="63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22  февраля</w:t>
            </w:r>
          </w:p>
        </w:tc>
        <w:tc>
          <w:tcPr>
            <w:tcW w:w="2803" w:type="dxa"/>
            <w:shd w:val="clear" w:color="auto" w:fill="auto"/>
          </w:tcPr>
          <w:p w:rsidR="00AA1784" w:rsidRPr="00AA1784" w:rsidRDefault="00AA1784" w:rsidP="00AA1784">
            <w:pPr>
              <w:widowControl w:val="0"/>
              <w:autoSpaceDE w:val="0"/>
              <w:autoSpaceDN w:val="0"/>
              <w:spacing w:line="240" w:lineRule="auto"/>
              <w:ind w:firstLine="0"/>
              <w:rPr>
                <w:rFonts w:ascii="Times New Roman" w:eastAsia="Arial" w:hAnsi="Times New Roman" w:cs="Times New Roman"/>
                <w:sz w:val="28"/>
                <w:szCs w:val="28"/>
              </w:rPr>
            </w:pPr>
            <w:r w:rsidRPr="00AA1784">
              <w:rPr>
                <w:rFonts w:ascii="Times New Roman" w:eastAsia="Arial" w:hAnsi="Times New Roman" w:cs="Times New Roman"/>
                <w:sz w:val="28"/>
                <w:szCs w:val="28"/>
              </w:rPr>
              <w:t>Осколкова О.В.</w:t>
            </w:r>
          </w:p>
        </w:tc>
      </w:tr>
      <w:tr w:rsidR="00AA1784" w:rsidRPr="00AA1784" w:rsidTr="0067516D">
        <w:trPr>
          <w:trHeight w:val="825"/>
        </w:trPr>
        <w:tc>
          <w:tcPr>
            <w:tcW w:w="3448" w:type="dxa"/>
            <w:gridSpan w:val="2"/>
            <w:shd w:val="clear" w:color="auto" w:fill="auto"/>
          </w:tcPr>
          <w:p w:rsidR="00AA1784" w:rsidRPr="00AA1784" w:rsidRDefault="00AA1784" w:rsidP="00AA1784">
            <w:pPr>
              <w:widowControl w:val="0"/>
              <w:autoSpaceDE w:val="0"/>
              <w:autoSpaceDN w:val="0"/>
              <w:spacing w:line="27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Акция «Посылка солдату-земляку»</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8-11</w:t>
            </w:r>
          </w:p>
        </w:tc>
        <w:tc>
          <w:tcPr>
            <w:tcW w:w="2286" w:type="dxa"/>
            <w:shd w:val="clear" w:color="auto" w:fill="auto"/>
          </w:tcPr>
          <w:p w:rsidR="00AA1784" w:rsidRPr="00AA1784" w:rsidRDefault="00AA1784" w:rsidP="00AA1784">
            <w:pPr>
              <w:widowControl w:val="0"/>
              <w:autoSpaceDE w:val="0"/>
              <w:autoSpaceDN w:val="0"/>
              <w:spacing w:line="259" w:lineRule="exact"/>
              <w:ind w:left="63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февраль</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825"/>
        </w:trPr>
        <w:tc>
          <w:tcPr>
            <w:tcW w:w="3448" w:type="dxa"/>
            <w:gridSpan w:val="2"/>
            <w:shd w:val="clear" w:color="auto" w:fill="auto"/>
          </w:tcPr>
          <w:p w:rsidR="00AA1784" w:rsidRPr="00AA1784" w:rsidRDefault="00AA1784" w:rsidP="00AA1784">
            <w:pPr>
              <w:widowControl w:val="0"/>
              <w:autoSpaceDE w:val="0"/>
              <w:autoSpaceDN w:val="0"/>
              <w:spacing w:line="27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Школьный конкурс строя и песни</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3-11</w:t>
            </w:r>
          </w:p>
        </w:tc>
        <w:tc>
          <w:tcPr>
            <w:tcW w:w="2286" w:type="dxa"/>
            <w:shd w:val="clear" w:color="auto" w:fill="auto"/>
          </w:tcPr>
          <w:p w:rsidR="00AA1784" w:rsidRPr="00AA1784" w:rsidRDefault="00AA1784" w:rsidP="00AA1784">
            <w:pPr>
              <w:widowControl w:val="0"/>
              <w:autoSpaceDE w:val="0"/>
              <w:autoSpaceDN w:val="0"/>
              <w:spacing w:line="259" w:lineRule="exact"/>
              <w:ind w:left="63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февраль</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Осколкова О.В.</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Учителя физкультуры</w:t>
            </w:r>
          </w:p>
        </w:tc>
      </w:tr>
      <w:tr w:rsidR="00AA1784" w:rsidRPr="00AA1784" w:rsidTr="0067516D">
        <w:trPr>
          <w:trHeight w:val="825"/>
        </w:trPr>
        <w:tc>
          <w:tcPr>
            <w:tcW w:w="3448" w:type="dxa"/>
            <w:gridSpan w:val="2"/>
            <w:shd w:val="clear" w:color="auto" w:fill="auto"/>
          </w:tcPr>
          <w:p w:rsidR="00AA1784" w:rsidRPr="00AA1784" w:rsidRDefault="00AA1784" w:rsidP="00AA1784">
            <w:pPr>
              <w:widowControl w:val="0"/>
              <w:autoSpaceDE w:val="0"/>
              <w:autoSpaceDN w:val="0"/>
              <w:spacing w:line="27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lastRenderedPageBreak/>
              <w:t>Неделя английского языка</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5-11</w:t>
            </w:r>
          </w:p>
        </w:tc>
        <w:tc>
          <w:tcPr>
            <w:tcW w:w="2286" w:type="dxa"/>
            <w:shd w:val="clear" w:color="auto" w:fill="auto"/>
          </w:tcPr>
          <w:p w:rsidR="00AA1784" w:rsidRPr="00AA1784" w:rsidRDefault="00AA1784" w:rsidP="00AA1784">
            <w:pPr>
              <w:widowControl w:val="0"/>
              <w:autoSpaceDE w:val="0"/>
              <w:autoSpaceDN w:val="0"/>
              <w:spacing w:line="259" w:lineRule="exact"/>
              <w:ind w:left="63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февраль</w:t>
            </w:r>
          </w:p>
        </w:tc>
        <w:tc>
          <w:tcPr>
            <w:tcW w:w="2803" w:type="dxa"/>
            <w:shd w:val="clear" w:color="auto" w:fill="auto"/>
          </w:tcPr>
          <w:p w:rsidR="00AA1784" w:rsidRPr="00AA1784" w:rsidRDefault="00AA1784" w:rsidP="00AA1784">
            <w:pPr>
              <w:widowControl w:val="0"/>
              <w:autoSpaceDE w:val="0"/>
              <w:autoSpaceDN w:val="0"/>
              <w:spacing w:line="240" w:lineRule="auto"/>
              <w:ind w:firstLine="0"/>
              <w:rPr>
                <w:rFonts w:ascii="Times New Roman" w:eastAsia="Arial" w:hAnsi="Times New Roman" w:cs="Times New Roman"/>
                <w:sz w:val="28"/>
                <w:szCs w:val="28"/>
              </w:rPr>
            </w:pPr>
            <w:r w:rsidRPr="00AA1784">
              <w:rPr>
                <w:rFonts w:ascii="Times New Roman" w:eastAsia="Arial" w:hAnsi="Times New Roman" w:cs="Times New Roman"/>
                <w:sz w:val="28"/>
                <w:szCs w:val="28"/>
              </w:rPr>
              <w:t>Учителя английского языка</w:t>
            </w:r>
          </w:p>
        </w:tc>
      </w:tr>
      <w:tr w:rsidR="00AA1784" w:rsidRPr="00AA1784" w:rsidTr="0067516D">
        <w:trPr>
          <w:trHeight w:val="417"/>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Международный</w:t>
            </w:r>
            <w:r w:rsidRPr="00AA1784">
              <w:rPr>
                <w:rFonts w:ascii="Times New Roman" w:eastAsia="Calibri" w:hAnsi="Times New Roman" w:cs="Times New Roman"/>
                <w:spacing w:val="-9"/>
                <w:sz w:val="28"/>
                <w:szCs w:val="28"/>
              </w:rPr>
              <w:t xml:space="preserve"> </w:t>
            </w:r>
            <w:r w:rsidRPr="00AA1784">
              <w:rPr>
                <w:rFonts w:ascii="Times New Roman" w:eastAsia="Calibri" w:hAnsi="Times New Roman" w:cs="Times New Roman"/>
                <w:sz w:val="28"/>
                <w:szCs w:val="28"/>
              </w:rPr>
              <w:t>женский</w:t>
            </w:r>
            <w:r w:rsidRPr="00AA1784">
              <w:rPr>
                <w:rFonts w:ascii="Times New Roman" w:eastAsia="Calibri" w:hAnsi="Times New Roman" w:cs="Times New Roman"/>
                <w:spacing w:val="-5"/>
                <w:sz w:val="28"/>
                <w:szCs w:val="28"/>
              </w:rPr>
              <w:t xml:space="preserve"> </w:t>
            </w:r>
            <w:r w:rsidRPr="00AA1784">
              <w:rPr>
                <w:rFonts w:ascii="Times New Roman" w:eastAsia="Calibri" w:hAnsi="Times New Roman" w:cs="Times New Roman"/>
                <w:sz w:val="28"/>
                <w:szCs w:val="28"/>
              </w:rPr>
              <w:t>день</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75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март</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417"/>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Конкурс «А, ну-ка, девочки»</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1-5</w:t>
            </w:r>
          </w:p>
        </w:tc>
        <w:tc>
          <w:tcPr>
            <w:tcW w:w="2286" w:type="dxa"/>
            <w:shd w:val="clear" w:color="auto" w:fill="auto"/>
          </w:tcPr>
          <w:p w:rsidR="00AA1784" w:rsidRPr="00AA1784" w:rsidRDefault="00AA1784" w:rsidP="00AA1784">
            <w:pPr>
              <w:widowControl w:val="0"/>
              <w:autoSpaceDE w:val="0"/>
              <w:autoSpaceDN w:val="0"/>
              <w:spacing w:line="259" w:lineRule="exact"/>
              <w:ind w:left="75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март</w:t>
            </w:r>
          </w:p>
        </w:tc>
        <w:tc>
          <w:tcPr>
            <w:tcW w:w="2803" w:type="dxa"/>
            <w:shd w:val="clear" w:color="auto" w:fill="auto"/>
          </w:tcPr>
          <w:p w:rsidR="00AA1784" w:rsidRPr="00AA1784" w:rsidRDefault="00AA1784" w:rsidP="00AA1784">
            <w:pPr>
              <w:widowControl w:val="0"/>
              <w:autoSpaceDE w:val="0"/>
              <w:autoSpaceDN w:val="0"/>
              <w:spacing w:line="240" w:lineRule="auto"/>
              <w:ind w:firstLine="0"/>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417"/>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День самоуправления</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75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март</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tc>
      </w:tr>
      <w:tr w:rsidR="00AA1784" w:rsidRPr="00AA1784" w:rsidTr="0067516D">
        <w:trPr>
          <w:trHeight w:val="413"/>
        </w:trPr>
        <w:tc>
          <w:tcPr>
            <w:tcW w:w="3448" w:type="dxa"/>
            <w:gridSpan w:val="2"/>
            <w:shd w:val="clear" w:color="auto" w:fill="auto"/>
          </w:tcPr>
          <w:p w:rsidR="00AA1784" w:rsidRPr="00AA1784" w:rsidRDefault="00AA1784" w:rsidP="00AA1784">
            <w:pPr>
              <w:widowControl w:val="0"/>
              <w:autoSpaceDE w:val="0"/>
              <w:autoSpaceDN w:val="0"/>
              <w:spacing w:line="26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Неделя ИЗО  и технологии</w:t>
            </w:r>
          </w:p>
        </w:tc>
        <w:tc>
          <w:tcPr>
            <w:tcW w:w="1546" w:type="dxa"/>
            <w:shd w:val="clear" w:color="auto" w:fill="auto"/>
          </w:tcPr>
          <w:p w:rsidR="00AA1784" w:rsidRPr="00AA1784" w:rsidRDefault="00AA1784" w:rsidP="00AA1784">
            <w:pPr>
              <w:widowControl w:val="0"/>
              <w:autoSpaceDE w:val="0"/>
              <w:autoSpaceDN w:val="0"/>
              <w:spacing w:line="260"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5-11</w:t>
            </w:r>
          </w:p>
        </w:tc>
        <w:tc>
          <w:tcPr>
            <w:tcW w:w="2286" w:type="dxa"/>
            <w:shd w:val="clear" w:color="auto" w:fill="auto"/>
          </w:tcPr>
          <w:p w:rsidR="00AA1784" w:rsidRPr="00AA1784" w:rsidRDefault="00AA1784" w:rsidP="00AA1784">
            <w:pPr>
              <w:widowControl w:val="0"/>
              <w:autoSpaceDE w:val="0"/>
              <w:autoSpaceDN w:val="0"/>
              <w:spacing w:line="260" w:lineRule="exact"/>
              <w:ind w:left="70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март</w:t>
            </w:r>
          </w:p>
        </w:tc>
        <w:tc>
          <w:tcPr>
            <w:tcW w:w="2803" w:type="dxa"/>
            <w:shd w:val="clear" w:color="auto" w:fill="auto"/>
          </w:tcPr>
          <w:p w:rsidR="00AA1784" w:rsidRPr="00AA1784" w:rsidRDefault="00AA1784" w:rsidP="00AA1784">
            <w:pPr>
              <w:widowControl w:val="0"/>
              <w:autoSpaceDE w:val="0"/>
              <w:autoSpaceDN w:val="0"/>
              <w:spacing w:line="240" w:lineRule="auto"/>
              <w:ind w:firstLine="0"/>
              <w:rPr>
                <w:rFonts w:ascii="Times New Roman" w:eastAsia="Arial" w:hAnsi="Times New Roman" w:cs="Times New Roman"/>
                <w:sz w:val="28"/>
                <w:szCs w:val="28"/>
              </w:rPr>
            </w:pPr>
            <w:r w:rsidRPr="00AA1784">
              <w:rPr>
                <w:rFonts w:ascii="Times New Roman" w:eastAsia="Arial" w:hAnsi="Times New Roman" w:cs="Times New Roman"/>
                <w:sz w:val="28"/>
                <w:szCs w:val="28"/>
              </w:rPr>
              <w:t>Учителя ИЗО и технологии</w:t>
            </w:r>
          </w:p>
        </w:tc>
      </w:tr>
      <w:tr w:rsidR="00AA1784" w:rsidRPr="00AA1784" w:rsidTr="0067516D">
        <w:trPr>
          <w:trHeight w:val="413"/>
        </w:trPr>
        <w:tc>
          <w:tcPr>
            <w:tcW w:w="3448" w:type="dxa"/>
            <w:gridSpan w:val="2"/>
            <w:shd w:val="clear" w:color="auto" w:fill="auto"/>
          </w:tcPr>
          <w:p w:rsidR="00AA1784" w:rsidRPr="00AA1784" w:rsidRDefault="00AA1784" w:rsidP="00AA1784">
            <w:pPr>
              <w:widowControl w:val="0"/>
              <w:autoSpaceDE w:val="0"/>
              <w:autoSpaceDN w:val="0"/>
              <w:spacing w:line="26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Неделя химии, биологии и географии</w:t>
            </w:r>
          </w:p>
        </w:tc>
        <w:tc>
          <w:tcPr>
            <w:tcW w:w="1546" w:type="dxa"/>
            <w:shd w:val="clear" w:color="auto" w:fill="auto"/>
          </w:tcPr>
          <w:p w:rsidR="00AA1784" w:rsidRPr="00AA1784" w:rsidRDefault="00AA1784" w:rsidP="00AA1784">
            <w:pPr>
              <w:widowControl w:val="0"/>
              <w:autoSpaceDE w:val="0"/>
              <w:autoSpaceDN w:val="0"/>
              <w:spacing w:line="260"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5-11</w:t>
            </w:r>
          </w:p>
        </w:tc>
        <w:tc>
          <w:tcPr>
            <w:tcW w:w="2286" w:type="dxa"/>
            <w:shd w:val="clear" w:color="auto" w:fill="auto"/>
          </w:tcPr>
          <w:p w:rsidR="00AA1784" w:rsidRPr="00AA1784" w:rsidRDefault="00AA1784" w:rsidP="00AA1784">
            <w:pPr>
              <w:widowControl w:val="0"/>
              <w:autoSpaceDE w:val="0"/>
              <w:autoSpaceDN w:val="0"/>
              <w:spacing w:line="260" w:lineRule="exact"/>
              <w:ind w:left="70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апрель</w:t>
            </w:r>
          </w:p>
        </w:tc>
        <w:tc>
          <w:tcPr>
            <w:tcW w:w="2803" w:type="dxa"/>
            <w:shd w:val="clear" w:color="auto" w:fill="auto"/>
          </w:tcPr>
          <w:p w:rsidR="00AA1784" w:rsidRPr="00AA1784" w:rsidRDefault="00AA1784" w:rsidP="00AA1784">
            <w:pPr>
              <w:widowControl w:val="0"/>
              <w:autoSpaceDE w:val="0"/>
              <w:autoSpaceDN w:val="0"/>
              <w:spacing w:line="240" w:lineRule="auto"/>
              <w:ind w:firstLine="0"/>
              <w:rPr>
                <w:rFonts w:ascii="Times New Roman" w:eastAsia="Arial" w:hAnsi="Times New Roman" w:cs="Times New Roman"/>
                <w:sz w:val="28"/>
                <w:szCs w:val="28"/>
              </w:rPr>
            </w:pPr>
            <w:r w:rsidRPr="00AA1784">
              <w:rPr>
                <w:rFonts w:ascii="Times New Roman" w:eastAsia="Arial" w:hAnsi="Times New Roman" w:cs="Times New Roman"/>
                <w:sz w:val="28"/>
                <w:szCs w:val="28"/>
              </w:rPr>
              <w:t>Учителя-предметники</w:t>
            </w:r>
          </w:p>
        </w:tc>
      </w:tr>
      <w:tr w:rsidR="00AA1784" w:rsidRPr="00AA1784" w:rsidTr="0067516D">
        <w:trPr>
          <w:trHeight w:val="413"/>
        </w:trPr>
        <w:tc>
          <w:tcPr>
            <w:tcW w:w="3448" w:type="dxa"/>
            <w:gridSpan w:val="2"/>
            <w:shd w:val="clear" w:color="auto" w:fill="auto"/>
          </w:tcPr>
          <w:p w:rsidR="00AA1784" w:rsidRPr="00AA1784" w:rsidRDefault="00AA1784" w:rsidP="00AA1784">
            <w:pPr>
              <w:widowControl w:val="0"/>
              <w:autoSpaceDE w:val="0"/>
              <w:autoSpaceDN w:val="0"/>
              <w:spacing w:line="26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День космонавтики</w:t>
            </w:r>
          </w:p>
        </w:tc>
        <w:tc>
          <w:tcPr>
            <w:tcW w:w="1546" w:type="dxa"/>
            <w:shd w:val="clear" w:color="auto" w:fill="auto"/>
          </w:tcPr>
          <w:p w:rsidR="00AA1784" w:rsidRPr="00AA1784" w:rsidRDefault="00AA1784" w:rsidP="00AA1784">
            <w:pPr>
              <w:widowControl w:val="0"/>
              <w:autoSpaceDE w:val="0"/>
              <w:autoSpaceDN w:val="0"/>
              <w:spacing w:line="260"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60" w:lineRule="exact"/>
              <w:ind w:left="70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12 апреля</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Е.С.,Осколкова О.В.</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413"/>
        </w:trPr>
        <w:tc>
          <w:tcPr>
            <w:tcW w:w="3448" w:type="dxa"/>
            <w:gridSpan w:val="2"/>
            <w:shd w:val="clear" w:color="auto" w:fill="auto"/>
          </w:tcPr>
          <w:p w:rsidR="00AA1784" w:rsidRPr="00AA1784" w:rsidRDefault="00AA1784" w:rsidP="00AA1784">
            <w:pPr>
              <w:widowControl w:val="0"/>
              <w:autoSpaceDE w:val="0"/>
              <w:autoSpaceDN w:val="0"/>
              <w:spacing w:line="26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Весенняя неделя добра</w:t>
            </w:r>
          </w:p>
        </w:tc>
        <w:tc>
          <w:tcPr>
            <w:tcW w:w="1546" w:type="dxa"/>
            <w:shd w:val="clear" w:color="auto" w:fill="auto"/>
          </w:tcPr>
          <w:p w:rsidR="00AA1784" w:rsidRPr="00AA1784" w:rsidRDefault="00AA1784" w:rsidP="00AA1784">
            <w:pPr>
              <w:widowControl w:val="0"/>
              <w:autoSpaceDE w:val="0"/>
              <w:autoSpaceDN w:val="0"/>
              <w:spacing w:line="260"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60" w:lineRule="exact"/>
              <w:ind w:left="70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апрель</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tc>
      </w:tr>
      <w:tr w:rsidR="00AA1784" w:rsidRPr="00AA1784" w:rsidTr="0067516D">
        <w:trPr>
          <w:trHeight w:val="413"/>
        </w:trPr>
        <w:tc>
          <w:tcPr>
            <w:tcW w:w="3448" w:type="dxa"/>
            <w:gridSpan w:val="2"/>
            <w:shd w:val="clear" w:color="auto" w:fill="auto"/>
          </w:tcPr>
          <w:p w:rsidR="00AA1784" w:rsidRPr="00AA1784" w:rsidRDefault="00AA1784" w:rsidP="00AA1784">
            <w:pPr>
              <w:widowControl w:val="0"/>
              <w:autoSpaceDE w:val="0"/>
              <w:autoSpaceDN w:val="0"/>
              <w:spacing w:line="26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Месячник «Подвигу поклонимся»</w:t>
            </w:r>
          </w:p>
        </w:tc>
        <w:tc>
          <w:tcPr>
            <w:tcW w:w="1546" w:type="dxa"/>
            <w:shd w:val="clear" w:color="auto" w:fill="auto"/>
          </w:tcPr>
          <w:p w:rsidR="00AA1784" w:rsidRPr="00AA1784" w:rsidRDefault="00AA1784" w:rsidP="00AA1784">
            <w:pPr>
              <w:widowControl w:val="0"/>
              <w:autoSpaceDE w:val="0"/>
              <w:autoSpaceDN w:val="0"/>
              <w:spacing w:line="260"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60" w:lineRule="exact"/>
              <w:ind w:left="70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Апрель-май</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 Осколкова О.В.</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413"/>
        </w:trPr>
        <w:tc>
          <w:tcPr>
            <w:tcW w:w="3448" w:type="dxa"/>
            <w:gridSpan w:val="2"/>
            <w:shd w:val="clear" w:color="auto" w:fill="auto"/>
          </w:tcPr>
          <w:p w:rsidR="00AA1784" w:rsidRPr="00AA1784" w:rsidRDefault="00AA1784" w:rsidP="00AA1784">
            <w:pPr>
              <w:widowControl w:val="0"/>
              <w:autoSpaceDE w:val="0"/>
              <w:autoSpaceDN w:val="0"/>
              <w:spacing w:line="26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Конкурс рисунков «День Победы»</w:t>
            </w:r>
          </w:p>
        </w:tc>
        <w:tc>
          <w:tcPr>
            <w:tcW w:w="1546" w:type="dxa"/>
            <w:shd w:val="clear" w:color="auto" w:fill="auto"/>
          </w:tcPr>
          <w:p w:rsidR="00AA1784" w:rsidRPr="00AA1784" w:rsidRDefault="00AA1784" w:rsidP="00AA1784">
            <w:pPr>
              <w:widowControl w:val="0"/>
              <w:autoSpaceDE w:val="0"/>
              <w:autoSpaceDN w:val="0"/>
              <w:spacing w:line="260"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1-8</w:t>
            </w:r>
          </w:p>
        </w:tc>
        <w:tc>
          <w:tcPr>
            <w:tcW w:w="2286" w:type="dxa"/>
            <w:shd w:val="clear" w:color="auto" w:fill="auto"/>
          </w:tcPr>
          <w:p w:rsidR="00AA1784" w:rsidRPr="00AA1784" w:rsidRDefault="00AA1784" w:rsidP="00AA1784">
            <w:pPr>
              <w:widowControl w:val="0"/>
              <w:autoSpaceDE w:val="0"/>
              <w:autoSpaceDN w:val="0"/>
              <w:spacing w:line="260" w:lineRule="exact"/>
              <w:ind w:left="70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май</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Осколкова О.В.</w:t>
            </w:r>
          </w:p>
        </w:tc>
      </w:tr>
      <w:tr w:rsidR="00AA1784" w:rsidRPr="00AA1784" w:rsidTr="0067516D">
        <w:trPr>
          <w:trHeight w:val="1103"/>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b/>
                <w:sz w:val="28"/>
                <w:szCs w:val="28"/>
              </w:rPr>
              <w:t>День</w:t>
            </w:r>
            <w:r w:rsidRPr="00AA1784">
              <w:rPr>
                <w:rFonts w:ascii="Times New Roman" w:eastAsia="Calibri" w:hAnsi="Times New Roman" w:cs="Times New Roman"/>
                <w:b/>
                <w:spacing w:val="-7"/>
                <w:sz w:val="28"/>
                <w:szCs w:val="28"/>
              </w:rPr>
              <w:t xml:space="preserve"> </w:t>
            </w:r>
            <w:r w:rsidRPr="00AA1784">
              <w:rPr>
                <w:rFonts w:ascii="Times New Roman" w:eastAsia="Calibri" w:hAnsi="Times New Roman" w:cs="Times New Roman"/>
                <w:b/>
                <w:sz w:val="28"/>
                <w:szCs w:val="28"/>
              </w:rPr>
              <w:t>Победы</w:t>
            </w:r>
            <w:r w:rsidRPr="00AA1784">
              <w:rPr>
                <w:rFonts w:ascii="Times New Roman" w:eastAsia="Calibri" w:hAnsi="Times New Roman" w:cs="Times New Roman"/>
                <w:b/>
                <w:spacing w:val="-7"/>
                <w:sz w:val="28"/>
                <w:szCs w:val="28"/>
              </w:rPr>
              <w:t xml:space="preserve"> </w:t>
            </w:r>
            <w:r w:rsidRPr="00AA1784">
              <w:rPr>
                <w:rFonts w:ascii="Times New Roman" w:eastAsia="Calibri" w:hAnsi="Times New Roman" w:cs="Times New Roman"/>
                <w:sz w:val="28"/>
                <w:szCs w:val="28"/>
              </w:rPr>
              <w:t>Советского</w:t>
            </w:r>
          </w:p>
          <w:p w:rsidR="00AA1784" w:rsidRPr="00AA1784" w:rsidRDefault="00AA1784" w:rsidP="00AA1784">
            <w:pPr>
              <w:widowControl w:val="0"/>
              <w:autoSpaceDE w:val="0"/>
              <w:autoSpaceDN w:val="0"/>
              <w:spacing w:before="4" w:line="237" w:lineRule="auto"/>
              <w:ind w:left="110" w:right="49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народа</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в</w:t>
            </w:r>
            <w:r w:rsidRPr="00AA1784">
              <w:rPr>
                <w:rFonts w:ascii="Times New Roman" w:eastAsia="Calibri" w:hAnsi="Times New Roman" w:cs="Times New Roman"/>
                <w:spacing w:val="2"/>
                <w:sz w:val="28"/>
                <w:szCs w:val="28"/>
              </w:rPr>
              <w:t xml:space="preserve"> </w:t>
            </w:r>
            <w:r w:rsidRPr="00AA1784">
              <w:rPr>
                <w:rFonts w:ascii="Times New Roman" w:eastAsia="Calibri" w:hAnsi="Times New Roman" w:cs="Times New Roman"/>
                <w:sz w:val="28"/>
                <w:szCs w:val="28"/>
              </w:rPr>
              <w:t>Великой</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Отечественной</w:t>
            </w:r>
            <w:r w:rsidRPr="00AA1784">
              <w:rPr>
                <w:rFonts w:ascii="Times New Roman" w:eastAsia="Calibri" w:hAnsi="Times New Roman" w:cs="Times New Roman"/>
                <w:spacing w:val="-3"/>
                <w:sz w:val="28"/>
                <w:szCs w:val="28"/>
              </w:rPr>
              <w:t xml:space="preserve"> </w:t>
            </w:r>
            <w:r w:rsidRPr="00AA1784">
              <w:rPr>
                <w:rFonts w:ascii="Times New Roman" w:eastAsia="Calibri" w:hAnsi="Times New Roman" w:cs="Times New Roman"/>
                <w:sz w:val="28"/>
                <w:szCs w:val="28"/>
              </w:rPr>
              <w:t>войне</w:t>
            </w:r>
            <w:r w:rsidRPr="00AA1784">
              <w:rPr>
                <w:rFonts w:ascii="Times New Roman" w:eastAsia="Calibri" w:hAnsi="Times New Roman" w:cs="Times New Roman"/>
                <w:spacing w:val="-5"/>
                <w:sz w:val="28"/>
                <w:szCs w:val="28"/>
              </w:rPr>
              <w:t xml:space="preserve"> </w:t>
            </w:r>
            <w:r w:rsidRPr="00AA1784">
              <w:rPr>
                <w:rFonts w:ascii="Times New Roman" w:eastAsia="Calibri" w:hAnsi="Times New Roman" w:cs="Times New Roman"/>
                <w:sz w:val="28"/>
                <w:szCs w:val="28"/>
              </w:rPr>
              <w:t>1941-</w:t>
            </w:r>
          </w:p>
          <w:p w:rsidR="00AA1784" w:rsidRPr="00AA1784" w:rsidRDefault="00AA1784" w:rsidP="00AA1784">
            <w:pPr>
              <w:widowControl w:val="0"/>
              <w:autoSpaceDE w:val="0"/>
              <w:autoSpaceDN w:val="0"/>
              <w:spacing w:before="4" w:line="27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1945</w:t>
            </w:r>
            <w:r w:rsidRPr="00AA1784">
              <w:rPr>
                <w:rFonts w:ascii="Times New Roman" w:eastAsia="Calibri" w:hAnsi="Times New Roman" w:cs="Times New Roman"/>
                <w:spacing w:val="-4"/>
                <w:sz w:val="28"/>
                <w:szCs w:val="28"/>
              </w:rPr>
              <w:t xml:space="preserve"> </w:t>
            </w:r>
            <w:r w:rsidRPr="00AA1784">
              <w:rPr>
                <w:rFonts w:ascii="Times New Roman" w:eastAsia="Calibri" w:hAnsi="Times New Roman" w:cs="Times New Roman"/>
                <w:sz w:val="28"/>
                <w:szCs w:val="28"/>
              </w:rPr>
              <w:t>годов</w:t>
            </w:r>
            <w:r w:rsidRPr="00AA1784">
              <w:rPr>
                <w:rFonts w:ascii="Times New Roman" w:eastAsia="Calibri" w:hAnsi="Times New Roman" w:cs="Times New Roman"/>
                <w:spacing w:val="-7"/>
                <w:sz w:val="28"/>
                <w:szCs w:val="28"/>
              </w:rPr>
              <w:t xml:space="preserve"> </w:t>
            </w:r>
            <w:r w:rsidRPr="00AA1784">
              <w:rPr>
                <w:rFonts w:ascii="Times New Roman" w:eastAsia="Calibri" w:hAnsi="Times New Roman" w:cs="Times New Roman"/>
                <w:sz w:val="28"/>
                <w:szCs w:val="28"/>
              </w:rPr>
              <w:t>(1945</w:t>
            </w:r>
            <w:r w:rsidRPr="00AA1784">
              <w:rPr>
                <w:rFonts w:ascii="Times New Roman" w:eastAsia="Calibri" w:hAnsi="Times New Roman" w:cs="Times New Roman"/>
                <w:spacing w:val="-9"/>
                <w:sz w:val="28"/>
                <w:szCs w:val="28"/>
              </w:rPr>
              <w:t xml:space="preserve"> </w:t>
            </w:r>
            <w:r w:rsidRPr="00AA1784">
              <w:rPr>
                <w:rFonts w:ascii="Times New Roman" w:eastAsia="Calibri" w:hAnsi="Times New Roman" w:cs="Times New Roman"/>
                <w:sz w:val="28"/>
                <w:szCs w:val="28"/>
              </w:rPr>
              <w:t>год)</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202"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9</w:t>
            </w:r>
            <w:r w:rsidRPr="00AA1784">
              <w:rPr>
                <w:rFonts w:ascii="Times New Roman" w:eastAsia="Calibri" w:hAnsi="Times New Roman" w:cs="Times New Roman"/>
                <w:spacing w:val="2"/>
                <w:sz w:val="28"/>
                <w:szCs w:val="28"/>
              </w:rPr>
              <w:t xml:space="preserve"> </w:t>
            </w:r>
            <w:r w:rsidRPr="00AA1784">
              <w:rPr>
                <w:rFonts w:ascii="Times New Roman" w:eastAsia="Calibri" w:hAnsi="Times New Roman" w:cs="Times New Roman"/>
                <w:sz w:val="28"/>
                <w:szCs w:val="28"/>
              </w:rPr>
              <w:t>мая</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1103"/>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Митинг возле школьного обелиска</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9-11</w:t>
            </w:r>
          </w:p>
        </w:tc>
        <w:tc>
          <w:tcPr>
            <w:tcW w:w="2286" w:type="dxa"/>
            <w:shd w:val="clear" w:color="auto" w:fill="auto"/>
          </w:tcPr>
          <w:p w:rsidR="00AA1784" w:rsidRPr="00AA1784" w:rsidRDefault="00AA1784" w:rsidP="00AA1784">
            <w:pPr>
              <w:widowControl w:val="0"/>
              <w:autoSpaceDE w:val="0"/>
              <w:autoSpaceDN w:val="0"/>
              <w:spacing w:line="259" w:lineRule="exact"/>
              <w:ind w:left="202"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8 мая</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tc>
      </w:tr>
      <w:tr w:rsidR="00AA1784" w:rsidRPr="00AA1784" w:rsidTr="0067516D">
        <w:trPr>
          <w:trHeight w:val="412"/>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Конкурс чтецов «Живая память»</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206" w:right="18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май</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Учителя русского и литературы</w:t>
            </w:r>
          </w:p>
        </w:tc>
      </w:tr>
      <w:tr w:rsidR="00AA1784" w:rsidRPr="00AA1784" w:rsidTr="0067516D">
        <w:trPr>
          <w:trHeight w:val="417"/>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Неделя истории, обществознания и права</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5-11</w:t>
            </w:r>
          </w:p>
        </w:tc>
        <w:tc>
          <w:tcPr>
            <w:tcW w:w="2286" w:type="dxa"/>
            <w:shd w:val="clear" w:color="auto" w:fill="auto"/>
          </w:tcPr>
          <w:p w:rsidR="00AA1784" w:rsidRPr="00AA1784" w:rsidRDefault="00AA1784" w:rsidP="00AA1784">
            <w:pPr>
              <w:widowControl w:val="0"/>
              <w:autoSpaceDE w:val="0"/>
              <w:autoSpaceDN w:val="0"/>
              <w:spacing w:line="259" w:lineRule="exact"/>
              <w:ind w:left="206" w:right="18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май</w:t>
            </w:r>
          </w:p>
        </w:tc>
        <w:tc>
          <w:tcPr>
            <w:tcW w:w="2803" w:type="dxa"/>
            <w:shd w:val="clear" w:color="auto" w:fill="auto"/>
          </w:tcPr>
          <w:p w:rsidR="00AA1784" w:rsidRPr="00AA1784" w:rsidRDefault="00AA1784" w:rsidP="00AA1784">
            <w:pPr>
              <w:widowControl w:val="0"/>
              <w:autoSpaceDE w:val="0"/>
              <w:autoSpaceDN w:val="0"/>
              <w:spacing w:line="240" w:lineRule="auto"/>
              <w:ind w:firstLine="0"/>
              <w:rPr>
                <w:rFonts w:ascii="Times New Roman" w:eastAsia="Arial" w:hAnsi="Times New Roman" w:cs="Times New Roman"/>
                <w:sz w:val="28"/>
                <w:szCs w:val="28"/>
              </w:rPr>
            </w:pPr>
            <w:r w:rsidRPr="00AA1784">
              <w:rPr>
                <w:rFonts w:ascii="Times New Roman" w:eastAsia="Arial" w:hAnsi="Times New Roman" w:cs="Times New Roman"/>
                <w:sz w:val="28"/>
                <w:szCs w:val="28"/>
              </w:rPr>
              <w:t>Учителя истории</w:t>
            </w:r>
          </w:p>
        </w:tc>
      </w:tr>
      <w:tr w:rsidR="00AA1784" w:rsidRPr="00AA1784" w:rsidTr="0067516D">
        <w:trPr>
          <w:trHeight w:val="417"/>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День семьи</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206" w:right="18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15 мая</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Е.С.,Осколкова О.В.</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417"/>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Последний звонок</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206" w:right="18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май</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417"/>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День защиты детей</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1-7</w:t>
            </w:r>
          </w:p>
        </w:tc>
        <w:tc>
          <w:tcPr>
            <w:tcW w:w="2286" w:type="dxa"/>
            <w:shd w:val="clear" w:color="auto" w:fill="auto"/>
          </w:tcPr>
          <w:p w:rsidR="00AA1784" w:rsidRPr="00AA1784" w:rsidRDefault="00AA1784" w:rsidP="00AA1784">
            <w:pPr>
              <w:widowControl w:val="0"/>
              <w:autoSpaceDE w:val="0"/>
              <w:autoSpaceDN w:val="0"/>
              <w:spacing w:line="259" w:lineRule="exact"/>
              <w:ind w:left="206" w:right="18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 июня</w:t>
            </w:r>
          </w:p>
        </w:tc>
        <w:tc>
          <w:tcPr>
            <w:tcW w:w="2803" w:type="dxa"/>
            <w:shd w:val="clear" w:color="auto" w:fill="auto"/>
          </w:tcPr>
          <w:p w:rsidR="00AA1784" w:rsidRPr="00AA1784" w:rsidRDefault="00AA1784" w:rsidP="00AA1784">
            <w:pPr>
              <w:widowControl w:val="0"/>
              <w:autoSpaceDE w:val="0"/>
              <w:autoSpaceDN w:val="0"/>
              <w:spacing w:line="240" w:lineRule="auto"/>
              <w:ind w:firstLine="0"/>
              <w:rPr>
                <w:rFonts w:ascii="Times New Roman" w:eastAsia="Arial" w:hAnsi="Times New Roman" w:cs="Times New Roman"/>
                <w:sz w:val="28"/>
                <w:szCs w:val="28"/>
              </w:rPr>
            </w:pPr>
            <w:r w:rsidRPr="00AA1784">
              <w:rPr>
                <w:rFonts w:ascii="Times New Roman" w:eastAsia="Arial" w:hAnsi="Times New Roman" w:cs="Times New Roman"/>
                <w:sz w:val="28"/>
                <w:szCs w:val="28"/>
              </w:rPr>
              <w:t>Осколкова О.В.</w:t>
            </w:r>
          </w:p>
          <w:p w:rsidR="00AA1784" w:rsidRPr="00AA1784" w:rsidRDefault="00AA1784" w:rsidP="00AA1784">
            <w:pPr>
              <w:widowControl w:val="0"/>
              <w:autoSpaceDE w:val="0"/>
              <w:autoSpaceDN w:val="0"/>
              <w:spacing w:line="240" w:lineRule="auto"/>
              <w:ind w:firstLine="0"/>
              <w:rPr>
                <w:rFonts w:ascii="Times New Roman" w:eastAsia="Arial" w:hAnsi="Times New Roman" w:cs="Times New Roman"/>
                <w:sz w:val="28"/>
                <w:szCs w:val="28"/>
              </w:rPr>
            </w:pPr>
            <w:r w:rsidRPr="00AA1784">
              <w:rPr>
                <w:rFonts w:ascii="Times New Roman" w:eastAsia="Arial" w:hAnsi="Times New Roman" w:cs="Times New Roman"/>
                <w:sz w:val="28"/>
                <w:szCs w:val="28"/>
              </w:rPr>
              <w:t xml:space="preserve">Классные </w:t>
            </w:r>
            <w:r w:rsidRPr="00AA1784">
              <w:rPr>
                <w:rFonts w:ascii="Times New Roman" w:eastAsia="Arial" w:hAnsi="Times New Roman" w:cs="Times New Roman"/>
                <w:sz w:val="28"/>
                <w:szCs w:val="28"/>
              </w:rPr>
              <w:lastRenderedPageBreak/>
              <w:t>руководители</w:t>
            </w:r>
          </w:p>
        </w:tc>
      </w:tr>
      <w:tr w:rsidR="00AA1784" w:rsidRPr="00AA1784" w:rsidTr="0067516D">
        <w:trPr>
          <w:trHeight w:val="417"/>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lastRenderedPageBreak/>
              <w:t>Выпускной вечер</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w:t>
            </w:r>
          </w:p>
        </w:tc>
        <w:tc>
          <w:tcPr>
            <w:tcW w:w="2286" w:type="dxa"/>
            <w:shd w:val="clear" w:color="auto" w:fill="auto"/>
          </w:tcPr>
          <w:p w:rsidR="00AA1784" w:rsidRPr="00AA1784" w:rsidRDefault="00AA1784" w:rsidP="00AA1784">
            <w:pPr>
              <w:widowControl w:val="0"/>
              <w:autoSpaceDE w:val="0"/>
              <w:autoSpaceDN w:val="0"/>
              <w:spacing w:line="259" w:lineRule="exact"/>
              <w:ind w:left="206" w:right="18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июнь</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Ткачева Е.С.</w:t>
            </w:r>
          </w:p>
        </w:tc>
      </w:tr>
      <w:tr w:rsidR="00AA1784" w:rsidRPr="00AA1784" w:rsidTr="0067516D">
        <w:trPr>
          <w:trHeight w:val="412"/>
        </w:trPr>
        <w:tc>
          <w:tcPr>
            <w:tcW w:w="10083" w:type="dxa"/>
            <w:gridSpan w:val="5"/>
            <w:shd w:val="clear" w:color="auto" w:fill="auto"/>
          </w:tcPr>
          <w:p w:rsidR="00AA1784" w:rsidRPr="00AA1784" w:rsidRDefault="00AA1784" w:rsidP="00AA1784">
            <w:pPr>
              <w:widowControl w:val="0"/>
              <w:autoSpaceDE w:val="0"/>
              <w:autoSpaceDN w:val="0"/>
              <w:spacing w:line="259" w:lineRule="exact"/>
              <w:ind w:left="491" w:right="488" w:firstLine="0"/>
              <w:jc w:val="center"/>
              <w:rPr>
                <w:rFonts w:ascii="Times New Roman" w:eastAsia="Calibri" w:hAnsi="Times New Roman" w:cs="Times New Roman"/>
                <w:sz w:val="28"/>
                <w:szCs w:val="28"/>
              </w:rPr>
            </w:pPr>
            <w:r w:rsidRPr="00AA1784">
              <w:rPr>
                <w:rFonts w:ascii="Times New Roman" w:eastAsia="Calibri" w:hAnsi="Times New Roman" w:cs="Times New Roman"/>
                <w:sz w:val="32"/>
                <w:szCs w:val="28"/>
              </w:rPr>
              <w:t>Курсы</w:t>
            </w:r>
            <w:r w:rsidRPr="00AA1784">
              <w:rPr>
                <w:rFonts w:ascii="Times New Roman" w:eastAsia="Calibri" w:hAnsi="Times New Roman" w:cs="Times New Roman"/>
                <w:spacing w:val="-1"/>
                <w:sz w:val="32"/>
                <w:szCs w:val="28"/>
              </w:rPr>
              <w:t xml:space="preserve"> </w:t>
            </w:r>
            <w:r w:rsidRPr="00AA1784">
              <w:rPr>
                <w:rFonts w:ascii="Times New Roman" w:eastAsia="Calibri" w:hAnsi="Times New Roman" w:cs="Times New Roman"/>
                <w:sz w:val="32"/>
                <w:szCs w:val="28"/>
              </w:rPr>
              <w:t>внеурочной</w:t>
            </w:r>
            <w:r w:rsidRPr="00AA1784">
              <w:rPr>
                <w:rFonts w:ascii="Times New Roman" w:eastAsia="Calibri" w:hAnsi="Times New Roman" w:cs="Times New Roman"/>
                <w:spacing w:val="-5"/>
                <w:sz w:val="32"/>
                <w:szCs w:val="28"/>
              </w:rPr>
              <w:t xml:space="preserve"> </w:t>
            </w:r>
            <w:r w:rsidRPr="00AA1784">
              <w:rPr>
                <w:rFonts w:ascii="Times New Roman" w:eastAsia="Calibri" w:hAnsi="Times New Roman" w:cs="Times New Roman"/>
                <w:sz w:val="32"/>
                <w:szCs w:val="28"/>
              </w:rPr>
              <w:t>деятельности</w:t>
            </w:r>
            <w:r w:rsidRPr="00AA1784">
              <w:rPr>
                <w:rFonts w:ascii="Times New Roman" w:eastAsia="Calibri" w:hAnsi="Times New Roman" w:cs="Times New Roman"/>
                <w:spacing w:val="-4"/>
                <w:sz w:val="32"/>
                <w:szCs w:val="28"/>
              </w:rPr>
              <w:t xml:space="preserve"> </w:t>
            </w:r>
            <w:r w:rsidRPr="00AA1784">
              <w:rPr>
                <w:rFonts w:ascii="Times New Roman" w:eastAsia="Calibri" w:hAnsi="Times New Roman" w:cs="Times New Roman"/>
                <w:sz w:val="32"/>
                <w:szCs w:val="28"/>
              </w:rPr>
              <w:t>и дополнительного</w:t>
            </w:r>
            <w:r w:rsidRPr="00AA1784">
              <w:rPr>
                <w:rFonts w:ascii="Times New Roman" w:eastAsia="Calibri" w:hAnsi="Times New Roman" w:cs="Times New Roman"/>
                <w:spacing w:val="24"/>
                <w:sz w:val="32"/>
                <w:szCs w:val="28"/>
              </w:rPr>
              <w:t xml:space="preserve"> </w:t>
            </w:r>
            <w:r w:rsidRPr="00AA1784">
              <w:rPr>
                <w:rFonts w:ascii="Times New Roman" w:eastAsia="Calibri" w:hAnsi="Times New Roman" w:cs="Times New Roman"/>
                <w:sz w:val="32"/>
                <w:szCs w:val="28"/>
              </w:rPr>
              <w:t>образования</w:t>
            </w:r>
          </w:p>
        </w:tc>
      </w:tr>
      <w:tr w:rsidR="00AA1784" w:rsidRPr="00AA1784" w:rsidTr="0067516D">
        <w:trPr>
          <w:trHeight w:val="1243"/>
        </w:trPr>
        <w:tc>
          <w:tcPr>
            <w:tcW w:w="3448" w:type="dxa"/>
            <w:gridSpan w:val="2"/>
            <w:shd w:val="clear" w:color="auto" w:fill="auto"/>
          </w:tcPr>
          <w:p w:rsidR="00AA1784" w:rsidRPr="00AA1784" w:rsidRDefault="00AA1784" w:rsidP="00AA1784">
            <w:pPr>
              <w:widowControl w:val="0"/>
              <w:autoSpaceDE w:val="0"/>
              <w:autoSpaceDN w:val="0"/>
              <w:spacing w:before="5" w:line="240" w:lineRule="auto"/>
              <w:ind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40" w:lineRule="auto"/>
              <w:ind w:left="921"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Название</w:t>
            </w:r>
            <w:r w:rsidRPr="00AA1784">
              <w:rPr>
                <w:rFonts w:ascii="Times New Roman" w:eastAsia="Calibri" w:hAnsi="Times New Roman" w:cs="Times New Roman"/>
                <w:spacing w:val="20"/>
                <w:sz w:val="28"/>
                <w:szCs w:val="28"/>
              </w:rPr>
              <w:t xml:space="preserve"> </w:t>
            </w:r>
            <w:r w:rsidRPr="00AA1784">
              <w:rPr>
                <w:rFonts w:ascii="Times New Roman" w:eastAsia="Calibri" w:hAnsi="Times New Roman" w:cs="Times New Roman"/>
                <w:sz w:val="28"/>
                <w:szCs w:val="28"/>
              </w:rPr>
              <w:t>курса</w:t>
            </w:r>
          </w:p>
        </w:tc>
        <w:tc>
          <w:tcPr>
            <w:tcW w:w="1546" w:type="dxa"/>
            <w:shd w:val="clear" w:color="auto" w:fill="auto"/>
          </w:tcPr>
          <w:p w:rsidR="00AA1784" w:rsidRPr="00AA1784" w:rsidRDefault="00AA1784" w:rsidP="00AA1784">
            <w:pPr>
              <w:widowControl w:val="0"/>
              <w:autoSpaceDE w:val="0"/>
              <w:autoSpaceDN w:val="0"/>
              <w:spacing w:before="5" w:line="240" w:lineRule="auto"/>
              <w:ind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40" w:lineRule="auto"/>
              <w:ind w:left="91" w:right="84"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Классы</w:t>
            </w:r>
          </w:p>
        </w:tc>
        <w:tc>
          <w:tcPr>
            <w:tcW w:w="2286" w:type="dxa"/>
            <w:shd w:val="clear" w:color="auto" w:fill="auto"/>
          </w:tcPr>
          <w:p w:rsidR="00AA1784" w:rsidRPr="00AA1784" w:rsidRDefault="00AA1784" w:rsidP="00AA1784">
            <w:pPr>
              <w:widowControl w:val="0"/>
              <w:autoSpaceDE w:val="0"/>
              <w:autoSpaceDN w:val="0"/>
              <w:spacing w:line="259" w:lineRule="exact"/>
              <w:ind w:left="197"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Количество</w:t>
            </w:r>
          </w:p>
          <w:p w:rsidR="00AA1784" w:rsidRPr="00AA1784" w:rsidRDefault="00AA1784" w:rsidP="00AA1784">
            <w:pPr>
              <w:widowControl w:val="0"/>
              <w:autoSpaceDE w:val="0"/>
              <w:autoSpaceDN w:val="0"/>
              <w:spacing w:before="137" w:line="240" w:lineRule="auto"/>
              <w:ind w:left="200"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часов</w:t>
            </w:r>
          </w:p>
          <w:p w:rsidR="00AA1784" w:rsidRPr="00AA1784" w:rsidRDefault="00AA1784" w:rsidP="00AA1784">
            <w:pPr>
              <w:widowControl w:val="0"/>
              <w:autoSpaceDE w:val="0"/>
              <w:autoSpaceDN w:val="0"/>
              <w:spacing w:before="142" w:line="240" w:lineRule="auto"/>
              <w:ind w:left="204"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 неделю</w:t>
            </w:r>
          </w:p>
        </w:tc>
        <w:tc>
          <w:tcPr>
            <w:tcW w:w="2803" w:type="dxa"/>
            <w:shd w:val="clear" w:color="auto" w:fill="auto"/>
          </w:tcPr>
          <w:p w:rsidR="00AA1784" w:rsidRPr="00AA1784" w:rsidRDefault="00AA1784" w:rsidP="00AA1784">
            <w:pPr>
              <w:widowControl w:val="0"/>
              <w:autoSpaceDE w:val="0"/>
              <w:autoSpaceDN w:val="0"/>
              <w:spacing w:before="5" w:line="240" w:lineRule="auto"/>
              <w:ind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40" w:lineRule="auto"/>
              <w:ind w:right="215"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Ответственные</w:t>
            </w:r>
          </w:p>
        </w:tc>
      </w:tr>
      <w:tr w:rsidR="00AA1784" w:rsidRPr="00AA1784" w:rsidTr="0067516D">
        <w:trPr>
          <w:trHeight w:val="599"/>
        </w:trPr>
        <w:tc>
          <w:tcPr>
            <w:tcW w:w="3448" w:type="dxa"/>
            <w:gridSpan w:val="2"/>
            <w:shd w:val="clear" w:color="auto" w:fill="auto"/>
          </w:tcPr>
          <w:p w:rsidR="00AA1784" w:rsidRPr="00AA1784" w:rsidRDefault="00AA1784" w:rsidP="00AA1784">
            <w:pPr>
              <w:widowControl w:val="0"/>
              <w:autoSpaceDE w:val="0"/>
              <w:autoSpaceDN w:val="0"/>
              <w:spacing w:line="297"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«Умники и умницы»</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w:t>
            </w:r>
          </w:p>
        </w:tc>
        <w:tc>
          <w:tcPr>
            <w:tcW w:w="2286" w:type="dxa"/>
            <w:shd w:val="clear" w:color="auto" w:fill="auto"/>
          </w:tcPr>
          <w:p w:rsidR="00AA1784" w:rsidRPr="00AA1784" w:rsidRDefault="00AA1784" w:rsidP="00AA1784">
            <w:pPr>
              <w:widowControl w:val="0"/>
              <w:autoSpaceDE w:val="0"/>
              <w:autoSpaceDN w:val="0"/>
              <w:spacing w:line="259" w:lineRule="exact"/>
              <w:ind w:left="1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w:t>
            </w:r>
          </w:p>
        </w:tc>
        <w:tc>
          <w:tcPr>
            <w:tcW w:w="2803" w:type="dxa"/>
            <w:shd w:val="clear" w:color="auto" w:fill="auto"/>
          </w:tcPr>
          <w:p w:rsidR="00AA1784" w:rsidRPr="00AA1784" w:rsidRDefault="00AA1784" w:rsidP="00AA1784">
            <w:pPr>
              <w:widowControl w:val="0"/>
              <w:autoSpaceDE w:val="0"/>
              <w:autoSpaceDN w:val="0"/>
              <w:spacing w:line="259" w:lineRule="exact"/>
              <w:ind w:left="321"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Классные руководители</w:t>
            </w:r>
          </w:p>
        </w:tc>
      </w:tr>
      <w:tr w:rsidR="00AA1784" w:rsidRPr="00AA1784" w:rsidTr="0067516D">
        <w:trPr>
          <w:trHeight w:val="599"/>
        </w:trPr>
        <w:tc>
          <w:tcPr>
            <w:tcW w:w="3448" w:type="dxa"/>
            <w:gridSpan w:val="2"/>
            <w:shd w:val="clear" w:color="auto" w:fill="auto"/>
          </w:tcPr>
          <w:p w:rsidR="00AA1784" w:rsidRPr="00AA1784" w:rsidRDefault="00AA1784" w:rsidP="00AA1784">
            <w:pPr>
              <w:widowControl w:val="0"/>
              <w:autoSpaceDE w:val="0"/>
              <w:autoSpaceDN w:val="0"/>
              <w:spacing w:before="3" w:line="293" w:lineRule="exact"/>
              <w:ind w:firstLine="0"/>
              <w:rPr>
                <w:rFonts w:ascii="Times New Roman" w:eastAsia="Calibri" w:hAnsi="Times New Roman" w:cs="Times New Roman"/>
                <w:sz w:val="28"/>
                <w:szCs w:val="28"/>
              </w:rPr>
            </w:pPr>
            <w:r w:rsidRPr="00AA1784">
              <w:rPr>
                <w:rFonts w:ascii="Times New Roman" w:eastAsia="Calibri" w:hAnsi="Times New Roman" w:cs="Times New Roman"/>
                <w:sz w:val="28"/>
                <w:szCs w:val="28"/>
              </w:rPr>
              <w:t>«Здоровейка»</w:t>
            </w:r>
          </w:p>
        </w:tc>
        <w:tc>
          <w:tcPr>
            <w:tcW w:w="1546"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1,3, 4</w:t>
            </w:r>
          </w:p>
        </w:tc>
        <w:tc>
          <w:tcPr>
            <w:tcW w:w="2286"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897"/>
        </w:trPr>
        <w:tc>
          <w:tcPr>
            <w:tcW w:w="3448" w:type="dxa"/>
            <w:gridSpan w:val="2"/>
            <w:shd w:val="clear" w:color="auto" w:fill="auto"/>
          </w:tcPr>
          <w:p w:rsidR="00AA1784" w:rsidRPr="00AA1784" w:rsidRDefault="00AA1784" w:rsidP="00AA1784">
            <w:pPr>
              <w:widowControl w:val="0"/>
              <w:autoSpaceDE w:val="0"/>
              <w:autoSpaceDN w:val="0"/>
              <w:spacing w:line="302" w:lineRule="exact"/>
              <w:ind w:right="975" w:firstLine="0"/>
              <w:rPr>
                <w:rFonts w:ascii="Times New Roman" w:eastAsia="Calibri" w:hAnsi="Times New Roman" w:cs="Times New Roman"/>
                <w:sz w:val="28"/>
                <w:szCs w:val="28"/>
              </w:rPr>
            </w:pPr>
            <w:r w:rsidRPr="00AA1784">
              <w:rPr>
                <w:rFonts w:ascii="Times New Roman" w:eastAsia="Calibri" w:hAnsi="Times New Roman" w:cs="Times New Roman"/>
                <w:sz w:val="28"/>
                <w:szCs w:val="28"/>
              </w:rPr>
              <w:t>« Юные знатоки»</w:t>
            </w:r>
          </w:p>
        </w:tc>
        <w:tc>
          <w:tcPr>
            <w:tcW w:w="1546" w:type="dxa"/>
            <w:shd w:val="clear" w:color="auto" w:fill="auto"/>
          </w:tcPr>
          <w:p w:rsidR="00AA1784" w:rsidRPr="00AA1784" w:rsidRDefault="00AA1784" w:rsidP="00AA1784">
            <w:pPr>
              <w:widowControl w:val="0"/>
              <w:autoSpaceDE w:val="0"/>
              <w:autoSpaceDN w:val="0"/>
              <w:spacing w:before="137" w:line="240" w:lineRule="auto"/>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2</w:t>
            </w:r>
          </w:p>
        </w:tc>
        <w:tc>
          <w:tcPr>
            <w:tcW w:w="2286" w:type="dxa"/>
            <w:shd w:val="clear" w:color="auto" w:fill="auto"/>
          </w:tcPr>
          <w:p w:rsidR="00AA1784" w:rsidRPr="00AA1784" w:rsidRDefault="00AA1784" w:rsidP="00AA1784">
            <w:pPr>
              <w:widowControl w:val="0"/>
              <w:autoSpaceDE w:val="0"/>
              <w:autoSpaceDN w:val="0"/>
              <w:spacing w:before="137" w:line="240" w:lineRule="auto"/>
              <w:ind w:left="1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w:t>
            </w:r>
          </w:p>
        </w:tc>
        <w:tc>
          <w:tcPr>
            <w:tcW w:w="2803" w:type="dxa"/>
            <w:shd w:val="clear" w:color="auto" w:fill="auto"/>
          </w:tcPr>
          <w:p w:rsidR="00AA1784" w:rsidRPr="00AA1784" w:rsidRDefault="00AA1784" w:rsidP="00AA1784">
            <w:pPr>
              <w:widowControl w:val="0"/>
              <w:autoSpaceDE w:val="0"/>
              <w:autoSpaceDN w:val="0"/>
              <w:spacing w:line="240" w:lineRule="auto"/>
              <w:ind w:firstLine="0"/>
              <w:jc w:val="center"/>
              <w:rPr>
                <w:rFonts w:ascii="Times New Roman" w:eastAsia="Arial" w:hAnsi="Times New Roman" w:cs="Times New Roman"/>
                <w:sz w:val="28"/>
                <w:szCs w:val="28"/>
              </w:rPr>
            </w:pPr>
            <w:r w:rsidRPr="00AA1784">
              <w:rPr>
                <w:rFonts w:ascii="Times New Roman" w:eastAsia="Arial" w:hAnsi="Times New Roman" w:cs="Times New Roman"/>
                <w:sz w:val="28"/>
                <w:szCs w:val="28"/>
              </w:rPr>
              <w:t>Классные руководители</w:t>
            </w:r>
          </w:p>
        </w:tc>
      </w:tr>
      <w:tr w:rsidR="00AA1784" w:rsidRPr="00AA1784" w:rsidTr="0067516D">
        <w:trPr>
          <w:trHeight w:val="1195"/>
        </w:trPr>
        <w:tc>
          <w:tcPr>
            <w:tcW w:w="3448" w:type="dxa"/>
            <w:gridSpan w:val="2"/>
            <w:shd w:val="clear" w:color="auto" w:fill="auto"/>
          </w:tcPr>
          <w:p w:rsidR="00AA1784" w:rsidRPr="00AA1784" w:rsidRDefault="00AA1784" w:rsidP="00AA1784">
            <w:pPr>
              <w:widowControl w:val="0"/>
              <w:autoSpaceDE w:val="0"/>
              <w:autoSpaceDN w:val="0"/>
              <w:spacing w:line="289" w:lineRule="exact"/>
              <w:ind w:firstLine="0"/>
              <w:rPr>
                <w:rFonts w:ascii="Times New Roman" w:eastAsia="Calibri" w:hAnsi="Times New Roman" w:cs="Times New Roman"/>
                <w:sz w:val="28"/>
                <w:szCs w:val="28"/>
              </w:rPr>
            </w:pPr>
            <w:r w:rsidRPr="00AA1784">
              <w:rPr>
                <w:rFonts w:ascii="Times New Roman" w:eastAsia="Calibri" w:hAnsi="Times New Roman" w:cs="Times New Roman"/>
                <w:sz w:val="28"/>
                <w:szCs w:val="28"/>
              </w:rPr>
              <w:t>«Юный исследователь»</w:t>
            </w:r>
          </w:p>
        </w:tc>
        <w:tc>
          <w:tcPr>
            <w:tcW w:w="1546" w:type="dxa"/>
            <w:shd w:val="clear" w:color="auto" w:fill="auto"/>
          </w:tcPr>
          <w:p w:rsidR="00AA1784" w:rsidRPr="00AA1784" w:rsidRDefault="00AA1784" w:rsidP="00AA1784">
            <w:pPr>
              <w:widowControl w:val="0"/>
              <w:autoSpaceDE w:val="0"/>
              <w:autoSpaceDN w:val="0"/>
              <w:spacing w:line="260"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3</w:t>
            </w:r>
          </w:p>
        </w:tc>
        <w:tc>
          <w:tcPr>
            <w:tcW w:w="2286" w:type="dxa"/>
            <w:shd w:val="clear" w:color="auto" w:fill="auto"/>
          </w:tcPr>
          <w:p w:rsidR="00AA1784" w:rsidRPr="00AA1784" w:rsidRDefault="00AA1784" w:rsidP="00AA1784">
            <w:pPr>
              <w:widowControl w:val="0"/>
              <w:autoSpaceDE w:val="0"/>
              <w:autoSpaceDN w:val="0"/>
              <w:spacing w:line="260" w:lineRule="exact"/>
              <w:ind w:left="1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w:t>
            </w:r>
          </w:p>
        </w:tc>
        <w:tc>
          <w:tcPr>
            <w:tcW w:w="2803" w:type="dxa"/>
            <w:shd w:val="clear" w:color="auto" w:fill="auto"/>
          </w:tcPr>
          <w:p w:rsidR="00AA1784" w:rsidRPr="00AA1784" w:rsidRDefault="00AA1784" w:rsidP="00AA1784">
            <w:pPr>
              <w:widowControl w:val="0"/>
              <w:autoSpaceDE w:val="0"/>
              <w:autoSpaceDN w:val="0"/>
              <w:spacing w:line="260" w:lineRule="exact"/>
              <w:ind w:right="252"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Классные руководители</w:t>
            </w:r>
          </w:p>
        </w:tc>
      </w:tr>
      <w:tr w:rsidR="00AA1784" w:rsidRPr="00AA1784" w:rsidTr="0067516D">
        <w:trPr>
          <w:trHeight w:val="1195"/>
        </w:trPr>
        <w:tc>
          <w:tcPr>
            <w:tcW w:w="3448" w:type="dxa"/>
            <w:gridSpan w:val="2"/>
            <w:shd w:val="clear" w:color="auto" w:fill="auto"/>
          </w:tcPr>
          <w:p w:rsidR="00AA1784" w:rsidRPr="00AA1784" w:rsidRDefault="00AA1784" w:rsidP="00AA1784">
            <w:pPr>
              <w:widowControl w:val="0"/>
              <w:autoSpaceDE w:val="0"/>
              <w:autoSpaceDN w:val="0"/>
              <w:spacing w:line="289" w:lineRule="exact"/>
              <w:ind w:firstLine="0"/>
              <w:rPr>
                <w:rFonts w:ascii="Times New Roman" w:eastAsia="Calibri" w:hAnsi="Times New Roman" w:cs="Times New Roman"/>
                <w:sz w:val="28"/>
                <w:szCs w:val="28"/>
              </w:rPr>
            </w:pPr>
            <w:r w:rsidRPr="00AA1784">
              <w:rPr>
                <w:rFonts w:ascii="Times New Roman" w:eastAsia="Calibri" w:hAnsi="Times New Roman" w:cs="Times New Roman"/>
                <w:sz w:val="28"/>
                <w:szCs w:val="28"/>
              </w:rPr>
              <w:t>«Я- читатель»</w:t>
            </w:r>
          </w:p>
        </w:tc>
        <w:tc>
          <w:tcPr>
            <w:tcW w:w="1546" w:type="dxa"/>
            <w:shd w:val="clear" w:color="auto" w:fill="auto"/>
          </w:tcPr>
          <w:p w:rsidR="00AA1784" w:rsidRPr="00AA1784" w:rsidRDefault="00AA1784" w:rsidP="00AA1784">
            <w:pPr>
              <w:widowControl w:val="0"/>
              <w:autoSpaceDE w:val="0"/>
              <w:autoSpaceDN w:val="0"/>
              <w:spacing w:line="260"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2, 4</w:t>
            </w:r>
          </w:p>
        </w:tc>
        <w:tc>
          <w:tcPr>
            <w:tcW w:w="2286" w:type="dxa"/>
            <w:shd w:val="clear" w:color="auto" w:fill="auto"/>
          </w:tcPr>
          <w:p w:rsidR="00AA1784" w:rsidRPr="00AA1784" w:rsidRDefault="00AA1784" w:rsidP="00AA1784">
            <w:pPr>
              <w:widowControl w:val="0"/>
              <w:autoSpaceDE w:val="0"/>
              <w:autoSpaceDN w:val="0"/>
              <w:spacing w:line="260" w:lineRule="exact"/>
              <w:ind w:left="1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w:t>
            </w:r>
          </w:p>
        </w:tc>
        <w:tc>
          <w:tcPr>
            <w:tcW w:w="2803" w:type="dxa"/>
            <w:shd w:val="clear" w:color="auto" w:fill="auto"/>
          </w:tcPr>
          <w:p w:rsidR="00AA1784" w:rsidRPr="00AA1784" w:rsidRDefault="00AA1784" w:rsidP="00AA1784">
            <w:pPr>
              <w:widowControl w:val="0"/>
              <w:autoSpaceDE w:val="0"/>
              <w:autoSpaceDN w:val="0"/>
              <w:spacing w:line="260" w:lineRule="exact"/>
              <w:ind w:right="252"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Классные руководители</w:t>
            </w:r>
          </w:p>
        </w:tc>
      </w:tr>
      <w:tr w:rsidR="00AA1784" w:rsidRPr="00AA1784" w:rsidTr="0067516D">
        <w:trPr>
          <w:trHeight w:val="552"/>
        </w:trPr>
        <w:tc>
          <w:tcPr>
            <w:tcW w:w="3448" w:type="dxa"/>
            <w:gridSpan w:val="2"/>
            <w:shd w:val="clear" w:color="auto" w:fill="auto"/>
          </w:tcPr>
          <w:p w:rsidR="00AA1784" w:rsidRPr="00AA1784" w:rsidRDefault="00AA1784" w:rsidP="00AA1784">
            <w:pPr>
              <w:widowControl w:val="0"/>
              <w:autoSpaceDE w:val="0"/>
              <w:autoSpaceDN w:val="0"/>
              <w:spacing w:before="2" w:line="27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«КЛИО»</w:t>
            </w:r>
          </w:p>
        </w:tc>
        <w:tc>
          <w:tcPr>
            <w:tcW w:w="1546" w:type="dxa"/>
            <w:shd w:val="clear" w:color="auto" w:fill="auto"/>
          </w:tcPr>
          <w:p w:rsidR="00AA1784" w:rsidRPr="00AA1784" w:rsidRDefault="00AA1784" w:rsidP="00AA1784">
            <w:pPr>
              <w:widowControl w:val="0"/>
              <w:autoSpaceDE w:val="0"/>
              <w:autoSpaceDN w:val="0"/>
              <w:spacing w:line="260" w:lineRule="exact"/>
              <w:ind w:left="91" w:right="23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9</w:t>
            </w:r>
          </w:p>
        </w:tc>
        <w:tc>
          <w:tcPr>
            <w:tcW w:w="2286" w:type="dxa"/>
            <w:shd w:val="clear" w:color="auto" w:fill="auto"/>
          </w:tcPr>
          <w:p w:rsidR="00AA1784" w:rsidRPr="00AA1784" w:rsidRDefault="00AA1784" w:rsidP="00AA1784">
            <w:pPr>
              <w:widowControl w:val="0"/>
              <w:autoSpaceDE w:val="0"/>
              <w:autoSpaceDN w:val="0"/>
              <w:spacing w:line="260" w:lineRule="exact"/>
              <w:ind w:left="1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1/месяц</w:t>
            </w:r>
          </w:p>
        </w:tc>
        <w:tc>
          <w:tcPr>
            <w:tcW w:w="2803" w:type="dxa"/>
            <w:shd w:val="clear" w:color="auto" w:fill="auto"/>
          </w:tcPr>
          <w:p w:rsidR="00AA1784" w:rsidRPr="00AA1784" w:rsidRDefault="00AA1784" w:rsidP="00AA1784">
            <w:pPr>
              <w:widowControl w:val="0"/>
              <w:autoSpaceDE w:val="0"/>
              <w:autoSpaceDN w:val="0"/>
              <w:spacing w:line="260" w:lineRule="exact"/>
              <w:ind w:left="29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Заболоцкая В.В.</w:t>
            </w:r>
          </w:p>
        </w:tc>
      </w:tr>
      <w:tr w:rsidR="00AA1784" w:rsidRPr="00AA1784" w:rsidTr="0067516D">
        <w:trPr>
          <w:trHeight w:val="551"/>
        </w:trPr>
        <w:tc>
          <w:tcPr>
            <w:tcW w:w="3448" w:type="dxa"/>
            <w:gridSpan w:val="2"/>
            <w:shd w:val="clear" w:color="auto" w:fill="auto"/>
          </w:tcPr>
          <w:p w:rsidR="00AA1784" w:rsidRPr="00AA1784" w:rsidRDefault="00AA1784" w:rsidP="00AA1784">
            <w:pPr>
              <w:widowControl w:val="0"/>
              <w:autoSpaceDE w:val="0"/>
              <w:autoSpaceDN w:val="0"/>
              <w:spacing w:before="2" w:line="27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«Краевед»</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8</w:t>
            </w:r>
          </w:p>
        </w:tc>
        <w:tc>
          <w:tcPr>
            <w:tcW w:w="2286" w:type="dxa"/>
            <w:shd w:val="clear" w:color="auto" w:fill="auto"/>
          </w:tcPr>
          <w:p w:rsidR="00AA1784" w:rsidRPr="00AA1784" w:rsidRDefault="00AA1784" w:rsidP="00AA1784">
            <w:pPr>
              <w:widowControl w:val="0"/>
              <w:autoSpaceDE w:val="0"/>
              <w:autoSpaceDN w:val="0"/>
              <w:spacing w:line="260" w:lineRule="exact"/>
              <w:ind w:left="1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1/месяц</w:t>
            </w:r>
          </w:p>
        </w:tc>
        <w:tc>
          <w:tcPr>
            <w:tcW w:w="2803" w:type="dxa"/>
            <w:shd w:val="clear" w:color="auto" w:fill="auto"/>
          </w:tcPr>
          <w:p w:rsidR="00AA1784" w:rsidRPr="00AA1784" w:rsidRDefault="00AA1784" w:rsidP="00AA1784">
            <w:pPr>
              <w:widowControl w:val="0"/>
              <w:autoSpaceDE w:val="0"/>
              <w:autoSpaceDN w:val="0"/>
              <w:spacing w:line="260" w:lineRule="exact"/>
              <w:ind w:left="29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Заболоцкая В.В.</w:t>
            </w:r>
          </w:p>
        </w:tc>
      </w:tr>
      <w:tr w:rsidR="00AA1784" w:rsidRPr="00AA1784" w:rsidTr="0067516D">
        <w:trPr>
          <w:trHeight w:val="551"/>
        </w:trPr>
        <w:tc>
          <w:tcPr>
            <w:tcW w:w="3448" w:type="dxa"/>
            <w:gridSpan w:val="2"/>
            <w:shd w:val="clear" w:color="auto" w:fill="auto"/>
          </w:tcPr>
          <w:p w:rsidR="00AA1784" w:rsidRPr="00AA1784" w:rsidRDefault="00AA1784" w:rsidP="00AA1784">
            <w:pPr>
              <w:widowControl w:val="0"/>
              <w:autoSpaceDE w:val="0"/>
              <w:autoSpaceDN w:val="0"/>
              <w:spacing w:before="2" w:line="27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«Хочу все знать»</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7 »Г»</w:t>
            </w:r>
          </w:p>
        </w:tc>
        <w:tc>
          <w:tcPr>
            <w:tcW w:w="2286" w:type="dxa"/>
            <w:shd w:val="clear" w:color="auto" w:fill="auto"/>
          </w:tcPr>
          <w:p w:rsidR="00AA1784" w:rsidRPr="00AA1784" w:rsidRDefault="00AA1784" w:rsidP="00AA1784">
            <w:pPr>
              <w:widowControl w:val="0"/>
              <w:autoSpaceDE w:val="0"/>
              <w:autoSpaceDN w:val="0"/>
              <w:spacing w:line="260" w:lineRule="exact"/>
              <w:ind w:left="1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1/месяц</w:t>
            </w:r>
          </w:p>
        </w:tc>
        <w:tc>
          <w:tcPr>
            <w:tcW w:w="2803" w:type="dxa"/>
            <w:shd w:val="clear" w:color="auto" w:fill="auto"/>
          </w:tcPr>
          <w:p w:rsidR="00AA1784" w:rsidRPr="00AA1784" w:rsidRDefault="00AA1784" w:rsidP="00AA1784">
            <w:pPr>
              <w:widowControl w:val="0"/>
              <w:autoSpaceDE w:val="0"/>
              <w:autoSpaceDN w:val="0"/>
              <w:spacing w:line="260" w:lineRule="exact"/>
              <w:ind w:left="29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Заболоцкая В.В.</w:t>
            </w:r>
          </w:p>
        </w:tc>
      </w:tr>
      <w:tr w:rsidR="00AA1784" w:rsidRPr="00AA1784" w:rsidTr="0067516D">
        <w:trPr>
          <w:trHeight w:val="551"/>
        </w:trPr>
        <w:tc>
          <w:tcPr>
            <w:tcW w:w="3448" w:type="dxa"/>
            <w:gridSpan w:val="2"/>
            <w:shd w:val="clear" w:color="auto" w:fill="auto"/>
          </w:tcPr>
          <w:p w:rsidR="00AA1784" w:rsidRPr="00AA1784" w:rsidRDefault="00AA1784" w:rsidP="00AA1784">
            <w:pPr>
              <w:widowControl w:val="0"/>
              <w:autoSpaceDE w:val="0"/>
              <w:autoSpaceDN w:val="0"/>
              <w:spacing w:before="2" w:line="27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«Робототехника»</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5-10</w:t>
            </w:r>
          </w:p>
        </w:tc>
        <w:tc>
          <w:tcPr>
            <w:tcW w:w="2286" w:type="dxa"/>
            <w:shd w:val="clear" w:color="auto" w:fill="auto"/>
          </w:tcPr>
          <w:p w:rsidR="00AA1784" w:rsidRPr="00AA1784" w:rsidRDefault="00AA1784" w:rsidP="00AA1784">
            <w:pPr>
              <w:widowControl w:val="0"/>
              <w:autoSpaceDE w:val="0"/>
              <w:autoSpaceDN w:val="0"/>
              <w:spacing w:line="260" w:lineRule="exact"/>
              <w:ind w:left="1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w:t>
            </w:r>
          </w:p>
        </w:tc>
        <w:tc>
          <w:tcPr>
            <w:tcW w:w="2803" w:type="dxa"/>
            <w:shd w:val="clear" w:color="auto" w:fill="auto"/>
          </w:tcPr>
          <w:p w:rsidR="00AA1784" w:rsidRPr="00AA1784" w:rsidRDefault="00AA1784" w:rsidP="00AA1784">
            <w:pPr>
              <w:widowControl w:val="0"/>
              <w:autoSpaceDE w:val="0"/>
              <w:autoSpaceDN w:val="0"/>
              <w:spacing w:line="260" w:lineRule="exact"/>
              <w:ind w:left="29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Громова М.П</w:t>
            </w:r>
          </w:p>
          <w:p w:rsidR="00AA1784" w:rsidRPr="00AA1784" w:rsidRDefault="00AA1784" w:rsidP="00AA1784">
            <w:pPr>
              <w:widowControl w:val="0"/>
              <w:autoSpaceDE w:val="0"/>
              <w:autoSpaceDN w:val="0"/>
              <w:spacing w:line="260" w:lineRule="exact"/>
              <w:ind w:left="29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Осколкова О.В.</w:t>
            </w:r>
          </w:p>
        </w:tc>
      </w:tr>
      <w:tr w:rsidR="00AA1784" w:rsidRPr="00AA1784" w:rsidTr="0067516D">
        <w:trPr>
          <w:trHeight w:val="551"/>
        </w:trPr>
        <w:tc>
          <w:tcPr>
            <w:tcW w:w="3448" w:type="dxa"/>
            <w:gridSpan w:val="2"/>
            <w:shd w:val="clear" w:color="auto" w:fill="auto"/>
          </w:tcPr>
          <w:p w:rsidR="00AA1784" w:rsidRPr="00AA1784" w:rsidRDefault="00AA1784" w:rsidP="00AA1784">
            <w:pPr>
              <w:widowControl w:val="0"/>
              <w:autoSpaceDE w:val="0"/>
              <w:autoSpaceDN w:val="0"/>
              <w:spacing w:before="2" w:line="27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«Умелые ручки»</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5</w:t>
            </w:r>
          </w:p>
        </w:tc>
        <w:tc>
          <w:tcPr>
            <w:tcW w:w="2286" w:type="dxa"/>
            <w:shd w:val="clear" w:color="auto" w:fill="auto"/>
          </w:tcPr>
          <w:p w:rsidR="00AA1784" w:rsidRPr="00AA1784" w:rsidRDefault="00AA1784" w:rsidP="00AA1784">
            <w:pPr>
              <w:widowControl w:val="0"/>
              <w:autoSpaceDE w:val="0"/>
              <w:autoSpaceDN w:val="0"/>
              <w:spacing w:line="260" w:lineRule="exact"/>
              <w:ind w:left="1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1/месяц</w:t>
            </w:r>
          </w:p>
        </w:tc>
        <w:tc>
          <w:tcPr>
            <w:tcW w:w="2803" w:type="dxa"/>
            <w:shd w:val="clear" w:color="auto" w:fill="auto"/>
          </w:tcPr>
          <w:p w:rsidR="00AA1784" w:rsidRPr="00AA1784" w:rsidRDefault="00AA1784" w:rsidP="00AA1784">
            <w:pPr>
              <w:widowControl w:val="0"/>
              <w:autoSpaceDE w:val="0"/>
              <w:autoSpaceDN w:val="0"/>
              <w:spacing w:line="260" w:lineRule="exact"/>
              <w:ind w:left="29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Осколкова О.В.</w:t>
            </w:r>
          </w:p>
        </w:tc>
      </w:tr>
      <w:tr w:rsidR="00AA1784" w:rsidRPr="00AA1784" w:rsidTr="0067516D">
        <w:trPr>
          <w:trHeight w:val="551"/>
        </w:trPr>
        <w:tc>
          <w:tcPr>
            <w:tcW w:w="3448" w:type="dxa"/>
            <w:gridSpan w:val="2"/>
            <w:shd w:val="clear" w:color="auto" w:fill="auto"/>
          </w:tcPr>
          <w:p w:rsidR="00AA1784" w:rsidRPr="00AA1784" w:rsidRDefault="00AA1784" w:rsidP="00AA1784">
            <w:pPr>
              <w:widowControl w:val="0"/>
              <w:autoSpaceDE w:val="0"/>
              <w:autoSpaceDN w:val="0"/>
              <w:spacing w:before="2" w:line="27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«Радуга»</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9,10</w:t>
            </w:r>
          </w:p>
        </w:tc>
        <w:tc>
          <w:tcPr>
            <w:tcW w:w="2286" w:type="dxa"/>
            <w:shd w:val="clear" w:color="auto" w:fill="auto"/>
          </w:tcPr>
          <w:p w:rsidR="00AA1784" w:rsidRPr="00AA1784" w:rsidRDefault="00AA1784" w:rsidP="00AA1784">
            <w:pPr>
              <w:widowControl w:val="0"/>
              <w:autoSpaceDE w:val="0"/>
              <w:autoSpaceDN w:val="0"/>
              <w:spacing w:line="260" w:lineRule="exact"/>
              <w:ind w:left="1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1/месяц</w:t>
            </w:r>
          </w:p>
        </w:tc>
        <w:tc>
          <w:tcPr>
            <w:tcW w:w="2803" w:type="dxa"/>
            <w:shd w:val="clear" w:color="auto" w:fill="auto"/>
          </w:tcPr>
          <w:p w:rsidR="00AA1784" w:rsidRPr="00AA1784" w:rsidRDefault="00AA1784" w:rsidP="00AA1784">
            <w:pPr>
              <w:widowControl w:val="0"/>
              <w:autoSpaceDE w:val="0"/>
              <w:autoSpaceDN w:val="0"/>
              <w:spacing w:line="260" w:lineRule="exact"/>
              <w:ind w:left="29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Ткачева Е.С.</w:t>
            </w:r>
          </w:p>
        </w:tc>
      </w:tr>
      <w:tr w:rsidR="00AA1784" w:rsidRPr="00AA1784" w:rsidTr="0067516D">
        <w:trPr>
          <w:trHeight w:val="551"/>
        </w:trPr>
        <w:tc>
          <w:tcPr>
            <w:tcW w:w="3448" w:type="dxa"/>
            <w:gridSpan w:val="2"/>
            <w:shd w:val="clear" w:color="auto" w:fill="auto"/>
          </w:tcPr>
          <w:p w:rsidR="00AA1784" w:rsidRPr="00AA1784" w:rsidRDefault="00AA1784" w:rsidP="00AA1784">
            <w:pPr>
              <w:widowControl w:val="0"/>
              <w:autoSpaceDE w:val="0"/>
              <w:autoSpaceDN w:val="0"/>
              <w:spacing w:before="2" w:line="27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«Экос»</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10</w:t>
            </w:r>
          </w:p>
        </w:tc>
        <w:tc>
          <w:tcPr>
            <w:tcW w:w="2286" w:type="dxa"/>
            <w:shd w:val="clear" w:color="auto" w:fill="auto"/>
          </w:tcPr>
          <w:p w:rsidR="00AA1784" w:rsidRPr="00AA1784" w:rsidRDefault="00AA1784" w:rsidP="00AA1784">
            <w:pPr>
              <w:widowControl w:val="0"/>
              <w:autoSpaceDE w:val="0"/>
              <w:autoSpaceDN w:val="0"/>
              <w:spacing w:line="260" w:lineRule="exact"/>
              <w:ind w:left="1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1/месяц</w:t>
            </w:r>
          </w:p>
        </w:tc>
        <w:tc>
          <w:tcPr>
            <w:tcW w:w="2803" w:type="dxa"/>
            <w:shd w:val="clear" w:color="auto" w:fill="auto"/>
          </w:tcPr>
          <w:p w:rsidR="00AA1784" w:rsidRPr="00AA1784" w:rsidRDefault="00AA1784" w:rsidP="00AA1784">
            <w:pPr>
              <w:widowControl w:val="0"/>
              <w:autoSpaceDE w:val="0"/>
              <w:autoSpaceDN w:val="0"/>
              <w:spacing w:line="260" w:lineRule="exact"/>
              <w:ind w:left="29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Троян Н.В.</w:t>
            </w:r>
          </w:p>
        </w:tc>
      </w:tr>
      <w:tr w:rsidR="00AA1784" w:rsidRPr="00AA1784" w:rsidTr="0067516D">
        <w:trPr>
          <w:trHeight w:val="551"/>
        </w:trPr>
        <w:tc>
          <w:tcPr>
            <w:tcW w:w="3448" w:type="dxa"/>
            <w:gridSpan w:val="2"/>
            <w:shd w:val="clear" w:color="auto" w:fill="auto"/>
          </w:tcPr>
          <w:p w:rsidR="00AA1784" w:rsidRPr="00AA1784" w:rsidRDefault="00AA1784" w:rsidP="00AA1784">
            <w:pPr>
              <w:widowControl w:val="0"/>
              <w:autoSpaceDE w:val="0"/>
              <w:autoSpaceDN w:val="0"/>
              <w:spacing w:before="2" w:line="27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КВН</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9-11</w:t>
            </w:r>
          </w:p>
        </w:tc>
        <w:tc>
          <w:tcPr>
            <w:tcW w:w="2286" w:type="dxa"/>
            <w:shd w:val="clear" w:color="auto" w:fill="auto"/>
          </w:tcPr>
          <w:p w:rsidR="00AA1784" w:rsidRPr="00AA1784" w:rsidRDefault="00AA1784" w:rsidP="00AA1784">
            <w:pPr>
              <w:widowControl w:val="0"/>
              <w:autoSpaceDE w:val="0"/>
              <w:autoSpaceDN w:val="0"/>
              <w:spacing w:line="260" w:lineRule="exact"/>
              <w:ind w:left="1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1/месяц</w:t>
            </w:r>
          </w:p>
        </w:tc>
        <w:tc>
          <w:tcPr>
            <w:tcW w:w="2803" w:type="dxa"/>
            <w:shd w:val="clear" w:color="auto" w:fill="auto"/>
          </w:tcPr>
          <w:p w:rsidR="00AA1784" w:rsidRPr="00AA1784" w:rsidRDefault="00AA1784" w:rsidP="00AA1784">
            <w:pPr>
              <w:widowControl w:val="0"/>
              <w:autoSpaceDE w:val="0"/>
              <w:autoSpaceDN w:val="0"/>
              <w:spacing w:line="260" w:lineRule="exact"/>
              <w:ind w:left="29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Ткачева Е.С.</w:t>
            </w:r>
          </w:p>
        </w:tc>
      </w:tr>
      <w:tr w:rsidR="00AA1784" w:rsidRPr="00AA1784" w:rsidTr="0067516D">
        <w:trPr>
          <w:trHeight w:val="551"/>
        </w:trPr>
        <w:tc>
          <w:tcPr>
            <w:tcW w:w="3448" w:type="dxa"/>
            <w:gridSpan w:val="2"/>
            <w:shd w:val="clear" w:color="auto" w:fill="auto"/>
          </w:tcPr>
          <w:p w:rsidR="00AA1784" w:rsidRPr="00AA1784" w:rsidRDefault="00AA1784" w:rsidP="00AA1784">
            <w:pPr>
              <w:widowControl w:val="0"/>
              <w:autoSpaceDE w:val="0"/>
              <w:autoSpaceDN w:val="0"/>
              <w:spacing w:before="2" w:line="27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«Росинка»</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9</w:t>
            </w:r>
          </w:p>
        </w:tc>
        <w:tc>
          <w:tcPr>
            <w:tcW w:w="2286" w:type="dxa"/>
            <w:shd w:val="clear" w:color="auto" w:fill="auto"/>
          </w:tcPr>
          <w:p w:rsidR="00AA1784" w:rsidRPr="00AA1784" w:rsidRDefault="00AA1784" w:rsidP="00AA1784">
            <w:pPr>
              <w:widowControl w:val="0"/>
              <w:autoSpaceDE w:val="0"/>
              <w:autoSpaceDN w:val="0"/>
              <w:spacing w:line="260" w:lineRule="exact"/>
              <w:ind w:left="1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1/месяц</w:t>
            </w:r>
          </w:p>
        </w:tc>
        <w:tc>
          <w:tcPr>
            <w:tcW w:w="2803" w:type="dxa"/>
            <w:shd w:val="clear" w:color="auto" w:fill="auto"/>
          </w:tcPr>
          <w:p w:rsidR="00AA1784" w:rsidRPr="00AA1784" w:rsidRDefault="00AA1784" w:rsidP="00AA1784">
            <w:pPr>
              <w:widowControl w:val="0"/>
              <w:autoSpaceDE w:val="0"/>
              <w:autoSpaceDN w:val="0"/>
              <w:spacing w:line="260" w:lineRule="exact"/>
              <w:ind w:left="29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Балыкова Т.М.</w:t>
            </w:r>
          </w:p>
        </w:tc>
      </w:tr>
      <w:tr w:rsidR="00AA1784" w:rsidRPr="00AA1784" w:rsidTr="0067516D">
        <w:trPr>
          <w:trHeight w:val="551"/>
        </w:trPr>
        <w:tc>
          <w:tcPr>
            <w:tcW w:w="3448" w:type="dxa"/>
            <w:gridSpan w:val="2"/>
            <w:shd w:val="clear" w:color="auto" w:fill="auto"/>
          </w:tcPr>
          <w:p w:rsidR="00AA1784" w:rsidRPr="00AA1784" w:rsidRDefault="00AA1784" w:rsidP="00AA1784">
            <w:pPr>
              <w:widowControl w:val="0"/>
              <w:autoSpaceDE w:val="0"/>
              <w:autoSpaceDN w:val="0"/>
              <w:spacing w:before="2" w:line="270" w:lineRule="exact"/>
              <w:ind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 царстве книг»</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2</w:t>
            </w:r>
          </w:p>
        </w:tc>
        <w:tc>
          <w:tcPr>
            <w:tcW w:w="2286" w:type="dxa"/>
            <w:shd w:val="clear" w:color="auto" w:fill="auto"/>
          </w:tcPr>
          <w:p w:rsidR="00AA1784" w:rsidRPr="00AA1784" w:rsidRDefault="00AA1784" w:rsidP="00AA1784">
            <w:pPr>
              <w:widowControl w:val="0"/>
              <w:autoSpaceDE w:val="0"/>
              <w:autoSpaceDN w:val="0"/>
              <w:spacing w:line="260" w:lineRule="exact"/>
              <w:ind w:left="1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1/месяц</w:t>
            </w:r>
          </w:p>
        </w:tc>
        <w:tc>
          <w:tcPr>
            <w:tcW w:w="2803" w:type="dxa"/>
            <w:shd w:val="clear" w:color="auto" w:fill="auto"/>
          </w:tcPr>
          <w:p w:rsidR="00AA1784" w:rsidRPr="00AA1784" w:rsidRDefault="00AA1784" w:rsidP="00AA1784">
            <w:pPr>
              <w:widowControl w:val="0"/>
              <w:autoSpaceDE w:val="0"/>
              <w:autoSpaceDN w:val="0"/>
              <w:spacing w:line="260" w:lineRule="exact"/>
              <w:ind w:left="29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Эпова Е.С.</w:t>
            </w:r>
          </w:p>
        </w:tc>
      </w:tr>
      <w:tr w:rsidR="00AA1784" w:rsidRPr="00AA1784" w:rsidTr="0067516D">
        <w:trPr>
          <w:trHeight w:val="551"/>
        </w:trPr>
        <w:tc>
          <w:tcPr>
            <w:tcW w:w="3448" w:type="dxa"/>
            <w:gridSpan w:val="2"/>
            <w:shd w:val="clear" w:color="auto" w:fill="auto"/>
          </w:tcPr>
          <w:p w:rsidR="00AA1784" w:rsidRPr="00AA1784" w:rsidRDefault="00AA1784" w:rsidP="00AA1784">
            <w:pPr>
              <w:widowControl w:val="0"/>
              <w:autoSpaceDE w:val="0"/>
              <w:autoSpaceDN w:val="0"/>
              <w:spacing w:before="2" w:line="270" w:lineRule="exact"/>
              <w:ind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Клуб «Олимпиец»</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5-11</w:t>
            </w:r>
          </w:p>
        </w:tc>
        <w:tc>
          <w:tcPr>
            <w:tcW w:w="2286" w:type="dxa"/>
            <w:shd w:val="clear" w:color="auto" w:fill="auto"/>
          </w:tcPr>
          <w:p w:rsidR="00AA1784" w:rsidRPr="00AA1784" w:rsidRDefault="00AA1784" w:rsidP="00AA1784">
            <w:pPr>
              <w:widowControl w:val="0"/>
              <w:autoSpaceDE w:val="0"/>
              <w:autoSpaceDN w:val="0"/>
              <w:spacing w:line="260" w:lineRule="exact"/>
              <w:ind w:left="1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2/месяц</w:t>
            </w:r>
          </w:p>
        </w:tc>
        <w:tc>
          <w:tcPr>
            <w:tcW w:w="2803" w:type="dxa"/>
            <w:shd w:val="clear" w:color="auto" w:fill="auto"/>
          </w:tcPr>
          <w:p w:rsidR="00AA1784" w:rsidRPr="00AA1784" w:rsidRDefault="00AA1784" w:rsidP="00AA1784">
            <w:pPr>
              <w:widowControl w:val="0"/>
              <w:autoSpaceDE w:val="0"/>
              <w:autoSpaceDN w:val="0"/>
              <w:spacing w:line="260" w:lineRule="exact"/>
              <w:ind w:firstLine="0"/>
              <w:rPr>
                <w:rFonts w:ascii="Times New Roman" w:eastAsia="Calibri" w:hAnsi="Times New Roman" w:cs="Times New Roman"/>
                <w:sz w:val="28"/>
                <w:szCs w:val="28"/>
              </w:rPr>
            </w:pPr>
            <w:r w:rsidRPr="00AA1784">
              <w:rPr>
                <w:rFonts w:ascii="Times New Roman" w:eastAsia="Calibri" w:hAnsi="Times New Roman" w:cs="Times New Roman"/>
                <w:sz w:val="28"/>
                <w:szCs w:val="28"/>
              </w:rPr>
              <w:t>Лысая Г.С.</w:t>
            </w:r>
          </w:p>
        </w:tc>
      </w:tr>
      <w:tr w:rsidR="00AA1784" w:rsidRPr="00AA1784" w:rsidTr="0067516D">
        <w:trPr>
          <w:trHeight w:val="417"/>
        </w:trPr>
        <w:tc>
          <w:tcPr>
            <w:tcW w:w="10083" w:type="dxa"/>
            <w:gridSpan w:val="5"/>
            <w:shd w:val="clear" w:color="auto" w:fill="auto"/>
          </w:tcPr>
          <w:p w:rsidR="00AA1784" w:rsidRPr="00AA1784" w:rsidRDefault="00AA1784" w:rsidP="00AA1784">
            <w:pPr>
              <w:widowControl w:val="0"/>
              <w:autoSpaceDE w:val="0"/>
              <w:autoSpaceDN w:val="0"/>
              <w:spacing w:line="260" w:lineRule="exact"/>
              <w:ind w:left="492" w:right="48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Детские</w:t>
            </w:r>
            <w:r w:rsidRPr="00AA1784">
              <w:rPr>
                <w:rFonts w:ascii="Times New Roman" w:eastAsia="Calibri" w:hAnsi="Times New Roman" w:cs="Times New Roman"/>
                <w:spacing w:val="-3"/>
                <w:sz w:val="28"/>
                <w:szCs w:val="28"/>
              </w:rPr>
              <w:t xml:space="preserve"> </w:t>
            </w:r>
            <w:r w:rsidRPr="00AA1784">
              <w:rPr>
                <w:rFonts w:ascii="Times New Roman" w:eastAsia="Calibri" w:hAnsi="Times New Roman" w:cs="Times New Roman"/>
                <w:sz w:val="28"/>
                <w:szCs w:val="28"/>
              </w:rPr>
              <w:t>общественные</w:t>
            </w:r>
            <w:r w:rsidRPr="00AA1784">
              <w:rPr>
                <w:rFonts w:ascii="Times New Roman" w:eastAsia="Calibri" w:hAnsi="Times New Roman" w:cs="Times New Roman"/>
                <w:spacing w:val="-7"/>
                <w:sz w:val="28"/>
                <w:szCs w:val="28"/>
              </w:rPr>
              <w:t xml:space="preserve"> </w:t>
            </w:r>
            <w:r w:rsidRPr="00AA1784">
              <w:rPr>
                <w:rFonts w:ascii="Times New Roman" w:eastAsia="Calibri" w:hAnsi="Times New Roman" w:cs="Times New Roman"/>
                <w:sz w:val="28"/>
                <w:szCs w:val="28"/>
              </w:rPr>
              <w:t>объединения</w:t>
            </w:r>
          </w:p>
        </w:tc>
      </w:tr>
      <w:tr w:rsidR="00AA1784" w:rsidRPr="00AA1784" w:rsidTr="0067516D">
        <w:trPr>
          <w:trHeight w:val="1242"/>
        </w:trPr>
        <w:tc>
          <w:tcPr>
            <w:tcW w:w="3448" w:type="dxa"/>
            <w:gridSpan w:val="2"/>
            <w:shd w:val="clear" w:color="auto" w:fill="auto"/>
          </w:tcPr>
          <w:p w:rsidR="00AA1784" w:rsidRPr="00AA1784" w:rsidRDefault="00AA1784" w:rsidP="00AA1784">
            <w:pPr>
              <w:widowControl w:val="0"/>
              <w:autoSpaceDE w:val="0"/>
              <w:autoSpaceDN w:val="0"/>
              <w:spacing w:before="6" w:line="240" w:lineRule="auto"/>
              <w:ind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40" w:lineRule="auto"/>
              <w:ind w:right="23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Дела,</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события,</w:t>
            </w:r>
            <w:r w:rsidRPr="00AA1784">
              <w:rPr>
                <w:rFonts w:ascii="Times New Roman" w:eastAsia="Calibri" w:hAnsi="Times New Roman" w:cs="Times New Roman"/>
                <w:spacing w:val="-5"/>
                <w:sz w:val="28"/>
                <w:szCs w:val="28"/>
              </w:rPr>
              <w:t xml:space="preserve"> </w:t>
            </w:r>
            <w:r w:rsidRPr="00AA1784">
              <w:rPr>
                <w:rFonts w:ascii="Times New Roman" w:eastAsia="Calibri" w:hAnsi="Times New Roman" w:cs="Times New Roman"/>
                <w:sz w:val="28"/>
                <w:szCs w:val="28"/>
              </w:rPr>
              <w:t>мероприятия</w:t>
            </w:r>
          </w:p>
        </w:tc>
        <w:tc>
          <w:tcPr>
            <w:tcW w:w="1546" w:type="dxa"/>
            <w:shd w:val="clear" w:color="auto" w:fill="auto"/>
          </w:tcPr>
          <w:p w:rsidR="00AA1784" w:rsidRPr="00AA1784" w:rsidRDefault="00AA1784" w:rsidP="00AA1784">
            <w:pPr>
              <w:widowControl w:val="0"/>
              <w:autoSpaceDE w:val="0"/>
              <w:autoSpaceDN w:val="0"/>
              <w:spacing w:before="5" w:line="240" w:lineRule="auto"/>
              <w:ind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40" w:lineRule="auto"/>
              <w:ind w:right="384"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Классы</w:t>
            </w:r>
          </w:p>
        </w:tc>
        <w:tc>
          <w:tcPr>
            <w:tcW w:w="2286" w:type="dxa"/>
            <w:shd w:val="clear" w:color="auto" w:fill="auto"/>
          </w:tcPr>
          <w:p w:rsidR="00AA1784" w:rsidRPr="00AA1784" w:rsidRDefault="00AA1784" w:rsidP="00AA1784">
            <w:pPr>
              <w:widowControl w:val="0"/>
              <w:autoSpaceDE w:val="0"/>
              <w:autoSpaceDN w:val="0"/>
              <w:spacing w:line="259" w:lineRule="exact"/>
              <w:ind w:left="206"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Ориентировочное</w:t>
            </w:r>
          </w:p>
          <w:p w:rsidR="00AA1784" w:rsidRPr="00AA1784" w:rsidRDefault="00AA1784" w:rsidP="00AA1784">
            <w:pPr>
              <w:widowControl w:val="0"/>
              <w:autoSpaceDE w:val="0"/>
              <w:autoSpaceDN w:val="0"/>
              <w:spacing w:before="135"/>
              <w:ind w:left="552" w:right="537" w:firstLine="5"/>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время</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проведения</w:t>
            </w:r>
          </w:p>
        </w:tc>
        <w:tc>
          <w:tcPr>
            <w:tcW w:w="2803" w:type="dxa"/>
            <w:shd w:val="clear" w:color="auto" w:fill="auto"/>
          </w:tcPr>
          <w:p w:rsidR="00AA1784" w:rsidRPr="00AA1784" w:rsidRDefault="00AA1784" w:rsidP="00AA1784">
            <w:pPr>
              <w:widowControl w:val="0"/>
              <w:autoSpaceDE w:val="0"/>
              <w:autoSpaceDN w:val="0"/>
              <w:spacing w:before="5" w:line="240" w:lineRule="auto"/>
              <w:ind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40" w:lineRule="auto"/>
              <w:ind w:right="215"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Ответственные</w:t>
            </w:r>
          </w:p>
        </w:tc>
      </w:tr>
      <w:tr w:rsidR="00AA1784" w:rsidRPr="00AA1784" w:rsidTr="0067516D">
        <w:trPr>
          <w:trHeight w:val="415"/>
        </w:trPr>
        <w:tc>
          <w:tcPr>
            <w:tcW w:w="3448" w:type="dxa"/>
            <w:gridSpan w:val="2"/>
            <w:shd w:val="clear" w:color="auto" w:fill="auto"/>
          </w:tcPr>
          <w:p w:rsidR="00AA1784" w:rsidRPr="00AA1784" w:rsidRDefault="00AA1784" w:rsidP="00AA1784">
            <w:pPr>
              <w:widowControl w:val="0"/>
              <w:autoSpaceDE w:val="0"/>
              <w:autoSpaceDN w:val="0"/>
              <w:spacing w:line="237" w:lineRule="auto"/>
              <w:ind w:left="110" w:right="45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Акция  «Нет терроризму»</w:t>
            </w:r>
          </w:p>
        </w:tc>
        <w:tc>
          <w:tcPr>
            <w:tcW w:w="1546" w:type="dxa"/>
            <w:shd w:val="clear" w:color="auto" w:fill="auto"/>
          </w:tcPr>
          <w:p w:rsidR="00AA1784" w:rsidRPr="00AA1784" w:rsidRDefault="00AA1784" w:rsidP="00AA1784">
            <w:pPr>
              <w:widowControl w:val="0"/>
              <w:autoSpaceDE w:val="0"/>
              <w:autoSpaceDN w:val="0"/>
              <w:spacing w:line="26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8-11</w:t>
            </w:r>
          </w:p>
        </w:tc>
        <w:tc>
          <w:tcPr>
            <w:tcW w:w="2286" w:type="dxa"/>
            <w:shd w:val="clear" w:color="auto" w:fill="auto"/>
          </w:tcPr>
          <w:p w:rsidR="00AA1784" w:rsidRPr="00AA1784" w:rsidRDefault="00AA1784" w:rsidP="00AA1784">
            <w:pPr>
              <w:widowControl w:val="0"/>
              <w:autoSpaceDE w:val="0"/>
              <w:autoSpaceDN w:val="0"/>
              <w:spacing w:line="26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3 сентября</w:t>
            </w:r>
          </w:p>
        </w:tc>
        <w:tc>
          <w:tcPr>
            <w:tcW w:w="2803" w:type="dxa"/>
            <w:shd w:val="clear" w:color="auto" w:fill="auto"/>
          </w:tcPr>
          <w:p w:rsidR="00AA1784" w:rsidRPr="00AA1784" w:rsidRDefault="00AA1784" w:rsidP="00AA1784">
            <w:pPr>
              <w:widowControl w:val="0"/>
              <w:autoSpaceDE w:val="0"/>
              <w:autoSpaceDN w:val="0"/>
              <w:spacing w:line="237" w:lineRule="auto"/>
              <w:ind w:left="110" w:right="45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Волонтерское объединение «Наше будущее»</w:t>
            </w:r>
          </w:p>
          <w:p w:rsidR="00AA1784" w:rsidRPr="00AA1784" w:rsidRDefault="00AA1784" w:rsidP="00AA1784">
            <w:pPr>
              <w:widowControl w:val="0"/>
              <w:autoSpaceDE w:val="0"/>
              <w:autoSpaceDN w:val="0"/>
              <w:spacing w:line="237" w:lineRule="auto"/>
              <w:ind w:left="110" w:right="45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Ткачева Е.С.</w:t>
            </w:r>
          </w:p>
          <w:p w:rsidR="00AA1784" w:rsidRPr="00AA1784" w:rsidRDefault="00AA1784" w:rsidP="00AA1784">
            <w:pPr>
              <w:widowControl w:val="0"/>
              <w:autoSpaceDE w:val="0"/>
              <w:autoSpaceDN w:val="0"/>
              <w:spacing w:line="237" w:lineRule="auto"/>
              <w:ind w:left="110" w:right="45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РДДМ Осколкова О.В.</w:t>
            </w:r>
          </w:p>
        </w:tc>
      </w:tr>
      <w:tr w:rsidR="00AA1784" w:rsidRPr="00AA1784" w:rsidTr="0067516D">
        <w:trPr>
          <w:trHeight w:val="825"/>
        </w:trPr>
        <w:tc>
          <w:tcPr>
            <w:tcW w:w="3448" w:type="dxa"/>
            <w:gridSpan w:val="2"/>
            <w:shd w:val="clear" w:color="auto" w:fill="auto"/>
          </w:tcPr>
          <w:p w:rsidR="00AA1784" w:rsidRPr="00AA1784" w:rsidRDefault="00AA1784" w:rsidP="00AA1784">
            <w:pPr>
              <w:widowControl w:val="0"/>
              <w:autoSpaceDE w:val="0"/>
              <w:autoSpaceDN w:val="0"/>
              <w:spacing w:line="27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Акция «Милосердие»</w:t>
            </w:r>
          </w:p>
        </w:tc>
        <w:tc>
          <w:tcPr>
            <w:tcW w:w="1546" w:type="dxa"/>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октябрь</w:t>
            </w:r>
          </w:p>
        </w:tc>
        <w:tc>
          <w:tcPr>
            <w:tcW w:w="2803" w:type="dxa"/>
            <w:shd w:val="clear" w:color="auto" w:fill="auto"/>
          </w:tcPr>
          <w:p w:rsidR="00AA1784" w:rsidRPr="00AA1784" w:rsidRDefault="00AA1784" w:rsidP="00AA1784">
            <w:pPr>
              <w:widowControl w:val="0"/>
              <w:autoSpaceDE w:val="0"/>
              <w:autoSpaceDN w:val="0"/>
              <w:spacing w:line="237" w:lineRule="auto"/>
              <w:ind w:left="110" w:right="45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Волонтерское объединение «Наше будущее»</w:t>
            </w:r>
          </w:p>
          <w:p w:rsidR="00AA1784" w:rsidRPr="00AA1784" w:rsidRDefault="00AA1784" w:rsidP="00AA1784">
            <w:pPr>
              <w:widowControl w:val="0"/>
              <w:autoSpaceDE w:val="0"/>
              <w:autoSpaceDN w:val="0"/>
              <w:spacing w:line="259" w:lineRule="exact"/>
              <w:ind w:right="234"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Ткачева Е.С.</w:t>
            </w:r>
          </w:p>
          <w:p w:rsidR="00AA1784" w:rsidRPr="00AA1784" w:rsidRDefault="00AA1784" w:rsidP="00AA1784">
            <w:pPr>
              <w:widowControl w:val="0"/>
              <w:autoSpaceDE w:val="0"/>
              <w:autoSpaceDN w:val="0"/>
              <w:spacing w:line="259" w:lineRule="exact"/>
              <w:ind w:right="234"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РДДМ Осколкова О.В.</w:t>
            </w:r>
          </w:p>
        </w:tc>
      </w:tr>
      <w:tr w:rsidR="00AA1784" w:rsidRPr="00AA1784" w:rsidTr="0067516D">
        <w:trPr>
          <w:trHeight w:val="623"/>
        </w:trPr>
        <w:tc>
          <w:tcPr>
            <w:tcW w:w="3448" w:type="dxa"/>
            <w:gridSpan w:val="2"/>
            <w:shd w:val="clear" w:color="auto" w:fill="auto"/>
          </w:tcPr>
          <w:p w:rsidR="00AA1784" w:rsidRPr="00AA1784" w:rsidRDefault="00AA1784" w:rsidP="00AA1784">
            <w:pPr>
              <w:widowControl w:val="0"/>
              <w:autoSpaceDE w:val="0"/>
              <w:autoSpaceDN w:val="0"/>
              <w:spacing w:line="26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День</w:t>
            </w:r>
            <w:r w:rsidRPr="00AA1784">
              <w:rPr>
                <w:rFonts w:ascii="Times New Roman" w:eastAsia="Calibri" w:hAnsi="Times New Roman" w:cs="Times New Roman"/>
                <w:spacing w:val="-6"/>
                <w:sz w:val="28"/>
                <w:szCs w:val="28"/>
              </w:rPr>
              <w:t xml:space="preserve"> </w:t>
            </w:r>
            <w:r w:rsidRPr="00AA1784">
              <w:rPr>
                <w:rFonts w:ascii="Times New Roman" w:eastAsia="Calibri" w:hAnsi="Times New Roman" w:cs="Times New Roman"/>
                <w:sz w:val="28"/>
                <w:szCs w:val="28"/>
              </w:rPr>
              <w:t>учителя.</w:t>
            </w:r>
            <w:r w:rsidRPr="00AA1784">
              <w:rPr>
                <w:rFonts w:ascii="Times New Roman" w:eastAsia="Calibri" w:hAnsi="Times New Roman" w:cs="Times New Roman"/>
                <w:spacing w:val="-3"/>
                <w:sz w:val="28"/>
                <w:szCs w:val="28"/>
              </w:rPr>
              <w:t xml:space="preserve"> </w:t>
            </w:r>
            <w:r w:rsidRPr="00AA1784">
              <w:rPr>
                <w:rFonts w:ascii="Times New Roman" w:eastAsia="Calibri" w:hAnsi="Times New Roman" w:cs="Times New Roman"/>
                <w:sz w:val="28"/>
                <w:szCs w:val="28"/>
              </w:rPr>
              <w:t>Концерт</w:t>
            </w:r>
            <w:r w:rsidRPr="00AA1784">
              <w:rPr>
                <w:rFonts w:ascii="Times New Roman" w:eastAsia="Calibri" w:hAnsi="Times New Roman" w:cs="Times New Roman"/>
                <w:spacing w:val="-5"/>
                <w:sz w:val="28"/>
                <w:szCs w:val="28"/>
              </w:rPr>
              <w:t xml:space="preserve"> </w:t>
            </w:r>
            <w:r w:rsidRPr="00AA1784">
              <w:rPr>
                <w:rFonts w:ascii="Times New Roman" w:eastAsia="Calibri" w:hAnsi="Times New Roman" w:cs="Times New Roman"/>
                <w:sz w:val="28"/>
                <w:szCs w:val="28"/>
              </w:rPr>
              <w:t>для</w:t>
            </w:r>
          </w:p>
          <w:p w:rsidR="00AA1784" w:rsidRPr="00AA1784" w:rsidRDefault="00AA1784" w:rsidP="00AA1784">
            <w:pPr>
              <w:widowControl w:val="0"/>
              <w:autoSpaceDE w:val="0"/>
              <w:autoSpaceDN w:val="0"/>
              <w:spacing w:before="2" w:line="240" w:lineRule="auto"/>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учителей</w:t>
            </w:r>
          </w:p>
        </w:tc>
        <w:tc>
          <w:tcPr>
            <w:tcW w:w="1546" w:type="dxa"/>
            <w:shd w:val="clear" w:color="auto" w:fill="auto"/>
          </w:tcPr>
          <w:p w:rsidR="00AA1784" w:rsidRPr="00AA1784" w:rsidRDefault="00AA1784" w:rsidP="00AA1784">
            <w:pPr>
              <w:widowControl w:val="0"/>
              <w:autoSpaceDE w:val="0"/>
              <w:autoSpaceDN w:val="0"/>
              <w:spacing w:line="26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6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октябрь</w:t>
            </w:r>
          </w:p>
        </w:tc>
        <w:tc>
          <w:tcPr>
            <w:tcW w:w="2803" w:type="dxa"/>
            <w:shd w:val="clear" w:color="auto" w:fill="auto"/>
          </w:tcPr>
          <w:p w:rsidR="00AA1784" w:rsidRPr="00AA1784" w:rsidRDefault="00AA1784" w:rsidP="00AA1784">
            <w:pPr>
              <w:widowControl w:val="0"/>
              <w:autoSpaceDE w:val="0"/>
              <w:autoSpaceDN w:val="0"/>
              <w:spacing w:before="5" w:line="270" w:lineRule="exact"/>
              <w:ind w:left="10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Совет старшеклассников</w:t>
            </w:r>
          </w:p>
          <w:p w:rsidR="00AA1784" w:rsidRPr="00AA1784" w:rsidRDefault="00AA1784" w:rsidP="00AA1784">
            <w:pPr>
              <w:widowControl w:val="0"/>
              <w:autoSpaceDE w:val="0"/>
              <w:autoSpaceDN w:val="0"/>
              <w:spacing w:before="5" w:line="270" w:lineRule="exact"/>
              <w:ind w:left="10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Ткачева Е.С.</w:t>
            </w:r>
          </w:p>
        </w:tc>
      </w:tr>
      <w:tr w:rsidR="00AA1784" w:rsidRPr="00AA1784" w:rsidTr="0067516D">
        <w:trPr>
          <w:trHeight w:val="844"/>
        </w:trPr>
        <w:tc>
          <w:tcPr>
            <w:tcW w:w="3448" w:type="dxa"/>
            <w:gridSpan w:val="2"/>
            <w:shd w:val="clear" w:color="auto" w:fill="auto"/>
          </w:tcPr>
          <w:p w:rsidR="00AA1784" w:rsidRPr="00AA1784" w:rsidRDefault="00AA1784" w:rsidP="00AA1784">
            <w:pPr>
              <w:widowControl w:val="0"/>
              <w:autoSpaceDE w:val="0"/>
              <w:autoSpaceDN w:val="0"/>
              <w:spacing w:line="26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Акция «Не смейте забывать учителей»</w:t>
            </w:r>
          </w:p>
        </w:tc>
        <w:tc>
          <w:tcPr>
            <w:tcW w:w="1546" w:type="dxa"/>
            <w:shd w:val="clear" w:color="auto" w:fill="auto"/>
          </w:tcPr>
          <w:p w:rsidR="00AA1784" w:rsidRPr="00AA1784" w:rsidRDefault="00AA1784" w:rsidP="00AA1784">
            <w:pPr>
              <w:widowControl w:val="0"/>
              <w:autoSpaceDE w:val="0"/>
              <w:autoSpaceDN w:val="0"/>
              <w:spacing w:line="26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8-11</w:t>
            </w:r>
          </w:p>
        </w:tc>
        <w:tc>
          <w:tcPr>
            <w:tcW w:w="2286" w:type="dxa"/>
            <w:shd w:val="clear" w:color="auto" w:fill="auto"/>
          </w:tcPr>
          <w:p w:rsidR="00AA1784" w:rsidRPr="00AA1784" w:rsidRDefault="00AA1784" w:rsidP="00AA1784">
            <w:pPr>
              <w:widowControl w:val="0"/>
              <w:autoSpaceDE w:val="0"/>
              <w:autoSpaceDN w:val="0"/>
              <w:spacing w:line="26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октябрь</w:t>
            </w:r>
          </w:p>
        </w:tc>
        <w:tc>
          <w:tcPr>
            <w:tcW w:w="2803" w:type="dxa"/>
            <w:shd w:val="clear" w:color="auto" w:fill="auto"/>
          </w:tcPr>
          <w:p w:rsidR="00AA1784" w:rsidRPr="00AA1784" w:rsidRDefault="00AA1784" w:rsidP="00AA1784">
            <w:pPr>
              <w:widowControl w:val="0"/>
              <w:autoSpaceDE w:val="0"/>
              <w:autoSpaceDN w:val="0"/>
              <w:spacing w:line="237" w:lineRule="auto"/>
              <w:ind w:left="110" w:right="45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Волонтерское объединение «Наше будущее»</w:t>
            </w:r>
          </w:p>
          <w:p w:rsidR="00AA1784" w:rsidRPr="00AA1784" w:rsidRDefault="00AA1784" w:rsidP="00AA1784">
            <w:pPr>
              <w:widowControl w:val="0"/>
              <w:autoSpaceDE w:val="0"/>
              <w:autoSpaceDN w:val="0"/>
              <w:spacing w:before="5" w:line="270" w:lineRule="exact"/>
              <w:ind w:left="10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Ткачева Е.С.</w:t>
            </w:r>
          </w:p>
        </w:tc>
      </w:tr>
      <w:tr w:rsidR="00AA1784" w:rsidRPr="00AA1784" w:rsidTr="0067516D">
        <w:trPr>
          <w:trHeight w:val="827"/>
        </w:trPr>
        <w:tc>
          <w:tcPr>
            <w:tcW w:w="3448" w:type="dxa"/>
            <w:gridSpan w:val="2"/>
            <w:tcBorders>
              <w:bottom w:val="single" w:sz="6" w:space="0" w:color="000000"/>
            </w:tcBorders>
            <w:shd w:val="clear" w:color="auto" w:fill="auto"/>
          </w:tcPr>
          <w:p w:rsidR="00AA1784" w:rsidRPr="00AA1784" w:rsidRDefault="00AA1784" w:rsidP="00AA1784">
            <w:pPr>
              <w:widowControl w:val="0"/>
              <w:autoSpaceDE w:val="0"/>
              <w:autoSpaceDN w:val="0"/>
              <w:spacing w:line="274" w:lineRule="exact"/>
              <w:ind w:left="110" w:right="43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Акция «Друзей в беде не бросают»</w:t>
            </w:r>
          </w:p>
        </w:tc>
        <w:tc>
          <w:tcPr>
            <w:tcW w:w="1546" w:type="dxa"/>
            <w:tcBorders>
              <w:bottom w:val="single" w:sz="6" w:space="0" w:color="000000"/>
            </w:tcBorders>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tcBorders>
              <w:bottom w:val="single" w:sz="6" w:space="0" w:color="000000"/>
            </w:tcBorders>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Октябрь</w:t>
            </w:r>
          </w:p>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Февраль</w:t>
            </w:r>
          </w:p>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май</w:t>
            </w:r>
          </w:p>
        </w:tc>
        <w:tc>
          <w:tcPr>
            <w:tcW w:w="2803" w:type="dxa"/>
            <w:tcBorders>
              <w:bottom w:val="single" w:sz="6" w:space="0" w:color="000000"/>
            </w:tcBorders>
            <w:shd w:val="clear" w:color="auto" w:fill="auto"/>
          </w:tcPr>
          <w:p w:rsidR="00AA1784" w:rsidRPr="00AA1784" w:rsidRDefault="00AA1784" w:rsidP="00AA1784">
            <w:pPr>
              <w:widowControl w:val="0"/>
              <w:autoSpaceDE w:val="0"/>
              <w:autoSpaceDN w:val="0"/>
              <w:spacing w:before="5" w:line="270" w:lineRule="exact"/>
              <w:ind w:left="10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Совет старшеклассников</w:t>
            </w:r>
          </w:p>
          <w:p w:rsidR="00AA1784" w:rsidRPr="00AA1784" w:rsidRDefault="00AA1784" w:rsidP="00AA1784">
            <w:pPr>
              <w:widowControl w:val="0"/>
              <w:autoSpaceDE w:val="0"/>
              <w:autoSpaceDN w:val="0"/>
              <w:spacing w:before="2" w:line="240" w:lineRule="auto"/>
              <w:ind w:left="10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Ткачева Е.С.</w:t>
            </w:r>
          </w:p>
          <w:p w:rsidR="00AA1784" w:rsidRPr="00AA1784" w:rsidRDefault="00AA1784" w:rsidP="00AA1784">
            <w:pPr>
              <w:widowControl w:val="0"/>
              <w:autoSpaceDE w:val="0"/>
              <w:autoSpaceDN w:val="0"/>
              <w:spacing w:before="2" w:line="240" w:lineRule="auto"/>
              <w:ind w:left="10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РДДМ Осколкова О.В.</w:t>
            </w:r>
          </w:p>
          <w:p w:rsidR="00AA1784" w:rsidRPr="00AA1784" w:rsidRDefault="00AA1784" w:rsidP="00AA1784">
            <w:pPr>
              <w:widowControl w:val="0"/>
              <w:autoSpaceDE w:val="0"/>
              <w:autoSpaceDN w:val="0"/>
              <w:spacing w:line="237" w:lineRule="auto"/>
              <w:ind w:left="110" w:right="45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Волонтерское объединение «Наше будущее»</w:t>
            </w:r>
          </w:p>
          <w:p w:rsidR="00AA1784" w:rsidRPr="00AA1784" w:rsidRDefault="00AA1784" w:rsidP="00AA1784">
            <w:pPr>
              <w:widowControl w:val="0"/>
              <w:autoSpaceDE w:val="0"/>
              <w:autoSpaceDN w:val="0"/>
              <w:spacing w:before="2" w:line="240" w:lineRule="auto"/>
              <w:ind w:left="10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Клуб «ЭКОС» Троян Н.В.</w:t>
            </w:r>
          </w:p>
        </w:tc>
      </w:tr>
      <w:tr w:rsidR="00AA1784" w:rsidRPr="00AA1784" w:rsidTr="0067516D">
        <w:trPr>
          <w:trHeight w:val="549"/>
        </w:trPr>
        <w:tc>
          <w:tcPr>
            <w:tcW w:w="3448" w:type="dxa"/>
            <w:gridSpan w:val="2"/>
            <w:tcBorders>
              <w:top w:val="single" w:sz="6" w:space="0" w:color="000000"/>
            </w:tcBorders>
            <w:shd w:val="clear" w:color="auto" w:fill="auto"/>
          </w:tcPr>
          <w:p w:rsidR="00AA1784" w:rsidRPr="00AA1784" w:rsidRDefault="00AA1784" w:rsidP="00AA1784">
            <w:pPr>
              <w:widowControl w:val="0"/>
              <w:autoSpaceDE w:val="0"/>
              <w:autoSpaceDN w:val="0"/>
              <w:spacing w:line="273"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Конкурс «Алло, мы ищем таланты»</w:t>
            </w:r>
          </w:p>
        </w:tc>
        <w:tc>
          <w:tcPr>
            <w:tcW w:w="1546" w:type="dxa"/>
            <w:tcBorders>
              <w:top w:val="single" w:sz="6" w:space="0" w:color="000000"/>
            </w:tcBorders>
            <w:shd w:val="clear" w:color="auto" w:fill="auto"/>
          </w:tcPr>
          <w:p w:rsidR="00AA1784" w:rsidRPr="00AA1784" w:rsidRDefault="00AA1784" w:rsidP="00AA1784">
            <w:pPr>
              <w:widowControl w:val="0"/>
              <w:autoSpaceDE w:val="0"/>
              <w:autoSpaceDN w:val="0"/>
              <w:spacing w:line="257"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tcBorders>
              <w:top w:val="single" w:sz="6" w:space="0" w:color="000000"/>
            </w:tcBorders>
            <w:shd w:val="clear" w:color="auto" w:fill="auto"/>
          </w:tcPr>
          <w:p w:rsidR="00AA1784" w:rsidRPr="00AA1784" w:rsidRDefault="00AA1784" w:rsidP="00AA1784">
            <w:pPr>
              <w:widowControl w:val="0"/>
              <w:autoSpaceDE w:val="0"/>
              <w:autoSpaceDN w:val="0"/>
              <w:spacing w:line="257"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ноябрь</w:t>
            </w:r>
          </w:p>
        </w:tc>
        <w:tc>
          <w:tcPr>
            <w:tcW w:w="2803" w:type="dxa"/>
            <w:tcBorders>
              <w:top w:val="single" w:sz="6" w:space="0" w:color="000000"/>
            </w:tcBorders>
            <w:shd w:val="clear" w:color="auto" w:fill="auto"/>
          </w:tcPr>
          <w:p w:rsidR="00AA1784" w:rsidRPr="00AA1784" w:rsidRDefault="00AA1784" w:rsidP="00AA1784">
            <w:pPr>
              <w:widowControl w:val="0"/>
              <w:autoSpaceDE w:val="0"/>
              <w:autoSpaceDN w:val="0"/>
              <w:spacing w:before="5" w:line="270" w:lineRule="exact"/>
              <w:ind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Совет старшеклассников</w:t>
            </w:r>
          </w:p>
          <w:p w:rsidR="00AA1784" w:rsidRPr="00AA1784" w:rsidRDefault="00AA1784" w:rsidP="00AA1784">
            <w:pPr>
              <w:widowControl w:val="0"/>
              <w:autoSpaceDE w:val="0"/>
              <w:autoSpaceDN w:val="0"/>
              <w:spacing w:line="257" w:lineRule="exact"/>
              <w:ind w:right="23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Ткачева Е.С.</w:t>
            </w:r>
          </w:p>
        </w:tc>
      </w:tr>
      <w:tr w:rsidR="00AA1784" w:rsidRPr="00AA1784" w:rsidTr="0067516D">
        <w:trPr>
          <w:trHeight w:val="570"/>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Акция «Когда мы едины, мы не победимы»</w:t>
            </w:r>
          </w:p>
        </w:tc>
        <w:tc>
          <w:tcPr>
            <w:tcW w:w="1546" w:type="dxa"/>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9-11</w:t>
            </w:r>
          </w:p>
        </w:tc>
        <w:tc>
          <w:tcPr>
            <w:tcW w:w="2286" w:type="dxa"/>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ноябрь</w:t>
            </w:r>
          </w:p>
        </w:tc>
        <w:tc>
          <w:tcPr>
            <w:tcW w:w="2803" w:type="dxa"/>
            <w:shd w:val="clear" w:color="auto" w:fill="auto"/>
          </w:tcPr>
          <w:p w:rsidR="00AA1784" w:rsidRPr="00AA1784" w:rsidRDefault="00AA1784" w:rsidP="00AA1784">
            <w:pPr>
              <w:widowControl w:val="0"/>
              <w:autoSpaceDE w:val="0"/>
              <w:autoSpaceDN w:val="0"/>
              <w:spacing w:line="259" w:lineRule="exact"/>
              <w:ind w:right="23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«КЛИО» Заболоцкая В.В.</w:t>
            </w:r>
          </w:p>
          <w:p w:rsidR="00AA1784" w:rsidRPr="00AA1784" w:rsidRDefault="00AA1784" w:rsidP="00AA1784">
            <w:pPr>
              <w:widowControl w:val="0"/>
              <w:autoSpaceDE w:val="0"/>
              <w:autoSpaceDN w:val="0"/>
              <w:spacing w:line="259" w:lineRule="exact"/>
              <w:ind w:right="23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РДДМ Осколкова О.В.</w:t>
            </w:r>
          </w:p>
        </w:tc>
      </w:tr>
      <w:tr w:rsidR="00AA1784" w:rsidRPr="00AA1784" w:rsidTr="0067516D">
        <w:trPr>
          <w:trHeight w:val="552"/>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Школьная районная спартакиада</w:t>
            </w:r>
          </w:p>
        </w:tc>
        <w:tc>
          <w:tcPr>
            <w:tcW w:w="1546" w:type="dxa"/>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7-11</w:t>
            </w:r>
          </w:p>
        </w:tc>
        <w:tc>
          <w:tcPr>
            <w:tcW w:w="2286" w:type="dxa"/>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ноябрь</w:t>
            </w:r>
          </w:p>
        </w:tc>
        <w:tc>
          <w:tcPr>
            <w:tcW w:w="2803" w:type="dxa"/>
            <w:shd w:val="clear" w:color="auto" w:fill="auto"/>
          </w:tcPr>
          <w:p w:rsidR="00AA1784" w:rsidRPr="00AA1784" w:rsidRDefault="00AA1784" w:rsidP="00AA1784">
            <w:pPr>
              <w:widowControl w:val="0"/>
              <w:autoSpaceDE w:val="0"/>
              <w:autoSpaceDN w:val="0"/>
              <w:spacing w:line="274" w:lineRule="exact"/>
              <w:ind w:left="10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Клуб «Олимпиец» Лысая Г.С.</w:t>
            </w:r>
          </w:p>
        </w:tc>
      </w:tr>
      <w:tr w:rsidR="00AA1784" w:rsidRPr="00AA1784" w:rsidTr="0067516D">
        <w:trPr>
          <w:trHeight w:val="552"/>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Акция «Подари ребенку радость»</w:t>
            </w:r>
          </w:p>
        </w:tc>
        <w:tc>
          <w:tcPr>
            <w:tcW w:w="1546" w:type="dxa"/>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8-11</w:t>
            </w:r>
          </w:p>
        </w:tc>
        <w:tc>
          <w:tcPr>
            <w:tcW w:w="2286" w:type="dxa"/>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декабрь</w:t>
            </w:r>
          </w:p>
        </w:tc>
        <w:tc>
          <w:tcPr>
            <w:tcW w:w="2803" w:type="dxa"/>
            <w:shd w:val="clear" w:color="auto" w:fill="auto"/>
          </w:tcPr>
          <w:p w:rsidR="00AA1784" w:rsidRPr="00AA1784" w:rsidRDefault="00AA1784" w:rsidP="00AA1784">
            <w:pPr>
              <w:widowControl w:val="0"/>
              <w:autoSpaceDE w:val="0"/>
              <w:autoSpaceDN w:val="0"/>
              <w:spacing w:line="237" w:lineRule="auto"/>
              <w:ind w:left="110" w:right="45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Волонтерское объединение «Наше будущее»</w:t>
            </w:r>
          </w:p>
          <w:p w:rsidR="00AA1784" w:rsidRPr="00AA1784" w:rsidRDefault="00AA1784" w:rsidP="00AA1784">
            <w:pPr>
              <w:widowControl w:val="0"/>
              <w:autoSpaceDE w:val="0"/>
              <w:autoSpaceDN w:val="0"/>
              <w:spacing w:line="274" w:lineRule="exact"/>
              <w:ind w:left="10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Ткачева Е.С.</w:t>
            </w:r>
          </w:p>
          <w:p w:rsidR="00AA1784" w:rsidRPr="00AA1784" w:rsidRDefault="00AA1784" w:rsidP="00AA1784">
            <w:pPr>
              <w:widowControl w:val="0"/>
              <w:autoSpaceDE w:val="0"/>
              <w:autoSpaceDN w:val="0"/>
              <w:spacing w:line="274" w:lineRule="exact"/>
              <w:ind w:left="10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lastRenderedPageBreak/>
              <w:t>РДДМ Осколкова О.В.</w:t>
            </w:r>
          </w:p>
        </w:tc>
      </w:tr>
      <w:tr w:rsidR="00AA1784" w:rsidRPr="00AA1784" w:rsidTr="0067516D">
        <w:trPr>
          <w:trHeight w:val="552"/>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lastRenderedPageBreak/>
              <w:t>Акции:  «Чистая улица»</w:t>
            </w:r>
          </w:p>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«Чистый парк»</w:t>
            </w:r>
          </w:p>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«Чистая река»</w:t>
            </w:r>
          </w:p>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«Чистая школа»</w:t>
            </w:r>
          </w:p>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p>
        </w:tc>
        <w:tc>
          <w:tcPr>
            <w:tcW w:w="1546" w:type="dxa"/>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8-11</w:t>
            </w:r>
          </w:p>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1-4</w:t>
            </w:r>
          </w:p>
        </w:tc>
        <w:tc>
          <w:tcPr>
            <w:tcW w:w="2286" w:type="dxa"/>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апрель</w:t>
            </w:r>
          </w:p>
        </w:tc>
        <w:tc>
          <w:tcPr>
            <w:tcW w:w="2803" w:type="dxa"/>
            <w:shd w:val="clear" w:color="auto" w:fill="auto"/>
          </w:tcPr>
          <w:p w:rsidR="00AA1784" w:rsidRPr="00AA1784" w:rsidRDefault="00AA1784" w:rsidP="00AA1784">
            <w:pPr>
              <w:widowControl w:val="0"/>
              <w:autoSpaceDE w:val="0"/>
              <w:autoSpaceDN w:val="0"/>
              <w:spacing w:before="5" w:line="270" w:lineRule="exact"/>
              <w:ind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Совет старшеклассников</w:t>
            </w:r>
          </w:p>
          <w:p w:rsidR="00AA1784" w:rsidRPr="00AA1784" w:rsidRDefault="00AA1784" w:rsidP="00AA1784">
            <w:pPr>
              <w:widowControl w:val="0"/>
              <w:autoSpaceDE w:val="0"/>
              <w:autoSpaceDN w:val="0"/>
              <w:spacing w:line="237" w:lineRule="auto"/>
              <w:ind w:left="110" w:right="45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Волонтерское объединение «Наше будущее»</w:t>
            </w:r>
          </w:p>
          <w:p w:rsidR="00AA1784" w:rsidRPr="00AA1784" w:rsidRDefault="00AA1784" w:rsidP="00AA1784">
            <w:pPr>
              <w:widowControl w:val="0"/>
              <w:autoSpaceDE w:val="0"/>
              <w:autoSpaceDN w:val="0"/>
              <w:spacing w:line="237" w:lineRule="auto"/>
              <w:ind w:left="110" w:right="45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Ткачева Е.С.</w:t>
            </w:r>
          </w:p>
          <w:p w:rsidR="00AA1784" w:rsidRPr="00AA1784" w:rsidRDefault="00AA1784" w:rsidP="00AA1784">
            <w:pPr>
              <w:widowControl w:val="0"/>
              <w:autoSpaceDE w:val="0"/>
              <w:autoSpaceDN w:val="0"/>
              <w:spacing w:line="237" w:lineRule="auto"/>
              <w:ind w:left="110" w:right="45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РДДМ Осколкова О.В.</w:t>
            </w:r>
          </w:p>
        </w:tc>
      </w:tr>
      <w:tr w:rsidR="00AA1784" w:rsidRPr="00AA1784" w:rsidTr="0067516D">
        <w:trPr>
          <w:trHeight w:val="551"/>
        </w:trPr>
        <w:tc>
          <w:tcPr>
            <w:tcW w:w="3448" w:type="dxa"/>
            <w:gridSpan w:val="2"/>
            <w:shd w:val="clear" w:color="auto" w:fill="auto"/>
          </w:tcPr>
          <w:p w:rsidR="00AA1784" w:rsidRPr="00AA1784" w:rsidRDefault="00AA1784" w:rsidP="00AA1784">
            <w:pPr>
              <w:widowControl w:val="0"/>
              <w:tabs>
                <w:tab w:val="left" w:pos="1065"/>
                <w:tab w:val="left" w:pos="2943"/>
              </w:tabs>
              <w:autoSpaceDE w:val="0"/>
              <w:autoSpaceDN w:val="0"/>
              <w:spacing w:line="237" w:lineRule="auto"/>
              <w:ind w:left="110" w:right="9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День</w:t>
            </w:r>
            <w:r w:rsidRPr="00AA1784">
              <w:rPr>
                <w:rFonts w:ascii="Times New Roman" w:eastAsia="Calibri" w:hAnsi="Times New Roman" w:cs="Times New Roman"/>
                <w:sz w:val="28"/>
                <w:szCs w:val="28"/>
              </w:rPr>
              <w:tab/>
              <w:t>космонавтики</w:t>
            </w:r>
            <w:r w:rsidRPr="00AA1784">
              <w:rPr>
                <w:rFonts w:ascii="Times New Roman" w:eastAsia="Calibri" w:hAnsi="Times New Roman" w:cs="Times New Roman"/>
                <w:sz w:val="28"/>
                <w:szCs w:val="28"/>
              </w:rPr>
              <w:tab/>
            </w:r>
            <w:r w:rsidRPr="00AA1784">
              <w:rPr>
                <w:rFonts w:ascii="Times New Roman" w:eastAsia="Calibri" w:hAnsi="Times New Roman" w:cs="Times New Roman"/>
                <w:spacing w:val="-4"/>
                <w:sz w:val="28"/>
                <w:szCs w:val="28"/>
              </w:rPr>
              <w:t>«Со</w:t>
            </w:r>
            <w:r w:rsidRPr="00AA1784">
              <w:rPr>
                <w:rFonts w:ascii="Times New Roman" w:eastAsia="Calibri" w:hAnsi="Times New Roman" w:cs="Times New Roman"/>
                <w:spacing w:val="-57"/>
                <w:sz w:val="28"/>
                <w:szCs w:val="28"/>
              </w:rPr>
              <w:t xml:space="preserve"> </w:t>
            </w:r>
            <w:r w:rsidRPr="00AA1784">
              <w:rPr>
                <w:rFonts w:ascii="Times New Roman" w:eastAsia="Calibri" w:hAnsi="Times New Roman" w:cs="Times New Roman"/>
                <w:sz w:val="28"/>
                <w:szCs w:val="28"/>
              </w:rPr>
              <w:t>звёздами</w:t>
            </w:r>
            <w:r w:rsidRPr="00AA1784">
              <w:rPr>
                <w:rFonts w:ascii="Times New Roman" w:eastAsia="Calibri" w:hAnsi="Times New Roman" w:cs="Times New Roman"/>
                <w:spacing w:val="-8"/>
                <w:sz w:val="28"/>
                <w:szCs w:val="28"/>
              </w:rPr>
              <w:t xml:space="preserve"> </w:t>
            </w:r>
            <w:r w:rsidRPr="00AA1784">
              <w:rPr>
                <w:rFonts w:ascii="Times New Roman" w:eastAsia="Calibri" w:hAnsi="Times New Roman" w:cs="Times New Roman"/>
                <w:sz w:val="28"/>
                <w:szCs w:val="28"/>
              </w:rPr>
              <w:t>таинственная</w:t>
            </w:r>
            <w:r w:rsidRPr="00AA1784">
              <w:rPr>
                <w:rFonts w:ascii="Times New Roman" w:eastAsia="Calibri" w:hAnsi="Times New Roman" w:cs="Times New Roman"/>
                <w:spacing w:val="-9"/>
                <w:sz w:val="28"/>
                <w:szCs w:val="28"/>
              </w:rPr>
              <w:t xml:space="preserve"> </w:t>
            </w:r>
            <w:r w:rsidRPr="00AA1784">
              <w:rPr>
                <w:rFonts w:ascii="Times New Roman" w:eastAsia="Calibri" w:hAnsi="Times New Roman" w:cs="Times New Roman"/>
                <w:sz w:val="28"/>
                <w:szCs w:val="28"/>
              </w:rPr>
              <w:t>связь»</w:t>
            </w:r>
          </w:p>
        </w:tc>
        <w:tc>
          <w:tcPr>
            <w:tcW w:w="1546" w:type="dxa"/>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апрель</w:t>
            </w:r>
          </w:p>
        </w:tc>
        <w:tc>
          <w:tcPr>
            <w:tcW w:w="2803" w:type="dxa"/>
            <w:shd w:val="clear" w:color="auto" w:fill="auto"/>
          </w:tcPr>
          <w:p w:rsidR="00AA1784" w:rsidRPr="00AA1784" w:rsidRDefault="00AA1784" w:rsidP="00AA1784">
            <w:pPr>
              <w:widowControl w:val="0"/>
              <w:autoSpaceDE w:val="0"/>
              <w:autoSpaceDN w:val="0"/>
              <w:spacing w:before="5" w:line="270" w:lineRule="exact"/>
              <w:ind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Совет старшеклассников</w:t>
            </w:r>
          </w:p>
          <w:p w:rsidR="00AA1784" w:rsidRPr="00AA1784" w:rsidRDefault="00AA1784" w:rsidP="00AA1784">
            <w:pPr>
              <w:widowControl w:val="0"/>
              <w:autoSpaceDE w:val="0"/>
              <w:autoSpaceDN w:val="0"/>
              <w:spacing w:line="259" w:lineRule="exact"/>
              <w:ind w:right="23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Ткачева Е.С.</w:t>
            </w:r>
          </w:p>
        </w:tc>
      </w:tr>
      <w:tr w:rsidR="00AA1784" w:rsidRPr="00AA1784" w:rsidTr="0067516D">
        <w:trPr>
          <w:trHeight w:val="825"/>
        </w:trPr>
        <w:tc>
          <w:tcPr>
            <w:tcW w:w="3448" w:type="dxa"/>
            <w:gridSpan w:val="2"/>
            <w:shd w:val="clear" w:color="auto" w:fill="auto"/>
          </w:tcPr>
          <w:p w:rsidR="00AA1784" w:rsidRPr="00AA1784" w:rsidRDefault="00AA1784" w:rsidP="00AA1784">
            <w:pPr>
              <w:widowControl w:val="0"/>
              <w:autoSpaceDE w:val="0"/>
              <w:autoSpaceDN w:val="0"/>
              <w:spacing w:line="27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Акция «Мы наследники Победы»</w:t>
            </w:r>
          </w:p>
        </w:tc>
        <w:tc>
          <w:tcPr>
            <w:tcW w:w="1546" w:type="dxa"/>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май</w:t>
            </w:r>
          </w:p>
        </w:tc>
        <w:tc>
          <w:tcPr>
            <w:tcW w:w="2803" w:type="dxa"/>
            <w:shd w:val="clear" w:color="auto" w:fill="auto"/>
          </w:tcPr>
          <w:p w:rsidR="00AA1784" w:rsidRPr="00AA1784" w:rsidRDefault="00AA1784" w:rsidP="00AA1784">
            <w:pPr>
              <w:widowControl w:val="0"/>
              <w:autoSpaceDE w:val="0"/>
              <w:autoSpaceDN w:val="0"/>
              <w:spacing w:before="5" w:line="270" w:lineRule="exact"/>
              <w:ind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Совет старшеклассников</w:t>
            </w:r>
          </w:p>
          <w:p w:rsidR="00AA1784" w:rsidRPr="00AA1784" w:rsidRDefault="00AA1784" w:rsidP="00AA1784">
            <w:pPr>
              <w:widowControl w:val="0"/>
              <w:autoSpaceDE w:val="0"/>
              <w:autoSpaceDN w:val="0"/>
              <w:spacing w:line="237" w:lineRule="auto"/>
              <w:ind w:left="110" w:right="45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Волонтерское объединение «Наше будущее»</w:t>
            </w:r>
          </w:p>
          <w:p w:rsidR="00AA1784" w:rsidRPr="00AA1784" w:rsidRDefault="00AA1784" w:rsidP="00AA1784">
            <w:pPr>
              <w:widowControl w:val="0"/>
              <w:autoSpaceDE w:val="0"/>
              <w:autoSpaceDN w:val="0"/>
              <w:spacing w:line="237" w:lineRule="auto"/>
              <w:ind w:left="110" w:right="45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Ткачева Е.С.</w:t>
            </w:r>
          </w:p>
          <w:p w:rsidR="00AA1784" w:rsidRPr="00AA1784" w:rsidRDefault="00AA1784" w:rsidP="00AA1784">
            <w:pPr>
              <w:widowControl w:val="0"/>
              <w:autoSpaceDE w:val="0"/>
              <w:autoSpaceDN w:val="0"/>
              <w:spacing w:line="259" w:lineRule="exact"/>
              <w:ind w:right="176"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РДДМ Осколкова О.В.</w:t>
            </w:r>
          </w:p>
        </w:tc>
      </w:tr>
      <w:tr w:rsidR="00AA1784" w:rsidRPr="00AA1784" w:rsidTr="0067516D">
        <w:trPr>
          <w:trHeight w:val="417"/>
        </w:trPr>
        <w:tc>
          <w:tcPr>
            <w:tcW w:w="10083" w:type="dxa"/>
            <w:gridSpan w:val="5"/>
            <w:shd w:val="clear" w:color="auto" w:fill="auto"/>
          </w:tcPr>
          <w:p w:rsidR="00AA1784" w:rsidRPr="00AA1784" w:rsidRDefault="00AA1784" w:rsidP="00AA1784">
            <w:pPr>
              <w:widowControl w:val="0"/>
              <w:autoSpaceDE w:val="0"/>
              <w:autoSpaceDN w:val="0"/>
              <w:spacing w:line="259" w:lineRule="exact"/>
              <w:ind w:left="488" w:right="48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Организация</w:t>
            </w:r>
            <w:r w:rsidRPr="00AA1784">
              <w:rPr>
                <w:rFonts w:ascii="Times New Roman" w:eastAsia="Calibri" w:hAnsi="Times New Roman" w:cs="Times New Roman"/>
                <w:spacing w:val="-6"/>
                <w:sz w:val="28"/>
                <w:szCs w:val="28"/>
              </w:rPr>
              <w:t xml:space="preserve"> </w:t>
            </w:r>
            <w:r w:rsidRPr="00AA1784">
              <w:rPr>
                <w:rFonts w:ascii="Times New Roman" w:eastAsia="Calibri" w:hAnsi="Times New Roman" w:cs="Times New Roman"/>
                <w:sz w:val="28"/>
                <w:szCs w:val="28"/>
              </w:rPr>
              <w:t>предметно-эстетической</w:t>
            </w:r>
            <w:r w:rsidRPr="00AA1784">
              <w:rPr>
                <w:rFonts w:ascii="Times New Roman" w:eastAsia="Calibri" w:hAnsi="Times New Roman" w:cs="Times New Roman"/>
                <w:spacing w:val="-5"/>
                <w:sz w:val="28"/>
                <w:szCs w:val="28"/>
              </w:rPr>
              <w:t xml:space="preserve"> </w:t>
            </w:r>
            <w:r w:rsidRPr="00AA1784">
              <w:rPr>
                <w:rFonts w:ascii="Times New Roman" w:eastAsia="Calibri" w:hAnsi="Times New Roman" w:cs="Times New Roman"/>
                <w:sz w:val="28"/>
                <w:szCs w:val="28"/>
              </w:rPr>
              <w:t>среды</w:t>
            </w:r>
          </w:p>
        </w:tc>
      </w:tr>
      <w:tr w:rsidR="00AA1784" w:rsidRPr="00AA1784" w:rsidTr="0067516D">
        <w:trPr>
          <w:trHeight w:val="1242"/>
        </w:trPr>
        <w:tc>
          <w:tcPr>
            <w:tcW w:w="3448" w:type="dxa"/>
            <w:gridSpan w:val="2"/>
            <w:shd w:val="clear" w:color="auto" w:fill="auto"/>
          </w:tcPr>
          <w:p w:rsidR="00AA1784" w:rsidRPr="00AA1784" w:rsidRDefault="00AA1784" w:rsidP="00AA1784">
            <w:pPr>
              <w:widowControl w:val="0"/>
              <w:autoSpaceDE w:val="0"/>
              <w:autoSpaceDN w:val="0"/>
              <w:spacing w:before="5" w:line="240" w:lineRule="auto"/>
              <w:ind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before="1" w:line="240" w:lineRule="auto"/>
              <w:ind w:right="23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Дела,</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события,</w:t>
            </w:r>
            <w:r w:rsidRPr="00AA1784">
              <w:rPr>
                <w:rFonts w:ascii="Times New Roman" w:eastAsia="Calibri" w:hAnsi="Times New Roman" w:cs="Times New Roman"/>
                <w:spacing w:val="-5"/>
                <w:sz w:val="28"/>
                <w:szCs w:val="28"/>
              </w:rPr>
              <w:t xml:space="preserve"> </w:t>
            </w:r>
            <w:r w:rsidRPr="00AA1784">
              <w:rPr>
                <w:rFonts w:ascii="Times New Roman" w:eastAsia="Calibri" w:hAnsi="Times New Roman" w:cs="Times New Roman"/>
                <w:sz w:val="28"/>
                <w:szCs w:val="28"/>
              </w:rPr>
              <w:t>мероприятия</w:t>
            </w:r>
          </w:p>
        </w:tc>
        <w:tc>
          <w:tcPr>
            <w:tcW w:w="1546" w:type="dxa"/>
            <w:shd w:val="clear" w:color="auto" w:fill="auto"/>
          </w:tcPr>
          <w:p w:rsidR="00AA1784" w:rsidRPr="00AA1784" w:rsidRDefault="00AA1784" w:rsidP="00AA1784">
            <w:pPr>
              <w:widowControl w:val="0"/>
              <w:autoSpaceDE w:val="0"/>
              <w:autoSpaceDN w:val="0"/>
              <w:spacing w:before="5" w:line="240" w:lineRule="auto"/>
              <w:ind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40" w:lineRule="auto"/>
              <w:ind w:right="384"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Классы</w:t>
            </w:r>
          </w:p>
        </w:tc>
        <w:tc>
          <w:tcPr>
            <w:tcW w:w="2286" w:type="dxa"/>
            <w:shd w:val="clear" w:color="auto" w:fill="auto"/>
          </w:tcPr>
          <w:p w:rsidR="00AA1784" w:rsidRPr="00AA1784" w:rsidRDefault="00AA1784" w:rsidP="00AA1784">
            <w:pPr>
              <w:widowControl w:val="0"/>
              <w:autoSpaceDE w:val="0"/>
              <w:autoSpaceDN w:val="0"/>
              <w:spacing w:line="259" w:lineRule="exact"/>
              <w:ind w:left="206"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Ориентировочное</w:t>
            </w:r>
          </w:p>
          <w:p w:rsidR="00AA1784" w:rsidRPr="00AA1784" w:rsidRDefault="00AA1784" w:rsidP="00AA1784">
            <w:pPr>
              <w:widowControl w:val="0"/>
              <w:autoSpaceDE w:val="0"/>
              <w:autoSpaceDN w:val="0"/>
              <w:spacing w:before="135"/>
              <w:ind w:left="552" w:right="537" w:firstLine="5"/>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время</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проведения</w:t>
            </w:r>
          </w:p>
        </w:tc>
        <w:tc>
          <w:tcPr>
            <w:tcW w:w="2803" w:type="dxa"/>
            <w:shd w:val="clear" w:color="auto" w:fill="auto"/>
          </w:tcPr>
          <w:p w:rsidR="00AA1784" w:rsidRPr="00AA1784" w:rsidRDefault="00AA1784" w:rsidP="00AA1784">
            <w:pPr>
              <w:widowControl w:val="0"/>
              <w:autoSpaceDE w:val="0"/>
              <w:autoSpaceDN w:val="0"/>
              <w:spacing w:before="5" w:line="240" w:lineRule="auto"/>
              <w:ind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40" w:lineRule="auto"/>
              <w:ind w:right="215"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Ответственные</w:t>
            </w:r>
          </w:p>
        </w:tc>
      </w:tr>
      <w:tr w:rsidR="00AA1784" w:rsidRPr="00AA1784" w:rsidTr="0067516D">
        <w:trPr>
          <w:trHeight w:val="551"/>
        </w:trPr>
        <w:tc>
          <w:tcPr>
            <w:tcW w:w="3448" w:type="dxa"/>
            <w:gridSpan w:val="2"/>
            <w:shd w:val="clear" w:color="auto" w:fill="auto"/>
          </w:tcPr>
          <w:p w:rsidR="00AA1784" w:rsidRPr="00AA1784" w:rsidRDefault="00AA1784" w:rsidP="00AA1784">
            <w:pPr>
              <w:widowControl w:val="0"/>
              <w:autoSpaceDE w:val="0"/>
              <w:autoSpaceDN w:val="0"/>
              <w:spacing w:before="2" w:line="27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Благоустройство внутреннего двора школы</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201"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Сентябрь-октябрь</w:t>
            </w:r>
          </w:p>
          <w:p w:rsidR="00AA1784" w:rsidRPr="00AA1784" w:rsidRDefault="00AA1784" w:rsidP="00AA1784">
            <w:pPr>
              <w:widowControl w:val="0"/>
              <w:autoSpaceDE w:val="0"/>
              <w:autoSpaceDN w:val="0"/>
              <w:spacing w:line="259" w:lineRule="exact"/>
              <w:ind w:left="201"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Май-июнь</w:t>
            </w:r>
          </w:p>
        </w:tc>
        <w:tc>
          <w:tcPr>
            <w:tcW w:w="2803" w:type="dxa"/>
            <w:shd w:val="clear" w:color="auto" w:fill="auto"/>
          </w:tcPr>
          <w:p w:rsidR="00AA1784" w:rsidRPr="00AA1784" w:rsidRDefault="00AA1784" w:rsidP="00AA1784">
            <w:pPr>
              <w:widowControl w:val="0"/>
              <w:autoSpaceDE w:val="0"/>
              <w:autoSpaceDN w:val="0"/>
              <w:spacing w:line="259" w:lineRule="exact"/>
              <w:ind w:left="10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Громова М.П.</w:t>
            </w:r>
          </w:p>
        </w:tc>
      </w:tr>
      <w:tr w:rsidR="00AA1784" w:rsidRPr="00AA1784" w:rsidTr="0067516D">
        <w:trPr>
          <w:trHeight w:val="551"/>
        </w:trPr>
        <w:tc>
          <w:tcPr>
            <w:tcW w:w="3448" w:type="dxa"/>
            <w:gridSpan w:val="2"/>
            <w:shd w:val="clear" w:color="auto" w:fill="auto"/>
          </w:tcPr>
          <w:p w:rsidR="00AA1784" w:rsidRPr="00AA1784" w:rsidRDefault="00AA1784" w:rsidP="00AA1784">
            <w:pPr>
              <w:widowControl w:val="0"/>
              <w:autoSpaceDE w:val="0"/>
              <w:autoSpaceDN w:val="0"/>
              <w:spacing w:before="2" w:line="27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Оборудование кабинета для дополнительных занятий</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1-4</w:t>
            </w:r>
          </w:p>
        </w:tc>
        <w:tc>
          <w:tcPr>
            <w:tcW w:w="2286" w:type="dxa"/>
            <w:shd w:val="clear" w:color="auto" w:fill="auto"/>
          </w:tcPr>
          <w:p w:rsidR="00AA1784" w:rsidRPr="00AA1784" w:rsidRDefault="00AA1784" w:rsidP="00AA1784">
            <w:pPr>
              <w:widowControl w:val="0"/>
              <w:autoSpaceDE w:val="0"/>
              <w:autoSpaceDN w:val="0"/>
              <w:spacing w:line="259" w:lineRule="exact"/>
              <w:ind w:left="201"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Сентябрь-октябрь</w:t>
            </w:r>
          </w:p>
        </w:tc>
        <w:tc>
          <w:tcPr>
            <w:tcW w:w="2803" w:type="dxa"/>
            <w:shd w:val="clear" w:color="auto" w:fill="auto"/>
          </w:tcPr>
          <w:p w:rsidR="00AA1784" w:rsidRPr="00AA1784" w:rsidRDefault="00AA1784" w:rsidP="00AA1784">
            <w:pPr>
              <w:widowControl w:val="0"/>
              <w:autoSpaceDE w:val="0"/>
              <w:autoSpaceDN w:val="0"/>
              <w:spacing w:line="259" w:lineRule="exact"/>
              <w:ind w:left="10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Захарова А.А.</w:t>
            </w:r>
          </w:p>
          <w:p w:rsidR="00AA1784" w:rsidRPr="00AA1784" w:rsidRDefault="00AA1784" w:rsidP="00AA1784">
            <w:pPr>
              <w:widowControl w:val="0"/>
              <w:autoSpaceDE w:val="0"/>
              <w:autoSpaceDN w:val="0"/>
              <w:spacing w:line="259" w:lineRule="exact"/>
              <w:ind w:left="109" w:firstLine="0"/>
              <w:rPr>
                <w:rFonts w:ascii="Times New Roman" w:eastAsia="Calibri" w:hAnsi="Times New Roman" w:cs="Times New Roman"/>
                <w:sz w:val="28"/>
                <w:szCs w:val="28"/>
              </w:rPr>
            </w:pPr>
          </w:p>
        </w:tc>
      </w:tr>
      <w:tr w:rsidR="00AA1784" w:rsidRPr="00AA1784" w:rsidTr="0067516D">
        <w:trPr>
          <w:trHeight w:val="551"/>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Цикл</w:t>
            </w:r>
            <w:r w:rsidRPr="00AA1784">
              <w:rPr>
                <w:rFonts w:ascii="Times New Roman" w:eastAsia="Calibri" w:hAnsi="Times New Roman" w:cs="Times New Roman"/>
                <w:spacing w:val="-3"/>
                <w:sz w:val="28"/>
                <w:szCs w:val="28"/>
              </w:rPr>
              <w:t xml:space="preserve"> </w:t>
            </w:r>
            <w:r w:rsidRPr="00AA1784">
              <w:rPr>
                <w:rFonts w:ascii="Times New Roman" w:eastAsia="Calibri" w:hAnsi="Times New Roman" w:cs="Times New Roman"/>
                <w:sz w:val="28"/>
                <w:szCs w:val="28"/>
              </w:rPr>
              <w:t>дел</w:t>
            </w:r>
            <w:r w:rsidRPr="00AA1784">
              <w:rPr>
                <w:rFonts w:ascii="Times New Roman" w:eastAsia="Calibri" w:hAnsi="Times New Roman" w:cs="Times New Roman"/>
                <w:spacing w:val="-2"/>
                <w:sz w:val="28"/>
                <w:szCs w:val="28"/>
              </w:rPr>
              <w:t xml:space="preserve"> </w:t>
            </w:r>
            <w:r w:rsidRPr="00AA1784">
              <w:rPr>
                <w:rFonts w:ascii="Times New Roman" w:eastAsia="Calibri" w:hAnsi="Times New Roman" w:cs="Times New Roman"/>
                <w:sz w:val="28"/>
                <w:szCs w:val="28"/>
              </w:rPr>
              <w:t>«Персональная</w:t>
            </w:r>
          </w:p>
          <w:p w:rsidR="00AA1784" w:rsidRPr="00AA1784" w:rsidRDefault="00AA1784" w:rsidP="00AA1784">
            <w:pPr>
              <w:widowControl w:val="0"/>
              <w:autoSpaceDE w:val="0"/>
              <w:autoSpaceDN w:val="0"/>
              <w:spacing w:before="2" w:line="270"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выставка»</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1-4</w:t>
            </w:r>
          </w:p>
        </w:tc>
        <w:tc>
          <w:tcPr>
            <w:tcW w:w="2286" w:type="dxa"/>
            <w:shd w:val="clear" w:color="auto" w:fill="auto"/>
          </w:tcPr>
          <w:p w:rsidR="00AA1784" w:rsidRPr="00AA1784" w:rsidRDefault="00AA1784" w:rsidP="00AA1784">
            <w:pPr>
              <w:widowControl w:val="0"/>
              <w:autoSpaceDE w:val="0"/>
              <w:autoSpaceDN w:val="0"/>
              <w:spacing w:line="259" w:lineRule="exact"/>
              <w:ind w:left="201"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течение</w:t>
            </w:r>
            <w:r w:rsidRPr="00AA1784">
              <w:rPr>
                <w:rFonts w:ascii="Times New Roman" w:eastAsia="Calibri" w:hAnsi="Times New Roman" w:cs="Times New Roman"/>
                <w:spacing w:val="-5"/>
                <w:sz w:val="28"/>
                <w:szCs w:val="28"/>
              </w:rPr>
              <w:t xml:space="preserve"> </w:t>
            </w:r>
            <w:r w:rsidRPr="00AA1784">
              <w:rPr>
                <w:rFonts w:ascii="Times New Roman" w:eastAsia="Calibri" w:hAnsi="Times New Roman" w:cs="Times New Roman"/>
                <w:sz w:val="28"/>
                <w:szCs w:val="28"/>
              </w:rPr>
              <w:t>года</w:t>
            </w:r>
          </w:p>
        </w:tc>
        <w:tc>
          <w:tcPr>
            <w:tcW w:w="2803" w:type="dxa"/>
            <w:shd w:val="clear" w:color="auto" w:fill="auto"/>
          </w:tcPr>
          <w:p w:rsidR="00AA1784" w:rsidRPr="00AA1784" w:rsidRDefault="00AA1784" w:rsidP="00AA1784">
            <w:pPr>
              <w:widowControl w:val="0"/>
              <w:autoSpaceDE w:val="0"/>
              <w:autoSpaceDN w:val="0"/>
              <w:spacing w:line="259" w:lineRule="exact"/>
              <w:ind w:left="10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 рук.</w:t>
            </w:r>
          </w:p>
        </w:tc>
      </w:tr>
      <w:tr w:rsidR="00AA1784" w:rsidRPr="00AA1784" w:rsidTr="0067516D">
        <w:trPr>
          <w:trHeight w:val="557"/>
        </w:trPr>
        <w:tc>
          <w:tcPr>
            <w:tcW w:w="3448" w:type="dxa"/>
            <w:gridSpan w:val="2"/>
            <w:shd w:val="clear" w:color="auto" w:fill="auto"/>
          </w:tcPr>
          <w:p w:rsidR="00AA1784" w:rsidRPr="00AA1784" w:rsidRDefault="00AA1784" w:rsidP="00AA1784">
            <w:pPr>
              <w:widowControl w:val="0"/>
              <w:autoSpaceDE w:val="0"/>
              <w:autoSpaceDN w:val="0"/>
              <w:spacing w:line="237" w:lineRule="auto"/>
              <w:ind w:left="110" w:right="555"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Благоустройство классных</w:t>
            </w:r>
            <w:r w:rsidRPr="00AA1784">
              <w:rPr>
                <w:rFonts w:ascii="Times New Roman" w:eastAsia="Calibri" w:hAnsi="Times New Roman" w:cs="Times New Roman"/>
                <w:spacing w:val="-57"/>
                <w:sz w:val="28"/>
                <w:szCs w:val="28"/>
              </w:rPr>
              <w:t xml:space="preserve"> </w:t>
            </w:r>
            <w:r w:rsidRPr="00AA1784">
              <w:rPr>
                <w:rFonts w:ascii="Times New Roman" w:eastAsia="Calibri" w:hAnsi="Times New Roman" w:cs="Times New Roman"/>
                <w:sz w:val="28"/>
                <w:szCs w:val="28"/>
              </w:rPr>
              <w:t>кабинетов</w:t>
            </w:r>
          </w:p>
        </w:tc>
        <w:tc>
          <w:tcPr>
            <w:tcW w:w="1546" w:type="dxa"/>
            <w:shd w:val="clear" w:color="auto" w:fill="auto"/>
          </w:tcPr>
          <w:p w:rsidR="00AA1784" w:rsidRPr="00AA1784" w:rsidRDefault="00AA1784" w:rsidP="00AA1784">
            <w:pPr>
              <w:widowControl w:val="0"/>
              <w:autoSpaceDE w:val="0"/>
              <w:autoSpaceDN w:val="0"/>
              <w:spacing w:line="264"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64" w:lineRule="exact"/>
              <w:ind w:left="201"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течение</w:t>
            </w:r>
            <w:r w:rsidRPr="00AA1784">
              <w:rPr>
                <w:rFonts w:ascii="Times New Roman" w:eastAsia="Calibri" w:hAnsi="Times New Roman" w:cs="Times New Roman"/>
                <w:spacing w:val="-5"/>
                <w:sz w:val="28"/>
                <w:szCs w:val="28"/>
              </w:rPr>
              <w:t xml:space="preserve"> </w:t>
            </w:r>
            <w:r w:rsidRPr="00AA1784">
              <w:rPr>
                <w:rFonts w:ascii="Times New Roman" w:eastAsia="Calibri" w:hAnsi="Times New Roman" w:cs="Times New Roman"/>
                <w:sz w:val="28"/>
                <w:szCs w:val="28"/>
              </w:rPr>
              <w:t>года</w:t>
            </w:r>
          </w:p>
        </w:tc>
        <w:tc>
          <w:tcPr>
            <w:tcW w:w="2803" w:type="dxa"/>
            <w:shd w:val="clear" w:color="auto" w:fill="auto"/>
          </w:tcPr>
          <w:p w:rsidR="00AA1784" w:rsidRPr="00AA1784" w:rsidRDefault="00AA1784" w:rsidP="00AA1784">
            <w:pPr>
              <w:widowControl w:val="0"/>
              <w:autoSpaceDE w:val="0"/>
              <w:autoSpaceDN w:val="0"/>
              <w:spacing w:line="264" w:lineRule="exact"/>
              <w:ind w:left="10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зав.</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кабинетами</w:t>
            </w:r>
          </w:p>
        </w:tc>
      </w:tr>
      <w:tr w:rsidR="00AA1784" w:rsidRPr="00AA1784" w:rsidTr="0067516D">
        <w:trPr>
          <w:trHeight w:val="412"/>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Событийный</w:t>
            </w:r>
            <w:r w:rsidRPr="00AA1784">
              <w:rPr>
                <w:rFonts w:ascii="Times New Roman" w:eastAsia="Calibri" w:hAnsi="Times New Roman" w:cs="Times New Roman"/>
                <w:spacing w:val="-5"/>
                <w:sz w:val="28"/>
                <w:szCs w:val="28"/>
              </w:rPr>
              <w:t xml:space="preserve"> </w:t>
            </w:r>
            <w:r w:rsidRPr="00AA1784">
              <w:rPr>
                <w:rFonts w:ascii="Times New Roman" w:eastAsia="Calibri" w:hAnsi="Times New Roman" w:cs="Times New Roman"/>
                <w:sz w:val="28"/>
                <w:szCs w:val="28"/>
              </w:rPr>
              <w:t>дизайн</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201"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течение</w:t>
            </w:r>
            <w:r w:rsidRPr="00AA1784">
              <w:rPr>
                <w:rFonts w:ascii="Times New Roman" w:eastAsia="Calibri" w:hAnsi="Times New Roman" w:cs="Times New Roman"/>
                <w:spacing w:val="-5"/>
                <w:sz w:val="28"/>
                <w:szCs w:val="28"/>
              </w:rPr>
              <w:t xml:space="preserve"> </w:t>
            </w:r>
            <w:r w:rsidRPr="00AA1784">
              <w:rPr>
                <w:rFonts w:ascii="Times New Roman" w:eastAsia="Calibri" w:hAnsi="Times New Roman" w:cs="Times New Roman"/>
                <w:sz w:val="28"/>
                <w:szCs w:val="28"/>
              </w:rPr>
              <w:t>года</w:t>
            </w:r>
          </w:p>
        </w:tc>
        <w:tc>
          <w:tcPr>
            <w:tcW w:w="2803" w:type="dxa"/>
            <w:shd w:val="clear" w:color="auto" w:fill="auto"/>
          </w:tcPr>
          <w:p w:rsidR="00AA1784" w:rsidRPr="00AA1784" w:rsidRDefault="00AA1784" w:rsidP="00AA1784">
            <w:pPr>
              <w:widowControl w:val="0"/>
              <w:autoSpaceDE w:val="0"/>
              <w:autoSpaceDN w:val="0"/>
              <w:spacing w:line="259" w:lineRule="exact"/>
              <w:ind w:left="10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 рук.</w:t>
            </w:r>
          </w:p>
        </w:tc>
      </w:tr>
      <w:tr w:rsidR="00AA1784" w:rsidRPr="00AA1784" w:rsidTr="0067516D">
        <w:trPr>
          <w:trHeight w:val="412"/>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Оборудование кабинета «Центр детских инициатив»</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p>
        </w:tc>
        <w:tc>
          <w:tcPr>
            <w:tcW w:w="2286" w:type="dxa"/>
            <w:shd w:val="clear" w:color="auto" w:fill="auto"/>
          </w:tcPr>
          <w:p w:rsidR="00AA1784" w:rsidRPr="00AA1784" w:rsidRDefault="00AA1784" w:rsidP="00AA1784">
            <w:pPr>
              <w:widowControl w:val="0"/>
              <w:autoSpaceDE w:val="0"/>
              <w:autoSpaceDN w:val="0"/>
              <w:spacing w:line="259" w:lineRule="exact"/>
              <w:ind w:left="201"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Сентябрь-ноябрь</w:t>
            </w:r>
          </w:p>
        </w:tc>
        <w:tc>
          <w:tcPr>
            <w:tcW w:w="2803" w:type="dxa"/>
            <w:shd w:val="clear" w:color="auto" w:fill="auto"/>
          </w:tcPr>
          <w:p w:rsidR="00AA1784" w:rsidRPr="00AA1784" w:rsidRDefault="00AA1784" w:rsidP="00AA1784">
            <w:pPr>
              <w:widowControl w:val="0"/>
              <w:autoSpaceDE w:val="0"/>
              <w:autoSpaceDN w:val="0"/>
              <w:spacing w:line="259" w:lineRule="exact"/>
              <w:ind w:left="10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Громова М.П.</w:t>
            </w:r>
          </w:p>
          <w:p w:rsidR="00AA1784" w:rsidRPr="00AA1784" w:rsidRDefault="00AA1784" w:rsidP="00AA1784">
            <w:pPr>
              <w:widowControl w:val="0"/>
              <w:autoSpaceDE w:val="0"/>
              <w:autoSpaceDN w:val="0"/>
              <w:spacing w:line="259" w:lineRule="exact"/>
              <w:ind w:left="10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Ткачева Е.С,</w:t>
            </w:r>
          </w:p>
        </w:tc>
      </w:tr>
      <w:tr w:rsidR="00AA1784" w:rsidRPr="00AA1784" w:rsidTr="0067516D">
        <w:trPr>
          <w:trHeight w:val="273"/>
        </w:trPr>
        <w:tc>
          <w:tcPr>
            <w:tcW w:w="10083" w:type="dxa"/>
            <w:gridSpan w:val="5"/>
            <w:shd w:val="clear" w:color="auto" w:fill="auto"/>
          </w:tcPr>
          <w:p w:rsidR="00AA1784" w:rsidRPr="00AA1784" w:rsidRDefault="00AA1784" w:rsidP="00AA1784">
            <w:pPr>
              <w:widowControl w:val="0"/>
              <w:autoSpaceDE w:val="0"/>
              <w:autoSpaceDN w:val="0"/>
              <w:spacing w:line="253" w:lineRule="exact"/>
              <w:ind w:left="494" w:right="48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Экскурсии,</w:t>
            </w:r>
            <w:r w:rsidRPr="00AA1784">
              <w:rPr>
                <w:rFonts w:ascii="Times New Roman" w:eastAsia="Calibri" w:hAnsi="Times New Roman" w:cs="Times New Roman"/>
                <w:spacing w:val="-3"/>
                <w:sz w:val="28"/>
                <w:szCs w:val="28"/>
              </w:rPr>
              <w:t xml:space="preserve"> </w:t>
            </w:r>
            <w:r w:rsidRPr="00AA1784">
              <w:rPr>
                <w:rFonts w:ascii="Times New Roman" w:eastAsia="Calibri" w:hAnsi="Times New Roman" w:cs="Times New Roman"/>
                <w:sz w:val="28"/>
                <w:szCs w:val="28"/>
              </w:rPr>
              <w:t>экспедиции,</w:t>
            </w:r>
            <w:r w:rsidRPr="00AA1784">
              <w:rPr>
                <w:rFonts w:ascii="Times New Roman" w:eastAsia="Calibri" w:hAnsi="Times New Roman" w:cs="Times New Roman"/>
                <w:spacing w:val="-2"/>
                <w:sz w:val="28"/>
                <w:szCs w:val="28"/>
              </w:rPr>
              <w:t xml:space="preserve"> </w:t>
            </w:r>
            <w:r w:rsidRPr="00AA1784">
              <w:rPr>
                <w:rFonts w:ascii="Times New Roman" w:eastAsia="Calibri" w:hAnsi="Times New Roman" w:cs="Times New Roman"/>
                <w:sz w:val="28"/>
                <w:szCs w:val="28"/>
              </w:rPr>
              <w:t>походы</w:t>
            </w:r>
          </w:p>
        </w:tc>
      </w:tr>
      <w:tr w:rsidR="00AA1784" w:rsidRPr="00AA1784" w:rsidTr="0067516D">
        <w:trPr>
          <w:trHeight w:val="1104"/>
        </w:trPr>
        <w:tc>
          <w:tcPr>
            <w:tcW w:w="3448" w:type="dxa"/>
            <w:gridSpan w:val="2"/>
            <w:shd w:val="clear" w:color="auto" w:fill="auto"/>
          </w:tcPr>
          <w:p w:rsidR="00AA1784" w:rsidRPr="00AA1784" w:rsidRDefault="00AA1784" w:rsidP="00AA1784">
            <w:pPr>
              <w:widowControl w:val="0"/>
              <w:autoSpaceDE w:val="0"/>
              <w:autoSpaceDN w:val="0"/>
              <w:spacing w:before="8" w:line="240" w:lineRule="auto"/>
              <w:ind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40" w:lineRule="auto"/>
              <w:ind w:right="251"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Дела, события,</w:t>
            </w:r>
            <w:r w:rsidRPr="00AA1784">
              <w:rPr>
                <w:rFonts w:ascii="Times New Roman" w:eastAsia="Calibri" w:hAnsi="Times New Roman" w:cs="Times New Roman"/>
                <w:spacing w:val="-4"/>
                <w:sz w:val="28"/>
                <w:szCs w:val="28"/>
              </w:rPr>
              <w:t xml:space="preserve"> </w:t>
            </w:r>
            <w:r w:rsidRPr="00AA1784">
              <w:rPr>
                <w:rFonts w:ascii="Times New Roman" w:eastAsia="Calibri" w:hAnsi="Times New Roman" w:cs="Times New Roman"/>
                <w:sz w:val="28"/>
                <w:szCs w:val="28"/>
              </w:rPr>
              <w:t>мероприятия</w:t>
            </w:r>
          </w:p>
        </w:tc>
        <w:tc>
          <w:tcPr>
            <w:tcW w:w="1546" w:type="dxa"/>
            <w:shd w:val="clear" w:color="auto" w:fill="auto"/>
          </w:tcPr>
          <w:p w:rsidR="00AA1784" w:rsidRPr="00AA1784" w:rsidRDefault="00AA1784" w:rsidP="00AA1784">
            <w:pPr>
              <w:widowControl w:val="0"/>
              <w:autoSpaceDE w:val="0"/>
              <w:autoSpaceDN w:val="0"/>
              <w:spacing w:before="11" w:line="240" w:lineRule="auto"/>
              <w:ind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37" w:lineRule="auto"/>
              <w:ind w:left="316" w:right="303" w:hanging="5"/>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Дела,</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события,</w:t>
            </w:r>
          </w:p>
          <w:p w:rsidR="00AA1784" w:rsidRPr="00AA1784" w:rsidRDefault="00AA1784" w:rsidP="00AA1784">
            <w:pPr>
              <w:widowControl w:val="0"/>
              <w:autoSpaceDE w:val="0"/>
              <w:autoSpaceDN w:val="0"/>
              <w:spacing w:before="3" w:line="270" w:lineRule="exact"/>
              <w:ind w:left="91" w:right="74"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lastRenderedPageBreak/>
              <w:t>мероприятия</w:t>
            </w:r>
          </w:p>
        </w:tc>
        <w:tc>
          <w:tcPr>
            <w:tcW w:w="2286" w:type="dxa"/>
            <w:shd w:val="clear" w:color="auto" w:fill="auto"/>
          </w:tcPr>
          <w:p w:rsidR="00AA1784" w:rsidRPr="00AA1784" w:rsidRDefault="00AA1784" w:rsidP="00AA1784">
            <w:pPr>
              <w:widowControl w:val="0"/>
              <w:autoSpaceDE w:val="0"/>
              <w:autoSpaceDN w:val="0"/>
              <w:spacing w:before="11" w:line="240" w:lineRule="auto"/>
              <w:ind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37" w:lineRule="auto"/>
              <w:ind w:left="479" w:right="347" w:hanging="101"/>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Дела, события,</w:t>
            </w:r>
            <w:r w:rsidRPr="00AA1784">
              <w:rPr>
                <w:rFonts w:ascii="Times New Roman" w:eastAsia="Calibri" w:hAnsi="Times New Roman" w:cs="Times New Roman"/>
                <w:spacing w:val="-57"/>
                <w:sz w:val="28"/>
                <w:szCs w:val="28"/>
              </w:rPr>
              <w:t xml:space="preserve"> </w:t>
            </w:r>
            <w:r w:rsidRPr="00AA1784">
              <w:rPr>
                <w:rFonts w:ascii="Times New Roman" w:eastAsia="Calibri" w:hAnsi="Times New Roman" w:cs="Times New Roman"/>
                <w:sz w:val="28"/>
                <w:szCs w:val="28"/>
              </w:rPr>
              <w:t>мероприяти</w:t>
            </w:r>
            <w:r w:rsidRPr="00AA1784">
              <w:rPr>
                <w:rFonts w:ascii="Times New Roman" w:eastAsia="Calibri" w:hAnsi="Times New Roman" w:cs="Times New Roman"/>
                <w:sz w:val="28"/>
                <w:szCs w:val="28"/>
              </w:rPr>
              <w:lastRenderedPageBreak/>
              <w:t>я</w:t>
            </w:r>
          </w:p>
        </w:tc>
        <w:tc>
          <w:tcPr>
            <w:tcW w:w="2803" w:type="dxa"/>
            <w:shd w:val="clear" w:color="auto" w:fill="auto"/>
          </w:tcPr>
          <w:p w:rsidR="00AA1784" w:rsidRPr="00AA1784" w:rsidRDefault="00AA1784" w:rsidP="00AA1784">
            <w:pPr>
              <w:widowControl w:val="0"/>
              <w:autoSpaceDE w:val="0"/>
              <w:autoSpaceDN w:val="0"/>
              <w:spacing w:before="11" w:line="240" w:lineRule="auto"/>
              <w:ind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37" w:lineRule="auto"/>
              <w:ind w:left="340" w:right="217" w:hanging="101"/>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Дела, события,</w:t>
            </w:r>
            <w:r w:rsidRPr="00AA1784">
              <w:rPr>
                <w:rFonts w:ascii="Times New Roman" w:eastAsia="Calibri" w:hAnsi="Times New Roman" w:cs="Times New Roman"/>
                <w:spacing w:val="-57"/>
                <w:sz w:val="28"/>
                <w:szCs w:val="28"/>
              </w:rPr>
              <w:t xml:space="preserve"> </w:t>
            </w:r>
            <w:r w:rsidRPr="00AA1784">
              <w:rPr>
                <w:rFonts w:ascii="Times New Roman" w:eastAsia="Calibri" w:hAnsi="Times New Roman" w:cs="Times New Roman"/>
                <w:sz w:val="28"/>
                <w:szCs w:val="28"/>
              </w:rPr>
              <w:t>мероприятия</w:t>
            </w:r>
          </w:p>
        </w:tc>
      </w:tr>
      <w:tr w:rsidR="00AA1784" w:rsidRPr="00AA1784" w:rsidTr="0067516D">
        <w:trPr>
          <w:trHeight w:val="829"/>
        </w:trPr>
        <w:tc>
          <w:tcPr>
            <w:tcW w:w="3448" w:type="dxa"/>
            <w:gridSpan w:val="2"/>
            <w:shd w:val="clear" w:color="auto" w:fill="auto"/>
          </w:tcPr>
          <w:p w:rsidR="00AA1784" w:rsidRPr="00AA1784" w:rsidRDefault="00AA1784" w:rsidP="00AA1784">
            <w:pPr>
              <w:widowControl w:val="0"/>
              <w:autoSpaceDE w:val="0"/>
              <w:autoSpaceDN w:val="0"/>
              <w:spacing w:line="237" w:lineRule="auto"/>
              <w:ind w:left="110" w:right="19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lastRenderedPageBreak/>
              <w:t>Экскурсии согласно планам воспитательной работы классных руководителей</w:t>
            </w:r>
          </w:p>
        </w:tc>
        <w:tc>
          <w:tcPr>
            <w:tcW w:w="1546" w:type="dxa"/>
            <w:shd w:val="clear" w:color="auto" w:fill="auto"/>
          </w:tcPr>
          <w:p w:rsidR="00AA1784" w:rsidRPr="00AA1784" w:rsidRDefault="00AA1784" w:rsidP="00AA1784">
            <w:pPr>
              <w:widowControl w:val="0"/>
              <w:autoSpaceDE w:val="0"/>
              <w:autoSpaceDN w:val="0"/>
              <w:spacing w:line="264" w:lineRule="exact"/>
              <w:ind w:left="91" w:right="7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37" w:lineRule="auto"/>
              <w:ind w:left="431" w:right="421" w:firstLine="6"/>
              <w:jc w:val="center"/>
              <w:rPr>
                <w:rFonts w:ascii="Times New Roman" w:eastAsia="Calibri" w:hAnsi="Times New Roman" w:cs="Times New Roman"/>
                <w:sz w:val="28"/>
                <w:szCs w:val="28"/>
              </w:rPr>
            </w:pPr>
            <w:r w:rsidRPr="00AA1784">
              <w:rPr>
                <w:rFonts w:ascii="Times New Roman" w:eastAsia="Calibri" w:hAnsi="Times New Roman" w:cs="Times New Roman"/>
                <w:spacing w:val="-1"/>
                <w:sz w:val="28"/>
                <w:szCs w:val="28"/>
              </w:rPr>
              <w:t>каникулярное</w:t>
            </w:r>
          </w:p>
          <w:p w:rsidR="00AA1784" w:rsidRPr="00AA1784" w:rsidRDefault="00AA1784" w:rsidP="00AA1784">
            <w:pPr>
              <w:widowControl w:val="0"/>
              <w:autoSpaceDE w:val="0"/>
              <w:autoSpaceDN w:val="0"/>
              <w:spacing w:line="270" w:lineRule="exact"/>
              <w:ind w:left="206" w:right="18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время</w:t>
            </w:r>
          </w:p>
        </w:tc>
        <w:tc>
          <w:tcPr>
            <w:tcW w:w="2803" w:type="dxa"/>
            <w:shd w:val="clear" w:color="auto" w:fill="auto"/>
          </w:tcPr>
          <w:p w:rsidR="00AA1784" w:rsidRPr="00AA1784" w:rsidRDefault="00AA1784" w:rsidP="00AA1784">
            <w:pPr>
              <w:widowControl w:val="0"/>
              <w:autoSpaceDE w:val="0"/>
              <w:autoSpaceDN w:val="0"/>
              <w:spacing w:line="264" w:lineRule="exact"/>
              <w:ind w:left="10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Классные руководители</w:t>
            </w:r>
          </w:p>
        </w:tc>
      </w:tr>
      <w:tr w:rsidR="00AA1784" w:rsidRPr="00AA1784" w:rsidTr="0067516D">
        <w:trPr>
          <w:trHeight w:val="830"/>
        </w:trPr>
        <w:tc>
          <w:tcPr>
            <w:tcW w:w="3448" w:type="dxa"/>
            <w:gridSpan w:val="2"/>
            <w:shd w:val="clear" w:color="auto" w:fill="auto"/>
          </w:tcPr>
          <w:p w:rsidR="00AA1784" w:rsidRPr="00AA1784" w:rsidRDefault="00AA1784" w:rsidP="00AA1784">
            <w:pPr>
              <w:widowControl w:val="0"/>
              <w:autoSpaceDE w:val="0"/>
              <w:autoSpaceDN w:val="0"/>
              <w:spacing w:line="240" w:lineRule="auto"/>
              <w:ind w:left="110" w:right="556"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Экскурсия в пожарную часть</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1-4</w:t>
            </w:r>
          </w:p>
        </w:tc>
        <w:tc>
          <w:tcPr>
            <w:tcW w:w="2286" w:type="dxa"/>
            <w:shd w:val="clear" w:color="auto" w:fill="auto"/>
          </w:tcPr>
          <w:p w:rsidR="00AA1784" w:rsidRPr="00AA1784" w:rsidRDefault="00AA1784" w:rsidP="00AA1784">
            <w:pPr>
              <w:widowControl w:val="0"/>
              <w:autoSpaceDE w:val="0"/>
              <w:autoSpaceDN w:val="0"/>
              <w:spacing w:line="240" w:lineRule="auto"/>
              <w:ind w:left="412" w:right="315"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 течение года</w:t>
            </w:r>
          </w:p>
        </w:tc>
        <w:tc>
          <w:tcPr>
            <w:tcW w:w="2803" w:type="dxa"/>
            <w:shd w:val="clear" w:color="auto" w:fill="auto"/>
          </w:tcPr>
          <w:p w:rsidR="00AA1784" w:rsidRPr="00AA1784" w:rsidRDefault="00AA1784" w:rsidP="00AA1784">
            <w:pPr>
              <w:widowControl w:val="0"/>
              <w:autoSpaceDE w:val="0"/>
              <w:autoSpaceDN w:val="0"/>
              <w:spacing w:line="259" w:lineRule="exact"/>
              <w:ind w:left="10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учителя</w:t>
            </w:r>
          </w:p>
          <w:p w:rsidR="00AA1784" w:rsidRPr="00AA1784" w:rsidRDefault="00AA1784" w:rsidP="00AA1784">
            <w:pPr>
              <w:widowControl w:val="0"/>
              <w:autoSpaceDE w:val="0"/>
              <w:autoSpaceDN w:val="0"/>
              <w:spacing w:line="240" w:lineRule="auto"/>
              <w:ind w:left="109" w:right="283"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 xml:space="preserve">начальных </w:t>
            </w:r>
            <w:r w:rsidRPr="00AA1784">
              <w:rPr>
                <w:rFonts w:ascii="Times New Roman" w:eastAsia="Calibri" w:hAnsi="Times New Roman" w:cs="Times New Roman"/>
                <w:spacing w:val="-57"/>
                <w:sz w:val="28"/>
                <w:szCs w:val="28"/>
              </w:rPr>
              <w:t xml:space="preserve"> </w:t>
            </w:r>
            <w:r w:rsidRPr="00AA1784">
              <w:rPr>
                <w:rFonts w:ascii="Times New Roman" w:eastAsia="Calibri" w:hAnsi="Times New Roman" w:cs="Times New Roman"/>
                <w:sz w:val="28"/>
                <w:szCs w:val="28"/>
              </w:rPr>
              <w:t>классов</w:t>
            </w:r>
          </w:p>
        </w:tc>
      </w:tr>
      <w:tr w:rsidR="00AA1784" w:rsidRPr="00AA1784" w:rsidTr="0067516D">
        <w:trPr>
          <w:trHeight w:val="830"/>
        </w:trPr>
        <w:tc>
          <w:tcPr>
            <w:tcW w:w="3448" w:type="dxa"/>
            <w:gridSpan w:val="2"/>
            <w:shd w:val="clear" w:color="auto" w:fill="auto"/>
          </w:tcPr>
          <w:p w:rsidR="00AA1784" w:rsidRPr="00AA1784" w:rsidRDefault="00AA1784" w:rsidP="00AA1784">
            <w:pPr>
              <w:widowControl w:val="0"/>
              <w:autoSpaceDE w:val="0"/>
              <w:autoSpaceDN w:val="0"/>
              <w:spacing w:line="240" w:lineRule="auto"/>
              <w:ind w:left="110" w:right="556"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Экскурсия в народный районный музей</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1-8</w:t>
            </w:r>
          </w:p>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9-11</w:t>
            </w:r>
          </w:p>
        </w:tc>
        <w:tc>
          <w:tcPr>
            <w:tcW w:w="2286" w:type="dxa"/>
            <w:shd w:val="clear" w:color="auto" w:fill="auto"/>
          </w:tcPr>
          <w:p w:rsidR="00AA1784" w:rsidRPr="00AA1784" w:rsidRDefault="00AA1784" w:rsidP="00AA1784">
            <w:pPr>
              <w:widowControl w:val="0"/>
              <w:autoSpaceDE w:val="0"/>
              <w:autoSpaceDN w:val="0"/>
              <w:spacing w:line="240" w:lineRule="auto"/>
              <w:ind w:left="412" w:right="315"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 течение года</w:t>
            </w:r>
          </w:p>
        </w:tc>
        <w:tc>
          <w:tcPr>
            <w:tcW w:w="2803" w:type="dxa"/>
            <w:shd w:val="clear" w:color="auto" w:fill="auto"/>
          </w:tcPr>
          <w:p w:rsidR="00AA1784" w:rsidRPr="00AA1784" w:rsidRDefault="00AA1784" w:rsidP="00AA1784">
            <w:pPr>
              <w:widowControl w:val="0"/>
              <w:autoSpaceDE w:val="0"/>
              <w:autoSpaceDN w:val="0"/>
              <w:spacing w:line="259" w:lineRule="exact"/>
              <w:ind w:left="10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Классные руководители</w:t>
            </w:r>
          </w:p>
        </w:tc>
      </w:tr>
      <w:tr w:rsidR="00AA1784" w:rsidRPr="00AA1784" w:rsidTr="0067516D">
        <w:trPr>
          <w:trHeight w:val="417"/>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Турслет</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8-11</w:t>
            </w:r>
          </w:p>
        </w:tc>
        <w:tc>
          <w:tcPr>
            <w:tcW w:w="2286" w:type="dxa"/>
            <w:shd w:val="clear" w:color="auto" w:fill="auto"/>
          </w:tcPr>
          <w:p w:rsidR="00AA1784" w:rsidRPr="00AA1784" w:rsidRDefault="00AA1784" w:rsidP="00AA1784">
            <w:pPr>
              <w:widowControl w:val="0"/>
              <w:autoSpaceDE w:val="0"/>
              <w:autoSpaceDN w:val="0"/>
              <w:spacing w:line="259" w:lineRule="exact"/>
              <w:ind w:left="201"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сентябрь</w:t>
            </w:r>
          </w:p>
        </w:tc>
        <w:tc>
          <w:tcPr>
            <w:tcW w:w="2803" w:type="dxa"/>
            <w:shd w:val="clear" w:color="auto" w:fill="auto"/>
          </w:tcPr>
          <w:p w:rsidR="00AA1784" w:rsidRPr="00AA1784" w:rsidRDefault="00AA1784" w:rsidP="00AA1784">
            <w:pPr>
              <w:widowControl w:val="0"/>
              <w:autoSpaceDE w:val="0"/>
              <w:autoSpaceDN w:val="0"/>
              <w:spacing w:line="259" w:lineRule="exact"/>
              <w:ind w:left="10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Ткачева Е.С.</w:t>
            </w:r>
          </w:p>
          <w:p w:rsidR="00AA1784" w:rsidRPr="00AA1784" w:rsidRDefault="00AA1784" w:rsidP="00AA1784">
            <w:pPr>
              <w:widowControl w:val="0"/>
              <w:autoSpaceDE w:val="0"/>
              <w:autoSpaceDN w:val="0"/>
              <w:spacing w:line="259" w:lineRule="exact"/>
              <w:ind w:left="10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Лысая Г.С.</w:t>
            </w:r>
          </w:p>
        </w:tc>
      </w:tr>
      <w:tr w:rsidR="00AA1784" w:rsidRPr="00AA1784" w:rsidTr="0067516D">
        <w:trPr>
          <w:trHeight w:val="412"/>
        </w:trPr>
        <w:tc>
          <w:tcPr>
            <w:tcW w:w="10083" w:type="dxa"/>
            <w:gridSpan w:val="5"/>
            <w:shd w:val="clear" w:color="auto" w:fill="auto"/>
          </w:tcPr>
          <w:p w:rsidR="00AA1784" w:rsidRPr="00AA1784" w:rsidRDefault="00AA1784" w:rsidP="00AA1784">
            <w:pPr>
              <w:widowControl w:val="0"/>
              <w:autoSpaceDE w:val="0"/>
              <w:autoSpaceDN w:val="0"/>
              <w:spacing w:line="260" w:lineRule="exact"/>
              <w:ind w:left="498" w:right="48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Работа</w:t>
            </w:r>
            <w:r w:rsidRPr="00AA1784">
              <w:rPr>
                <w:rFonts w:ascii="Times New Roman" w:eastAsia="Calibri" w:hAnsi="Times New Roman" w:cs="Times New Roman"/>
                <w:spacing w:val="-2"/>
                <w:sz w:val="28"/>
                <w:szCs w:val="28"/>
              </w:rPr>
              <w:t xml:space="preserve"> </w:t>
            </w:r>
            <w:r w:rsidRPr="00AA1784">
              <w:rPr>
                <w:rFonts w:ascii="Times New Roman" w:eastAsia="Calibri" w:hAnsi="Times New Roman" w:cs="Times New Roman"/>
                <w:sz w:val="28"/>
                <w:szCs w:val="28"/>
              </w:rPr>
              <w:t>с</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родителями</w:t>
            </w:r>
          </w:p>
        </w:tc>
      </w:tr>
      <w:tr w:rsidR="00AA1784" w:rsidRPr="00AA1784" w:rsidTr="0067516D">
        <w:trPr>
          <w:trHeight w:val="1242"/>
        </w:trPr>
        <w:tc>
          <w:tcPr>
            <w:tcW w:w="3448" w:type="dxa"/>
            <w:gridSpan w:val="2"/>
            <w:shd w:val="clear" w:color="auto" w:fill="auto"/>
          </w:tcPr>
          <w:p w:rsidR="00AA1784" w:rsidRPr="00AA1784" w:rsidRDefault="00AA1784" w:rsidP="00AA1784">
            <w:pPr>
              <w:widowControl w:val="0"/>
              <w:autoSpaceDE w:val="0"/>
              <w:autoSpaceDN w:val="0"/>
              <w:spacing w:before="6" w:line="240" w:lineRule="auto"/>
              <w:ind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40" w:lineRule="auto"/>
              <w:ind w:right="227"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Дела, события,</w:t>
            </w:r>
            <w:r w:rsidRPr="00AA1784">
              <w:rPr>
                <w:rFonts w:ascii="Times New Roman" w:eastAsia="Calibri" w:hAnsi="Times New Roman" w:cs="Times New Roman"/>
                <w:spacing w:val="-4"/>
                <w:sz w:val="28"/>
                <w:szCs w:val="28"/>
              </w:rPr>
              <w:t xml:space="preserve"> </w:t>
            </w:r>
            <w:r w:rsidRPr="00AA1784">
              <w:rPr>
                <w:rFonts w:ascii="Times New Roman" w:eastAsia="Calibri" w:hAnsi="Times New Roman" w:cs="Times New Roman"/>
                <w:sz w:val="28"/>
                <w:szCs w:val="28"/>
              </w:rPr>
              <w:t>мероприятия</w:t>
            </w:r>
          </w:p>
        </w:tc>
        <w:tc>
          <w:tcPr>
            <w:tcW w:w="1546" w:type="dxa"/>
            <w:shd w:val="clear" w:color="auto" w:fill="auto"/>
          </w:tcPr>
          <w:p w:rsidR="00AA1784" w:rsidRPr="00AA1784" w:rsidRDefault="00AA1784" w:rsidP="00AA1784">
            <w:pPr>
              <w:widowControl w:val="0"/>
              <w:autoSpaceDE w:val="0"/>
              <w:autoSpaceDN w:val="0"/>
              <w:spacing w:before="5" w:line="240" w:lineRule="auto"/>
              <w:ind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40" w:lineRule="auto"/>
              <w:ind w:left="91" w:right="84"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Классы</w:t>
            </w:r>
          </w:p>
        </w:tc>
        <w:tc>
          <w:tcPr>
            <w:tcW w:w="2286" w:type="dxa"/>
            <w:shd w:val="clear" w:color="auto" w:fill="auto"/>
          </w:tcPr>
          <w:p w:rsidR="00AA1784" w:rsidRPr="00AA1784" w:rsidRDefault="00AA1784" w:rsidP="00AA1784">
            <w:pPr>
              <w:widowControl w:val="0"/>
              <w:autoSpaceDE w:val="0"/>
              <w:autoSpaceDN w:val="0"/>
              <w:spacing w:line="259" w:lineRule="exact"/>
              <w:ind w:left="206"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Ориентировочное</w:t>
            </w:r>
          </w:p>
          <w:p w:rsidR="00AA1784" w:rsidRPr="00AA1784" w:rsidRDefault="00AA1784" w:rsidP="00AA1784">
            <w:pPr>
              <w:widowControl w:val="0"/>
              <w:autoSpaceDE w:val="0"/>
              <w:autoSpaceDN w:val="0"/>
              <w:spacing w:before="135"/>
              <w:ind w:left="552" w:right="537" w:firstLine="5"/>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время</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проведения</w:t>
            </w:r>
          </w:p>
        </w:tc>
        <w:tc>
          <w:tcPr>
            <w:tcW w:w="2803" w:type="dxa"/>
            <w:shd w:val="clear" w:color="auto" w:fill="auto"/>
          </w:tcPr>
          <w:p w:rsidR="00AA1784" w:rsidRPr="00AA1784" w:rsidRDefault="00AA1784" w:rsidP="00AA1784">
            <w:pPr>
              <w:widowControl w:val="0"/>
              <w:autoSpaceDE w:val="0"/>
              <w:autoSpaceDN w:val="0"/>
              <w:spacing w:before="5" w:line="240" w:lineRule="auto"/>
              <w:ind w:firstLine="0"/>
              <w:jc w:val="center"/>
              <w:rPr>
                <w:rFonts w:ascii="Times New Roman" w:eastAsia="Calibri" w:hAnsi="Times New Roman" w:cs="Times New Roman"/>
                <w:sz w:val="28"/>
                <w:szCs w:val="28"/>
              </w:rPr>
            </w:pPr>
          </w:p>
          <w:p w:rsidR="00AA1784" w:rsidRPr="00AA1784" w:rsidRDefault="00AA1784" w:rsidP="00AA1784">
            <w:pPr>
              <w:widowControl w:val="0"/>
              <w:autoSpaceDE w:val="0"/>
              <w:autoSpaceDN w:val="0"/>
              <w:spacing w:line="240" w:lineRule="auto"/>
              <w:ind w:left="225"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Ответственные</w:t>
            </w:r>
          </w:p>
        </w:tc>
      </w:tr>
      <w:tr w:rsidR="00AA1784" w:rsidRPr="00AA1784" w:rsidTr="0067516D">
        <w:trPr>
          <w:trHeight w:val="825"/>
        </w:trPr>
        <w:tc>
          <w:tcPr>
            <w:tcW w:w="3448" w:type="dxa"/>
            <w:gridSpan w:val="2"/>
            <w:shd w:val="clear" w:color="auto" w:fill="auto"/>
          </w:tcPr>
          <w:p w:rsidR="00AA1784" w:rsidRPr="00AA1784" w:rsidRDefault="00AA1784" w:rsidP="00AA1784">
            <w:pPr>
              <w:widowControl w:val="0"/>
              <w:tabs>
                <w:tab w:val="left" w:pos="1976"/>
              </w:tabs>
              <w:autoSpaceDE w:val="0"/>
              <w:autoSpaceDN w:val="0"/>
              <w:spacing w:line="237" w:lineRule="auto"/>
              <w:ind w:left="110" w:right="96"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Общешкольное</w:t>
            </w:r>
            <w:r w:rsidRPr="00AA1784">
              <w:rPr>
                <w:rFonts w:ascii="Times New Roman" w:eastAsia="Calibri" w:hAnsi="Times New Roman" w:cs="Times New Roman"/>
                <w:sz w:val="28"/>
                <w:szCs w:val="28"/>
              </w:rPr>
              <w:tab/>
            </w:r>
            <w:r w:rsidRPr="00AA1784">
              <w:rPr>
                <w:rFonts w:ascii="Times New Roman" w:eastAsia="Calibri" w:hAnsi="Times New Roman" w:cs="Times New Roman"/>
                <w:spacing w:val="-2"/>
                <w:sz w:val="28"/>
                <w:szCs w:val="28"/>
              </w:rPr>
              <w:t>родительское</w:t>
            </w:r>
            <w:r w:rsidRPr="00AA1784">
              <w:rPr>
                <w:rFonts w:ascii="Times New Roman" w:eastAsia="Calibri" w:hAnsi="Times New Roman" w:cs="Times New Roman"/>
                <w:spacing w:val="-57"/>
                <w:sz w:val="28"/>
                <w:szCs w:val="28"/>
              </w:rPr>
              <w:t xml:space="preserve"> </w:t>
            </w:r>
            <w:r w:rsidRPr="00AA1784">
              <w:rPr>
                <w:rFonts w:ascii="Times New Roman" w:eastAsia="Calibri" w:hAnsi="Times New Roman" w:cs="Times New Roman"/>
                <w:sz w:val="28"/>
                <w:szCs w:val="28"/>
              </w:rPr>
              <w:t>собрания</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17" w:lineRule="exact"/>
              <w:ind w:left="197"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2 раза в год</w:t>
            </w:r>
          </w:p>
        </w:tc>
        <w:tc>
          <w:tcPr>
            <w:tcW w:w="2803" w:type="dxa"/>
            <w:shd w:val="clear" w:color="auto" w:fill="auto"/>
          </w:tcPr>
          <w:p w:rsidR="00AA1784" w:rsidRPr="00AA1784" w:rsidRDefault="00AA1784" w:rsidP="00AA1784">
            <w:pPr>
              <w:widowControl w:val="0"/>
              <w:autoSpaceDE w:val="0"/>
              <w:autoSpaceDN w:val="0"/>
              <w:spacing w:line="237" w:lineRule="auto"/>
              <w:ind w:left="102" w:right="90" w:firstLine="0"/>
              <w:jc w:val="center"/>
              <w:rPr>
                <w:rFonts w:ascii="Times New Roman" w:eastAsia="Calibri" w:hAnsi="Times New Roman" w:cs="Times New Roman"/>
                <w:sz w:val="28"/>
                <w:szCs w:val="28"/>
              </w:rPr>
            </w:pPr>
            <w:r w:rsidRPr="00AA1784">
              <w:rPr>
                <w:rFonts w:ascii="Times New Roman" w:eastAsia="Calibri" w:hAnsi="Times New Roman" w:cs="Times New Roman"/>
                <w:spacing w:val="-2"/>
                <w:sz w:val="28"/>
                <w:szCs w:val="28"/>
              </w:rPr>
              <w:t>Директор школы</w:t>
            </w:r>
            <w:r w:rsidRPr="00AA1784">
              <w:rPr>
                <w:rFonts w:ascii="Times New Roman" w:eastAsia="Calibri" w:hAnsi="Times New Roman" w:cs="Times New Roman"/>
                <w:spacing w:val="-57"/>
                <w:sz w:val="28"/>
                <w:szCs w:val="28"/>
              </w:rPr>
              <w:t xml:space="preserve"> </w:t>
            </w:r>
            <w:r w:rsidRPr="00AA1784">
              <w:rPr>
                <w:rFonts w:ascii="Times New Roman" w:eastAsia="Calibri" w:hAnsi="Times New Roman" w:cs="Times New Roman"/>
                <w:sz w:val="28"/>
                <w:szCs w:val="28"/>
              </w:rPr>
              <w:t>Заместитель</w:t>
            </w:r>
          </w:p>
          <w:p w:rsidR="00AA1784" w:rsidRPr="00AA1784" w:rsidRDefault="00AA1784" w:rsidP="00AA1784">
            <w:pPr>
              <w:widowControl w:val="0"/>
              <w:autoSpaceDE w:val="0"/>
              <w:autoSpaceDN w:val="0"/>
              <w:spacing w:line="270" w:lineRule="exact"/>
              <w:ind w:left="102" w:right="94"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директора</w:t>
            </w:r>
          </w:p>
        </w:tc>
      </w:tr>
      <w:tr w:rsidR="00AA1784" w:rsidRPr="00AA1784" w:rsidTr="0067516D">
        <w:trPr>
          <w:trHeight w:val="829"/>
        </w:trPr>
        <w:tc>
          <w:tcPr>
            <w:tcW w:w="3448" w:type="dxa"/>
            <w:gridSpan w:val="2"/>
            <w:shd w:val="clear" w:color="auto" w:fill="auto"/>
          </w:tcPr>
          <w:p w:rsidR="00AA1784" w:rsidRPr="00AA1784" w:rsidRDefault="00AA1784" w:rsidP="00AA1784">
            <w:pPr>
              <w:widowControl w:val="0"/>
              <w:tabs>
                <w:tab w:val="left" w:pos="1957"/>
              </w:tabs>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Классные</w:t>
            </w:r>
            <w:r w:rsidRPr="00AA1784">
              <w:rPr>
                <w:rFonts w:ascii="Times New Roman" w:eastAsia="Calibri" w:hAnsi="Times New Roman" w:cs="Times New Roman"/>
                <w:sz w:val="28"/>
                <w:szCs w:val="28"/>
              </w:rPr>
              <w:tab/>
              <w:t>родительские</w:t>
            </w:r>
          </w:p>
          <w:p w:rsidR="00AA1784" w:rsidRPr="00AA1784" w:rsidRDefault="00AA1784" w:rsidP="00AA1784">
            <w:pPr>
              <w:widowControl w:val="0"/>
              <w:autoSpaceDE w:val="0"/>
              <w:autoSpaceDN w:val="0"/>
              <w:spacing w:before="2" w:line="240" w:lineRule="auto"/>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собрания</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17" w:lineRule="exact"/>
              <w:ind w:left="197"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раз</w:t>
            </w:r>
            <w:r w:rsidRPr="00AA1784">
              <w:rPr>
                <w:rFonts w:ascii="Times New Roman" w:eastAsia="Calibri" w:hAnsi="Times New Roman" w:cs="Times New Roman"/>
                <w:spacing w:val="-3"/>
                <w:sz w:val="28"/>
                <w:szCs w:val="28"/>
              </w:rPr>
              <w:t xml:space="preserve"> </w:t>
            </w:r>
            <w:r w:rsidRPr="00AA1784">
              <w:rPr>
                <w:rFonts w:ascii="Times New Roman" w:eastAsia="Calibri" w:hAnsi="Times New Roman" w:cs="Times New Roman"/>
                <w:sz w:val="28"/>
                <w:szCs w:val="28"/>
              </w:rPr>
              <w:t>в</w:t>
            </w:r>
            <w:r w:rsidRPr="00AA1784">
              <w:rPr>
                <w:rFonts w:ascii="Times New Roman" w:eastAsia="Calibri" w:hAnsi="Times New Roman" w:cs="Times New Roman"/>
                <w:spacing w:val="-5"/>
                <w:sz w:val="28"/>
                <w:szCs w:val="28"/>
              </w:rPr>
              <w:t xml:space="preserve"> </w:t>
            </w:r>
            <w:r w:rsidRPr="00AA1784">
              <w:rPr>
                <w:rFonts w:ascii="Times New Roman" w:eastAsia="Calibri" w:hAnsi="Times New Roman" w:cs="Times New Roman"/>
                <w:sz w:val="28"/>
                <w:szCs w:val="28"/>
              </w:rPr>
              <w:t>четверть</w:t>
            </w:r>
          </w:p>
        </w:tc>
        <w:tc>
          <w:tcPr>
            <w:tcW w:w="2803" w:type="dxa"/>
            <w:shd w:val="clear" w:color="auto" w:fill="auto"/>
          </w:tcPr>
          <w:p w:rsidR="00AA1784" w:rsidRPr="00AA1784" w:rsidRDefault="00AA1784" w:rsidP="00AA1784">
            <w:pPr>
              <w:widowControl w:val="0"/>
              <w:autoSpaceDE w:val="0"/>
              <w:autoSpaceDN w:val="0"/>
              <w:spacing w:line="259" w:lineRule="exact"/>
              <w:ind w:left="102" w:right="9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Классные</w:t>
            </w:r>
          </w:p>
          <w:p w:rsidR="00AA1784" w:rsidRPr="00AA1784" w:rsidRDefault="00AA1784" w:rsidP="00AA1784">
            <w:pPr>
              <w:widowControl w:val="0"/>
              <w:autoSpaceDE w:val="0"/>
              <w:autoSpaceDN w:val="0"/>
              <w:spacing w:before="2" w:line="240" w:lineRule="auto"/>
              <w:ind w:left="102" w:right="96"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руководители</w:t>
            </w:r>
          </w:p>
        </w:tc>
      </w:tr>
      <w:tr w:rsidR="00AA1784" w:rsidRPr="00AA1784" w:rsidTr="0067516D">
        <w:trPr>
          <w:trHeight w:val="2208"/>
        </w:trPr>
        <w:tc>
          <w:tcPr>
            <w:tcW w:w="3448" w:type="dxa"/>
            <w:gridSpan w:val="2"/>
            <w:shd w:val="clear" w:color="auto" w:fill="auto"/>
          </w:tcPr>
          <w:p w:rsidR="00AA1784" w:rsidRPr="00AA1784" w:rsidRDefault="00AA1784" w:rsidP="00AA1784">
            <w:pPr>
              <w:widowControl w:val="0"/>
              <w:tabs>
                <w:tab w:val="left" w:pos="2191"/>
                <w:tab w:val="left" w:pos="3226"/>
              </w:tabs>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Индивидуальные</w:t>
            </w:r>
            <w:r w:rsidRPr="00AA1784">
              <w:rPr>
                <w:rFonts w:ascii="Times New Roman" w:eastAsia="Calibri" w:hAnsi="Times New Roman" w:cs="Times New Roman"/>
                <w:sz w:val="28"/>
                <w:szCs w:val="28"/>
              </w:rPr>
              <w:tab/>
              <w:t>беседы</w:t>
            </w:r>
            <w:r w:rsidRPr="00AA1784">
              <w:rPr>
                <w:rFonts w:ascii="Times New Roman" w:eastAsia="Calibri" w:hAnsi="Times New Roman" w:cs="Times New Roman"/>
                <w:sz w:val="28"/>
                <w:szCs w:val="28"/>
              </w:rPr>
              <w:tab/>
              <w:t>с</w:t>
            </w:r>
          </w:p>
          <w:p w:rsidR="00AA1784" w:rsidRPr="00AA1784" w:rsidRDefault="00AA1784" w:rsidP="00AA1784">
            <w:pPr>
              <w:widowControl w:val="0"/>
              <w:autoSpaceDE w:val="0"/>
              <w:autoSpaceDN w:val="0"/>
              <w:spacing w:before="2" w:line="275"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родителями:</w:t>
            </w:r>
          </w:p>
          <w:p w:rsidR="00AA1784" w:rsidRPr="00AA1784" w:rsidRDefault="00AA1784" w:rsidP="00AA1784">
            <w:pPr>
              <w:widowControl w:val="0"/>
              <w:tabs>
                <w:tab w:val="left" w:pos="1074"/>
                <w:tab w:val="left" w:pos="3090"/>
              </w:tabs>
              <w:autoSpaceDE w:val="0"/>
              <w:autoSpaceDN w:val="0"/>
              <w:spacing w:line="240" w:lineRule="auto"/>
              <w:ind w:left="110" w:right="96"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-об</w:t>
            </w:r>
            <w:r w:rsidRPr="00AA1784">
              <w:rPr>
                <w:rFonts w:ascii="Times New Roman" w:eastAsia="Calibri" w:hAnsi="Times New Roman" w:cs="Times New Roman"/>
                <w:sz w:val="28"/>
                <w:szCs w:val="28"/>
              </w:rPr>
              <w:tab/>
              <w:t>обязанностях</w:t>
            </w:r>
            <w:r w:rsidRPr="00AA1784">
              <w:rPr>
                <w:rFonts w:ascii="Times New Roman" w:eastAsia="Calibri" w:hAnsi="Times New Roman" w:cs="Times New Roman"/>
                <w:sz w:val="28"/>
                <w:szCs w:val="28"/>
              </w:rPr>
              <w:tab/>
            </w:r>
            <w:r w:rsidRPr="00AA1784">
              <w:rPr>
                <w:rFonts w:ascii="Times New Roman" w:eastAsia="Calibri" w:hAnsi="Times New Roman" w:cs="Times New Roman"/>
                <w:spacing w:val="-2"/>
                <w:sz w:val="28"/>
                <w:szCs w:val="28"/>
              </w:rPr>
              <w:t>по</w:t>
            </w:r>
            <w:r w:rsidRPr="00AA1784">
              <w:rPr>
                <w:rFonts w:ascii="Times New Roman" w:eastAsia="Calibri" w:hAnsi="Times New Roman" w:cs="Times New Roman"/>
                <w:spacing w:val="-58"/>
                <w:sz w:val="28"/>
                <w:szCs w:val="28"/>
              </w:rPr>
              <w:t xml:space="preserve"> </w:t>
            </w:r>
            <w:r w:rsidRPr="00AA1784">
              <w:rPr>
                <w:rFonts w:ascii="Times New Roman" w:eastAsia="Calibri" w:hAnsi="Times New Roman" w:cs="Times New Roman"/>
                <w:sz w:val="28"/>
                <w:szCs w:val="28"/>
              </w:rPr>
              <w:t>воспитанию</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и</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содержанию</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детей,</w:t>
            </w:r>
          </w:p>
          <w:p w:rsidR="00AA1784" w:rsidRPr="00AA1784" w:rsidRDefault="00AA1784" w:rsidP="00AA1784">
            <w:pPr>
              <w:widowControl w:val="0"/>
              <w:autoSpaceDE w:val="0"/>
              <w:autoSpaceDN w:val="0"/>
              <w:spacing w:before="2" w:line="275"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-о</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взаимоотношениях</w:t>
            </w:r>
            <w:r w:rsidRPr="00AA1784">
              <w:rPr>
                <w:rFonts w:ascii="Times New Roman" w:eastAsia="Calibri" w:hAnsi="Times New Roman" w:cs="Times New Roman"/>
                <w:spacing w:val="-6"/>
                <w:sz w:val="28"/>
                <w:szCs w:val="28"/>
              </w:rPr>
              <w:t xml:space="preserve"> </w:t>
            </w:r>
            <w:r w:rsidRPr="00AA1784">
              <w:rPr>
                <w:rFonts w:ascii="Times New Roman" w:eastAsia="Calibri" w:hAnsi="Times New Roman" w:cs="Times New Roman"/>
                <w:sz w:val="28"/>
                <w:szCs w:val="28"/>
              </w:rPr>
              <w:t>в семье,</w:t>
            </w:r>
          </w:p>
          <w:p w:rsidR="00AA1784" w:rsidRPr="00AA1784" w:rsidRDefault="00AA1784" w:rsidP="00AA1784">
            <w:pPr>
              <w:widowControl w:val="0"/>
              <w:autoSpaceDE w:val="0"/>
              <w:autoSpaceDN w:val="0"/>
              <w:spacing w:line="278" w:lineRule="exact"/>
              <w:ind w:left="110" w:right="95"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 xml:space="preserve">-о бытовых условиях и их роли </w:t>
            </w:r>
            <w:r w:rsidRPr="00AA1784">
              <w:rPr>
                <w:rFonts w:ascii="Times New Roman" w:eastAsia="Calibri" w:hAnsi="Times New Roman" w:cs="Times New Roman"/>
                <w:spacing w:val="-57"/>
                <w:sz w:val="28"/>
                <w:szCs w:val="28"/>
              </w:rPr>
              <w:t xml:space="preserve"> </w:t>
            </w:r>
            <w:r w:rsidRPr="00AA1784">
              <w:rPr>
                <w:rFonts w:ascii="Times New Roman" w:eastAsia="Calibri" w:hAnsi="Times New Roman" w:cs="Times New Roman"/>
                <w:sz w:val="28"/>
                <w:szCs w:val="28"/>
              </w:rPr>
              <w:t>в</w:t>
            </w:r>
            <w:r w:rsidRPr="00AA1784">
              <w:rPr>
                <w:rFonts w:ascii="Times New Roman" w:eastAsia="Calibri" w:hAnsi="Times New Roman" w:cs="Times New Roman"/>
                <w:spacing w:val="2"/>
                <w:sz w:val="28"/>
                <w:szCs w:val="28"/>
              </w:rPr>
              <w:t xml:space="preserve"> </w:t>
            </w:r>
            <w:r w:rsidRPr="00AA1784">
              <w:rPr>
                <w:rFonts w:ascii="Times New Roman" w:eastAsia="Calibri" w:hAnsi="Times New Roman" w:cs="Times New Roman"/>
                <w:sz w:val="28"/>
                <w:szCs w:val="28"/>
              </w:rPr>
              <w:t>воспитании</w:t>
            </w:r>
            <w:r w:rsidRPr="00AA1784">
              <w:rPr>
                <w:rFonts w:ascii="Times New Roman" w:eastAsia="Calibri" w:hAnsi="Times New Roman" w:cs="Times New Roman"/>
                <w:spacing w:val="-3"/>
                <w:sz w:val="28"/>
                <w:szCs w:val="28"/>
              </w:rPr>
              <w:t xml:space="preserve"> </w:t>
            </w:r>
            <w:r w:rsidRPr="00AA1784">
              <w:rPr>
                <w:rFonts w:ascii="Times New Roman" w:eastAsia="Calibri" w:hAnsi="Times New Roman" w:cs="Times New Roman"/>
                <w:sz w:val="28"/>
                <w:szCs w:val="28"/>
              </w:rPr>
              <w:t>и</w:t>
            </w:r>
            <w:r w:rsidRPr="00AA1784">
              <w:rPr>
                <w:rFonts w:ascii="Times New Roman" w:eastAsia="Calibri" w:hAnsi="Times New Roman" w:cs="Times New Roman"/>
                <w:spacing w:val="-8"/>
                <w:sz w:val="28"/>
                <w:szCs w:val="28"/>
              </w:rPr>
              <w:t xml:space="preserve"> </w:t>
            </w:r>
            <w:r w:rsidRPr="00AA1784">
              <w:rPr>
                <w:rFonts w:ascii="Times New Roman" w:eastAsia="Calibri" w:hAnsi="Times New Roman" w:cs="Times New Roman"/>
                <w:sz w:val="28"/>
                <w:szCs w:val="28"/>
              </w:rPr>
              <w:t>обучении.</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202"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w:t>
            </w:r>
            <w:r w:rsidRPr="00AA1784">
              <w:rPr>
                <w:rFonts w:ascii="Times New Roman" w:eastAsia="Calibri" w:hAnsi="Times New Roman" w:cs="Times New Roman"/>
                <w:spacing w:val="-6"/>
                <w:sz w:val="28"/>
                <w:szCs w:val="28"/>
              </w:rPr>
              <w:t xml:space="preserve"> </w:t>
            </w:r>
            <w:r w:rsidRPr="00AA1784">
              <w:rPr>
                <w:rFonts w:ascii="Times New Roman" w:eastAsia="Calibri" w:hAnsi="Times New Roman" w:cs="Times New Roman"/>
                <w:sz w:val="28"/>
                <w:szCs w:val="28"/>
              </w:rPr>
              <w:t>течение</w:t>
            </w:r>
            <w:r w:rsidRPr="00AA1784">
              <w:rPr>
                <w:rFonts w:ascii="Times New Roman" w:eastAsia="Calibri" w:hAnsi="Times New Roman" w:cs="Times New Roman"/>
                <w:spacing w:val="-9"/>
                <w:sz w:val="28"/>
                <w:szCs w:val="28"/>
              </w:rPr>
              <w:t xml:space="preserve"> </w:t>
            </w:r>
            <w:r w:rsidRPr="00AA1784">
              <w:rPr>
                <w:rFonts w:ascii="Times New Roman" w:eastAsia="Calibri" w:hAnsi="Times New Roman" w:cs="Times New Roman"/>
                <w:sz w:val="28"/>
                <w:szCs w:val="28"/>
              </w:rPr>
              <w:t>года</w:t>
            </w:r>
          </w:p>
        </w:tc>
        <w:tc>
          <w:tcPr>
            <w:tcW w:w="2803" w:type="dxa"/>
            <w:shd w:val="clear" w:color="auto" w:fill="auto"/>
          </w:tcPr>
          <w:p w:rsidR="00AA1784" w:rsidRPr="00AA1784" w:rsidRDefault="00AA1784" w:rsidP="00AA1784">
            <w:pPr>
              <w:widowControl w:val="0"/>
              <w:autoSpaceDE w:val="0"/>
              <w:autoSpaceDN w:val="0"/>
              <w:spacing w:line="259" w:lineRule="exact"/>
              <w:ind w:left="34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Соц.</w:t>
            </w:r>
            <w:r w:rsidRPr="00AA1784">
              <w:rPr>
                <w:rFonts w:ascii="Times New Roman" w:eastAsia="Calibri" w:hAnsi="Times New Roman" w:cs="Times New Roman"/>
                <w:spacing w:val="-2"/>
                <w:sz w:val="28"/>
                <w:szCs w:val="28"/>
              </w:rPr>
              <w:t xml:space="preserve"> </w:t>
            </w:r>
            <w:r w:rsidRPr="00AA1784">
              <w:rPr>
                <w:rFonts w:ascii="Times New Roman" w:eastAsia="Calibri" w:hAnsi="Times New Roman" w:cs="Times New Roman"/>
                <w:sz w:val="28"/>
                <w:szCs w:val="28"/>
              </w:rPr>
              <w:t>педагог</w:t>
            </w:r>
          </w:p>
        </w:tc>
      </w:tr>
      <w:tr w:rsidR="00AA1784" w:rsidRPr="00AA1784" w:rsidTr="0067516D">
        <w:trPr>
          <w:trHeight w:val="1382"/>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Работа</w:t>
            </w:r>
            <w:r w:rsidRPr="00AA1784">
              <w:rPr>
                <w:rFonts w:ascii="Times New Roman" w:eastAsia="Calibri" w:hAnsi="Times New Roman" w:cs="Times New Roman"/>
                <w:spacing w:val="18"/>
                <w:sz w:val="28"/>
                <w:szCs w:val="28"/>
              </w:rPr>
              <w:t xml:space="preserve"> </w:t>
            </w:r>
            <w:r w:rsidRPr="00AA1784">
              <w:rPr>
                <w:rFonts w:ascii="Times New Roman" w:eastAsia="Calibri" w:hAnsi="Times New Roman" w:cs="Times New Roman"/>
                <w:sz w:val="28"/>
                <w:szCs w:val="28"/>
              </w:rPr>
              <w:t>Совета</w:t>
            </w:r>
            <w:r w:rsidRPr="00AA1784">
              <w:rPr>
                <w:rFonts w:ascii="Times New Roman" w:eastAsia="Calibri" w:hAnsi="Times New Roman" w:cs="Times New Roman"/>
                <w:spacing w:val="18"/>
                <w:sz w:val="28"/>
                <w:szCs w:val="28"/>
              </w:rPr>
              <w:t xml:space="preserve"> </w:t>
            </w:r>
            <w:r w:rsidRPr="00AA1784">
              <w:rPr>
                <w:rFonts w:ascii="Times New Roman" w:eastAsia="Calibri" w:hAnsi="Times New Roman" w:cs="Times New Roman"/>
                <w:sz w:val="28"/>
                <w:szCs w:val="28"/>
              </w:rPr>
              <w:t>профилактики</w:t>
            </w:r>
            <w:r w:rsidRPr="00AA1784">
              <w:rPr>
                <w:rFonts w:ascii="Times New Roman" w:eastAsia="Calibri" w:hAnsi="Times New Roman" w:cs="Times New Roman"/>
                <w:spacing w:val="19"/>
                <w:sz w:val="28"/>
                <w:szCs w:val="28"/>
              </w:rPr>
              <w:t xml:space="preserve"> </w:t>
            </w:r>
            <w:r w:rsidRPr="00AA1784">
              <w:rPr>
                <w:rFonts w:ascii="Times New Roman" w:eastAsia="Calibri" w:hAnsi="Times New Roman" w:cs="Times New Roman"/>
                <w:sz w:val="28"/>
                <w:szCs w:val="28"/>
              </w:rPr>
              <w:t>с</w:t>
            </w:r>
          </w:p>
          <w:p w:rsidR="00AA1784" w:rsidRPr="00AA1784" w:rsidRDefault="00AA1784" w:rsidP="00AA1784">
            <w:pPr>
              <w:widowControl w:val="0"/>
              <w:tabs>
                <w:tab w:val="left" w:pos="1827"/>
              </w:tabs>
              <w:autoSpaceDE w:val="0"/>
              <w:autoSpaceDN w:val="0"/>
              <w:spacing w:line="240" w:lineRule="auto"/>
              <w:ind w:left="110" w:right="9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 xml:space="preserve">неблагополучными  </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 xml:space="preserve">семьями </w:t>
            </w:r>
            <w:r w:rsidRPr="00AA1784">
              <w:rPr>
                <w:rFonts w:ascii="Times New Roman" w:eastAsia="Calibri" w:hAnsi="Times New Roman" w:cs="Times New Roman"/>
                <w:spacing w:val="-57"/>
                <w:sz w:val="28"/>
                <w:szCs w:val="28"/>
              </w:rPr>
              <w:t xml:space="preserve"> </w:t>
            </w:r>
            <w:r w:rsidRPr="00AA1784">
              <w:rPr>
                <w:rFonts w:ascii="Times New Roman" w:eastAsia="Calibri" w:hAnsi="Times New Roman" w:cs="Times New Roman"/>
                <w:sz w:val="28"/>
                <w:szCs w:val="28"/>
              </w:rPr>
              <w:t>по</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вопросам</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воспитания,</w:t>
            </w:r>
            <w:r w:rsidRPr="00AA1784">
              <w:rPr>
                <w:rFonts w:ascii="Times New Roman" w:eastAsia="Calibri" w:hAnsi="Times New Roman" w:cs="Times New Roman"/>
                <w:spacing w:val="-57"/>
                <w:sz w:val="28"/>
                <w:szCs w:val="28"/>
              </w:rPr>
              <w:t xml:space="preserve"> </w:t>
            </w:r>
            <w:r w:rsidRPr="00AA1784">
              <w:rPr>
                <w:rFonts w:ascii="Times New Roman" w:eastAsia="Calibri" w:hAnsi="Times New Roman" w:cs="Times New Roman"/>
                <w:sz w:val="28"/>
                <w:szCs w:val="28"/>
              </w:rPr>
              <w:t>обучения,</w:t>
            </w:r>
            <w:r w:rsidRPr="00AA1784">
              <w:rPr>
                <w:rFonts w:ascii="Times New Roman" w:eastAsia="Calibri" w:hAnsi="Times New Roman" w:cs="Times New Roman"/>
                <w:sz w:val="28"/>
                <w:szCs w:val="28"/>
              </w:rPr>
              <w:tab/>
            </w:r>
            <w:r w:rsidRPr="00AA1784">
              <w:rPr>
                <w:rFonts w:ascii="Times New Roman" w:eastAsia="Calibri" w:hAnsi="Times New Roman" w:cs="Times New Roman"/>
                <w:spacing w:val="-2"/>
                <w:sz w:val="28"/>
                <w:szCs w:val="28"/>
              </w:rPr>
              <w:t>материального</w:t>
            </w:r>
            <w:r w:rsidRPr="00AA1784">
              <w:rPr>
                <w:rFonts w:ascii="Times New Roman" w:eastAsia="Calibri" w:hAnsi="Times New Roman" w:cs="Times New Roman"/>
                <w:spacing w:val="-58"/>
                <w:sz w:val="28"/>
                <w:szCs w:val="28"/>
              </w:rPr>
              <w:t xml:space="preserve"> </w:t>
            </w:r>
            <w:r w:rsidRPr="00AA1784">
              <w:rPr>
                <w:rFonts w:ascii="Times New Roman" w:eastAsia="Calibri" w:hAnsi="Times New Roman" w:cs="Times New Roman"/>
                <w:sz w:val="28"/>
                <w:szCs w:val="28"/>
              </w:rPr>
              <w:t>содержания</w:t>
            </w:r>
            <w:r w:rsidRPr="00AA1784">
              <w:rPr>
                <w:rFonts w:ascii="Times New Roman" w:eastAsia="Calibri" w:hAnsi="Times New Roman" w:cs="Times New Roman"/>
                <w:spacing w:val="58"/>
                <w:sz w:val="28"/>
                <w:szCs w:val="28"/>
              </w:rPr>
              <w:t xml:space="preserve"> </w:t>
            </w:r>
            <w:r w:rsidRPr="00AA1784">
              <w:rPr>
                <w:rFonts w:ascii="Times New Roman" w:eastAsia="Calibri" w:hAnsi="Times New Roman" w:cs="Times New Roman"/>
                <w:sz w:val="28"/>
                <w:szCs w:val="28"/>
              </w:rPr>
              <w:t>детей</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199"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w:t>
            </w:r>
            <w:r w:rsidRPr="00AA1784">
              <w:rPr>
                <w:rFonts w:ascii="Times New Roman" w:eastAsia="Calibri" w:hAnsi="Times New Roman" w:cs="Times New Roman"/>
                <w:spacing w:val="2"/>
                <w:sz w:val="28"/>
                <w:szCs w:val="28"/>
              </w:rPr>
              <w:t xml:space="preserve"> </w:t>
            </w:r>
            <w:r w:rsidRPr="00AA1784">
              <w:rPr>
                <w:rFonts w:ascii="Times New Roman" w:eastAsia="Calibri" w:hAnsi="Times New Roman" w:cs="Times New Roman"/>
                <w:sz w:val="28"/>
                <w:szCs w:val="28"/>
              </w:rPr>
              <w:t>раз</w:t>
            </w:r>
            <w:r w:rsidRPr="00AA1784">
              <w:rPr>
                <w:rFonts w:ascii="Times New Roman" w:eastAsia="Calibri" w:hAnsi="Times New Roman" w:cs="Times New Roman"/>
                <w:spacing w:val="3"/>
                <w:sz w:val="28"/>
                <w:szCs w:val="28"/>
              </w:rPr>
              <w:t xml:space="preserve"> </w:t>
            </w:r>
            <w:r w:rsidRPr="00AA1784">
              <w:rPr>
                <w:rFonts w:ascii="Times New Roman" w:eastAsia="Calibri" w:hAnsi="Times New Roman" w:cs="Times New Roman"/>
                <w:sz w:val="28"/>
                <w:szCs w:val="28"/>
              </w:rPr>
              <w:t>в месяц</w:t>
            </w:r>
          </w:p>
        </w:tc>
        <w:tc>
          <w:tcPr>
            <w:tcW w:w="2803" w:type="dxa"/>
            <w:shd w:val="clear" w:color="auto" w:fill="auto"/>
          </w:tcPr>
          <w:p w:rsidR="00AA1784" w:rsidRPr="00AA1784" w:rsidRDefault="00AA1784" w:rsidP="00AA1784">
            <w:pPr>
              <w:widowControl w:val="0"/>
              <w:autoSpaceDE w:val="0"/>
              <w:autoSpaceDN w:val="0"/>
              <w:spacing w:line="259" w:lineRule="exact"/>
              <w:ind w:left="102" w:right="9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Соц.</w:t>
            </w:r>
            <w:r w:rsidRPr="00AA1784">
              <w:rPr>
                <w:rFonts w:ascii="Times New Roman" w:eastAsia="Calibri" w:hAnsi="Times New Roman" w:cs="Times New Roman"/>
                <w:spacing w:val="-6"/>
                <w:sz w:val="28"/>
                <w:szCs w:val="28"/>
              </w:rPr>
              <w:t xml:space="preserve"> </w:t>
            </w:r>
            <w:r w:rsidRPr="00AA1784">
              <w:rPr>
                <w:rFonts w:ascii="Times New Roman" w:eastAsia="Calibri" w:hAnsi="Times New Roman" w:cs="Times New Roman"/>
                <w:sz w:val="28"/>
                <w:szCs w:val="28"/>
              </w:rPr>
              <w:t>педагог,</w:t>
            </w:r>
          </w:p>
          <w:p w:rsidR="00AA1784" w:rsidRPr="00AA1784" w:rsidRDefault="00AA1784" w:rsidP="00AA1784">
            <w:pPr>
              <w:widowControl w:val="0"/>
              <w:autoSpaceDE w:val="0"/>
              <w:autoSpaceDN w:val="0"/>
              <w:spacing w:before="2" w:line="240" w:lineRule="auto"/>
              <w:ind w:left="297" w:right="284" w:hanging="7"/>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Классные</w:t>
            </w:r>
            <w:r w:rsidRPr="00AA1784">
              <w:rPr>
                <w:rFonts w:ascii="Times New Roman" w:eastAsia="Calibri" w:hAnsi="Times New Roman" w:cs="Times New Roman"/>
                <w:spacing w:val="1"/>
                <w:sz w:val="28"/>
                <w:szCs w:val="28"/>
              </w:rPr>
              <w:t xml:space="preserve"> </w:t>
            </w:r>
            <w:r w:rsidRPr="00AA1784">
              <w:rPr>
                <w:rFonts w:ascii="Times New Roman" w:eastAsia="Calibri" w:hAnsi="Times New Roman" w:cs="Times New Roman"/>
                <w:sz w:val="28"/>
                <w:szCs w:val="28"/>
              </w:rPr>
              <w:t>руководители</w:t>
            </w:r>
          </w:p>
        </w:tc>
      </w:tr>
      <w:tr w:rsidR="00AA1784" w:rsidRPr="00AA1784" w:rsidTr="0067516D">
        <w:trPr>
          <w:trHeight w:val="1382"/>
        </w:trPr>
        <w:tc>
          <w:tcPr>
            <w:tcW w:w="3448" w:type="dxa"/>
            <w:gridSpan w:val="2"/>
            <w:shd w:val="clear" w:color="auto" w:fill="auto"/>
          </w:tcPr>
          <w:p w:rsidR="00AA1784" w:rsidRPr="00AA1784" w:rsidRDefault="00AA1784" w:rsidP="00AA1784">
            <w:pPr>
              <w:widowControl w:val="0"/>
              <w:autoSpaceDE w:val="0"/>
              <w:autoSpaceDN w:val="0"/>
              <w:spacing w:line="259" w:lineRule="exact"/>
              <w:ind w:left="110"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lastRenderedPageBreak/>
              <w:t>Работа Совета медиации</w:t>
            </w:r>
          </w:p>
        </w:tc>
        <w:tc>
          <w:tcPr>
            <w:tcW w:w="1546" w:type="dxa"/>
            <w:shd w:val="clear" w:color="auto" w:fill="auto"/>
          </w:tcPr>
          <w:p w:rsidR="00AA1784" w:rsidRPr="00AA1784" w:rsidRDefault="00AA1784" w:rsidP="00AA1784">
            <w:pPr>
              <w:widowControl w:val="0"/>
              <w:autoSpaceDE w:val="0"/>
              <w:autoSpaceDN w:val="0"/>
              <w:spacing w:line="259" w:lineRule="exact"/>
              <w:ind w:left="91" w:right="7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1-11</w:t>
            </w:r>
          </w:p>
        </w:tc>
        <w:tc>
          <w:tcPr>
            <w:tcW w:w="2286" w:type="dxa"/>
            <w:shd w:val="clear" w:color="auto" w:fill="auto"/>
          </w:tcPr>
          <w:p w:rsidR="00AA1784" w:rsidRPr="00AA1784" w:rsidRDefault="00AA1784" w:rsidP="00AA1784">
            <w:pPr>
              <w:widowControl w:val="0"/>
              <w:autoSpaceDE w:val="0"/>
              <w:autoSpaceDN w:val="0"/>
              <w:spacing w:line="259" w:lineRule="exact"/>
              <w:ind w:left="199" w:right="189"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В течение года</w:t>
            </w:r>
          </w:p>
        </w:tc>
        <w:tc>
          <w:tcPr>
            <w:tcW w:w="2803" w:type="dxa"/>
            <w:shd w:val="clear" w:color="auto" w:fill="auto"/>
          </w:tcPr>
          <w:p w:rsidR="00AA1784" w:rsidRPr="00AA1784" w:rsidRDefault="00AA1784" w:rsidP="00AA1784">
            <w:pPr>
              <w:widowControl w:val="0"/>
              <w:autoSpaceDE w:val="0"/>
              <w:autoSpaceDN w:val="0"/>
              <w:spacing w:line="259" w:lineRule="exact"/>
              <w:ind w:left="102" w:right="98" w:firstLine="0"/>
              <w:jc w:val="center"/>
              <w:rPr>
                <w:rFonts w:ascii="Times New Roman" w:eastAsia="Calibri" w:hAnsi="Times New Roman" w:cs="Times New Roman"/>
                <w:sz w:val="28"/>
                <w:szCs w:val="28"/>
              </w:rPr>
            </w:pPr>
            <w:r w:rsidRPr="00AA1784">
              <w:rPr>
                <w:rFonts w:ascii="Times New Roman" w:eastAsia="Calibri" w:hAnsi="Times New Roman" w:cs="Times New Roman"/>
                <w:sz w:val="28"/>
                <w:szCs w:val="28"/>
              </w:rPr>
              <w:t>Соц.</w:t>
            </w:r>
            <w:r w:rsidRPr="00AA1784">
              <w:rPr>
                <w:rFonts w:ascii="Times New Roman" w:eastAsia="Calibri" w:hAnsi="Times New Roman" w:cs="Times New Roman"/>
                <w:spacing w:val="-6"/>
                <w:sz w:val="28"/>
                <w:szCs w:val="28"/>
              </w:rPr>
              <w:t xml:space="preserve"> </w:t>
            </w:r>
            <w:r w:rsidRPr="00AA1784">
              <w:rPr>
                <w:rFonts w:ascii="Times New Roman" w:eastAsia="Calibri" w:hAnsi="Times New Roman" w:cs="Times New Roman"/>
                <w:sz w:val="28"/>
                <w:szCs w:val="28"/>
              </w:rPr>
              <w:t>педагог</w:t>
            </w:r>
          </w:p>
          <w:p w:rsidR="00AA1784" w:rsidRPr="00AA1784" w:rsidRDefault="00AA1784" w:rsidP="00AA1784">
            <w:pPr>
              <w:widowControl w:val="0"/>
              <w:autoSpaceDE w:val="0"/>
              <w:autoSpaceDN w:val="0"/>
              <w:spacing w:line="259" w:lineRule="exact"/>
              <w:ind w:left="102" w:right="98" w:firstLine="0"/>
              <w:jc w:val="center"/>
              <w:rPr>
                <w:rFonts w:ascii="Times New Roman" w:eastAsia="Calibri" w:hAnsi="Times New Roman" w:cs="Times New Roman"/>
                <w:sz w:val="28"/>
                <w:szCs w:val="28"/>
              </w:rPr>
            </w:pPr>
          </w:p>
        </w:tc>
      </w:tr>
    </w:tbl>
    <w:p w:rsidR="00AA1784" w:rsidRPr="00536E60" w:rsidRDefault="00AA1784" w:rsidP="00805565">
      <w:pPr>
        <w:spacing w:before="100" w:beforeAutospacing="1" w:after="100" w:afterAutospacing="1"/>
        <w:ind w:left="780" w:right="180" w:firstLine="0"/>
        <w:jc w:val="left"/>
        <w:rPr>
          <w:rFonts w:ascii="Times New Roman" w:eastAsia="Times New Roman" w:hAnsi="Times New Roman" w:cs="Times New Roman"/>
          <w:color w:val="000000"/>
          <w:sz w:val="28"/>
          <w:szCs w:val="28"/>
          <w:lang w:eastAsia="ru-RU"/>
        </w:rPr>
      </w:pPr>
    </w:p>
    <w:p w:rsidR="00B20738" w:rsidRPr="00B20738" w:rsidRDefault="00B20738" w:rsidP="00C6124B">
      <w:pPr>
        <w:tabs>
          <w:tab w:val="left" w:pos="993"/>
          <w:tab w:val="left" w:pos="1418"/>
        </w:tabs>
        <w:rPr>
          <w:rFonts w:ascii="Times New Roman" w:hAnsi="Times New Roman" w:cs="Times New Roman"/>
          <w:b/>
          <w:sz w:val="28"/>
          <w:szCs w:val="28"/>
        </w:rPr>
      </w:pPr>
    </w:p>
    <w:p w:rsidR="00423FA0" w:rsidRPr="00423FA0" w:rsidRDefault="00423FA0" w:rsidP="00441A37">
      <w:pPr>
        <w:rPr>
          <w:rFonts w:ascii="Times New Roman" w:hAnsi="Times New Roman" w:cs="Times New Roman"/>
          <w:b/>
          <w:sz w:val="28"/>
          <w:szCs w:val="28"/>
        </w:rPr>
      </w:pPr>
    </w:p>
    <w:p w:rsidR="00D749FE" w:rsidRPr="00F826D6" w:rsidRDefault="00D749FE" w:rsidP="00AA1784">
      <w:pPr>
        <w:ind w:firstLine="708"/>
        <w:rPr>
          <w:rFonts w:ascii="Times New Roman" w:hAnsi="Times New Roman" w:cs="Times New Roman"/>
          <w:b/>
          <w:sz w:val="28"/>
          <w:szCs w:val="28"/>
        </w:rPr>
      </w:pPr>
    </w:p>
    <w:sectPr w:rsidR="00D749FE" w:rsidRPr="00F826D6" w:rsidSect="00DB435C">
      <w:footerReference w:type="default" r:id="rId10"/>
      <w:pgSz w:w="11906" w:h="16838"/>
      <w:pgMar w:top="851"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1CA" w:rsidRDefault="00EB21CA" w:rsidP="00DB435C">
      <w:pPr>
        <w:spacing w:line="240" w:lineRule="auto"/>
      </w:pPr>
      <w:r>
        <w:separator/>
      </w:r>
    </w:p>
  </w:endnote>
  <w:endnote w:type="continuationSeparator" w:id="0">
    <w:p w:rsidR="00EB21CA" w:rsidRDefault="00EB21CA" w:rsidP="00DB43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entury Schoolbook">
    <w:panose1 w:val="020406040505050203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OpenSymbol">
    <w:altName w:val="Times New Roman"/>
    <w:panose1 w:val="05010000000000000000"/>
    <w:charset w:val="00"/>
    <w:family w:val="auto"/>
    <w:pitch w:val="variable"/>
    <w:sig w:usb0="800000AF" w:usb1="1001ECEA" w:usb2="00000000" w:usb3="00000000" w:csb0="00000001" w:csb1="00000000"/>
  </w:font>
  <w:font w:name="Liberation Sans">
    <w:altName w:val="Arial"/>
    <w:charset w:val="CC"/>
    <w:family w:val="swiss"/>
    <w:pitch w:val="variable"/>
  </w:font>
  <w:font w:name="Droid Sans Fallback">
    <w:charset w:val="80"/>
    <w:family w:val="swiss"/>
    <w:pitch w:val="variable"/>
    <w:sig w:usb0="B1002AFF" w:usb1="2BDFFCFB" w:usb2="00000036" w:usb3="00000000" w:csb0="003F01FF" w:csb1="00000000"/>
  </w:font>
  <w:font w:name="FreeSans">
    <w:altName w:val="Arial"/>
    <w:charset w:val="CC"/>
    <w:family w:val="swiss"/>
    <w:pitch w:val="variable"/>
    <w:sig w:usb0="00000000" w:usb1="4200FDFF" w:usb2="000030A0" w:usb3="00000000" w:csb0="000001B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Minion Pro">
    <w:altName w:val="Cambria Math"/>
    <w:panose1 w:val="00000000000000000000"/>
    <w:charset w:val="00"/>
    <w:family w:val="roman"/>
    <w:notTrueType/>
    <w:pitch w:val="variable"/>
    <w:sig w:usb0="60000287" w:usb1="00000001" w:usb2="00000000" w:usb3="00000000" w:csb0="0000019F" w:csb1="00000000"/>
  </w:font>
  <w:font w:name="Circe-ExtraBold">
    <w:panose1 w:val="00000000000000000000"/>
    <w:charset w:val="00"/>
    <w:family w:val="auto"/>
    <w:notTrueType/>
    <w:pitch w:val="default"/>
    <w:sig w:usb0="00000003" w:usb1="00000000" w:usb2="00000000" w:usb3="00000000" w:csb0="00000001" w:csb1="00000000"/>
  </w:font>
  <w:font w:name="Circe-Regular">
    <w:panose1 w:val="00000000000000000000"/>
    <w:charset w:val="00"/>
    <w:family w:val="auto"/>
    <w:notTrueType/>
    <w:pitch w:val="default"/>
    <w:sig w:usb0="00000003" w:usb1="00000000" w:usb2="00000000" w:usb3="00000000" w:csb0="00000001" w:csb1="00000000"/>
  </w:font>
  <w:font w:name="SchoolBookSanPin-Bold">
    <w:panose1 w:val="00000000000000000000"/>
    <w:charset w:val="CC"/>
    <w:family w:val="auto"/>
    <w:notTrueType/>
    <w:pitch w:val="default"/>
    <w:sig w:usb0="00000201" w:usb1="00000000" w:usb2="00000000" w:usb3="00000000" w:csb0="00000004" w:csb1="00000000"/>
  </w:font>
  <w:font w:name="PiGraphA">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SymbolMT">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1" w:usb1="00000000" w:usb2="00000000" w:usb3="00000000" w:csb0="00000004"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KaiTi">
    <w:panose1 w:val="02010609060101010101"/>
    <w:charset w:val="86"/>
    <w:family w:val="modern"/>
    <w:pitch w:val="fixed"/>
    <w:sig w:usb0="800002BF" w:usb1="38CF7CFA"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Petersburg">
    <w:altName w:val="Petersburg"/>
    <w:panose1 w:val="00000000000000000000"/>
    <w:charset w:val="CC"/>
    <w:family w:val="roman"/>
    <w:notTrueType/>
    <w:pitch w:val="default"/>
    <w:sig w:usb0="00000201" w:usb1="00000000" w:usb2="00000000" w:usb3="00000000" w:csb0="00000004" w:csb1="00000000"/>
  </w:font>
  <w:font w:name="Times New Roman Udm">
    <w:altName w:val="Times New Roman"/>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1002AFF" w:usb1="C0000002" w:usb2="00000008" w:usb3="00000000" w:csb0="000101FF" w:csb1="00000000"/>
  </w:font>
  <w:font w:name="NewtonCSanPin;Times New Roman">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 w:name="OfficinaSansBoldITC">
    <w:altName w:val="Franklin Gothic Demi Cond"/>
    <w:charset w:val="00"/>
    <w:family w:val="swiss"/>
    <w:pitch w:val="variable"/>
  </w:font>
  <w:font w:name="OfficinaSansBoldITC;Franklin Go">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1595808"/>
      <w:docPartObj>
        <w:docPartGallery w:val="Page Numbers (Bottom of Page)"/>
        <w:docPartUnique/>
      </w:docPartObj>
    </w:sdtPr>
    <w:sdtEndPr/>
    <w:sdtContent>
      <w:p w:rsidR="0067516D" w:rsidRDefault="0067516D">
        <w:pPr>
          <w:pStyle w:val="ac"/>
        </w:pPr>
        <w:r>
          <w:fldChar w:fldCharType="begin"/>
        </w:r>
        <w:r>
          <w:instrText>PAGE   \* MERGEFORMAT</w:instrText>
        </w:r>
        <w:r>
          <w:fldChar w:fldCharType="separate"/>
        </w:r>
        <w:r w:rsidR="00B4218C">
          <w:rPr>
            <w:noProof/>
          </w:rPr>
          <w:t>1</w:t>
        </w:r>
        <w:r>
          <w:fldChar w:fldCharType="end"/>
        </w:r>
      </w:p>
    </w:sdtContent>
  </w:sdt>
  <w:p w:rsidR="0067516D" w:rsidRDefault="0067516D">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6120638"/>
      <w:docPartObj>
        <w:docPartGallery w:val="Page Numbers (Bottom of Page)"/>
        <w:docPartUnique/>
      </w:docPartObj>
    </w:sdtPr>
    <w:sdtEndPr/>
    <w:sdtContent>
      <w:p w:rsidR="0067516D" w:rsidRDefault="0067516D">
        <w:pPr>
          <w:pStyle w:val="ac"/>
        </w:pPr>
        <w:r>
          <w:fldChar w:fldCharType="begin"/>
        </w:r>
        <w:r>
          <w:instrText>PAGE   \* MERGEFORMAT</w:instrText>
        </w:r>
        <w:r>
          <w:fldChar w:fldCharType="separate"/>
        </w:r>
        <w:r w:rsidR="00B4218C">
          <w:rPr>
            <w:noProof/>
          </w:rPr>
          <w:t>675</w:t>
        </w:r>
        <w:r>
          <w:fldChar w:fldCharType="end"/>
        </w:r>
      </w:p>
    </w:sdtContent>
  </w:sdt>
  <w:p w:rsidR="0067516D" w:rsidRDefault="0067516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1CA" w:rsidRDefault="00EB21CA" w:rsidP="00DB435C">
      <w:pPr>
        <w:spacing w:line="240" w:lineRule="auto"/>
      </w:pPr>
      <w:r>
        <w:separator/>
      </w:r>
    </w:p>
  </w:footnote>
  <w:footnote w:type="continuationSeparator" w:id="0">
    <w:p w:rsidR="00EB21CA" w:rsidRDefault="00EB21CA" w:rsidP="00DB435C">
      <w:pPr>
        <w:spacing w:line="240" w:lineRule="auto"/>
      </w:pPr>
      <w:r>
        <w:continuationSeparator/>
      </w:r>
    </w:p>
  </w:footnote>
  <w:footnote w:id="1">
    <w:p w:rsidR="0067516D" w:rsidRPr="00E6099E" w:rsidRDefault="0067516D" w:rsidP="002C27F0">
      <w:pPr>
        <w:pStyle w:val="af9"/>
        <w:rPr>
          <w:sz w:val="24"/>
          <w:szCs w:val="24"/>
        </w:rPr>
      </w:pPr>
      <w:r w:rsidRPr="004732B3">
        <w:rPr>
          <w:rStyle w:val="affb"/>
          <w:rFonts w:eastAsiaTheme="minorEastAsia"/>
          <w:sz w:val="22"/>
          <w:szCs w:val="22"/>
        </w:rPr>
        <w:footnoteRef/>
      </w:r>
      <w:r w:rsidRPr="00647514">
        <w:t xml:space="preserve"> </w:t>
      </w:r>
      <w:r w:rsidRPr="00E6099E">
        <w:rPr>
          <w:rFonts w:eastAsia="SchoolBookSanPin"/>
          <w:sz w:val="24"/>
          <w:szCs w:val="24"/>
        </w:rPr>
        <w:t>Указ Президента Российской Федерации от 2 июля 2021 г. № 400 «О Стратегии национальной безопасности Российской Федерации».</w:t>
      </w:r>
    </w:p>
  </w:footnote>
  <w:footnote w:id="2">
    <w:p w:rsidR="0067516D" w:rsidRPr="00970EDC" w:rsidRDefault="0067516D" w:rsidP="002C27F0">
      <w:pPr>
        <w:pStyle w:val="af9"/>
      </w:pPr>
      <w:r w:rsidRPr="004732B3">
        <w:rPr>
          <w:rStyle w:val="affb"/>
          <w:rFonts w:eastAsiaTheme="minorEastAsia"/>
          <w:sz w:val="22"/>
          <w:szCs w:val="22"/>
        </w:rPr>
        <w:footnoteRef/>
      </w:r>
      <w:r w:rsidRPr="00647514">
        <w:rPr>
          <w:sz w:val="24"/>
          <w:szCs w:val="24"/>
        </w:rPr>
        <w:t xml:space="preserve"> </w:t>
      </w:r>
      <w:r w:rsidRPr="00E6099E">
        <w:rPr>
          <w:rFonts w:eastAsia="SchoolBookSanPin"/>
          <w:sz w:val="24"/>
          <w:szCs w:val="24"/>
        </w:rPr>
        <w:t>Указ Президента Российской Федерации от 21 июля 2020 г. № 474 «О национальных целях развития Российской Федерации на период до 2030 года».</w:t>
      </w:r>
    </w:p>
  </w:footnote>
  <w:footnote w:id="3">
    <w:p w:rsidR="0067516D" w:rsidRPr="00970EDC" w:rsidRDefault="0067516D" w:rsidP="00482575">
      <w:pPr>
        <w:autoSpaceDE w:val="0"/>
        <w:autoSpaceDN w:val="0"/>
        <w:adjustRightInd w:val="0"/>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singleLevel"/>
    <w:tmpl w:val="00000002"/>
    <w:name w:val="WW8Num2"/>
    <w:lvl w:ilvl="0">
      <w:start w:val="1"/>
      <w:numFmt w:val="bullet"/>
      <w:lvlText w:val=""/>
      <w:lvlJc w:val="left"/>
      <w:pPr>
        <w:tabs>
          <w:tab w:val="num" w:pos="0"/>
        </w:tabs>
        <w:ind w:left="1287" w:hanging="360"/>
      </w:pPr>
      <w:rPr>
        <w:rFonts w:ascii="Symbol" w:hAnsi="Symbol" w:cs="Arial"/>
        <w:lang w:val="ru-RU"/>
      </w:r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rPr>
        <w:rFonts w:ascii="Symbol" w:hAnsi="Symbol" w:cs="Arial"/>
        <w:lang w:val="ru-RU"/>
      </w:rPr>
    </w:lvl>
  </w:abstractNum>
  <w:abstractNum w:abstractNumId="3">
    <w:nsid w:val="00000004"/>
    <w:multiLevelType w:val="singleLevel"/>
    <w:tmpl w:val="00000004"/>
    <w:name w:val="WW8Num4"/>
    <w:lvl w:ilvl="0">
      <w:start w:val="1"/>
      <w:numFmt w:val="bullet"/>
      <w:lvlText w:val=""/>
      <w:lvlJc w:val="left"/>
      <w:pPr>
        <w:tabs>
          <w:tab w:val="num" w:pos="0"/>
        </w:tabs>
        <w:ind w:left="1429" w:hanging="360"/>
      </w:pPr>
      <w:rPr>
        <w:rFonts w:ascii="Symbol" w:hAnsi="Symbol" w:cs="Arial"/>
      </w:rPr>
    </w:lvl>
  </w:abstractNum>
  <w:abstractNum w:abstractNumId="4">
    <w:nsid w:val="00000005"/>
    <w:multiLevelType w:val="singleLevel"/>
    <w:tmpl w:val="00000005"/>
    <w:name w:val="WW8Num5"/>
    <w:lvl w:ilvl="0">
      <w:start w:val="1"/>
      <w:numFmt w:val="bullet"/>
      <w:lvlText w:val=""/>
      <w:lvlJc w:val="left"/>
      <w:pPr>
        <w:tabs>
          <w:tab w:val="num" w:pos="0"/>
        </w:tabs>
        <w:ind w:left="1287" w:hanging="360"/>
      </w:pPr>
      <w:rPr>
        <w:rFonts w:ascii="Symbol" w:hAnsi="Symbol" w:cs="Symbol" w:hint="default"/>
      </w:rPr>
    </w:lvl>
  </w:abstractNum>
  <w:abstractNum w:abstractNumId="5">
    <w:nsid w:val="00000006"/>
    <w:multiLevelType w:val="singleLevel"/>
    <w:tmpl w:val="00000006"/>
    <w:name w:val="WW8Num7"/>
    <w:lvl w:ilvl="0">
      <w:start w:val="1"/>
      <w:numFmt w:val="bullet"/>
      <w:lvlText w:val=""/>
      <w:lvlJc w:val="left"/>
      <w:pPr>
        <w:tabs>
          <w:tab w:val="num" w:pos="0"/>
        </w:tabs>
        <w:ind w:left="1287" w:hanging="360"/>
      </w:pPr>
      <w:rPr>
        <w:rFonts w:ascii="Symbol" w:hAnsi="Symbol" w:cs="Wingdings" w:hint="default"/>
        <w:sz w:val="28"/>
        <w:lang w:val="ru-RU"/>
      </w:rPr>
    </w:lvl>
  </w:abstractNum>
  <w:abstractNum w:abstractNumId="6">
    <w:nsid w:val="00000008"/>
    <w:multiLevelType w:val="singleLevel"/>
    <w:tmpl w:val="00000008"/>
    <w:name w:val="WW8Num9"/>
    <w:lvl w:ilvl="0">
      <w:start w:val="1"/>
      <w:numFmt w:val="bullet"/>
      <w:lvlText w:val=""/>
      <w:lvlJc w:val="left"/>
      <w:pPr>
        <w:tabs>
          <w:tab w:val="num" w:pos="0"/>
        </w:tabs>
        <w:ind w:left="1287" w:hanging="360"/>
      </w:pPr>
      <w:rPr>
        <w:rFonts w:ascii="Symbol" w:hAnsi="Symbol" w:cs="Symbol" w:hint="default"/>
        <w:lang w:val="ru-RU"/>
      </w:rPr>
    </w:lvl>
  </w:abstractNum>
  <w:abstractNum w:abstractNumId="7">
    <w:nsid w:val="0000000A"/>
    <w:multiLevelType w:val="multilevel"/>
    <w:tmpl w:val="0000000A"/>
    <w:name w:val="WW8Num11"/>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8">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DDC"/>
    <w:multiLevelType w:val="hybridMultilevel"/>
    <w:tmpl w:val="ACC0BB7A"/>
    <w:styleLink w:val="WWNum163"/>
    <w:lvl w:ilvl="0" w:tplc="A7BC6A44">
      <w:start w:val="1"/>
      <w:numFmt w:val="bullet"/>
      <w:lvlText w:val=""/>
      <w:lvlJc w:val="left"/>
    </w:lvl>
    <w:lvl w:ilvl="1" w:tplc="3146C980">
      <w:start w:val="1"/>
      <w:numFmt w:val="bullet"/>
      <w:lvlText w:val="-"/>
      <w:lvlJc w:val="left"/>
    </w:lvl>
    <w:lvl w:ilvl="2" w:tplc="E75099F2">
      <w:numFmt w:val="decimal"/>
      <w:lvlText w:val=""/>
      <w:lvlJc w:val="left"/>
    </w:lvl>
    <w:lvl w:ilvl="3" w:tplc="88D0F602">
      <w:numFmt w:val="decimal"/>
      <w:lvlText w:val=""/>
      <w:lvlJc w:val="left"/>
    </w:lvl>
    <w:lvl w:ilvl="4" w:tplc="6E9E16C8">
      <w:numFmt w:val="decimal"/>
      <w:lvlText w:val=""/>
      <w:lvlJc w:val="left"/>
    </w:lvl>
    <w:lvl w:ilvl="5" w:tplc="4B1AA52E">
      <w:numFmt w:val="decimal"/>
      <w:lvlText w:val=""/>
      <w:lvlJc w:val="left"/>
    </w:lvl>
    <w:lvl w:ilvl="6" w:tplc="8230EF86">
      <w:numFmt w:val="decimal"/>
      <w:lvlText w:val=""/>
      <w:lvlJc w:val="left"/>
    </w:lvl>
    <w:lvl w:ilvl="7" w:tplc="A0625574">
      <w:numFmt w:val="decimal"/>
      <w:lvlText w:val=""/>
      <w:lvlJc w:val="left"/>
    </w:lvl>
    <w:lvl w:ilvl="8" w:tplc="D79ADA6A">
      <w:numFmt w:val="decimal"/>
      <w:lvlText w:val=""/>
      <w:lvlJc w:val="left"/>
    </w:lvl>
  </w:abstractNum>
  <w:abstractNum w:abstractNumId="10">
    <w:nsid w:val="00003A9E"/>
    <w:multiLevelType w:val="hybridMultilevel"/>
    <w:tmpl w:val="54F0F456"/>
    <w:styleLink w:val="WWNum103"/>
    <w:lvl w:ilvl="0" w:tplc="4F3034A4">
      <w:start w:val="1"/>
      <w:numFmt w:val="decimal"/>
      <w:lvlText w:val="%1."/>
      <w:lvlJc w:val="left"/>
    </w:lvl>
    <w:lvl w:ilvl="1" w:tplc="C2663A16">
      <w:numFmt w:val="decimal"/>
      <w:lvlText w:val=""/>
      <w:lvlJc w:val="left"/>
    </w:lvl>
    <w:lvl w:ilvl="2" w:tplc="C8D670AA">
      <w:numFmt w:val="decimal"/>
      <w:lvlText w:val=""/>
      <w:lvlJc w:val="left"/>
    </w:lvl>
    <w:lvl w:ilvl="3" w:tplc="B7BC4C94">
      <w:numFmt w:val="decimal"/>
      <w:lvlText w:val=""/>
      <w:lvlJc w:val="left"/>
    </w:lvl>
    <w:lvl w:ilvl="4" w:tplc="2592B81C">
      <w:numFmt w:val="decimal"/>
      <w:lvlText w:val=""/>
      <w:lvlJc w:val="left"/>
    </w:lvl>
    <w:lvl w:ilvl="5" w:tplc="8D64DFC8">
      <w:numFmt w:val="decimal"/>
      <w:lvlText w:val=""/>
      <w:lvlJc w:val="left"/>
    </w:lvl>
    <w:lvl w:ilvl="6" w:tplc="AA3EC186">
      <w:numFmt w:val="decimal"/>
      <w:lvlText w:val=""/>
      <w:lvlJc w:val="left"/>
    </w:lvl>
    <w:lvl w:ilvl="7" w:tplc="BAE44B40">
      <w:numFmt w:val="decimal"/>
      <w:lvlText w:val=""/>
      <w:lvlJc w:val="left"/>
    </w:lvl>
    <w:lvl w:ilvl="8" w:tplc="4E8A99E2">
      <w:numFmt w:val="decimal"/>
      <w:lvlText w:val=""/>
      <w:lvlJc w:val="left"/>
    </w:lvl>
  </w:abstractNum>
  <w:abstractNum w:abstractNumId="11">
    <w:nsid w:val="0000797D"/>
    <w:multiLevelType w:val="hybridMultilevel"/>
    <w:tmpl w:val="F25EC4A6"/>
    <w:styleLink w:val="WWNum113"/>
    <w:lvl w:ilvl="0" w:tplc="B112AF62">
      <w:start w:val="1"/>
      <w:numFmt w:val="bullet"/>
      <w:lvlText w:val=""/>
      <w:lvlJc w:val="left"/>
    </w:lvl>
    <w:lvl w:ilvl="1" w:tplc="CAC22D86">
      <w:start w:val="1"/>
      <w:numFmt w:val="bullet"/>
      <w:lvlText w:val="-"/>
      <w:lvlJc w:val="left"/>
    </w:lvl>
    <w:lvl w:ilvl="2" w:tplc="E040B14C">
      <w:numFmt w:val="decimal"/>
      <w:lvlText w:val=""/>
      <w:lvlJc w:val="left"/>
    </w:lvl>
    <w:lvl w:ilvl="3" w:tplc="5540CE48">
      <w:numFmt w:val="decimal"/>
      <w:lvlText w:val=""/>
      <w:lvlJc w:val="left"/>
    </w:lvl>
    <w:lvl w:ilvl="4" w:tplc="4C26DF6A">
      <w:numFmt w:val="decimal"/>
      <w:lvlText w:val=""/>
      <w:lvlJc w:val="left"/>
    </w:lvl>
    <w:lvl w:ilvl="5" w:tplc="A48ACAA6">
      <w:numFmt w:val="decimal"/>
      <w:lvlText w:val=""/>
      <w:lvlJc w:val="left"/>
    </w:lvl>
    <w:lvl w:ilvl="6" w:tplc="EAA679B4">
      <w:numFmt w:val="decimal"/>
      <w:lvlText w:val=""/>
      <w:lvlJc w:val="left"/>
    </w:lvl>
    <w:lvl w:ilvl="7" w:tplc="5030A460">
      <w:numFmt w:val="decimal"/>
      <w:lvlText w:val=""/>
      <w:lvlJc w:val="left"/>
    </w:lvl>
    <w:lvl w:ilvl="8" w:tplc="8250ACEA">
      <w:numFmt w:val="decimal"/>
      <w:lvlText w:val=""/>
      <w:lvlJc w:val="left"/>
    </w:lvl>
  </w:abstractNum>
  <w:abstractNum w:abstractNumId="12">
    <w:nsid w:val="018C771A"/>
    <w:multiLevelType w:val="hybridMultilevel"/>
    <w:tmpl w:val="E2625C12"/>
    <w:styleLink w:val="70"/>
    <w:lvl w:ilvl="0" w:tplc="884C756E">
      <w:start w:val="1"/>
      <w:numFmt w:val="decimal"/>
      <w:lvlText w:val="%1."/>
      <w:lvlJc w:val="left"/>
      <w:pPr>
        <w:tabs>
          <w:tab w:val="num" w:pos="709"/>
          <w:tab w:val="left" w:pos="993"/>
        </w:tabs>
        <w:ind w:left="142" w:firstLine="425"/>
      </w:pPr>
      <w:rPr>
        <w:rFonts w:hAnsi="Arial Unicode MS"/>
        <w:caps w:val="0"/>
        <w:smallCaps w:val="0"/>
        <w:strike w:val="0"/>
        <w:dstrike w:val="0"/>
        <w:color w:val="000000"/>
        <w:spacing w:val="0"/>
        <w:w w:val="100"/>
        <w:kern w:val="0"/>
        <w:position w:val="0"/>
        <w:highlight w:val="none"/>
        <w:vertAlign w:val="baseline"/>
      </w:rPr>
    </w:lvl>
    <w:lvl w:ilvl="1" w:tplc="6AF6BEB8">
      <w:start w:val="1"/>
      <w:numFmt w:val="lowerLetter"/>
      <w:suff w:val="nothing"/>
      <w:lvlText w:val="%2."/>
      <w:lvlJc w:val="left"/>
      <w:pPr>
        <w:tabs>
          <w:tab w:val="left" w:pos="709"/>
          <w:tab w:val="left" w:pos="993"/>
        </w:tabs>
        <w:ind w:left="720" w:firstLine="438"/>
      </w:pPr>
      <w:rPr>
        <w:rFonts w:hAnsi="Arial Unicode MS"/>
        <w:caps w:val="0"/>
        <w:smallCaps w:val="0"/>
        <w:strike w:val="0"/>
        <w:dstrike w:val="0"/>
        <w:color w:val="000000"/>
        <w:spacing w:val="0"/>
        <w:w w:val="100"/>
        <w:kern w:val="0"/>
        <w:position w:val="0"/>
        <w:highlight w:val="none"/>
        <w:vertAlign w:val="baseline"/>
      </w:rPr>
    </w:lvl>
    <w:lvl w:ilvl="2" w:tplc="16F033F6">
      <w:start w:val="1"/>
      <w:numFmt w:val="lowerRoman"/>
      <w:lvlText w:val="%3."/>
      <w:lvlJc w:val="left"/>
      <w:pPr>
        <w:tabs>
          <w:tab w:val="left" w:pos="709"/>
          <w:tab w:val="left" w:pos="993"/>
        </w:tabs>
        <w:ind w:left="1440" w:hanging="200"/>
      </w:pPr>
      <w:rPr>
        <w:rFonts w:hAnsi="Arial Unicode MS"/>
        <w:caps w:val="0"/>
        <w:smallCaps w:val="0"/>
        <w:strike w:val="0"/>
        <w:dstrike w:val="0"/>
        <w:color w:val="000000"/>
        <w:spacing w:val="0"/>
        <w:w w:val="100"/>
        <w:kern w:val="0"/>
        <w:position w:val="0"/>
        <w:highlight w:val="none"/>
        <w:vertAlign w:val="baseline"/>
      </w:rPr>
    </w:lvl>
    <w:lvl w:ilvl="3" w:tplc="DD46666A">
      <w:start w:val="1"/>
      <w:numFmt w:val="decimal"/>
      <w:lvlText w:val="%4."/>
      <w:lvlJc w:val="left"/>
      <w:pPr>
        <w:tabs>
          <w:tab w:val="left" w:pos="709"/>
          <w:tab w:val="left" w:pos="993"/>
        </w:tabs>
        <w:ind w:left="2160" w:hanging="246"/>
      </w:pPr>
      <w:rPr>
        <w:rFonts w:hAnsi="Arial Unicode MS"/>
        <w:caps w:val="0"/>
        <w:smallCaps w:val="0"/>
        <w:strike w:val="0"/>
        <w:dstrike w:val="0"/>
        <w:color w:val="000000"/>
        <w:spacing w:val="0"/>
        <w:w w:val="100"/>
        <w:kern w:val="0"/>
        <w:position w:val="0"/>
        <w:highlight w:val="none"/>
        <w:vertAlign w:val="baseline"/>
      </w:rPr>
    </w:lvl>
    <w:lvl w:ilvl="4" w:tplc="4C945D64">
      <w:start w:val="1"/>
      <w:numFmt w:val="lowerLetter"/>
      <w:lvlText w:val="%5."/>
      <w:lvlJc w:val="left"/>
      <w:pPr>
        <w:tabs>
          <w:tab w:val="left" w:pos="709"/>
          <w:tab w:val="left" w:pos="993"/>
        </w:tabs>
        <w:ind w:left="2880" w:hanging="234"/>
      </w:pPr>
      <w:rPr>
        <w:rFonts w:hAnsi="Arial Unicode MS"/>
        <w:caps w:val="0"/>
        <w:smallCaps w:val="0"/>
        <w:strike w:val="0"/>
        <w:dstrike w:val="0"/>
        <w:color w:val="000000"/>
        <w:spacing w:val="0"/>
        <w:w w:val="100"/>
        <w:kern w:val="0"/>
        <w:position w:val="0"/>
        <w:highlight w:val="none"/>
        <w:vertAlign w:val="baseline"/>
      </w:rPr>
    </w:lvl>
    <w:lvl w:ilvl="5" w:tplc="555079E2">
      <w:start w:val="1"/>
      <w:numFmt w:val="lowerRoman"/>
      <w:lvlText w:val="%6."/>
      <w:lvlJc w:val="left"/>
      <w:pPr>
        <w:tabs>
          <w:tab w:val="left" w:pos="709"/>
          <w:tab w:val="left" w:pos="993"/>
        </w:tabs>
        <w:ind w:left="3600" w:hanging="164"/>
      </w:pPr>
      <w:rPr>
        <w:rFonts w:hAnsi="Arial Unicode MS"/>
        <w:caps w:val="0"/>
        <w:smallCaps w:val="0"/>
        <w:strike w:val="0"/>
        <w:dstrike w:val="0"/>
        <w:color w:val="000000"/>
        <w:spacing w:val="0"/>
        <w:w w:val="100"/>
        <w:kern w:val="0"/>
        <w:position w:val="0"/>
        <w:highlight w:val="none"/>
        <w:vertAlign w:val="baseline"/>
      </w:rPr>
    </w:lvl>
    <w:lvl w:ilvl="6" w:tplc="2F7291CC">
      <w:start w:val="1"/>
      <w:numFmt w:val="decimal"/>
      <w:lvlText w:val="%7."/>
      <w:lvlJc w:val="left"/>
      <w:pPr>
        <w:tabs>
          <w:tab w:val="left" w:pos="709"/>
          <w:tab w:val="left" w:pos="993"/>
        </w:tabs>
        <w:ind w:left="4320" w:hanging="210"/>
      </w:pPr>
      <w:rPr>
        <w:rFonts w:hAnsi="Arial Unicode MS"/>
        <w:caps w:val="0"/>
        <w:smallCaps w:val="0"/>
        <w:strike w:val="0"/>
        <w:dstrike w:val="0"/>
        <w:color w:val="000000"/>
        <w:spacing w:val="0"/>
        <w:w w:val="100"/>
        <w:kern w:val="0"/>
        <w:position w:val="0"/>
        <w:highlight w:val="none"/>
        <w:vertAlign w:val="baseline"/>
      </w:rPr>
    </w:lvl>
    <w:lvl w:ilvl="7" w:tplc="D2325B4E">
      <w:start w:val="1"/>
      <w:numFmt w:val="lowerLetter"/>
      <w:lvlText w:val="%8."/>
      <w:lvlJc w:val="left"/>
      <w:pPr>
        <w:tabs>
          <w:tab w:val="left" w:pos="709"/>
          <w:tab w:val="left" w:pos="993"/>
        </w:tabs>
        <w:ind w:left="5040" w:hanging="198"/>
      </w:pPr>
      <w:rPr>
        <w:rFonts w:hAnsi="Arial Unicode MS"/>
        <w:caps w:val="0"/>
        <w:smallCaps w:val="0"/>
        <w:strike w:val="0"/>
        <w:dstrike w:val="0"/>
        <w:color w:val="000000"/>
        <w:spacing w:val="0"/>
        <w:w w:val="100"/>
        <w:kern w:val="0"/>
        <w:position w:val="0"/>
        <w:highlight w:val="none"/>
        <w:vertAlign w:val="baseline"/>
      </w:rPr>
    </w:lvl>
    <w:lvl w:ilvl="8" w:tplc="40208906">
      <w:start w:val="1"/>
      <w:numFmt w:val="lowerRoman"/>
      <w:lvlText w:val="%9."/>
      <w:lvlJc w:val="left"/>
      <w:pPr>
        <w:tabs>
          <w:tab w:val="left" w:pos="709"/>
          <w:tab w:val="left" w:pos="993"/>
          <w:tab w:val="num" w:pos="6327"/>
        </w:tabs>
        <w:ind w:left="5760" w:hanging="128"/>
      </w:pPr>
      <w:rPr>
        <w:rFonts w:hAnsi="Arial Unicode MS"/>
        <w:caps w:val="0"/>
        <w:smallCaps w:val="0"/>
        <w:strike w:val="0"/>
        <w:dstrike w:val="0"/>
        <w:color w:val="000000"/>
        <w:spacing w:val="0"/>
        <w:w w:val="100"/>
        <w:kern w:val="0"/>
        <w:position w:val="0"/>
        <w:highlight w:val="none"/>
        <w:vertAlign w:val="baseline"/>
      </w:rPr>
    </w:lvl>
  </w:abstractNum>
  <w:abstractNum w:abstractNumId="13">
    <w:nsid w:val="02774D5F"/>
    <w:multiLevelType w:val="hybridMultilevel"/>
    <w:tmpl w:val="0756ED08"/>
    <w:lvl w:ilvl="0" w:tplc="118C9BFA">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2C867D2"/>
    <w:multiLevelType w:val="hybridMultilevel"/>
    <w:tmpl w:val="59F2077C"/>
    <w:lvl w:ilvl="0" w:tplc="CAC22D86">
      <w:start w:val="1"/>
      <w:numFmt w:val="bullet"/>
      <w:lvlText w:val="-"/>
      <w:lvlJc w:val="left"/>
      <w:pPr>
        <w:ind w:left="1486" w:hanging="360"/>
      </w:p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5">
    <w:nsid w:val="030E632D"/>
    <w:multiLevelType w:val="hybridMultilevel"/>
    <w:tmpl w:val="F35CD4DA"/>
    <w:styleLink w:val="59"/>
    <w:lvl w:ilvl="0" w:tplc="4002F3E8">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5E0BC90">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95E2970">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8A61842">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E60B366">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1B8D562">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2D8DEF6">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EEE02FC">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A4A8D8A">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nsid w:val="03686685"/>
    <w:multiLevelType w:val="multilevel"/>
    <w:tmpl w:val="11621EB8"/>
    <w:styleLink w:val="54"/>
    <w:lvl w:ilvl="0">
      <w:start w:val="1"/>
      <w:numFmt w:val="decimal"/>
      <w:lvlText w:val="%1."/>
      <w:lvlJc w:val="left"/>
      <w:pPr>
        <w:ind w:left="420" w:hanging="354"/>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642" w:hanging="576"/>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927"/>
        </w:tabs>
        <w:ind w:left="360" w:firstLine="426"/>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927"/>
        </w:tabs>
        <w:ind w:left="360" w:firstLine="42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287"/>
        </w:tabs>
        <w:ind w:left="720" w:firstLine="41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287"/>
        </w:tabs>
        <w:ind w:left="720" w:firstLine="41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647"/>
        </w:tabs>
        <w:ind w:left="1080" w:firstLine="54"/>
      </w:pPr>
      <w:rPr>
        <w:rFonts w:hAnsi="Arial Unicode MS"/>
        <w:caps w:val="0"/>
        <w:smallCaps w:val="0"/>
        <w:strike w:val="0"/>
        <w:dstrike w:val="0"/>
        <w:color w:val="000000"/>
        <w:spacing w:val="0"/>
        <w:w w:val="100"/>
        <w:kern w:val="0"/>
        <w:position w:val="0"/>
        <w:highlight w:val="none"/>
        <w:vertAlign w:val="baseline"/>
      </w:rPr>
    </w:lvl>
  </w:abstractNum>
  <w:abstractNum w:abstractNumId="17">
    <w:nsid w:val="03755C91"/>
    <w:multiLevelType w:val="hybridMultilevel"/>
    <w:tmpl w:val="C4383162"/>
    <w:styleLink w:val="25"/>
    <w:lvl w:ilvl="0" w:tplc="D0501506">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390BFD0">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F7ADADC">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ED07D02">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C063D64">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9F0616A">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67C5C50">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02AA8CE">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7794DBD6">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8">
    <w:nsid w:val="03852F85"/>
    <w:multiLevelType w:val="hybridMultilevel"/>
    <w:tmpl w:val="9430A20A"/>
    <w:styleLink w:val="78"/>
    <w:lvl w:ilvl="0" w:tplc="C51EB0A0">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2649F0C">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F962AF2">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8489B12">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C8FC38">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A74DDA4">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D665738">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3B44186">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BA6D36E">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9">
    <w:nsid w:val="03DE1BBA"/>
    <w:multiLevelType w:val="hybridMultilevel"/>
    <w:tmpl w:val="E9E47F10"/>
    <w:lvl w:ilvl="0" w:tplc="F886CB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46A0F65"/>
    <w:multiLevelType w:val="hybridMultilevel"/>
    <w:tmpl w:val="888865B4"/>
    <w:styleLink w:val="WWNum10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1">
    <w:nsid w:val="04821184"/>
    <w:multiLevelType w:val="hybridMultilevel"/>
    <w:tmpl w:val="47EA3DE6"/>
    <w:styleLink w:val="42"/>
    <w:lvl w:ilvl="0" w:tplc="FC8644A6">
      <w:start w:val="1"/>
      <w:numFmt w:val="bullet"/>
      <w:lvlText w:val="•"/>
      <w:lvlJc w:val="left"/>
      <w:pPr>
        <w:ind w:left="128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B09B7A">
      <w:start w:val="1"/>
      <w:numFmt w:val="bullet"/>
      <w:lvlText w:val="o"/>
      <w:lvlJc w:val="left"/>
      <w:pPr>
        <w:ind w:left="200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5349306">
      <w:start w:val="1"/>
      <w:numFmt w:val="bullet"/>
      <w:lvlText w:val="▪"/>
      <w:lvlJc w:val="left"/>
      <w:pPr>
        <w:ind w:left="272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3704BA6">
      <w:start w:val="1"/>
      <w:numFmt w:val="bullet"/>
      <w:lvlText w:val="•"/>
      <w:lvlJc w:val="left"/>
      <w:pPr>
        <w:ind w:left="344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A8DECF14">
      <w:start w:val="1"/>
      <w:numFmt w:val="bullet"/>
      <w:lvlText w:val="o"/>
      <w:lvlJc w:val="left"/>
      <w:pPr>
        <w:ind w:left="416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A2FD3A">
      <w:start w:val="1"/>
      <w:numFmt w:val="bullet"/>
      <w:lvlText w:val="▪"/>
      <w:lvlJc w:val="left"/>
      <w:pPr>
        <w:ind w:left="488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940B638">
      <w:start w:val="1"/>
      <w:numFmt w:val="bullet"/>
      <w:lvlText w:val="•"/>
      <w:lvlJc w:val="left"/>
      <w:pPr>
        <w:ind w:left="560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9B6F338">
      <w:start w:val="1"/>
      <w:numFmt w:val="bullet"/>
      <w:lvlText w:val="o"/>
      <w:lvlJc w:val="left"/>
      <w:pPr>
        <w:ind w:left="632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2BE1F3E">
      <w:start w:val="1"/>
      <w:numFmt w:val="bullet"/>
      <w:lvlText w:val="▪"/>
      <w:lvlJc w:val="left"/>
      <w:pPr>
        <w:ind w:left="704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nsid w:val="04DE7632"/>
    <w:multiLevelType w:val="hybridMultilevel"/>
    <w:tmpl w:val="7C7C25FA"/>
    <w:styleLink w:val="14"/>
    <w:lvl w:ilvl="0" w:tplc="6FC6801E">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20CB53A">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F04F6D8">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086CBAE">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5640534">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F7EC35C">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462C2C2">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65EA8DA">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BE3A46">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3">
    <w:nsid w:val="04F301A1"/>
    <w:multiLevelType w:val="hybridMultilevel"/>
    <w:tmpl w:val="32B6D69E"/>
    <w:styleLink w:val="40"/>
    <w:lvl w:ilvl="0" w:tplc="0524A3F0">
      <w:start w:val="1"/>
      <w:numFmt w:val="bullet"/>
      <w:lvlText w:val="•"/>
      <w:lvlJc w:val="left"/>
      <w:pPr>
        <w:ind w:left="128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A1AC21E">
      <w:start w:val="1"/>
      <w:numFmt w:val="bullet"/>
      <w:lvlText w:val="o"/>
      <w:lvlJc w:val="left"/>
      <w:pPr>
        <w:ind w:left="200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AD414AE">
      <w:start w:val="1"/>
      <w:numFmt w:val="bullet"/>
      <w:lvlText w:val="▪"/>
      <w:lvlJc w:val="left"/>
      <w:pPr>
        <w:ind w:left="272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64EDDA4">
      <w:start w:val="1"/>
      <w:numFmt w:val="bullet"/>
      <w:lvlText w:val="•"/>
      <w:lvlJc w:val="left"/>
      <w:pPr>
        <w:ind w:left="344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6F4B0A4">
      <w:start w:val="1"/>
      <w:numFmt w:val="bullet"/>
      <w:lvlText w:val="o"/>
      <w:lvlJc w:val="left"/>
      <w:pPr>
        <w:ind w:left="416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BAC0178">
      <w:start w:val="1"/>
      <w:numFmt w:val="bullet"/>
      <w:lvlText w:val="▪"/>
      <w:lvlJc w:val="left"/>
      <w:pPr>
        <w:ind w:left="488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CE26C8">
      <w:start w:val="1"/>
      <w:numFmt w:val="bullet"/>
      <w:lvlText w:val="•"/>
      <w:lvlJc w:val="left"/>
      <w:pPr>
        <w:ind w:left="560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7C2C1AE">
      <w:start w:val="1"/>
      <w:numFmt w:val="bullet"/>
      <w:lvlText w:val="o"/>
      <w:lvlJc w:val="left"/>
      <w:pPr>
        <w:ind w:left="632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7AA373C">
      <w:start w:val="1"/>
      <w:numFmt w:val="bullet"/>
      <w:lvlText w:val="▪"/>
      <w:lvlJc w:val="left"/>
      <w:pPr>
        <w:ind w:left="704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4">
    <w:nsid w:val="05997197"/>
    <w:multiLevelType w:val="hybridMultilevel"/>
    <w:tmpl w:val="EA1854F8"/>
    <w:styleLink w:val="61"/>
    <w:lvl w:ilvl="0" w:tplc="158CFB8C">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4D48EAE">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040A7E0">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B4C7C42">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3B8715E">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15C1DCA">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52C5640">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07016FA">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70C75C6">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5">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6">
    <w:nsid w:val="07167C67"/>
    <w:multiLevelType w:val="multilevel"/>
    <w:tmpl w:val="45265558"/>
    <w:lvl w:ilvl="0">
      <w:start w:val="1"/>
      <w:numFmt w:val="decimal"/>
      <w:lvlText w:val="%1."/>
      <w:lvlJc w:val="left"/>
      <w:pPr>
        <w:ind w:left="501" w:hanging="360"/>
      </w:pPr>
    </w:lvl>
    <w:lvl w:ilvl="1">
      <w:start w:val="7"/>
      <w:numFmt w:val="decimal"/>
      <w:isLgl/>
      <w:lvlText w:val="%1.%2."/>
      <w:lvlJc w:val="left"/>
      <w:pPr>
        <w:ind w:left="518" w:hanging="377"/>
      </w:pPr>
      <w:rPr>
        <w:rFonts w:hint="default"/>
      </w:rPr>
    </w:lvl>
    <w:lvl w:ilvl="2">
      <w:start w:val="1"/>
      <w:numFmt w:val="decimal"/>
      <w:isLgl/>
      <w:lvlText w:val="%1.%2.%3."/>
      <w:lvlJc w:val="left"/>
      <w:pPr>
        <w:ind w:left="861" w:hanging="720"/>
      </w:pPr>
      <w:rPr>
        <w:rFonts w:hint="default"/>
      </w:rPr>
    </w:lvl>
    <w:lvl w:ilvl="3">
      <w:start w:val="1"/>
      <w:numFmt w:val="decimal"/>
      <w:isLgl/>
      <w:lvlText w:val="%1.%2.%3.%4."/>
      <w:lvlJc w:val="left"/>
      <w:pPr>
        <w:ind w:left="861" w:hanging="720"/>
      </w:pPr>
      <w:rPr>
        <w:rFonts w:hint="default"/>
      </w:rPr>
    </w:lvl>
    <w:lvl w:ilvl="4">
      <w:start w:val="1"/>
      <w:numFmt w:val="decimal"/>
      <w:isLgl/>
      <w:lvlText w:val="%1.%2.%3.%4.%5."/>
      <w:lvlJc w:val="left"/>
      <w:pPr>
        <w:ind w:left="1221" w:hanging="1080"/>
      </w:pPr>
      <w:rPr>
        <w:rFonts w:hint="default"/>
      </w:rPr>
    </w:lvl>
    <w:lvl w:ilvl="5">
      <w:start w:val="1"/>
      <w:numFmt w:val="decimal"/>
      <w:isLgl/>
      <w:lvlText w:val="%1.%2.%3.%4.%5.%6."/>
      <w:lvlJc w:val="left"/>
      <w:pPr>
        <w:ind w:left="1221" w:hanging="1080"/>
      </w:pPr>
      <w:rPr>
        <w:rFonts w:hint="default"/>
      </w:rPr>
    </w:lvl>
    <w:lvl w:ilvl="6">
      <w:start w:val="1"/>
      <w:numFmt w:val="decimal"/>
      <w:isLgl/>
      <w:lvlText w:val="%1.%2.%3.%4.%5.%6.%7."/>
      <w:lvlJc w:val="left"/>
      <w:pPr>
        <w:ind w:left="1581" w:hanging="1440"/>
      </w:pPr>
      <w:rPr>
        <w:rFonts w:hint="default"/>
      </w:rPr>
    </w:lvl>
    <w:lvl w:ilvl="7">
      <w:start w:val="1"/>
      <w:numFmt w:val="decimal"/>
      <w:isLgl/>
      <w:lvlText w:val="%1.%2.%3.%4.%5.%6.%7.%8."/>
      <w:lvlJc w:val="left"/>
      <w:pPr>
        <w:ind w:left="1581" w:hanging="1440"/>
      </w:pPr>
      <w:rPr>
        <w:rFonts w:hint="default"/>
      </w:rPr>
    </w:lvl>
    <w:lvl w:ilvl="8">
      <w:start w:val="1"/>
      <w:numFmt w:val="decimal"/>
      <w:isLgl/>
      <w:lvlText w:val="%1.%2.%3.%4.%5.%6.%7.%8.%9."/>
      <w:lvlJc w:val="left"/>
      <w:pPr>
        <w:ind w:left="1941" w:hanging="1800"/>
      </w:pPr>
      <w:rPr>
        <w:rFonts w:hint="default"/>
      </w:rPr>
    </w:lvl>
  </w:abstractNum>
  <w:abstractNum w:abstractNumId="27">
    <w:nsid w:val="07D116C6"/>
    <w:multiLevelType w:val="hybridMultilevel"/>
    <w:tmpl w:val="9B02305C"/>
    <w:styleLink w:val="60"/>
    <w:lvl w:ilvl="0" w:tplc="A8403892">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FFCA1F8">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3241D60">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BC2A6F8">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7008292">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1108E8A">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0285AAE">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DF62E74">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B2469D4">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8">
    <w:nsid w:val="07F8641E"/>
    <w:multiLevelType w:val="multilevel"/>
    <w:tmpl w:val="35D6B4FE"/>
    <w:styleLink w:val="WWNum9"/>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9">
    <w:nsid w:val="086130EB"/>
    <w:multiLevelType w:val="hybridMultilevel"/>
    <w:tmpl w:val="E5AC991A"/>
    <w:lvl w:ilvl="0" w:tplc="CAC22D86">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08D86EB9"/>
    <w:multiLevelType w:val="hybridMultilevel"/>
    <w:tmpl w:val="17103534"/>
    <w:styleLink w:val="51"/>
    <w:lvl w:ilvl="0" w:tplc="64EE7EAE">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C3451B4">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AB01C5E">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39E4056">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AD3A13D0">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FDCC358">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A6EC4D0">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DA5E0788">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F087E5E">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1">
    <w:nsid w:val="099374E8"/>
    <w:multiLevelType w:val="hybridMultilevel"/>
    <w:tmpl w:val="61FEBB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09DB5142"/>
    <w:multiLevelType w:val="hybridMultilevel"/>
    <w:tmpl w:val="4C1EAFF6"/>
    <w:styleLink w:val="19"/>
    <w:lvl w:ilvl="0" w:tplc="F082526C">
      <w:start w:val="1"/>
      <w:numFmt w:val="bullet"/>
      <w:lvlText w:val="•"/>
      <w:lvlJc w:val="left"/>
      <w:pPr>
        <w:ind w:left="142" w:hanging="14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0CAE00C">
      <w:start w:val="1"/>
      <w:numFmt w:val="bullet"/>
      <w:suff w:val="nothing"/>
      <w:lvlText w:val="o"/>
      <w:lvlJc w:val="left"/>
      <w:pPr>
        <w:ind w:left="862" w:hanging="14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23E539A">
      <w:start w:val="1"/>
      <w:numFmt w:val="bullet"/>
      <w:suff w:val="nothing"/>
      <w:lvlText w:val="▪"/>
      <w:lvlJc w:val="left"/>
      <w:pPr>
        <w:ind w:left="1582" w:hanging="14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6C65AD4">
      <w:start w:val="1"/>
      <w:numFmt w:val="bullet"/>
      <w:lvlText w:val="•"/>
      <w:lvlJc w:val="left"/>
      <w:pPr>
        <w:ind w:left="2302" w:hanging="14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830664A">
      <w:start w:val="1"/>
      <w:numFmt w:val="bullet"/>
      <w:suff w:val="nothing"/>
      <w:lvlText w:val="o"/>
      <w:lvlJc w:val="left"/>
      <w:pPr>
        <w:ind w:left="3022" w:hanging="14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B6E0722">
      <w:start w:val="1"/>
      <w:numFmt w:val="bullet"/>
      <w:suff w:val="nothing"/>
      <w:lvlText w:val="▪"/>
      <w:lvlJc w:val="left"/>
      <w:pPr>
        <w:ind w:left="3742" w:hanging="14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BCA4222">
      <w:start w:val="1"/>
      <w:numFmt w:val="bullet"/>
      <w:lvlText w:val="•"/>
      <w:lvlJc w:val="left"/>
      <w:pPr>
        <w:ind w:left="4462" w:hanging="14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7E4D6A2">
      <w:start w:val="1"/>
      <w:numFmt w:val="bullet"/>
      <w:suff w:val="nothing"/>
      <w:lvlText w:val="o"/>
      <w:lvlJc w:val="left"/>
      <w:pPr>
        <w:ind w:left="5182" w:hanging="14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1AE27A0">
      <w:start w:val="1"/>
      <w:numFmt w:val="bullet"/>
      <w:suff w:val="nothing"/>
      <w:lvlText w:val="▪"/>
      <w:lvlJc w:val="left"/>
      <w:pPr>
        <w:ind w:left="5902" w:hanging="14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3">
    <w:nsid w:val="0ACE2C73"/>
    <w:multiLevelType w:val="hybridMultilevel"/>
    <w:tmpl w:val="D4E02ABA"/>
    <w:styleLink w:val="WWNum123"/>
    <w:lvl w:ilvl="0" w:tplc="3E0A7A14">
      <w:start w:val="1"/>
      <w:numFmt w:val="decimal"/>
      <w:lvlText w:val="%1."/>
      <w:lvlJc w:val="left"/>
      <w:pPr>
        <w:ind w:left="644" w:hanging="360"/>
      </w:pPr>
      <w:rPr>
        <w:rFonts w:ascii="Arial" w:hAnsi="Arial" w:cs="Aria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0AE52AD2"/>
    <w:multiLevelType w:val="multilevel"/>
    <w:tmpl w:val="F71EE5A2"/>
    <w:styleLink w:val="48"/>
    <w:lvl w:ilvl="0">
      <w:start w:val="1"/>
      <w:numFmt w:val="decimal"/>
      <w:lvlText w:val="%1."/>
      <w:lvlJc w:val="left"/>
      <w:pPr>
        <w:tabs>
          <w:tab w:val="num" w:pos="1057"/>
        </w:tabs>
        <w:ind w:left="490" w:firstLine="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1440" w:hanging="258"/>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240" w:hanging="23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4680" w:hanging="21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7047"/>
        </w:tabs>
        <w:ind w:left="6480" w:firstLine="41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8847"/>
        </w:tabs>
        <w:ind w:left="8280" w:firstLine="5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287"/>
        </w:tabs>
        <w:ind w:left="9720" w:firstLine="5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1520" w:hanging="306"/>
      </w:pPr>
      <w:rPr>
        <w:rFonts w:hAnsi="Arial Unicode MS"/>
        <w:caps w:val="0"/>
        <w:smallCaps w:val="0"/>
        <w:strike w:val="0"/>
        <w:dstrike w:val="0"/>
        <w:color w:val="000000"/>
        <w:spacing w:val="0"/>
        <w:w w:val="100"/>
        <w:kern w:val="0"/>
        <w:position w:val="0"/>
        <w:highlight w:val="none"/>
        <w:vertAlign w:val="baseline"/>
      </w:rPr>
    </w:lvl>
  </w:abstractNum>
  <w:abstractNum w:abstractNumId="35">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6">
    <w:nsid w:val="0C6B03E2"/>
    <w:multiLevelType w:val="hybridMultilevel"/>
    <w:tmpl w:val="31D64954"/>
    <w:styleLink w:val="210"/>
    <w:lvl w:ilvl="0" w:tplc="A210BE26">
      <w:start w:val="1"/>
      <w:numFmt w:val="decimal"/>
      <w:lvlText w:val="%1."/>
      <w:lvlJc w:val="left"/>
      <w:pPr>
        <w:tabs>
          <w:tab w:val="num" w:pos="709"/>
        </w:tabs>
        <w:ind w:left="927" w:hanging="643"/>
      </w:pPr>
      <w:rPr>
        <w:rFonts w:hAnsi="Arial Unicode MS"/>
        <w:b/>
        <w:bCs/>
        <w:caps w:val="0"/>
        <w:smallCaps w:val="0"/>
        <w:strike w:val="0"/>
        <w:dstrike w:val="0"/>
        <w:color w:val="000000"/>
        <w:spacing w:val="0"/>
        <w:w w:val="100"/>
        <w:kern w:val="0"/>
        <w:position w:val="0"/>
        <w:highlight w:val="none"/>
        <w:vertAlign w:val="baseline"/>
      </w:rPr>
    </w:lvl>
    <w:lvl w:ilvl="1" w:tplc="34087B9E">
      <w:start w:val="1"/>
      <w:numFmt w:val="lowerLetter"/>
      <w:lvlText w:val="%2."/>
      <w:lvlJc w:val="left"/>
      <w:pPr>
        <w:tabs>
          <w:tab w:val="left" w:pos="709"/>
          <w:tab w:val="num" w:pos="1647"/>
        </w:tabs>
        <w:ind w:left="1865" w:hanging="861"/>
      </w:pPr>
      <w:rPr>
        <w:rFonts w:hAnsi="Arial Unicode MS"/>
        <w:b/>
        <w:bCs/>
        <w:caps w:val="0"/>
        <w:smallCaps w:val="0"/>
        <w:strike w:val="0"/>
        <w:dstrike w:val="0"/>
        <w:color w:val="000000"/>
        <w:spacing w:val="0"/>
        <w:w w:val="100"/>
        <w:kern w:val="0"/>
        <w:position w:val="0"/>
        <w:highlight w:val="none"/>
        <w:vertAlign w:val="baseline"/>
      </w:rPr>
    </w:lvl>
    <w:lvl w:ilvl="2" w:tplc="F4B8B8E8">
      <w:start w:val="1"/>
      <w:numFmt w:val="lowerRoman"/>
      <w:lvlText w:val="%3."/>
      <w:lvlJc w:val="left"/>
      <w:pPr>
        <w:tabs>
          <w:tab w:val="left" w:pos="709"/>
          <w:tab w:val="num" w:pos="2367"/>
        </w:tabs>
        <w:ind w:left="2585" w:hanging="800"/>
      </w:pPr>
      <w:rPr>
        <w:rFonts w:hAnsi="Arial Unicode MS"/>
        <w:b/>
        <w:bCs/>
        <w:caps w:val="0"/>
        <w:smallCaps w:val="0"/>
        <w:strike w:val="0"/>
        <w:dstrike w:val="0"/>
        <w:color w:val="000000"/>
        <w:spacing w:val="0"/>
        <w:w w:val="100"/>
        <w:kern w:val="0"/>
        <w:position w:val="0"/>
        <w:highlight w:val="none"/>
        <w:vertAlign w:val="baseline"/>
      </w:rPr>
    </w:lvl>
    <w:lvl w:ilvl="3" w:tplc="541AC370">
      <w:start w:val="1"/>
      <w:numFmt w:val="decimal"/>
      <w:lvlText w:val="%4."/>
      <w:lvlJc w:val="left"/>
      <w:pPr>
        <w:tabs>
          <w:tab w:val="left" w:pos="709"/>
          <w:tab w:val="num" w:pos="3087"/>
        </w:tabs>
        <w:ind w:left="3305" w:hanging="861"/>
      </w:pPr>
      <w:rPr>
        <w:rFonts w:hAnsi="Arial Unicode MS"/>
        <w:b/>
        <w:bCs/>
        <w:caps w:val="0"/>
        <w:smallCaps w:val="0"/>
        <w:strike w:val="0"/>
        <w:dstrike w:val="0"/>
        <w:color w:val="000000"/>
        <w:spacing w:val="0"/>
        <w:w w:val="100"/>
        <w:kern w:val="0"/>
        <w:position w:val="0"/>
        <w:highlight w:val="none"/>
        <w:vertAlign w:val="baseline"/>
      </w:rPr>
    </w:lvl>
    <w:lvl w:ilvl="4" w:tplc="193C9578">
      <w:start w:val="1"/>
      <w:numFmt w:val="lowerLetter"/>
      <w:lvlText w:val="%5."/>
      <w:lvlJc w:val="left"/>
      <w:pPr>
        <w:tabs>
          <w:tab w:val="left" w:pos="709"/>
          <w:tab w:val="num" w:pos="3807"/>
        </w:tabs>
        <w:ind w:left="4025" w:hanging="861"/>
      </w:pPr>
      <w:rPr>
        <w:rFonts w:hAnsi="Arial Unicode MS"/>
        <w:b/>
        <w:bCs/>
        <w:caps w:val="0"/>
        <w:smallCaps w:val="0"/>
        <w:strike w:val="0"/>
        <w:dstrike w:val="0"/>
        <w:color w:val="000000"/>
        <w:spacing w:val="0"/>
        <w:w w:val="100"/>
        <w:kern w:val="0"/>
        <w:position w:val="0"/>
        <w:highlight w:val="none"/>
        <w:vertAlign w:val="baseline"/>
      </w:rPr>
    </w:lvl>
    <w:lvl w:ilvl="5" w:tplc="8278B344">
      <w:start w:val="1"/>
      <w:numFmt w:val="lowerRoman"/>
      <w:lvlText w:val="%6."/>
      <w:lvlJc w:val="left"/>
      <w:pPr>
        <w:tabs>
          <w:tab w:val="left" w:pos="709"/>
          <w:tab w:val="num" w:pos="4527"/>
        </w:tabs>
        <w:ind w:left="4745" w:hanging="800"/>
      </w:pPr>
      <w:rPr>
        <w:rFonts w:hAnsi="Arial Unicode MS"/>
        <w:b/>
        <w:bCs/>
        <w:caps w:val="0"/>
        <w:smallCaps w:val="0"/>
        <w:strike w:val="0"/>
        <w:dstrike w:val="0"/>
        <w:color w:val="000000"/>
        <w:spacing w:val="0"/>
        <w:w w:val="100"/>
        <w:kern w:val="0"/>
        <w:position w:val="0"/>
        <w:highlight w:val="none"/>
        <w:vertAlign w:val="baseline"/>
      </w:rPr>
    </w:lvl>
    <w:lvl w:ilvl="6" w:tplc="E40C5B8C">
      <w:start w:val="1"/>
      <w:numFmt w:val="decimal"/>
      <w:lvlText w:val="%7."/>
      <w:lvlJc w:val="left"/>
      <w:pPr>
        <w:tabs>
          <w:tab w:val="left" w:pos="709"/>
          <w:tab w:val="num" w:pos="5247"/>
        </w:tabs>
        <w:ind w:left="5465" w:hanging="861"/>
      </w:pPr>
      <w:rPr>
        <w:rFonts w:hAnsi="Arial Unicode MS"/>
        <w:b/>
        <w:bCs/>
        <w:caps w:val="0"/>
        <w:smallCaps w:val="0"/>
        <w:strike w:val="0"/>
        <w:dstrike w:val="0"/>
        <w:color w:val="000000"/>
        <w:spacing w:val="0"/>
        <w:w w:val="100"/>
        <w:kern w:val="0"/>
        <w:position w:val="0"/>
        <w:highlight w:val="none"/>
        <w:vertAlign w:val="baseline"/>
      </w:rPr>
    </w:lvl>
    <w:lvl w:ilvl="7" w:tplc="60F0538A">
      <w:start w:val="1"/>
      <w:numFmt w:val="lowerLetter"/>
      <w:lvlText w:val="%8."/>
      <w:lvlJc w:val="left"/>
      <w:pPr>
        <w:tabs>
          <w:tab w:val="left" w:pos="709"/>
          <w:tab w:val="num" w:pos="5967"/>
        </w:tabs>
        <w:ind w:left="6185" w:hanging="861"/>
      </w:pPr>
      <w:rPr>
        <w:rFonts w:hAnsi="Arial Unicode MS"/>
        <w:b/>
        <w:bCs/>
        <w:caps w:val="0"/>
        <w:smallCaps w:val="0"/>
        <w:strike w:val="0"/>
        <w:dstrike w:val="0"/>
        <w:color w:val="000000"/>
        <w:spacing w:val="0"/>
        <w:w w:val="100"/>
        <w:kern w:val="0"/>
        <w:position w:val="0"/>
        <w:highlight w:val="none"/>
        <w:vertAlign w:val="baseline"/>
      </w:rPr>
    </w:lvl>
    <w:lvl w:ilvl="8" w:tplc="601A2FA0">
      <w:start w:val="1"/>
      <w:numFmt w:val="lowerRoman"/>
      <w:lvlText w:val="%9."/>
      <w:lvlJc w:val="left"/>
      <w:pPr>
        <w:tabs>
          <w:tab w:val="left" w:pos="709"/>
          <w:tab w:val="num" w:pos="6687"/>
        </w:tabs>
        <w:ind w:left="6905" w:hanging="800"/>
      </w:pPr>
      <w:rPr>
        <w:rFonts w:hAnsi="Arial Unicode MS"/>
        <w:b/>
        <w:bCs/>
        <w:caps w:val="0"/>
        <w:smallCaps w:val="0"/>
        <w:strike w:val="0"/>
        <w:dstrike w:val="0"/>
        <w:color w:val="000000"/>
        <w:spacing w:val="0"/>
        <w:w w:val="100"/>
        <w:kern w:val="0"/>
        <w:position w:val="0"/>
        <w:highlight w:val="none"/>
        <w:vertAlign w:val="baseline"/>
      </w:rPr>
    </w:lvl>
  </w:abstractNum>
  <w:abstractNum w:abstractNumId="37">
    <w:nsid w:val="0D0767D3"/>
    <w:multiLevelType w:val="hybridMultilevel"/>
    <w:tmpl w:val="BD702914"/>
    <w:styleLink w:val="80"/>
    <w:lvl w:ilvl="0" w:tplc="34FC1888">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84FE6718">
      <w:start w:val="1"/>
      <w:numFmt w:val="lowerLetter"/>
      <w:suff w:val="nothing"/>
      <w:lvlText w:val="%2."/>
      <w:lvlJc w:val="left"/>
      <w:pPr>
        <w:ind w:left="720" w:firstLine="438"/>
      </w:pPr>
      <w:rPr>
        <w:rFonts w:hAnsi="Arial Unicode MS"/>
        <w:caps w:val="0"/>
        <w:smallCaps w:val="0"/>
        <w:strike w:val="0"/>
        <w:dstrike w:val="0"/>
        <w:color w:val="000000"/>
        <w:spacing w:val="0"/>
        <w:w w:val="100"/>
        <w:kern w:val="0"/>
        <w:position w:val="0"/>
        <w:highlight w:val="none"/>
        <w:vertAlign w:val="baseline"/>
      </w:rPr>
    </w:lvl>
    <w:lvl w:ilvl="2" w:tplc="8BBE74EA">
      <w:start w:val="1"/>
      <w:numFmt w:val="lowerRoman"/>
      <w:lvlText w:val="%3."/>
      <w:lvlJc w:val="left"/>
      <w:pPr>
        <w:ind w:left="1440" w:hanging="200"/>
      </w:pPr>
      <w:rPr>
        <w:rFonts w:hAnsi="Arial Unicode MS"/>
        <w:caps w:val="0"/>
        <w:smallCaps w:val="0"/>
        <w:strike w:val="0"/>
        <w:dstrike w:val="0"/>
        <w:color w:val="000000"/>
        <w:spacing w:val="0"/>
        <w:w w:val="100"/>
        <w:kern w:val="0"/>
        <w:position w:val="0"/>
        <w:highlight w:val="none"/>
        <w:vertAlign w:val="baseline"/>
      </w:rPr>
    </w:lvl>
    <w:lvl w:ilvl="3" w:tplc="99CA4F54">
      <w:start w:val="1"/>
      <w:numFmt w:val="decimal"/>
      <w:lvlText w:val="%4."/>
      <w:lvlJc w:val="left"/>
      <w:pPr>
        <w:ind w:left="2160" w:hanging="246"/>
      </w:pPr>
      <w:rPr>
        <w:rFonts w:hAnsi="Arial Unicode MS"/>
        <w:caps w:val="0"/>
        <w:smallCaps w:val="0"/>
        <w:strike w:val="0"/>
        <w:dstrike w:val="0"/>
        <w:color w:val="000000"/>
        <w:spacing w:val="0"/>
        <w:w w:val="100"/>
        <w:kern w:val="0"/>
        <w:position w:val="0"/>
        <w:highlight w:val="none"/>
        <w:vertAlign w:val="baseline"/>
      </w:rPr>
    </w:lvl>
    <w:lvl w:ilvl="4" w:tplc="A622F012">
      <w:start w:val="1"/>
      <w:numFmt w:val="lowerLetter"/>
      <w:lvlText w:val="%5."/>
      <w:lvlJc w:val="left"/>
      <w:pPr>
        <w:ind w:left="2880" w:hanging="234"/>
      </w:pPr>
      <w:rPr>
        <w:rFonts w:hAnsi="Arial Unicode MS"/>
        <w:caps w:val="0"/>
        <w:smallCaps w:val="0"/>
        <w:strike w:val="0"/>
        <w:dstrike w:val="0"/>
        <w:color w:val="000000"/>
        <w:spacing w:val="0"/>
        <w:w w:val="100"/>
        <w:kern w:val="0"/>
        <w:position w:val="0"/>
        <w:highlight w:val="none"/>
        <w:vertAlign w:val="baseline"/>
      </w:rPr>
    </w:lvl>
    <w:lvl w:ilvl="5" w:tplc="87DEC1CE">
      <w:start w:val="1"/>
      <w:numFmt w:val="lowerRoman"/>
      <w:lvlText w:val="%6."/>
      <w:lvlJc w:val="left"/>
      <w:pPr>
        <w:ind w:left="3600" w:hanging="164"/>
      </w:pPr>
      <w:rPr>
        <w:rFonts w:hAnsi="Arial Unicode MS"/>
        <w:caps w:val="0"/>
        <w:smallCaps w:val="0"/>
        <w:strike w:val="0"/>
        <w:dstrike w:val="0"/>
        <w:color w:val="000000"/>
        <w:spacing w:val="0"/>
        <w:w w:val="100"/>
        <w:kern w:val="0"/>
        <w:position w:val="0"/>
        <w:highlight w:val="none"/>
        <w:vertAlign w:val="baseline"/>
      </w:rPr>
    </w:lvl>
    <w:lvl w:ilvl="6" w:tplc="7660B7F8">
      <w:start w:val="1"/>
      <w:numFmt w:val="decimal"/>
      <w:lvlText w:val="%7."/>
      <w:lvlJc w:val="left"/>
      <w:pPr>
        <w:ind w:left="4320" w:hanging="210"/>
      </w:pPr>
      <w:rPr>
        <w:rFonts w:hAnsi="Arial Unicode MS"/>
        <w:caps w:val="0"/>
        <w:smallCaps w:val="0"/>
        <w:strike w:val="0"/>
        <w:dstrike w:val="0"/>
        <w:color w:val="000000"/>
        <w:spacing w:val="0"/>
        <w:w w:val="100"/>
        <w:kern w:val="0"/>
        <w:position w:val="0"/>
        <w:highlight w:val="none"/>
        <w:vertAlign w:val="baseline"/>
      </w:rPr>
    </w:lvl>
    <w:lvl w:ilvl="7" w:tplc="52A029E0">
      <w:start w:val="1"/>
      <w:numFmt w:val="lowerLetter"/>
      <w:lvlText w:val="%8."/>
      <w:lvlJc w:val="left"/>
      <w:pPr>
        <w:ind w:left="5040" w:hanging="198"/>
      </w:pPr>
      <w:rPr>
        <w:rFonts w:hAnsi="Arial Unicode MS"/>
        <w:caps w:val="0"/>
        <w:smallCaps w:val="0"/>
        <w:strike w:val="0"/>
        <w:dstrike w:val="0"/>
        <w:color w:val="000000"/>
        <w:spacing w:val="0"/>
        <w:w w:val="100"/>
        <w:kern w:val="0"/>
        <w:position w:val="0"/>
        <w:highlight w:val="none"/>
        <w:vertAlign w:val="baseline"/>
      </w:rPr>
    </w:lvl>
    <w:lvl w:ilvl="8" w:tplc="02D2A7AE">
      <w:start w:val="1"/>
      <w:numFmt w:val="lowerRoman"/>
      <w:lvlText w:val="%9."/>
      <w:lvlJc w:val="left"/>
      <w:pPr>
        <w:tabs>
          <w:tab w:val="num" w:pos="6327"/>
        </w:tabs>
        <w:ind w:left="5760" w:hanging="128"/>
      </w:pPr>
      <w:rPr>
        <w:rFonts w:hAnsi="Arial Unicode MS"/>
        <w:caps w:val="0"/>
        <w:smallCaps w:val="0"/>
        <w:strike w:val="0"/>
        <w:dstrike w:val="0"/>
        <w:color w:val="000000"/>
        <w:spacing w:val="0"/>
        <w:w w:val="100"/>
        <w:kern w:val="0"/>
        <w:position w:val="0"/>
        <w:highlight w:val="none"/>
        <w:vertAlign w:val="baseline"/>
      </w:rPr>
    </w:lvl>
  </w:abstractNum>
  <w:abstractNum w:abstractNumId="38">
    <w:nsid w:val="0D582C8F"/>
    <w:multiLevelType w:val="hybridMultilevel"/>
    <w:tmpl w:val="55FE75EC"/>
    <w:styleLink w:val="WWNum93"/>
    <w:lvl w:ilvl="0" w:tplc="E36A0D9A">
      <w:start w:val="1"/>
      <w:numFmt w:val="bullet"/>
      <w:lvlText w:val="–"/>
      <w:lvlJc w:val="left"/>
      <w:pPr>
        <w:ind w:left="2345" w:hanging="360"/>
      </w:pPr>
      <w:rPr>
        <w:rFonts w:ascii="Times New Roman" w:hAnsi="Times New Roman" w:cs="Times New Roman"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39">
    <w:nsid w:val="0E5D496F"/>
    <w:multiLevelType w:val="hybridMultilevel"/>
    <w:tmpl w:val="C6D69DEE"/>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40">
    <w:nsid w:val="0F10140B"/>
    <w:multiLevelType w:val="hybridMultilevel"/>
    <w:tmpl w:val="5D060B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11907D16"/>
    <w:multiLevelType w:val="hybridMultilevel"/>
    <w:tmpl w:val="15CA5A08"/>
    <w:styleLink w:val="82"/>
    <w:lvl w:ilvl="0" w:tplc="4204E3F4">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F060CC">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D6EB276">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F882690">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B6C4F72">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AAE504A">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40263CE">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0D6D872">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D22BD20">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nsid w:val="119B2C93"/>
    <w:multiLevelType w:val="hybridMultilevel"/>
    <w:tmpl w:val="05329FA6"/>
    <w:styleLink w:val="WWNum133"/>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43">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4">
    <w:nsid w:val="12534013"/>
    <w:multiLevelType w:val="hybridMultilevel"/>
    <w:tmpl w:val="9EB0691C"/>
    <w:styleLink w:val="12"/>
    <w:lvl w:ilvl="0" w:tplc="B21A020E">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BCC851E">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E88CB56">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28CC7B0">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406A79A6">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510ABCA">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3D85FFC">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594F49A">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3AC774E">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5">
    <w:nsid w:val="12A04590"/>
    <w:multiLevelType w:val="hybridMultilevel"/>
    <w:tmpl w:val="E1F405C0"/>
    <w:styleLink w:val="13"/>
    <w:lvl w:ilvl="0" w:tplc="ED927A12">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5EC34AE">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080524C">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D18EE1E">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E90BD70">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FB04B5C">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D344432">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8CC42FA">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EA03658">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6">
    <w:nsid w:val="12AF7F1A"/>
    <w:multiLevelType w:val="hybridMultilevel"/>
    <w:tmpl w:val="5844BED0"/>
    <w:lvl w:ilvl="0" w:tplc="B936EF1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1318264A"/>
    <w:multiLevelType w:val="hybridMultilevel"/>
    <w:tmpl w:val="3BA0D3A4"/>
    <w:styleLink w:val="2"/>
    <w:lvl w:ilvl="0" w:tplc="FA6A7F3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85CB2C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9967D3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3FA772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386AE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FC8B4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8C833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98647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A343B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8">
    <w:nsid w:val="131C4B95"/>
    <w:multiLevelType w:val="hybridMultilevel"/>
    <w:tmpl w:val="D340D330"/>
    <w:styleLink w:val="83"/>
    <w:lvl w:ilvl="0" w:tplc="8DB4D382">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C6AABC2">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0AABA3A">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FA93AE">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5FC947C">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0C00CE6">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8828088">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BB82BC6">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46B2CC">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9">
    <w:nsid w:val="13DE722B"/>
    <w:multiLevelType w:val="multilevel"/>
    <w:tmpl w:val="A930440C"/>
    <w:lvl w:ilvl="0">
      <w:start w:val="1"/>
      <w:numFmt w:val="decimal"/>
      <w:pStyle w:val="a"/>
      <w:lvlText w:val="%1."/>
      <w:lvlJc w:val="left"/>
      <w:pPr>
        <w:tabs>
          <w:tab w:val="num" w:pos="785"/>
        </w:tabs>
        <w:ind w:left="785" w:hanging="360"/>
      </w:pPr>
      <w:rPr>
        <w:rFonts w:hint="default"/>
      </w:rPr>
    </w:lvl>
    <w:lvl w:ilvl="1">
      <w:start w:val="1"/>
      <w:numFmt w:val="decimal"/>
      <w:lvlText w:val="%2."/>
      <w:lvlJc w:val="left"/>
      <w:pPr>
        <w:tabs>
          <w:tab w:val="num" w:pos="1505"/>
        </w:tabs>
        <w:ind w:left="1505" w:hanging="360"/>
      </w:pPr>
      <w:rPr>
        <w:rFonts w:hint="default"/>
      </w:rPr>
    </w:lvl>
    <w:lvl w:ilvl="2">
      <w:start w:val="1"/>
      <w:numFmt w:val="decimal"/>
      <w:lvlText w:val="%3."/>
      <w:lvlJc w:val="left"/>
      <w:pPr>
        <w:tabs>
          <w:tab w:val="num" w:pos="2225"/>
        </w:tabs>
        <w:ind w:left="2225" w:hanging="360"/>
      </w:pPr>
      <w:rPr>
        <w:rFonts w:hint="default"/>
      </w:rPr>
    </w:lvl>
    <w:lvl w:ilvl="3">
      <w:start w:val="1"/>
      <w:numFmt w:val="decimal"/>
      <w:lvlText w:val="%4."/>
      <w:lvlJc w:val="left"/>
      <w:pPr>
        <w:tabs>
          <w:tab w:val="num" w:pos="2945"/>
        </w:tabs>
        <w:ind w:left="2945" w:hanging="360"/>
      </w:pPr>
      <w:rPr>
        <w:rFonts w:hint="default"/>
      </w:rPr>
    </w:lvl>
    <w:lvl w:ilvl="4">
      <w:start w:val="1"/>
      <w:numFmt w:val="decimal"/>
      <w:lvlText w:val="%5."/>
      <w:lvlJc w:val="left"/>
      <w:pPr>
        <w:tabs>
          <w:tab w:val="num" w:pos="3665"/>
        </w:tabs>
        <w:ind w:left="3665" w:hanging="360"/>
      </w:pPr>
      <w:rPr>
        <w:rFonts w:hint="default"/>
      </w:rPr>
    </w:lvl>
    <w:lvl w:ilvl="5">
      <w:start w:val="1"/>
      <w:numFmt w:val="decimal"/>
      <w:lvlText w:val="%6."/>
      <w:lvlJc w:val="left"/>
      <w:pPr>
        <w:tabs>
          <w:tab w:val="num" w:pos="4385"/>
        </w:tabs>
        <w:ind w:left="4385" w:hanging="360"/>
      </w:pPr>
      <w:rPr>
        <w:rFonts w:hint="default"/>
      </w:rPr>
    </w:lvl>
    <w:lvl w:ilvl="6">
      <w:start w:val="1"/>
      <w:numFmt w:val="decimal"/>
      <w:lvlText w:val="%7."/>
      <w:lvlJc w:val="left"/>
      <w:pPr>
        <w:tabs>
          <w:tab w:val="num" w:pos="5105"/>
        </w:tabs>
        <w:ind w:left="5105" w:hanging="360"/>
      </w:pPr>
      <w:rPr>
        <w:rFonts w:hint="default"/>
      </w:rPr>
    </w:lvl>
    <w:lvl w:ilvl="7">
      <w:start w:val="1"/>
      <w:numFmt w:val="decimal"/>
      <w:lvlText w:val="%8."/>
      <w:lvlJc w:val="left"/>
      <w:pPr>
        <w:tabs>
          <w:tab w:val="num" w:pos="5825"/>
        </w:tabs>
        <w:ind w:left="5825" w:hanging="360"/>
      </w:pPr>
      <w:rPr>
        <w:rFonts w:hint="default"/>
      </w:rPr>
    </w:lvl>
    <w:lvl w:ilvl="8">
      <w:start w:val="1"/>
      <w:numFmt w:val="decimal"/>
      <w:lvlText w:val="%9."/>
      <w:lvlJc w:val="left"/>
      <w:pPr>
        <w:tabs>
          <w:tab w:val="num" w:pos="6545"/>
        </w:tabs>
        <w:ind w:left="6545" w:hanging="360"/>
      </w:pPr>
      <w:rPr>
        <w:rFonts w:hint="default"/>
      </w:rPr>
    </w:lvl>
  </w:abstractNum>
  <w:abstractNum w:abstractNumId="50">
    <w:nsid w:val="1446657F"/>
    <w:multiLevelType w:val="hybridMultilevel"/>
    <w:tmpl w:val="2E5A85B2"/>
    <w:lvl w:ilvl="0" w:tplc="118C9BFA">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15923CB2"/>
    <w:multiLevelType w:val="hybridMultilevel"/>
    <w:tmpl w:val="66E4BE1A"/>
    <w:styleLink w:val="50"/>
    <w:lvl w:ilvl="0" w:tplc="9A205698">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91C807A6">
      <w:start w:val="1"/>
      <w:numFmt w:val="decimal"/>
      <w:lvlText w:val="%2."/>
      <w:lvlJc w:val="left"/>
      <w:pPr>
        <w:tabs>
          <w:tab w:val="num" w:pos="1287"/>
        </w:tabs>
        <w:ind w:left="720" w:firstLine="414"/>
      </w:pPr>
      <w:rPr>
        <w:rFonts w:hAnsi="Arial Unicode MS"/>
        <w:caps w:val="0"/>
        <w:smallCaps w:val="0"/>
        <w:strike w:val="0"/>
        <w:dstrike w:val="0"/>
        <w:color w:val="000000"/>
        <w:spacing w:val="0"/>
        <w:w w:val="100"/>
        <w:kern w:val="0"/>
        <w:position w:val="0"/>
        <w:highlight w:val="none"/>
        <w:vertAlign w:val="baseline"/>
      </w:rPr>
    </w:lvl>
    <w:lvl w:ilvl="2" w:tplc="CA78EDA2">
      <w:start w:val="1"/>
      <w:numFmt w:val="decimal"/>
      <w:lvlText w:val="%3."/>
      <w:lvlJc w:val="left"/>
      <w:pPr>
        <w:tabs>
          <w:tab w:val="num" w:pos="1854"/>
        </w:tabs>
        <w:ind w:left="1287" w:firstLine="414"/>
      </w:pPr>
      <w:rPr>
        <w:rFonts w:hAnsi="Arial Unicode MS"/>
        <w:caps w:val="0"/>
        <w:smallCaps w:val="0"/>
        <w:strike w:val="0"/>
        <w:dstrike w:val="0"/>
        <w:color w:val="000000"/>
        <w:spacing w:val="0"/>
        <w:w w:val="100"/>
        <w:kern w:val="0"/>
        <w:position w:val="0"/>
        <w:highlight w:val="none"/>
        <w:vertAlign w:val="baseline"/>
      </w:rPr>
    </w:lvl>
    <w:lvl w:ilvl="3" w:tplc="E34C6450">
      <w:start w:val="1"/>
      <w:numFmt w:val="decimal"/>
      <w:lvlText w:val="%4."/>
      <w:lvlJc w:val="left"/>
      <w:pPr>
        <w:tabs>
          <w:tab w:val="num" w:pos="2421"/>
        </w:tabs>
        <w:ind w:left="1854" w:firstLine="414"/>
      </w:pPr>
      <w:rPr>
        <w:rFonts w:hAnsi="Arial Unicode MS"/>
        <w:caps w:val="0"/>
        <w:smallCaps w:val="0"/>
        <w:strike w:val="0"/>
        <w:dstrike w:val="0"/>
        <w:color w:val="000000"/>
        <w:spacing w:val="0"/>
        <w:w w:val="100"/>
        <w:kern w:val="0"/>
        <w:position w:val="0"/>
        <w:highlight w:val="none"/>
        <w:vertAlign w:val="baseline"/>
      </w:rPr>
    </w:lvl>
    <w:lvl w:ilvl="4" w:tplc="F0EE9F18">
      <w:start w:val="1"/>
      <w:numFmt w:val="decimal"/>
      <w:lvlText w:val="%5."/>
      <w:lvlJc w:val="left"/>
      <w:pPr>
        <w:tabs>
          <w:tab w:val="num" w:pos="2988"/>
        </w:tabs>
        <w:ind w:left="2421" w:firstLine="414"/>
      </w:pPr>
      <w:rPr>
        <w:rFonts w:hAnsi="Arial Unicode MS"/>
        <w:caps w:val="0"/>
        <w:smallCaps w:val="0"/>
        <w:strike w:val="0"/>
        <w:dstrike w:val="0"/>
        <w:color w:val="000000"/>
        <w:spacing w:val="0"/>
        <w:w w:val="100"/>
        <w:kern w:val="0"/>
        <w:position w:val="0"/>
        <w:highlight w:val="none"/>
        <w:vertAlign w:val="baseline"/>
      </w:rPr>
    </w:lvl>
    <w:lvl w:ilvl="5" w:tplc="D57811E4">
      <w:start w:val="1"/>
      <w:numFmt w:val="decimal"/>
      <w:lvlText w:val="%6."/>
      <w:lvlJc w:val="left"/>
      <w:pPr>
        <w:tabs>
          <w:tab w:val="num" w:pos="3555"/>
        </w:tabs>
        <w:ind w:left="2988" w:firstLine="414"/>
      </w:pPr>
      <w:rPr>
        <w:rFonts w:hAnsi="Arial Unicode MS"/>
        <w:caps w:val="0"/>
        <w:smallCaps w:val="0"/>
        <w:strike w:val="0"/>
        <w:dstrike w:val="0"/>
        <w:color w:val="000000"/>
        <w:spacing w:val="0"/>
        <w:w w:val="100"/>
        <w:kern w:val="0"/>
        <w:position w:val="0"/>
        <w:highlight w:val="none"/>
        <w:vertAlign w:val="baseline"/>
      </w:rPr>
    </w:lvl>
    <w:lvl w:ilvl="6" w:tplc="CFC094AE">
      <w:start w:val="1"/>
      <w:numFmt w:val="decimal"/>
      <w:lvlText w:val="%7."/>
      <w:lvlJc w:val="left"/>
      <w:pPr>
        <w:tabs>
          <w:tab w:val="num" w:pos="4122"/>
        </w:tabs>
        <w:ind w:left="3555" w:firstLine="414"/>
      </w:pPr>
      <w:rPr>
        <w:rFonts w:hAnsi="Arial Unicode MS"/>
        <w:caps w:val="0"/>
        <w:smallCaps w:val="0"/>
        <w:strike w:val="0"/>
        <w:dstrike w:val="0"/>
        <w:color w:val="000000"/>
        <w:spacing w:val="0"/>
        <w:w w:val="100"/>
        <w:kern w:val="0"/>
        <w:position w:val="0"/>
        <w:highlight w:val="none"/>
        <w:vertAlign w:val="baseline"/>
      </w:rPr>
    </w:lvl>
    <w:lvl w:ilvl="7" w:tplc="5EC07116">
      <w:start w:val="1"/>
      <w:numFmt w:val="decimal"/>
      <w:lvlText w:val="%8."/>
      <w:lvlJc w:val="left"/>
      <w:pPr>
        <w:tabs>
          <w:tab w:val="num" w:pos="4689"/>
        </w:tabs>
        <w:ind w:left="4122" w:firstLine="414"/>
      </w:pPr>
      <w:rPr>
        <w:rFonts w:hAnsi="Arial Unicode MS"/>
        <w:caps w:val="0"/>
        <w:smallCaps w:val="0"/>
        <w:strike w:val="0"/>
        <w:dstrike w:val="0"/>
        <w:color w:val="000000"/>
        <w:spacing w:val="0"/>
        <w:w w:val="100"/>
        <w:kern w:val="0"/>
        <w:position w:val="0"/>
        <w:highlight w:val="none"/>
        <w:vertAlign w:val="baseline"/>
      </w:rPr>
    </w:lvl>
    <w:lvl w:ilvl="8" w:tplc="E00A7F04">
      <w:start w:val="1"/>
      <w:numFmt w:val="decimal"/>
      <w:lvlText w:val="%9."/>
      <w:lvlJc w:val="left"/>
      <w:pPr>
        <w:tabs>
          <w:tab w:val="num" w:pos="5256"/>
        </w:tabs>
        <w:ind w:left="4689" w:firstLine="414"/>
      </w:pPr>
      <w:rPr>
        <w:rFonts w:hAnsi="Arial Unicode MS"/>
        <w:caps w:val="0"/>
        <w:smallCaps w:val="0"/>
        <w:strike w:val="0"/>
        <w:dstrike w:val="0"/>
        <w:color w:val="000000"/>
        <w:spacing w:val="0"/>
        <w:w w:val="100"/>
        <w:kern w:val="0"/>
        <w:position w:val="0"/>
        <w:highlight w:val="none"/>
        <w:vertAlign w:val="baseline"/>
      </w:rPr>
    </w:lvl>
  </w:abstractNum>
  <w:abstractNum w:abstractNumId="52">
    <w:nsid w:val="15E477DB"/>
    <w:multiLevelType w:val="multilevel"/>
    <w:tmpl w:val="B57849EC"/>
    <w:styleLink w:val="WWNum5"/>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53">
    <w:nsid w:val="16E62882"/>
    <w:multiLevelType w:val="hybridMultilevel"/>
    <w:tmpl w:val="88D6FEF8"/>
    <w:lvl w:ilvl="0" w:tplc="CAC22D86">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170E1704"/>
    <w:multiLevelType w:val="multilevel"/>
    <w:tmpl w:val="5472FBDC"/>
    <w:lvl w:ilvl="0">
      <w:start w:val="1"/>
      <w:numFmt w:val="bullet"/>
      <w:lvlText w:val="-"/>
      <w:lvlJc w:val="left"/>
      <w:pPr>
        <w:tabs>
          <w:tab w:val="num" w:pos="708"/>
        </w:tabs>
        <w:ind w:left="0" w:firstLine="0"/>
      </w:pPr>
      <w:rPr>
        <w:rFonts w:ascii="Times New Roman" w:hAnsi="Times New Roman" w:cs="Times New Roman" w:hint="default"/>
        <w:b w:val="0"/>
        <w:bCs w:val="0"/>
        <w:i w:val="0"/>
        <w:iCs w:val="0"/>
        <w:caps w:val="0"/>
        <w:smallCaps w:val="0"/>
        <w:strike w:val="0"/>
        <w:dstrike w:val="0"/>
        <w:color w:val="000000"/>
        <w:spacing w:val="0"/>
        <w:w w:val="100"/>
        <w:position w:val="0"/>
        <w:sz w:val="23"/>
        <w:szCs w:val="23"/>
        <w:u w:val="none"/>
        <w:vertAlign w:val="baseline"/>
      </w:rPr>
    </w:lvl>
    <w:lvl w:ilvl="1">
      <w:numFmt w:val="decimal"/>
      <w:lvlText w:val="%2"/>
      <w:lvlJc w:val="left"/>
      <w:pPr>
        <w:ind w:left="0" w:firstLine="0"/>
      </w:pPr>
    </w:lvl>
    <w:lvl w:ilvl="2">
      <w:numFmt w:val="decimal"/>
      <w:lvlText w:val="%3"/>
      <w:lvlJc w:val="left"/>
      <w:pPr>
        <w:ind w:left="0" w:firstLine="0"/>
      </w:pPr>
    </w:lvl>
    <w:lvl w:ilvl="3">
      <w:numFmt w:val="decimal"/>
      <w:lvlText w:val="%4"/>
      <w:lvlJc w:val="left"/>
      <w:pPr>
        <w:ind w:left="0" w:firstLine="0"/>
      </w:pPr>
    </w:lvl>
    <w:lvl w:ilvl="4">
      <w:numFmt w:val="decimal"/>
      <w:lvlText w:val="%5"/>
      <w:lvlJc w:val="left"/>
      <w:pPr>
        <w:ind w:left="0" w:firstLine="0"/>
      </w:pPr>
    </w:lvl>
    <w:lvl w:ilvl="5">
      <w:numFmt w:val="decimal"/>
      <w:lvlText w:val="%6"/>
      <w:lvlJc w:val="left"/>
      <w:pPr>
        <w:ind w:left="0" w:firstLine="0"/>
      </w:pPr>
    </w:lvl>
    <w:lvl w:ilvl="6">
      <w:numFmt w:val="decimal"/>
      <w:lvlText w:val="%7"/>
      <w:lvlJc w:val="left"/>
      <w:pPr>
        <w:ind w:left="0" w:firstLine="0"/>
      </w:pPr>
    </w:lvl>
    <w:lvl w:ilvl="7">
      <w:numFmt w:val="decimal"/>
      <w:lvlText w:val="%8"/>
      <w:lvlJc w:val="left"/>
      <w:pPr>
        <w:ind w:left="0" w:firstLine="0"/>
      </w:pPr>
    </w:lvl>
    <w:lvl w:ilvl="8">
      <w:numFmt w:val="decimal"/>
      <w:lvlText w:val="%9"/>
      <w:lvlJc w:val="left"/>
      <w:pPr>
        <w:ind w:left="0" w:firstLine="0"/>
      </w:pPr>
    </w:lvl>
  </w:abstractNum>
  <w:abstractNum w:abstractNumId="55">
    <w:nsid w:val="17D62053"/>
    <w:multiLevelType w:val="hybridMultilevel"/>
    <w:tmpl w:val="87BA5A6A"/>
    <w:styleLink w:val="65"/>
    <w:lvl w:ilvl="0" w:tplc="290060C4">
      <w:start w:val="1"/>
      <w:numFmt w:val="decimal"/>
      <w:lvlText w:val="%1)"/>
      <w:lvlJc w:val="left"/>
      <w:pPr>
        <w:tabs>
          <w:tab w:val="num" w:pos="993"/>
        </w:tabs>
        <w:ind w:left="426" w:firstLine="141"/>
      </w:pPr>
      <w:rPr>
        <w:rFonts w:hAnsi="Arial Unicode MS"/>
        <w:caps w:val="0"/>
        <w:smallCaps w:val="0"/>
        <w:strike w:val="0"/>
        <w:dstrike w:val="0"/>
        <w:color w:val="000000"/>
        <w:spacing w:val="0"/>
        <w:w w:val="100"/>
        <w:kern w:val="0"/>
        <w:position w:val="0"/>
        <w:highlight w:val="none"/>
        <w:vertAlign w:val="baseline"/>
      </w:rPr>
    </w:lvl>
    <w:lvl w:ilvl="1" w:tplc="977617C0">
      <w:start w:val="1"/>
      <w:numFmt w:val="lowerLetter"/>
      <w:suff w:val="nothing"/>
      <w:lvlText w:val="%2."/>
      <w:lvlJc w:val="left"/>
      <w:pPr>
        <w:tabs>
          <w:tab w:val="left" w:pos="993"/>
        </w:tabs>
        <w:ind w:left="720" w:firstLine="438"/>
      </w:pPr>
      <w:rPr>
        <w:rFonts w:hAnsi="Arial Unicode MS"/>
        <w:caps w:val="0"/>
        <w:smallCaps w:val="0"/>
        <w:strike w:val="0"/>
        <w:dstrike w:val="0"/>
        <w:color w:val="000000"/>
        <w:spacing w:val="0"/>
        <w:w w:val="100"/>
        <w:kern w:val="0"/>
        <w:position w:val="0"/>
        <w:highlight w:val="none"/>
        <w:vertAlign w:val="baseline"/>
      </w:rPr>
    </w:lvl>
    <w:lvl w:ilvl="2" w:tplc="671623E2">
      <w:start w:val="1"/>
      <w:numFmt w:val="lowerRoman"/>
      <w:lvlText w:val="%3."/>
      <w:lvlJc w:val="left"/>
      <w:pPr>
        <w:tabs>
          <w:tab w:val="left" w:pos="993"/>
        </w:tabs>
        <w:ind w:left="1440" w:hanging="200"/>
      </w:pPr>
      <w:rPr>
        <w:rFonts w:hAnsi="Arial Unicode MS"/>
        <w:caps w:val="0"/>
        <w:smallCaps w:val="0"/>
        <w:strike w:val="0"/>
        <w:dstrike w:val="0"/>
        <w:color w:val="000000"/>
        <w:spacing w:val="0"/>
        <w:w w:val="100"/>
        <w:kern w:val="0"/>
        <w:position w:val="0"/>
        <w:highlight w:val="none"/>
        <w:vertAlign w:val="baseline"/>
      </w:rPr>
    </w:lvl>
    <w:lvl w:ilvl="3" w:tplc="226E4540">
      <w:start w:val="1"/>
      <w:numFmt w:val="decimal"/>
      <w:lvlText w:val="%4."/>
      <w:lvlJc w:val="left"/>
      <w:pPr>
        <w:tabs>
          <w:tab w:val="left" w:pos="993"/>
        </w:tabs>
        <w:ind w:left="2160" w:hanging="246"/>
      </w:pPr>
      <w:rPr>
        <w:rFonts w:hAnsi="Arial Unicode MS"/>
        <w:caps w:val="0"/>
        <w:smallCaps w:val="0"/>
        <w:strike w:val="0"/>
        <w:dstrike w:val="0"/>
        <w:color w:val="000000"/>
        <w:spacing w:val="0"/>
        <w:w w:val="100"/>
        <w:kern w:val="0"/>
        <w:position w:val="0"/>
        <w:highlight w:val="none"/>
        <w:vertAlign w:val="baseline"/>
      </w:rPr>
    </w:lvl>
    <w:lvl w:ilvl="4" w:tplc="151AD70C">
      <w:start w:val="1"/>
      <w:numFmt w:val="lowerLetter"/>
      <w:lvlText w:val="%5."/>
      <w:lvlJc w:val="left"/>
      <w:pPr>
        <w:tabs>
          <w:tab w:val="left" w:pos="993"/>
        </w:tabs>
        <w:ind w:left="2880" w:hanging="234"/>
      </w:pPr>
      <w:rPr>
        <w:rFonts w:hAnsi="Arial Unicode MS"/>
        <w:caps w:val="0"/>
        <w:smallCaps w:val="0"/>
        <w:strike w:val="0"/>
        <w:dstrike w:val="0"/>
        <w:color w:val="000000"/>
        <w:spacing w:val="0"/>
        <w:w w:val="100"/>
        <w:kern w:val="0"/>
        <w:position w:val="0"/>
        <w:highlight w:val="none"/>
        <w:vertAlign w:val="baseline"/>
      </w:rPr>
    </w:lvl>
    <w:lvl w:ilvl="5" w:tplc="731C846C">
      <w:start w:val="1"/>
      <w:numFmt w:val="lowerRoman"/>
      <w:lvlText w:val="%6."/>
      <w:lvlJc w:val="left"/>
      <w:pPr>
        <w:tabs>
          <w:tab w:val="left" w:pos="993"/>
        </w:tabs>
        <w:ind w:left="3600" w:hanging="164"/>
      </w:pPr>
      <w:rPr>
        <w:rFonts w:hAnsi="Arial Unicode MS"/>
        <w:caps w:val="0"/>
        <w:smallCaps w:val="0"/>
        <w:strike w:val="0"/>
        <w:dstrike w:val="0"/>
        <w:color w:val="000000"/>
        <w:spacing w:val="0"/>
        <w:w w:val="100"/>
        <w:kern w:val="0"/>
        <w:position w:val="0"/>
        <w:highlight w:val="none"/>
        <w:vertAlign w:val="baseline"/>
      </w:rPr>
    </w:lvl>
    <w:lvl w:ilvl="6" w:tplc="B82C0E26">
      <w:start w:val="1"/>
      <w:numFmt w:val="decimal"/>
      <w:lvlText w:val="%7."/>
      <w:lvlJc w:val="left"/>
      <w:pPr>
        <w:tabs>
          <w:tab w:val="left" w:pos="993"/>
        </w:tabs>
        <w:ind w:left="4320" w:hanging="210"/>
      </w:pPr>
      <w:rPr>
        <w:rFonts w:hAnsi="Arial Unicode MS"/>
        <w:caps w:val="0"/>
        <w:smallCaps w:val="0"/>
        <w:strike w:val="0"/>
        <w:dstrike w:val="0"/>
        <w:color w:val="000000"/>
        <w:spacing w:val="0"/>
        <w:w w:val="100"/>
        <w:kern w:val="0"/>
        <w:position w:val="0"/>
        <w:highlight w:val="none"/>
        <w:vertAlign w:val="baseline"/>
      </w:rPr>
    </w:lvl>
    <w:lvl w:ilvl="7" w:tplc="275091D8">
      <w:start w:val="1"/>
      <w:numFmt w:val="lowerLetter"/>
      <w:lvlText w:val="%8."/>
      <w:lvlJc w:val="left"/>
      <w:pPr>
        <w:tabs>
          <w:tab w:val="left" w:pos="993"/>
        </w:tabs>
        <w:ind w:left="5040" w:hanging="198"/>
      </w:pPr>
      <w:rPr>
        <w:rFonts w:hAnsi="Arial Unicode MS"/>
        <w:caps w:val="0"/>
        <w:smallCaps w:val="0"/>
        <w:strike w:val="0"/>
        <w:dstrike w:val="0"/>
        <w:color w:val="000000"/>
        <w:spacing w:val="0"/>
        <w:w w:val="100"/>
        <w:kern w:val="0"/>
        <w:position w:val="0"/>
        <w:highlight w:val="none"/>
        <w:vertAlign w:val="baseline"/>
      </w:rPr>
    </w:lvl>
    <w:lvl w:ilvl="8" w:tplc="B87AC7E0">
      <w:start w:val="1"/>
      <w:numFmt w:val="lowerRoman"/>
      <w:lvlText w:val="%9."/>
      <w:lvlJc w:val="left"/>
      <w:pPr>
        <w:tabs>
          <w:tab w:val="left" w:pos="993"/>
          <w:tab w:val="num" w:pos="6327"/>
        </w:tabs>
        <w:ind w:left="5760" w:hanging="128"/>
      </w:pPr>
      <w:rPr>
        <w:rFonts w:hAnsi="Arial Unicode MS"/>
        <w:caps w:val="0"/>
        <w:smallCaps w:val="0"/>
        <w:strike w:val="0"/>
        <w:dstrike w:val="0"/>
        <w:color w:val="000000"/>
        <w:spacing w:val="0"/>
        <w:w w:val="100"/>
        <w:kern w:val="0"/>
        <w:position w:val="0"/>
        <w:highlight w:val="none"/>
        <w:vertAlign w:val="baseline"/>
      </w:rPr>
    </w:lvl>
  </w:abstractNum>
  <w:abstractNum w:abstractNumId="56">
    <w:nsid w:val="193D01FD"/>
    <w:multiLevelType w:val="hybridMultilevel"/>
    <w:tmpl w:val="FEC6A2C2"/>
    <w:lvl w:ilvl="0" w:tplc="118C9BFA">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19CD78FF"/>
    <w:multiLevelType w:val="hybridMultilevel"/>
    <w:tmpl w:val="490C9FE4"/>
    <w:lvl w:ilvl="0" w:tplc="CAC22D86">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1A8806E6"/>
    <w:multiLevelType w:val="hybridMultilevel"/>
    <w:tmpl w:val="B62AE204"/>
    <w:styleLink w:val="30"/>
    <w:lvl w:ilvl="0" w:tplc="31D4F1EA">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32C03F6">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F56CC7C">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492DFA0">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BEA8992">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D08898A">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35A65E6">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17EAB34">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D5C417E">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nsid w:val="1A8F12FD"/>
    <w:multiLevelType w:val="hybridMultilevel"/>
    <w:tmpl w:val="3C5E4590"/>
    <w:lvl w:ilvl="0" w:tplc="118C9BFA">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1B536423"/>
    <w:multiLevelType w:val="multilevel"/>
    <w:tmpl w:val="BE5E9EA4"/>
    <w:styleLink w:val="List23"/>
    <w:lvl w:ilvl="0">
      <w:start w:val="1"/>
      <w:numFmt w:val="decimal"/>
      <w:lvlText w:val="%1)"/>
      <w:lvlJc w:val="left"/>
      <w:pPr>
        <w:tabs>
          <w:tab w:val="num" w:pos="720"/>
        </w:tabs>
        <w:ind w:left="720" w:hanging="360"/>
      </w:pPr>
      <w:rPr>
        <w:rFonts w:ascii="Times" w:eastAsia="Times" w:hAnsi="Times" w:cs="Times"/>
        <w:position w:val="0"/>
        <w:sz w:val="28"/>
        <w:szCs w:val="28"/>
        <w:rtl w:val="0"/>
        <w:lang w:val="ru-RU"/>
      </w:rPr>
    </w:lvl>
    <w:lvl w:ilvl="1">
      <w:start w:val="1"/>
      <w:numFmt w:val="lowerLetter"/>
      <w:lvlText w:val="%2."/>
      <w:lvlJc w:val="left"/>
      <w:pPr>
        <w:tabs>
          <w:tab w:val="num" w:pos="1500"/>
        </w:tabs>
        <w:ind w:left="1500" w:hanging="420"/>
      </w:pPr>
      <w:rPr>
        <w:rFonts w:ascii="Times" w:eastAsia="Times" w:hAnsi="Times" w:cs="Times"/>
        <w:position w:val="0"/>
        <w:sz w:val="28"/>
        <w:szCs w:val="28"/>
        <w:rtl w:val="0"/>
        <w:lang w:val="ru-RU"/>
      </w:rPr>
    </w:lvl>
    <w:lvl w:ilvl="2">
      <w:start w:val="1"/>
      <w:numFmt w:val="lowerRoman"/>
      <w:lvlText w:val="%3."/>
      <w:lvlJc w:val="left"/>
      <w:pPr>
        <w:tabs>
          <w:tab w:val="num" w:pos="2209"/>
        </w:tabs>
        <w:ind w:left="2209" w:hanging="345"/>
      </w:pPr>
      <w:rPr>
        <w:rFonts w:ascii="Times" w:eastAsia="Times" w:hAnsi="Times" w:cs="Times"/>
        <w:position w:val="0"/>
        <w:sz w:val="28"/>
        <w:szCs w:val="28"/>
        <w:rtl w:val="0"/>
        <w:lang w:val="ru-RU"/>
      </w:rPr>
    </w:lvl>
    <w:lvl w:ilvl="3">
      <w:start w:val="1"/>
      <w:numFmt w:val="decimal"/>
      <w:lvlText w:val="%4."/>
      <w:lvlJc w:val="left"/>
      <w:pPr>
        <w:tabs>
          <w:tab w:val="num" w:pos="2940"/>
        </w:tabs>
        <w:ind w:left="2940" w:hanging="420"/>
      </w:pPr>
      <w:rPr>
        <w:rFonts w:ascii="Times" w:eastAsia="Times" w:hAnsi="Times" w:cs="Times"/>
        <w:position w:val="0"/>
        <w:sz w:val="28"/>
        <w:szCs w:val="28"/>
        <w:rtl w:val="0"/>
        <w:lang w:val="ru-RU"/>
      </w:rPr>
    </w:lvl>
    <w:lvl w:ilvl="4">
      <w:start w:val="1"/>
      <w:numFmt w:val="lowerLetter"/>
      <w:lvlText w:val="%5."/>
      <w:lvlJc w:val="left"/>
      <w:pPr>
        <w:tabs>
          <w:tab w:val="num" w:pos="3660"/>
        </w:tabs>
        <w:ind w:left="3660" w:hanging="420"/>
      </w:pPr>
      <w:rPr>
        <w:rFonts w:ascii="Times" w:eastAsia="Times" w:hAnsi="Times" w:cs="Times"/>
        <w:position w:val="0"/>
        <w:sz w:val="28"/>
        <w:szCs w:val="28"/>
        <w:rtl w:val="0"/>
        <w:lang w:val="ru-RU"/>
      </w:rPr>
    </w:lvl>
    <w:lvl w:ilvl="5">
      <w:start w:val="1"/>
      <w:numFmt w:val="lowerRoman"/>
      <w:lvlText w:val="%6."/>
      <w:lvlJc w:val="left"/>
      <w:pPr>
        <w:tabs>
          <w:tab w:val="num" w:pos="4369"/>
        </w:tabs>
        <w:ind w:left="4369" w:hanging="345"/>
      </w:pPr>
      <w:rPr>
        <w:rFonts w:ascii="Times" w:eastAsia="Times" w:hAnsi="Times" w:cs="Times"/>
        <w:position w:val="0"/>
        <w:sz w:val="28"/>
        <w:szCs w:val="28"/>
        <w:rtl w:val="0"/>
        <w:lang w:val="ru-RU"/>
      </w:rPr>
    </w:lvl>
    <w:lvl w:ilvl="6">
      <w:start w:val="1"/>
      <w:numFmt w:val="decimal"/>
      <w:lvlText w:val="%7."/>
      <w:lvlJc w:val="left"/>
      <w:pPr>
        <w:tabs>
          <w:tab w:val="num" w:pos="5100"/>
        </w:tabs>
        <w:ind w:left="5100" w:hanging="420"/>
      </w:pPr>
      <w:rPr>
        <w:rFonts w:ascii="Times" w:eastAsia="Times" w:hAnsi="Times" w:cs="Times"/>
        <w:position w:val="0"/>
        <w:sz w:val="28"/>
        <w:szCs w:val="28"/>
        <w:rtl w:val="0"/>
        <w:lang w:val="ru-RU"/>
      </w:rPr>
    </w:lvl>
    <w:lvl w:ilvl="7">
      <w:start w:val="1"/>
      <w:numFmt w:val="lowerLetter"/>
      <w:lvlText w:val="%8."/>
      <w:lvlJc w:val="left"/>
      <w:pPr>
        <w:tabs>
          <w:tab w:val="num" w:pos="5820"/>
        </w:tabs>
        <w:ind w:left="5820" w:hanging="420"/>
      </w:pPr>
      <w:rPr>
        <w:rFonts w:ascii="Times" w:eastAsia="Times" w:hAnsi="Times" w:cs="Times"/>
        <w:position w:val="0"/>
        <w:sz w:val="28"/>
        <w:szCs w:val="28"/>
        <w:rtl w:val="0"/>
        <w:lang w:val="ru-RU"/>
      </w:rPr>
    </w:lvl>
    <w:lvl w:ilvl="8">
      <w:start w:val="1"/>
      <w:numFmt w:val="lowerRoman"/>
      <w:lvlText w:val="%9."/>
      <w:lvlJc w:val="left"/>
      <w:pPr>
        <w:tabs>
          <w:tab w:val="num" w:pos="6529"/>
        </w:tabs>
        <w:ind w:left="6529" w:hanging="345"/>
      </w:pPr>
      <w:rPr>
        <w:rFonts w:ascii="Times" w:eastAsia="Times" w:hAnsi="Times" w:cs="Times"/>
        <w:position w:val="0"/>
        <w:sz w:val="28"/>
        <w:szCs w:val="28"/>
        <w:rtl w:val="0"/>
        <w:lang w:val="ru-RU"/>
      </w:rPr>
    </w:lvl>
  </w:abstractNum>
  <w:abstractNum w:abstractNumId="61">
    <w:nsid w:val="1BC7676D"/>
    <w:multiLevelType w:val="multilevel"/>
    <w:tmpl w:val="34680022"/>
    <w:styleLink w:val="WWNum3"/>
    <w:lvl w:ilvl="0">
      <w:numFmt w:val="bullet"/>
      <w:lvlText w:val="–"/>
      <w:lvlJc w:val="left"/>
      <w:pPr>
        <w:ind w:left="112" w:hanging="707"/>
      </w:pPr>
      <w:rPr>
        <w:w w:val="99"/>
        <w:sz w:val="28"/>
      </w:rPr>
    </w:lvl>
    <w:lvl w:ilvl="1">
      <w:numFmt w:val="bullet"/>
      <w:lvlText w:val="•"/>
      <w:lvlJc w:val="left"/>
      <w:pPr>
        <w:ind w:left="1094" w:hanging="707"/>
      </w:pPr>
    </w:lvl>
    <w:lvl w:ilvl="2">
      <w:numFmt w:val="bullet"/>
      <w:lvlText w:val="•"/>
      <w:lvlJc w:val="left"/>
      <w:pPr>
        <w:ind w:left="2068" w:hanging="707"/>
      </w:pPr>
    </w:lvl>
    <w:lvl w:ilvl="3">
      <w:numFmt w:val="bullet"/>
      <w:lvlText w:val="•"/>
      <w:lvlJc w:val="left"/>
      <w:pPr>
        <w:ind w:left="3042" w:hanging="707"/>
      </w:pPr>
    </w:lvl>
    <w:lvl w:ilvl="4">
      <w:numFmt w:val="bullet"/>
      <w:lvlText w:val="•"/>
      <w:lvlJc w:val="left"/>
      <w:pPr>
        <w:ind w:left="4016" w:hanging="707"/>
      </w:pPr>
    </w:lvl>
    <w:lvl w:ilvl="5">
      <w:numFmt w:val="bullet"/>
      <w:lvlText w:val="•"/>
      <w:lvlJc w:val="left"/>
      <w:pPr>
        <w:ind w:left="4990" w:hanging="707"/>
      </w:pPr>
    </w:lvl>
    <w:lvl w:ilvl="6">
      <w:numFmt w:val="bullet"/>
      <w:lvlText w:val="•"/>
      <w:lvlJc w:val="left"/>
      <w:pPr>
        <w:ind w:left="5964" w:hanging="707"/>
      </w:pPr>
    </w:lvl>
    <w:lvl w:ilvl="7">
      <w:numFmt w:val="bullet"/>
      <w:lvlText w:val="•"/>
      <w:lvlJc w:val="left"/>
      <w:pPr>
        <w:ind w:left="6938" w:hanging="707"/>
      </w:pPr>
    </w:lvl>
    <w:lvl w:ilvl="8">
      <w:numFmt w:val="bullet"/>
      <w:lvlText w:val="•"/>
      <w:lvlJc w:val="left"/>
      <w:pPr>
        <w:ind w:left="7912" w:hanging="707"/>
      </w:pPr>
    </w:lvl>
  </w:abstractNum>
  <w:abstractNum w:abstractNumId="62">
    <w:nsid w:val="1BE13F0E"/>
    <w:multiLevelType w:val="hybridMultilevel"/>
    <w:tmpl w:val="840C4ECA"/>
    <w:styleLink w:val="45"/>
    <w:lvl w:ilvl="0" w:tplc="052256E8">
      <w:start w:val="1"/>
      <w:numFmt w:val="decimal"/>
      <w:lvlText w:val="%1."/>
      <w:lvlJc w:val="left"/>
      <w:pPr>
        <w:tabs>
          <w:tab w:val="left" w:pos="442"/>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9CE6C222">
      <w:start w:val="1"/>
      <w:numFmt w:val="decimal"/>
      <w:lvlText w:val="%2."/>
      <w:lvlJc w:val="left"/>
      <w:pPr>
        <w:tabs>
          <w:tab w:val="left" w:pos="442"/>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11149B6A">
      <w:start w:val="1"/>
      <w:numFmt w:val="decimal"/>
      <w:lvlText w:val="%3."/>
      <w:lvlJc w:val="left"/>
      <w:pPr>
        <w:tabs>
          <w:tab w:val="left" w:pos="442"/>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E2800EDE">
      <w:start w:val="1"/>
      <w:numFmt w:val="decimal"/>
      <w:lvlText w:val="%4."/>
      <w:lvlJc w:val="left"/>
      <w:pPr>
        <w:tabs>
          <w:tab w:val="left" w:pos="442"/>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AA8AE3DE">
      <w:start w:val="1"/>
      <w:numFmt w:val="decimal"/>
      <w:lvlText w:val="%5."/>
      <w:lvlJc w:val="left"/>
      <w:pPr>
        <w:tabs>
          <w:tab w:val="left" w:pos="442"/>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4F04E36A">
      <w:start w:val="1"/>
      <w:numFmt w:val="decimal"/>
      <w:lvlText w:val="%6."/>
      <w:lvlJc w:val="left"/>
      <w:pPr>
        <w:tabs>
          <w:tab w:val="left" w:pos="442"/>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6063CBE">
      <w:start w:val="1"/>
      <w:numFmt w:val="decimal"/>
      <w:lvlText w:val="%7."/>
      <w:lvlJc w:val="left"/>
      <w:pPr>
        <w:tabs>
          <w:tab w:val="left" w:pos="442"/>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9EA811E0">
      <w:start w:val="1"/>
      <w:numFmt w:val="decimal"/>
      <w:lvlText w:val="%8."/>
      <w:lvlJc w:val="left"/>
      <w:pPr>
        <w:tabs>
          <w:tab w:val="left" w:pos="442"/>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098EF442">
      <w:start w:val="1"/>
      <w:numFmt w:val="decimal"/>
      <w:lvlText w:val="%9."/>
      <w:lvlJc w:val="left"/>
      <w:pPr>
        <w:tabs>
          <w:tab w:val="left" w:pos="442"/>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3">
    <w:nsid w:val="1DA90E70"/>
    <w:multiLevelType w:val="multilevel"/>
    <w:tmpl w:val="FFC00896"/>
    <w:styleLink w:val="WWNum61"/>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64">
    <w:nsid w:val="1DAC7A08"/>
    <w:multiLevelType w:val="hybridMultilevel"/>
    <w:tmpl w:val="5D669BA2"/>
    <w:lvl w:ilvl="0" w:tplc="2736B616">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nsid w:val="1E670ACE"/>
    <w:multiLevelType w:val="hybridMultilevel"/>
    <w:tmpl w:val="6EE02B00"/>
    <w:styleLink w:val="17"/>
    <w:lvl w:ilvl="0" w:tplc="27E26744">
      <w:start w:val="1"/>
      <w:numFmt w:val="bullet"/>
      <w:lvlText w:val="•"/>
      <w:lvlJc w:val="left"/>
      <w:pPr>
        <w:tabs>
          <w:tab w:val="num" w:pos="708"/>
        </w:tabs>
        <w:ind w:left="142"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D1C06B2">
      <w:start w:val="1"/>
      <w:numFmt w:val="bullet"/>
      <w:suff w:val="nothing"/>
      <w:lvlText w:val="o"/>
      <w:lvlJc w:val="left"/>
      <w:pPr>
        <w:ind w:left="862" w:firstLine="43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18ECA86">
      <w:start w:val="1"/>
      <w:numFmt w:val="bullet"/>
      <w:lvlText w:val="▪"/>
      <w:lvlJc w:val="left"/>
      <w:pPr>
        <w:ind w:left="1582" w:hanging="25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ED2D498">
      <w:start w:val="1"/>
      <w:numFmt w:val="bullet"/>
      <w:lvlText w:val="•"/>
      <w:lvlJc w:val="left"/>
      <w:pPr>
        <w:ind w:left="2302" w:hanging="2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6542FEC">
      <w:start w:val="1"/>
      <w:numFmt w:val="bullet"/>
      <w:lvlText w:val="o"/>
      <w:lvlJc w:val="left"/>
      <w:pPr>
        <w:ind w:left="3022" w:hanging="23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00288">
      <w:start w:val="1"/>
      <w:numFmt w:val="bullet"/>
      <w:lvlText w:val="▪"/>
      <w:lvlJc w:val="left"/>
      <w:pPr>
        <w:ind w:left="3742" w:hanging="22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AC22E">
      <w:start w:val="1"/>
      <w:numFmt w:val="bullet"/>
      <w:lvlText w:val="•"/>
      <w:lvlJc w:val="left"/>
      <w:pPr>
        <w:ind w:left="4462" w:hanging="2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DBDAF13A">
      <w:start w:val="1"/>
      <w:numFmt w:val="bullet"/>
      <w:lvlText w:val="o"/>
      <w:lvlJc w:val="left"/>
      <w:pPr>
        <w:ind w:left="5182" w:hanging="19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63E9A52">
      <w:start w:val="1"/>
      <w:numFmt w:val="bullet"/>
      <w:lvlText w:val="▪"/>
      <w:lvlJc w:val="left"/>
      <w:pPr>
        <w:ind w:left="5902" w:hanging="18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6">
    <w:nsid w:val="1EED1799"/>
    <w:multiLevelType w:val="hybridMultilevel"/>
    <w:tmpl w:val="EA4021D0"/>
    <w:styleLink w:val="4"/>
    <w:lvl w:ilvl="0" w:tplc="AB70615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8C4F85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8F0DF0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D20762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B7035A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A2226C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6F6803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B0271D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DD8AEB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7">
    <w:nsid w:val="20517409"/>
    <w:multiLevelType w:val="hybridMultilevel"/>
    <w:tmpl w:val="85B01B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21E45E95"/>
    <w:multiLevelType w:val="hybridMultilevel"/>
    <w:tmpl w:val="63AADBC8"/>
    <w:styleLink w:val="77"/>
    <w:lvl w:ilvl="0" w:tplc="3092D4D4">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CCC2004">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81ED1E2">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5C4F0B2">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114A726">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62212C">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14A446C">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B224F10">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9E09C74">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9">
    <w:nsid w:val="22BD6692"/>
    <w:multiLevelType w:val="multilevel"/>
    <w:tmpl w:val="71AEAE42"/>
    <w:styleLink w:val="List9"/>
    <w:lvl w:ilvl="0">
      <w:numFmt w:val="bullet"/>
      <w:lvlText w:val="•"/>
      <w:lvlJc w:val="left"/>
      <w:pPr>
        <w:tabs>
          <w:tab w:val="num" w:pos="284"/>
        </w:tabs>
        <w:ind w:left="284" w:hanging="284"/>
      </w:pPr>
      <w:rPr>
        <w:position w:val="0"/>
        <w:sz w:val="24"/>
        <w:szCs w:val="24"/>
        <w:lang w:val="ru-RU"/>
      </w:rPr>
    </w:lvl>
    <w:lvl w:ilvl="1">
      <w:start w:val="1"/>
      <w:numFmt w:val="bullet"/>
      <w:lvlText w:val="o"/>
      <w:lvlJc w:val="left"/>
      <w:pPr>
        <w:tabs>
          <w:tab w:val="num" w:pos="1500"/>
        </w:tabs>
        <w:ind w:left="1500" w:hanging="420"/>
      </w:pPr>
      <w:rPr>
        <w:position w:val="0"/>
        <w:sz w:val="28"/>
        <w:szCs w:val="28"/>
        <w:lang w:val="ru-RU"/>
      </w:rPr>
    </w:lvl>
    <w:lvl w:ilvl="2">
      <w:start w:val="1"/>
      <w:numFmt w:val="bullet"/>
      <w:lvlText w:val="▪"/>
      <w:lvlJc w:val="left"/>
      <w:pPr>
        <w:tabs>
          <w:tab w:val="num" w:pos="2220"/>
        </w:tabs>
        <w:ind w:left="2220" w:hanging="420"/>
      </w:pPr>
      <w:rPr>
        <w:position w:val="0"/>
        <w:sz w:val="28"/>
        <w:szCs w:val="28"/>
        <w:lang w:val="ru-RU"/>
      </w:rPr>
    </w:lvl>
    <w:lvl w:ilvl="3">
      <w:start w:val="1"/>
      <w:numFmt w:val="bullet"/>
      <w:lvlText w:val="▪"/>
      <w:lvlJc w:val="left"/>
      <w:pPr>
        <w:tabs>
          <w:tab w:val="num" w:pos="2940"/>
        </w:tabs>
        <w:ind w:left="2940" w:hanging="420"/>
      </w:pPr>
      <w:rPr>
        <w:position w:val="0"/>
        <w:sz w:val="28"/>
        <w:szCs w:val="28"/>
        <w:lang w:val="ru-RU"/>
      </w:rPr>
    </w:lvl>
    <w:lvl w:ilvl="4">
      <w:start w:val="1"/>
      <w:numFmt w:val="bullet"/>
      <w:lvlText w:val="▪"/>
      <w:lvlJc w:val="left"/>
      <w:pPr>
        <w:tabs>
          <w:tab w:val="num" w:pos="3660"/>
        </w:tabs>
        <w:ind w:left="3660" w:hanging="420"/>
      </w:pPr>
      <w:rPr>
        <w:position w:val="0"/>
        <w:sz w:val="28"/>
        <w:szCs w:val="28"/>
        <w:lang w:val="ru-RU"/>
      </w:rPr>
    </w:lvl>
    <w:lvl w:ilvl="5">
      <w:start w:val="1"/>
      <w:numFmt w:val="bullet"/>
      <w:lvlText w:val="▪"/>
      <w:lvlJc w:val="left"/>
      <w:pPr>
        <w:tabs>
          <w:tab w:val="num" w:pos="4380"/>
        </w:tabs>
        <w:ind w:left="4380" w:hanging="420"/>
      </w:pPr>
      <w:rPr>
        <w:position w:val="0"/>
        <w:sz w:val="28"/>
        <w:szCs w:val="28"/>
        <w:lang w:val="ru-RU"/>
      </w:rPr>
    </w:lvl>
    <w:lvl w:ilvl="6">
      <w:start w:val="1"/>
      <w:numFmt w:val="bullet"/>
      <w:lvlText w:val="▪"/>
      <w:lvlJc w:val="left"/>
      <w:pPr>
        <w:tabs>
          <w:tab w:val="num" w:pos="5100"/>
        </w:tabs>
        <w:ind w:left="5100" w:hanging="420"/>
      </w:pPr>
      <w:rPr>
        <w:position w:val="0"/>
        <w:sz w:val="28"/>
        <w:szCs w:val="28"/>
        <w:lang w:val="ru-RU"/>
      </w:rPr>
    </w:lvl>
    <w:lvl w:ilvl="7">
      <w:start w:val="1"/>
      <w:numFmt w:val="bullet"/>
      <w:lvlText w:val="▪"/>
      <w:lvlJc w:val="left"/>
      <w:pPr>
        <w:tabs>
          <w:tab w:val="num" w:pos="5820"/>
        </w:tabs>
        <w:ind w:left="5820" w:hanging="420"/>
      </w:pPr>
      <w:rPr>
        <w:position w:val="0"/>
        <w:sz w:val="28"/>
        <w:szCs w:val="28"/>
        <w:lang w:val="ru-RU"/>
      </w:rPr>
    </w:lvl>
    <w:lvl w:ilvl="8">
      <w:start w:val="1"/>
      <w:numFmt w:val="bullet"/>
      <w:lvlText w:val="▪"/>
      <w:lvlJc w:val="left"/>
      <w:pPr>
        <w:tabs>
          <w:tab w:val="num" w:pos="6540"/>
        </w:tabs>
        <w:ind w:left="6540" w:hanging="420"/>
      </w:pPr>
      <w:rPr>
        <w:position w:val="0"/>
        <w:sz w:val="28"/>
        <w:szCs w:val="28"/>
        <w:lang w:val="ru-RU"/>
      </w:rPr>
    </w:lvl>
  </w:abstractNum>
  <w:abstractNum w:abstractNumId="70">
    <w:nsid w:val="23C271C4"/>
    <w:multiLevelType w:val="hybridMultilevel"/>
    <w:tmpl w:val="FB720B04"/>
    <w:lvl w:ilvl="0" w:tplc="118C9BFA">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24841C8F"/>
    <w:multiLevelType w:val="hybridMultilevel"/>
    <w:tmpl w:val="8A7669D2"/>
    <w:styleLink w:val="18"/>
    <w:lvl w:ilvl="0" w:tplc="29F86D32">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BD80160">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B20A76">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AD09474">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12815DA">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3EABCE0">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2B278C4">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70B43C">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6889670">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2">
    <w:nsid w:val="25E57F55"/>
    <w:multiLevelType w:val="hybridMultilevel"/>
    <w:tmpl w:val="7CFC571E"/>
    <w:styleLink w:val="47"/>
    <w:lvl w:ilvl="0" w:tplc="90720D5A">
      <w:start w:val="1"/>
      <w:numFmt w:val="decimal"/>
      <w:lvlText w:val="%1."/>
      <w:lvlJc w:val="left"/>
      <w:pPr>
        <w:tabs>
          <w:tab w:val="left" w:pos="420"/>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B4082DAE">
      <w:start w:val="1"/>
      <w:numFmt w:val="decimal"/>
      <w:lvlText w:val="%2."/>
      <w:lvlJc w:val="left"/>
      <w:pPr>
        <w:tabs>
          <w:tab w:val="left" w:pos="420"/>
          <w:tab w:val="num" w:pos="1287"/>
        </w:tabs>
        <w:ind w:left="720" w:firstLine="414"/>
      </w:pPr>
      <w:rPr>
        <w:rFonts w:hAnsi="Arial Unicode MS"/>
        <w:caps w:val="0"/>
        <w:smallCaps w:val="0"/>
        <w:strike w:val="0"/>
        <w:dstrike w:val="0"/>
        <w:color w:val="000000"/>
        <w:spacing w:val="0"/>
        <w:w w:val="100"/>
        <w:kern w:val="0"/>
        <w:position w:val="0"/>
        <w:highlight w:val="none"/>
        <w:vertAlign w:val="baseline"/>
      </w:rPr>
    </w:lvl>
    <w:lvl w:ilvl="2" w:tplc="B64AC6D6">
      <w:start w:val="1"/>
      <w:numFmt w:val="decimal"/>
      <w:lvlText w:val="%3."/>
      <w:lvlJc w:val="left"/>
      <w:pPr>
        <w:tabs>
          <w:tab w:val="left" w:pos="420"/>
          <w:tab w:val="num" w:pos="1854"/>
        </w:tabs>
        <w:ind w:left="1287" w:firstLine="414"/>
      </w:pPr>
      <w:rPr>
        <w:rFonts w:hAnsi="Arial Unicode MS"/>
        <w:caps w:val="0"/>
        <w:smallCaps w:val="0"/>
        <w:strike w:val="0"/>
        <w:dstrike w:val="0"/>
        <w:color w:val="000000"/>
        <w:spacing w:val="0"/>
        <w:w w:val="100"/>
        <w:kern w:val="0"/>
        <w:position w:val="0"/>
        <w:highlight w:val="none"/>
        <w:vertAlign w:val="baseline"/>
      </w:rPr>
    </w:lvl>
    <w:lvl w:ilvl="3" w:tplc="99B07EA4">
      <w:start w:val="1"/>
      <w:numFmt w:val="decimal"/>
      <w:lvlText w:val="%4."/>
      <w:lvlJc w:val="left"/>
      <w:pPr>
        <w:tabs>
          <w:tab w:val="left" w:pos="420"/>
          <w:tab w:val="num" w:pos="2421"/>
        </w:tabs>
        <w:ind w:left="1854" w:firstLine="414"/>
      </w:pPr>
      <w:rPr>
        <w:rFonts w:hAnsi="Arial Unicode MS"/>
        <w:caps w:val="0"/>
        <w:smallCaps w:val="0"/>
        <w:strike w:val="0"/>
        <w:dstrike w:val="0"/>
        <w:color w:val="000000"/>
        <w:spacing w:val="0"/>
        <w:w w:val="100"/>
        <w:kern w:val="0"/>
        <w:position w:val="0"/>
        <w:highlight w:val="none"/>
        <w:vertAlign w:val="baseline"/>
      </w:rPr>
    </w:lvl>
    <w:lvl w:ilvl="4" w:tplc="FA146E6E">
      <w:start w:val="1"/>
      <w:numFmt w:val="decimal"/>
      <w:lvlText w:val="%5."/>
      <w:lvlJc w:val="left"/>
      <w:pPr>
        <w:tabs>
          <w:tab w:val="left" w:pos="420"/>
          <w:tab w:val="num" w:pos="2988"/>
        </w:tabs>
        <w:ind w:left="2421" w:firstLine="414"/>
      </w:pPr>
      <w:rPr>
        <w:rFonts w:hAnsi="Arial Unicode MS"/>
        <w:caps w:val="0"/>
        <w:smallCaps w:val="0"/>
        <w:strike w:val="0"/>
        <w:dstrike w:val="0"/>
        <w:color w:val="000000"/>
        <w:spacing w:val="0"/>
        <w:w w:val="100"/>
        <w:kern w:val="0"/>
        <w:position w:val="0"/>
        <w:highlight w:val="none"/>
        <w:vertAlign w:val="baseline"/>
      </w:rPr>
    </w:lvl>
    <w:lvl w:ilvl="5" w:tplc="D542C908">
      <w:start w:val="1"/>
      <w:numFmt w:val="decimal"/>
      <w:lvlText w:val="%6."/>
      <w:lvlJc w:val="left"/>
      <w:pPr>
        <w:tabs>
          <w:tab w:val="left" w:pos="420"/>
          <w:tab w:val="num" w:pos="3555"/>
        </w:tabs>
        <w:ind w:left="2988" w:firstLine="414"/>
      </w:pPr>
      <w:rPr>
        <w:rFonts w:hAnsi="Arial Unicode MS"/>
        <w:caps w:val="0"/>
        <w:smallCaps w:val="0"/>
        <w:strike w:val="0"/>
        <w:dstrike w:val="0"/>
        <w:color w:val="000000"/>
        <w:spacing w:val="0"/>
        <w:w w:val="100"/>
        <w:kern w:val="0"/>
        <w:position w:val="0"/>
        <w:highlight w:val="none"/>
        <w:vertAlign w:val="baseline"/>
      </w:rPr>
    </w:lvl>
    <w:lvl w:ilvl="6" w:tplc="CC14BC06">
      <w:start w:val="1"/>
      <w:numFmt w:val="decimal"/>
      <w:lvlText w:val="%7."/>
      <w:lvlJc w:val="left"/>
      <w:pPr>
        <w:tabs>
          <w:tab w:val="left" w:pos="420"/>
          <w:tab w:val="num" w:pos="4122"/>
        </w:tabs>
        <w:ind w:left="3555" w:firstLine="414"/>
      </w:pPr>
      <w:rPr>
        <w:rFonts w:hAnsi="Arial Unicode MS"/>
        <w:caps w:val="0"/>
        <w:smallCaps w:val="0"/>
        <w:strike w:val="0"/>
        <w:dstrike w:val="0"/>
        <w:color w:val="000000"/>
        <w:spacing w:val="0"/>
        <w:w w:val="100"/>
        <w:kern w:val="0"/>
        <w:position w:val="0"/>
        <w:highlight w:val="none"/>
        <w:vertAlign w:val="baseline"/>
      </w:rPr>
    </w:lvl>
    <w:lvl w:ilvl="7" w:tplc="DBA60D52">
      <w:start w:val="1"/>
      <w:numFmt w:val="decimal"/>
      <w:lvlText w:val="%8."/>
      <w:lvlJc w:val="left"/>
      <w:pPr>
        <w:tabs>
          <w:tab w:val="left" w:pos="420"/>
          <w:tab w:val="num" w:pos="4689"/>
        </w:tabs>
        <w:ind w:left="4122" w:firstLine="414"/>
      </w:pPr>
      <w:rPr>
        <w:rFonts w:hAnsi="Arial Unicode MS"/>
        <w:caps w:val="0"/>
        <w:smallCaps w:val="0"/>
        <w:strike w:val="0"/>
        <w:dstrike w:val="0"/>
        <w:color w:val="000000"/>
        <w:spacing w:val="0"/>
        <w:w w:val="100"/>
        <w:kern w:val="0"/>
        <w:position w:val="0"/>
        <w:highlight w:val="none"/>
        <w:vertAlign w:val="baseline"/>
      </w:rPr>
    </w:lvl>
    <w:lvl w:ilvl="8" w:tplc="4C40BCDC">
      <w:start w:val="1"/>
      <w:numFmt w:val="decimal"/>
      <w:lvlText w:val="%9."/>
      <w:lvlJc w:val="left"/>
      <w:pPr>
        <w:tabs>
          <w:tab w:val="left" w:pos="420"/>
          <w:tab w:val="num" w:pos="5256"/>
        </w:tabs>
        <w:ind w:left="4689" w:firstLine="414"/>
      </w:pPr>
      <w:rPr>
        <w:rFonts w:hAnsi="Arial Unicode MS"/>
        <w:caps w:val="0"/>
        <w:smallCaps w:val="0"/>
        <w:strike w:val="0"/>
        <w:dstrike w:val="0"/>
        <w:color w:val="000000"/>
        <w:spacing w:val="0"/>
        <w:w w:val="100"/>
        <w:kern w:val="0"/>
        <w:position w:val="0"/>
        <w:highlight w:val="none"/>
        <w:vertAlign w:val="baseline"/>
      </w:rPr>
    </w:lvl>
  </w:abstractNum>
  <w:abstractNum w:abstractNumId="73">
    <w:nsid w:val="25F14F25"/>
    <w:multiLevelType w:val="hybridMultilevel"/>
    <w:tmpl w:val="8DAEF2DC"/>
    <w:lvl w:ilvl="0" w:tplc="0419000F">
      <w:start w:val="1"/>
      <w:numFmt w:val="decimal"/>
      <w:lvlText w:val="%1."/>
      <w:lvlJc w:val="left"/>
      <w:pPr>
        <w:ind w:left="501"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74">
    <w:nsid w:val="265C42EF"/>
    <w:multiLevelType w:val="hybridMultilevel"/>
    <w:tmpl w:val="09183B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2664106C"/>
    <w:multiLevelType w:val="hybridMultilevel"/>
    <w:tmpl w:val="F21010B0"/>
    <w:lvl w:ilvl="0" w:tplc="81AC0A6E">
      <w:start w:val="1"/>
      <w:numFmt w:val="bullet"/>
      <w:pStyle w:val="a0"/>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nsid w:val="26CF0BDA"/>
    <w:multiLevelType w:val="hybridMultilevel"/>
    <w:tmpl w:val="94506036"/>
    <w:lvl w:ilvl="0" w:tplc="118C9BFA">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27D023C9"/>
    <w:multiLevelType w:val="multilevel"/>
    <w:tmpl w:val="17CE9420"/>
    <w:styleLink w:val="List20"/>
    <w:lvl w:ilvl="0">
      <w:numFmt w:val="bullet"/>
      <w:lvlText w:val="•"/>
      <w:lvlJc w:val="left"/>
      <w:pPr>
        <w:tabs>
          <w:tab w:val="num" w:pos="708"/>
        </w:tabs>
        <w:ind w:left="708" w:hanging="708"/>
      </w:pPr>
      <w:rPr>
        <w:rFonts w:ascii="Times" w:eastAsia="Times" w:hAnsi="Times" w:cs="Times"/>
        <w:position w:val="0"/>
        <w:sz w:val="24"/>
        <w:szCs w:val="24"/>
        <w:rtl w:val="0"/>
        <w:lang w:val="ru-RU"/>
      </w:rPr>
    </w:lvl>
    <w:lvl w:ilvl="1">
      <w:start w:val="1"/>
      <w:numFmt w:val="bullet"/>
      <w:lvlText w:val="o"/>
      <w:lvlJc w:val="left"/>
      <w:pPr>
        <w:tabs>
          <w:tab w:val="num" w:pos="1500"/>
        </w:tabs>
        <w:ind w:left="1500" w:hanging="420"/>
      </w:pPr>
      <w:rPr>
        <w:rFonts w:ascii="Times" w:eastAsia="Times" w:hAnsi="Times" w:cs="Times"/>
        <w:position w:val="0"/>
        <w:sz w:val="28"/>
        <w:szCs w:val="28"/>
        <w:rtl w:val="0"/>
        <w:lang w:val="ru-RU"/>
      </w:rPr>
    </w:lvl>
    <w:lvl w:ilvl="2">
      <w:start w:val="1"/>
      <w:numFmt w:val="bullet"/>
      <w:lvlText w:val="▪"/>
      <w:lvlJc w:val="left"/>
      <w:pPr>
        <w:tabs>
          <w:tab w:val="num" w:pos="2220"/>
        </w:tabs>
        <w:ind w:left="2220" w:hanging="420"/>
      </w:pPr>
      <w:rPr>
        <w:rFonts w:ascii="Times" w:eastAsia="Times" w:hAnsi="Times" w:cs="Times"/>
        <w:position w:val="0"/>
        <w:sz w:val="28"/>
        <w:szCs w:val="28"/>
        <w:rtl w:val="0"/>
        <w:lang w:val="ru-RU"/>
      </w:rPr>
    </w:lvl>
    <w:lvl w:ilvl="3">
      <w:start w:val="1"/>
      <w:numFmt w:val="bullet"/>
      <w:lvlText w:val="•"/>
      <w:lvlJc w:val="left"/>
      <w:pPr>
        <w:tabs>
          <w:tab w:val="num" w:pos="2940"/>
        </w:tabs>
        <w:ind w:left="2940" w:hanging="420"/>
      </w:pPr>
      <w:rPr>
        <w:rFonts w:ascii="Times" w:eastAsia="Times" w:hAnsi="Times" w:cs="Times"/>
        <w:position w:val="0"/>
        <w:sz w:val="28"/>
        <w:szCs w:val="28"/>
        <w:rtl w:val="0"/>
        <w:lang w:val="ru-RU"/>
      </w:rPr>
    </w:lvl>
    <w:lvl w:ilvl="4">
      <w:start w:val="1"/>
      <w:numFmt w:val="bullet"/>
      <w:lvlText w:val="o"/>
      <w:lvlJc w:val="left"/>
      <w:pPr>
        <w:tabs>
          <w:tab w:val="num" w:pos="3660"/>
        </w:tabs>
        <w:ind w:left="3660" w:hanging="420"/>
      </w:pPr>
      <w:rPr>
        <w:rFonts w:ascii="Times" w:eastAsia="Times" w:hAnsi="Times" w:cs="Times"/>
        <w:position w:val="0"/>
        <w:sz w:val="28"/>
        <w:szCs w:val="28"/>
        <w:rtl w:val="0"/>
        <w:lang w:val="ru-RU"/>
      </w:rPr>
    </w:lvl>
    <w:lvl w:ilvl="5">
      <w:start w:val="1"/>
      <w:numFmt w:val="bullet"/>
      <w:lvlText w:val="▪"/>
      <w:lvlJc w:val="left"/>
      <w:pPr>
        <w:tabs>
          <w:tab w:val="num" w:pos="4380"/>
        </w:tabs>
        <w:ind w:left="4380" w:hanging="420"/>
      </w:pPr>
      <w:rPr>
        <w:rFonts w:ascii="Times" w:eastAsia="Times" w:hAnsi="Times" w:cs="Times"/>
        <w:position w:val="0"/>
        <w:sz w:val="28"/>
        <w:szCs w:val="28"/>
        <w:rtl w:val="0"/>
        <w:lang w:val="ru-RU"/>
      </w:rPr>
    </w:lvl>
    <w:lvl w:ilvl="6">
      <w:start w:val="1"/>
      <w:numFmt w:val="bullet"/>
      <w:lvlText w:val="•"/>
      <w:lvlJc w:val="left"/>
      <w:pPr>
        <w:tabs>
          <w:tab w:val="num" w:pos="5100"/>
        </w:tabs>
        <w:ind w:left="5100" w:hanging="420"/>
      </w:pPr>
      <w:rPr>
        <w:rFonts w:ascii="Times" w:eastAsia="Times" w:hAnsi="Times" w:cs="Times"/>
        <w:position w:val="0"/>
        <w:sz w:val="28"/>
        <w:szCs w:val="28"/>
        <w:rtl w:val="0"/>
        <w:lang w:val="ru-RU"/>
      </w:rPr>
    </w:lvl>
    <w:lvl w:ilvl="7">
      <w:start w:val="1"/>
      <w:numFmt w:val="bullet"/>
      <w:lvlText w:val="o"/>
      <w:lvlJc w:val="left"/>
      <w:pPr>
        <w:tabs>
          <w:tab w:val="num" w:pos="5820"/>
        </w:tabs>
        <w:ind w:left="5820" w:hanging="420"/>
      </w:pPr>
      <w:rPr>
        <w:rFonts w:ascii="Times" w:eastAsia="Times" w:hAnsi="Times" w:cs="Times"/>
        <w:position w:val="0"/>
        <w:sz w:val="28"/>
        <w:szCs w:val="28"/>
        <w:rtl w:val="0"/>
        <w:lang w:val="ru-RU"/>
      </w:rPr>
    </w:lvl>
    <w:lvl w:ilvl="8">
      <w:start w:val="1"/>
      <w:numFmt w:val="bullet"/>
      <w:lvlText w:val="▪"/>
      <w:lvlJc w:val="left"/>
      <w:pPr>
        <w:tabs>
          <w:tab w:val="num" w:pos="6540"/>
        </w:tabs>
        <w:ind w:left="6540" w:hanging="420"/>
      </w:pPr>
      <w:rPr>
        <w:rFonts w:ascii="Times" w:eastAsia="Times" w:hAnsi="Times" w:cs="Times"/>
        <w:position w:val="0"/>
        <w:sz w:val="28"/>
        <w:szCs w:val="28"/>
        <w:rtl w:val="0"/>
        <w:lang w:val="ru-RU"/>
      </w:rPr>
    </w:lvl>
  </w:abstractNum>
  <w:abstractNum w:abstractNumId="78">
    <w:nsid w:val="285B623F"/>
    <w:multiLevelType w:val="hybridMultilevel"/>
    <w:tmpl w:val="C352C6A0"/>
    <w:styleLink w:val="52"/>
    <w:lvl w:ilvl="0" w:tplc="86526472">
      <w:start w:val="1"/>
      <w:numFmt w:val="decimal"/>
      <w:lvlText w:val="%1."/>
      <w:lvlJc w:val="left"/>
      <w:pPr>
        <w:tabs>
          <w:tab w:val="left" w:pos="500"/>
          <w:tab w:val="num" w:pos="708"/>
        </w:tabs>
        <w:ind w:left="141" w:firstLine="426"/>
      </w:pPr>
      <w:rPr>
        <w:rFonts w:hAnsi="Arial Unicode MS"/>
        <w:b/>
        <w:bCs/>
        <w:caps w:val="0"/>
        <w:smallCaps w:val="0"/>
        <w:strike w:val="0"/>
        <w:dstrike w:val="0"/>
        <w:color w:val="000000"/>
        <w:spacing w:val="0"/>
        <w:w w:val="100"/>
        <w:kern w:val="0"/>
        <w:position w:val="0"/>
        <w:highlight w:val="none"/>
        <w:vertAlign w:val="baseline"/>
      </w:rPr>
    </w:lvl>
    <w:lvl w:ilvl="1" w:tplc="EA3A6A32">
      <w:start w:val="1"/>
      <w:numFmt w:val="decimal"/>
      <w:lvlText w:val="%2."/>
      <w:lvlJc w:val="left"/>
      <w:pPr>
        <w:tabs>
          <w:tab w:val="left" w:pos="500"/>
          <w:tab w:val="num" w:pos="1287"/>
        </w:tabs>
        <w:ind w:left="720" w:firstLine="414"/>
      </w:pPr>
      <w:rPr>
        <w:rFonts w:hAnsi="Arial Unicode MS"/>
        <w:b/>
        <w:bCs/>
        <w:caps w:val="0"/>
        <w:smallCaps w:val="0"/>
        <w:strike w:val="0"/>
        <w:dstrike w:val="0"/>
        <w:color w:val="000000"/>
        <w:spacing w:val="0"/>
        <w:w w:val="100"/>
        <w:kern w:val="0"/>
        <w:position w:val="0"/>
        <w:highlight w:val="none"/>
        <w:vertAlign w:val="baseline"/>
      </w:rPr>
    </w:lvl>
    <w:lvl w:ilvl="2" w:tplc="5DF0458E">
      <w:start w:val="1"/>
      <w:numFmt w:val="decimal"/>
      <w:lvlText w:val="%3."/>
      <w:lvlJc w:val="left"/>
      <w:pPr>
        <w:tabs>
          <w:tab w:val="left" w:pos="500"/>
          <w:tab w:val="num" w:pos="1854"/>
        </w:tabs>
        <w:ind w:left="1287" w:firstLine="414"/>
      </w:pPr>
      <w:rPr>
        <w:rFonts w:hAnsi="Arial Unicode MS"/>
        <w:b/>
        <w:bCs/>
        <w:caps w:val="0"/>
        <w:smallCaps w:val="0"/>
        <w:strike w:val="0"/>
        <w:dstrike w:val="0"/>
        <w:color w:val="000000"/>
        <w:spacing w:val="0"/>
        <w:w w:val="100"/>
        <w:kern w:val="0"/>
        <w:position w:val="0"/>
        <w:highlight w:val="none"/>
        <w:vertAlign w:val="baseline"/>
      </w:rPr>
    </w:lvl>
    <w:lvl w:ilvl="3" w:tplc="ECB2F8DE">
      <w:start w:val="1"/>
      <w:numFmt w:val="decimal"/>
      <w:lvlText w:val="%4."/>
      <w:lvlJc w:val="left"/>
      <w:pPr>
        <w:tabs>
          <w:tab w:val="left" w:pos="500"/>
          <w:tab w:val="num" w:pos="2421"/>
        </w:tabs>
        <w:ind w:left="1854" w:firstLine="414"/>
      </w:pPr>
      <w:rPr>
        <w:rFonts w:hAnsi="Arial Unicode MS"/>
        <w:b/>
        <w:bCs/>
        <w:caps w:val="0"/>
        <w:smallCaps w:val="0"/>
        <w:strike w:val="0"/>
        <w:dstrike w:val="0"/>
        <w:color w:val="000000"/>
        <w:spacing w:val="0"/>
        <w:w w:val="100"/>
        <w:kern w:val="0"/>
        <w:position w:val="0"/>
        <w:highlight w:val="none"/>
        <w:vertAlign w:val="baseline"/>
      </w:rPr>
    </w:lvl>
    <w:lvl w:ilvl="4" w:tplc="00C85D72">
      <w:start w:val="1"/>
      <w:numFmt w:val="decimal"/>
      <w:lvlText w:val="%5."/>
      <w:lvlJc w:val="left"/>
      <w:pPr>
        <w:tabs>
          <w:tab w:val="left" w:pos="500"/>
          <w:tab w:val="num" w:pos="2988"/>
        </w:tabs>
        <w:ind w:left="2421" w:firstLine="414"/>
      </w:pPr>
      <w:rPr>
        <w:rFonts w:hAnsi="Arial Unicode MS"/>
        <w:b/>
        <w:bCs/>
        <w:caps w:val="0"/>
        <w:smallCaps w:val="0"/>
        <w:strike w:val="0"/>
        <w:dstrike w:val="0"/>
        <w:color w:val="000000"/>
        <w:spacing w:val="0"/>
        <w:w w:val="100"/>
        <w:kern w:val="0"/>
        <w:position w:val="0"/>
        <w:highlight w:val="none"/>
        <w:vertAlign w:val="baseline"/>
      </w:rPr>
    </w:lvl>
    <w:lvl w:ilvl="5" w:tplc="6C56A8E6">
      <w:start w:val="1"/>
      <w:numFmt w:val="decimal"/>
      <w:lvlText w:val="%6."/>
      <w:lvlJc w:val="left"/>
      <w:pPr>
        <w:tabs>
          <w:tab w:val="left" w:pos="500"/>
          <w:tab w:val="num" w:pos="3555"/>
        </w:tabs>
        <w:ind w:left="2988" w:firstLine="414"/>
      </w:pPr>
      <w:rPr>
        <w:rFonts w:hAnsi="Arial Unicode MS"/>
        <w:b/>
        <w:bCs/>
        <w:caps w:val="0"/>
        <w:smallCaps w:val="0"/>
        <w:strike w:val="0"/>
        <w:dstrike w:val="0"/>
        <w:color w:val="000000"/>
        <w:spacing w:val="0"/>
        <w:w w:val="100"/>
        <w:kern w:val="0"/>
        <w:position w:val="0"/>
        <w:highlight w:val="none"/>
        <w:vertAlign w:val="baseline"/>
      </w:rPr>
    </w:lvl>
    <w:lvl w:ilvl="6" w:tplc="28D0FD06">
      <w:start w:val="1"/>
      <w:numFmt w:val="decimal"/>
      <w:lvlText w:val="%7."/>
      <w:lvlJc w:val="left"/>
      <w:pPr>
        <w:tabs>
          <w:tab w:val="left" w:pos="500"/>
          <w:tab w:val="num" w:pos="4122"/>
        </w:tabs>
        <w:ind w:left="3555" w:firstLine="414"/>
      </w:pPr>
      <w:rPr>
        <w:rFonts w:hAnsi="Arial Unicode MS"/>
        <w:b/>
        <w:bCs/>
        <w:caps w:val="0"/>
        <w:smallCaps w:val="0"/>
        <w:strike w:val="0"/>
        <w:dstrike w:val="0"/>
        <w:color w:val="000000"/>
        <w:spacing w:val="0"/>
        <w:w w:val="100"/>
        <w:kern w:val="0"/>
        <w:position w:val="0"/>
        <w:highlight w:val="none"/>
        <w:vertAlign w:val="baseline"/>
      </w:rPr>
    </w:lvl>
    <w:lvl w:ilvl="7" w:tplc="6F405704">
      <w:start w:val="1"/>
      <w:numFmt w:val="decimal"/>
      <w:lvlText w:val="%8."/>
      <w:lvlJc w:val="left"/>
      <w:pPr>
        <w:tabs>
          <w:tab w:val="left" w:pos="500"/>
          <w:tab w:val="num" w:pos="4689"/>
        </w:tabs>
        <w:ind w:left="4122" w:firstLine="414"/>
      </w:pPr>
      <w:rPr>
        <w:rFonts w:hAnsi="Arial Unicode MS"/>
        <w:b/>
        <w:bCs/>
        <w:caps w:val="0"/>
        <w:smallCaps w:val="0"/>
        <w:strike w:val="0"/>
        <w:dstrike w:val="0"/>
        <w:color w:val="000000"/>
        <w:spacing w:val="0"/>
        <w:w w:val="100"/>
        <w:kern w:val="0"/>
        <w:position w:val="0"/>
        <w:highlight w:val="none"/>
        <w:vertAlign w:val="baseline"/>
      </w:rPr>
    </w:lvl>
    <w:lvl w:ilvl="8" w:tplc="BF92C008">
      <w:start w:val="1"/>
      <w:numFmt w:val="decimal"/>
      <w:lvlText w:val="%9."/>
      <w:lvlJc w:val="left"/>
      <w:pPr>
        <w:tabs>
          <w:tab w:val="left" w:pos="500"/>
          <w:tab w:val="num" w:pos="5256"/>
        </w:tabs>
        <w:ind w:left="4689" w:firstLine="414"/>
      </w:pPr>
      <w:rPr>
        <w:rFonts w:hAnsi="Arial Unicode MS"/>
        <w:b/>
        <w:bCs/>
        <w:caps w:val="0"/>
        <w:smallCaps w:val="0"/>
        <w:strike w:val="0"/>
        <w:dstrike w:val="0"/>
        <w:color w:val="000000"/>
        <w:spacing w:val="0"/>
        <w:w w:val="100"/>
        <w:kern w:val="0"/>
        <w:position w:val="0"/>
        <w:highlight w:val="none"/>
        <w:vertAlign w:val="baseline"/>
      </w:rPr>
    </w:lvl>
  </w:abstractNum>
  <w:abstractNum w:abstractNumId="79">
    <w:nsid w:val="2861450D"/>
    <w:multiLevelType w:val="multilevel"/>
    <w:tmpl w:val="714E35BC"/>
    <w:styleLink w:val="List16"/>
    <w:lvl w:ilvl="0">
      <w:numFmt w:val="bullet"/>
      <w:lvlText w:val="•"/>
      <w:lvlJc w:val="left"/>
      <w:pPr>
        <w:tabs>
          <w:tab w:val="num" w:pos="426"/>
        </w:tabs>
        <w:ind w:left="426" w:hanging="360"/>
      </w:pPr>
      <w:rPr>
        <w:rFonts w:ascii="Times" w:eastAsia="Times" w:hAnsi="Times" w:cs="Times"/>
        <w:position w:val="0"/>
        <w:sz w:val="24"/>
        <w:szCs w:val="24"/>
        <w:rtl w:val="0"/>
        <w:lang w:val="ru-RU"/>
      </w:rPr>
    </w:lvl>
    <w:lvl w:ilvl="1">
      <w:start w:val="1"/>
      <w:numFmt w:val="bullet"/>
      <w:lvlText w:val="o"/>
      <w:lvlJc w:val="left"/>
      <w:pPr>
        <w:tabs>
          <w:tab w:val="num" w:pos="2209"/>
        </w:tabs>
        <w:ind w:left="2209" w:hanging="420"/>
      </w:pPr>
      <w:rPr>
        <w:rFonts w:ascii="Times" w:eastAsia="Times" w:hAnsi="Times" w:cs="Times"/>
        <w:position w:val="0"/>
        <w:sz w:val="28"/>
        <w:szCs w:val="28"/>
        <w:rtl w:val="0"/>
        <w:lang w:val="ru-RU"/>
      </w:rPr>
    </w:lvl>
    <w:lvl w:ilvl="2">
      <w:start w:val="1"/>
      <w:numFmt w:val="bullet"/>
      <w:lvlText w:val="▪"/>
      <w:lvlJc w:val="left"/>
      <w:pPr>
        <w:tabs>
          <w:tab w:val="num" w:pos="2929"/>
        </w:tabs>
        <w:ind w:left="2929" w:hanging="420"/>
      </w:pPr>
      <w:rPr>
        <w:rFonts w:ascii="Times" w:eastAsia="Times" w:hAnsi="Times" w:cs="Times"/>
        <w:position w:val="0"/>
        <w:sz w:val="28"/>
        <w:szCs w:val="28"/>
        <w:rtl w:val="0"/>
        <w:lang w:val="ru-RU"/>
      </w:rPr>
    </w:lvl>
    <w:lvl w:ilvl="3">
      <w:start w:val="1"/>
      <w:numFmt w:val="bullet"/>
      <w:lvlText w:val="•"/>
      <w:lvlJc w:val="left"/>
      <w:pPr>
        <w:tabs>
          <w:tab w:val="num" w:pos="3649"/>
        </w:tabs>
        <w:ind w:left="3649" w:hanging="420"/>
      </w:pPr>
      <w:rPr>
        <w:rFonts w:ascii="Times" w:eastAsia="Times" w:hAnsi="Times" w:cs="Times"/>
        <w:position w:val="0"/>
        <w:sz w:val="28"/>
        <w:szCs w:val="28"/>
        <w:rtl w:val="0"/>
        <w:lang w:val="ru-RU"/>
      </w:rPr>
    </w:lvl>
    <w:lvl w:ilvl="4">
      <w:start w:val="1"/>
      <w:numFmt w:val="bullet"/>
      <w:lvlText w:val="o"/>
      <w:lvlJc w:val="left"/>
      <w:pPr>
        <w:tabs>
          <w:tab w:val="num" w:pos="4369"/>
        </w:tabs>
        <w:ind w:left="4369" w:hanging="420"/>
      </w:pPr>
      <w:rPr>
        <w:rFonts w:ascii="Times" w:eastAsia="Times" w:hAnsi="Times" w:cs="Times"/>
        <w:position w:val="0"/>
        <w:sz w:val="28"/>
        <w:szCs w:val="28"/>
        <w:rtl w:val="0"/>
        <w:lang w:val="ru-RU"/>
      </w:rPr>
    </w:lvl>
    <w:lvl w:ilvl="5">
      <w:start w:val="1"/>
      <w:numFmt w:val="bullet"/>
      <w:lvlText w:val="▪"/>
      <w:lvlJc w:val="left"/>
      <w:pPr>
        <w:tabs>
          <w:tab w:val="num" w:pos="5089"/>
        </w:tabs>
        <w:ind w:left="5089" w:hanging="420"/>
      </w:pPr>
      <w:rPr>
        <w:rFonts w:ascii="Times" w:eastAsia="Times" w:hAnsi="Times" w:cs="Times"/>
        <w:position w:val="0"/>
        <w:sz w:val="28"/>
        <w:szCs w:val="28"/>
        <w:rtl w:val="0"/>
        <w:lang w:val="ru-RU"/>
      </w:rPr>
    </w:lvl>
    <w:lvl w:ilvl="6">
      <w:start w:val="1"/>
      <w:numFmt w:val="bullet"/>
      <w:lvlText w:val="•"/>
      <w:lvlJc w:val="left"/>
      <w:pPr>
        <w:tabs>
          <w:tab w:val="num" w:pos="5809"/>
        </w:tabs>
        <w:ind w:left="5809" w:hanging="420"/>
      </w:pPr>
      <w:rPr>
        <w:rFonts w:ascii="Times" w:eastAsia="Times" w:hAnsi="Times" w:cs="Times"/>
        <w:position w:val="0"/>
        <w:sz w:val="28"/>
        <w:szCs w:val="28"/>
        <w:rtl w:val="0"/>
        <w:lang w:val="ru-RU"/>
      </w:rPr>
    </w:lvl>
    <w:lvl w:ilvl="7">
      <w:start w:val="1"/>
      <w:numFmt w:val="bullet"/>
      <w:lvlText w:val="o"/>
      <w:lvlJc w:val="left"/>
      <w:pPr>
        <w:tabs>
          <w:tab w:val="num" w:pos="6529"/>
        </w:tabs>
        <w:ind w:left="6529" w:hanging="420"/>
      </w:pPr>
      <w:rPr>
        <w:rFonts w:ascii="Times" w:eastAsia="Times" w:hAnsi="Times" w:cs="Times"/>
        <w:position w:val="0"/>
        <w:sz w:val="28"/>
        <w:szCs w:val="28"/>
        <w:rtl w:val="0"/>
        <w:lang w:val="ru-RU"/>
      </w:rPr>
    </w:lvl>
    <w:lvl w:ilvl="8">
      <w:start w:val="1"/>
      <w:numFmt w:val="bullet"/>
      <w:lvlText w:val="▪"/>
      <w:lvlJc w:val="left"/>
      <w:pPr>
        <w:tabs>
          <w:tab w:val="num" w:pos="7249"/>
        </w:tabs>
        <w:ind w:left="7249" w:hanging="420"/>
      </w:pPr>
      <w:rPr>
        <w:rFonts w:ascii="Times" w:eastAsia="Times" w:hAnsi="Times" w:cs="Times"/>
        <w:position w:val="0"/>
        <w:sz w:val="28"/>
        <w:szCs w:val="28"/>
        <w:rtl w:val="0"/>
        <w:lang w:val="ru-RU"/>
      </w:rPr>
    </w:lvl>
  </w:abstractNum>
  <w:abstractNum w:abstractNumId="80">
    <w:nsid w:val="28F916C0"/>
    <w:multiLevelType w:val="hybridMultilevel"/>
    <w:tmpl w:val="E6C84386"/>
    <w:styleLink w:val="49"/>
    <w:lvl w:ilvl="0" w:tplc="C6FAEFDA">
      <w:start w:val="1"/>
      <w:numFmt w:val="decimal"/>
      <w:lvlText w:val="%1."/>
      <w:lvlJc w:val="left"/>
      <w:pPr>
        <w:tabs>
          <w:tab w:val="left" w:pos="480"/>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267E15BC">
      <w:start w:val="1"/>
      <w:numFmt w:val="decimal"/>
      <w:lvlText w:val="%2."/>
      <w:lvlJc w:val="left"/>
      <w:pPr>
        <w:tabs>
          <w:tab w:val="left" w:pos="480"/>
          <w:tab w:val="num" w:pos="1287"/>
        </w:tabs>
        <w:ind w:left="720" w:firstLine="414"/>
      </w:pPr>
      <w:rPr>
        <w:rFonts w:hAnsi="Arial Unicode MS"/>
        <w:caps w:val="0"/>
        <w:smallCaps w:val="0"/>
        <w:strike w:val="0"/>
        <w:dstrike w:val="0"/>
        <w:color w:val="000000"/>
        <w:spacing w:val="0"/>
        <w:w w:val="100"/>
        <w:kern w:val="0"/>
        <w:position w:val="0"/>
        <w:highlight w:val="none"/>
        <w:vertAlign w:val="baseline"/>
      </w:rPr>
    </w:lvl>
    <w:lvl w:ilvl="2" w:tplc="3642E012">
      <w:start w:val="1"/>
      <w:numFmt w:val="decimal"/>
      <w:lvlText w:val="%3."/>
      <w:lvlJc w:val="left"/>
      <w:pPr>
        <w:tabs>
          <w:tab w:val="left" w:pos="480"/>
          <w:tab w:val="num" w:pos="1854"/>
        </w:tabs>
        <w:ind w:left="1287" w:firstLine="414"/>
      </w:pPr>
      <w:rPr>
        <w:rFonts w:hAnsi="Arial Unicode MS"/>
        <w:caps w:val="0"/>
        <w:smallCaps w:val="0"/>
        <w:strike w:val="0"/>
        <w:dstrike w:val="0"/>
        <w:color w:val="000000"/>
        <w:spacing w:val="0"/>
        <w:w w:val="100"/>
        <w:kern w:val="0"/>
        <w:position w:val="0"/>
        <w:highlight w:val="none"/>
        <w:vertAlign w:val="baseline"/>
      </w:rPr>
    </w:lvl>
    <w:lvl w:ilvl="3" w:tplc="C40A6D72">
      <w:start w:val="1"/>
      <w:numFmt w:val="decimal"/>
      <w:lvlText w:val="%4."/>
      <w:lvlJc w:val="left"/>
      <w:pPr>
        <w:tabs>
          <w:tab w:val="left" w:pos="480"/>
          <w:tab w:val="num" w:pos="2421"/>
        </w:tabs>
        <w:ind w:left="1854" w:firstLine="414"/>
      </w:pPr>
      <w:rPr>
        <w:rFonts w:hAnsi="Arial Unicode MS"/>
        <w:caps w:val="0"/>
        <w:smallCaps w:val="0"/>
        <w:strike w:val="0"/>
        <w:dstrike w:val="0"/>
        <w:color w:val="000000"/>
        <w:spacing w:val="0"/>
        <w:w w:val="100"/>
        <w:kern w:val="0"/>
        <w:position w:val="0"/>
        <w:highlight w:val="none"/>
        <w:vertAlign w:val="baseline"/>
      </w:rPr>
    </w:lvl>
    <w:lvl w:ilvl="4" w:tplc="056C4EB2">
      <w:start w:val="1"/>
      <w:numFmt w:val="decimal"/>
      <w:lvlText w:val="%5."/>
      <w:lvlJc w:val="left"/>
      <w:pPr>
        <w:tabs>
          <w:tab w:val="left" w:pos="480"/>
          <w:tab w:val="num" w:pos="2988"/>
        </w:tabs>
        <w:ind w:left="2421" w:firstLine="414"/>
      </w:pPr>
      <w:rPr>
        <w:rFonts w:hAnsi="Arial Unicode MS"/>
        <w:caps w:val="0"/>
        <w:smallCaps w:val="0"/>
        <w:strike w:val="0"/>
        <w:dstrike w:val="0"/>
        <w:color w:val="000000"/>
        <w:spacing w:val="0"/>
        <w:w w:val="100"/>
        <w:kern w:val="0"/>
        <w:position w:val="0"/>
        <w:highlight w:val="none"/>
        <w:vertAlign w:val="baseline"/>
      </w:rPr>
    </w:lvl>
    <w:lvl w:ilvl="5" w:tplc="75F2614A">
      <w:start w:val="1"/>
      <w:numFmt w:val="decimal"/>
      <w:lvlText w:val="%6."/>
      <w:lvlJc w:val="left"/>
      <w:pPr>
        <w:tabs>
          <w:tab w:val="left" w:pos="480"/>
          <w:tab w:val="num" w:pos="3555"/>
        </w:tabs>
        <w:ind w:left="2988" w:firstLine="414"/>
      </w:pPr>
      <w:rPr>
        <w:rFonts w:hAnsi="Arial Unicode MS"/>
        <w:caps w:val="0"/>
        <w:smallCaps w:val="0"/>
        <w:strike w:val="0"/>
        <w:dstrike w:val="0"/>
        <w:color w:val="000000"/>
        <w:spacing w:val="0"/>
        <w:w w:val="100"/>
        <w:kern w:val="0"/>
        <w:position w:val="0"/>
        <w:highlight w:val="none"/>
        <w:vertAlign w:val="baseline"/>
      </w:rPr>
    </w:lvl>
    <w:lvl w:ilvl="6" w:tplc="B0EE1250">
      <w:start w:val="1"/>
      <w:numFmt w:val="decimal"/>
      <w:lvlText w:val="%7."/>
      <w:lvlJc w:val="left"/>
      <w:pPr>
        <w:tabs>
          <w:tab w:val="left" w:pos="480"/>
          <w:tab w:val="num" w:pos="4122"/>
        </w:tabs>
        <w:ind w:left="3555" w:firstLine="414"/>
      </w:pPr>
      <w:rPr>
        <w:rFonts w:hAnsi="Arial Unicode MS"/>
        <w:caps w:val="0"/>
        <w:smallCaps w:val="0"/>
        <w:strike w:val="0"/>
        <w:dstrike w:val="0"/>
        <w:color w:val="000000"/>
        <w:spacing w:val="0"/>
        <w:w w:val="100"/>
        <w:kern w:val="0"/>
        <w:position w:val="0"/>
        <w:highlight w:val="none"/>
        <w:vertAlign w:val="baseline"/>
      </w:rPr>
    </w:lvl>
    <w:lvl w:ilvl="7" w:tplc="D3F4BA58">
      <w:start w:val="1"/>
      <w:numFmt w:val="decimal"/>
      <w:lvlText w:val="%8."/>
      <w:lvlJc w:val="left"/>
      <w:pPr>
        <w:tabs>
          <w:tab w:val="left" w:pos="480"/>
          <w:tab w:val="num" w:pos="4689"/>
        </w:tabs>
        <w:ind w:left="4122" w:firstLine="414"/>
      </w:pPr>
      <w:rPr>
        <w:rFonts w:hAnsi="Arial Unicode MS"/>
        <w:caps w:val="0"/>
        <w:smallCaps w:val="0"/>
        <w:strike w:val="0"/>
        <w:dstrike w:val="0"/>
        <w:color w:val="000000"/>
        <w:spacing w:val="0"/>
        <w:w w:val="100"/>
        <w:kern w:val="0"/>
        <w:position w:val="0"/>
        <w:highlight w:val="none"/>
        <w:vertAlign w:val="baseline"/>
      </w:rPr>
    </w:lvl>
    <w:lvl w:ilvl="8" w:tplc="5128E2D0">
      <w:start w:val="1"/>
      <w:numFmt w:val="decimal"/>
      <w:lvlText w:val="%9."/>
      <w:lvlJc w:val="left"/>
      <w:pPr>
        <w:tabs>
          <w:tab w:val="left" w:pos="480"/>
          <w:tab w:val="num" w:pos="5256"/>
        </w:tabs>
        <w:ind w:left="4689" w:firstLine="414"/>
      </w:pPr>
      <w:rPr>
        <w:rFonts w:hAnsi="Arial Unicode MS"/>
        <w:caps w:val="0"/>
        <w:smallCaps w:val="0"/>
        <w:strike w:val="0"/>
        <w:dstrike w:val="0"/>
        <w:color w:val="000000"/>
        <w:spacing w:val="0"/>
        <w:w w:val="100"/>
        <w:kern w:val="0"/>
        <w:position w:val="0"/>
        <w:highlight w:val="none"/>
        <w:vertAlign w:val="baseline"/>
      </w:rPr>
    </w:lvl>
  </w:abstractNum>
  <w:abstractNum w:abstractNumId="81">
    <w:nsid w:val="2A886908"/>
    <w:multiLevelType w:val="multilevel"/>
    <w:tmpl w:val="46DE13A0"/>
    <w:styleLink w:val="WWNum2"/>
    <w:lvl w:ilvl="0">
      <w:numFmt w:val="bullet"/>
      <w:lvlText w:val="–"/>
      <w:lvlJc w:val="left"/>
      <w:pPr>
        <w:ind w:left="112" w:hanging="707"/>
      </w:pPr>
      <w:rPr>
        <w:spacing w:val="0"/>
        <w:w w:val="99"/>
        <w:sz w:val="28"/>
      </w:rPr>
    </w:lvl>
    <w:lvl w:ilvl="1">
      <w:numFmt w:val="bullet"/>
      <w:lvlText w:val="•"/>
      <w:lvlJc w:val="left"/>
      <w:pPr>
        <w:ind w:left="1094" w:hanging="707"/>
      </w:pPr>
    </w:lvl>
    <w:lvl w:ilvl="2">
      <w:numFmt w:val="bullet"/>
      <w:lvlText w:val="•"/>
      <w:lvlJc w:val="left"/>
      <w:pPr>
        <w:ind w:left="2068" w:hanging="707"/>
      </w:pPr>
    </w:lvl>
    <w:lvl w:ilvl="3">
      <w:numFmt w:val="bullet"/>
      <w:lvlText w:val="•"/>
      <w:lvlJc w:val="left"/>
      <w:pPr>
        <w:ind w:left="3042" w:hanging="707"/>
      </w:pPr>
    </w:lvl>
    <w:lvl w:ilvl="4">
      <w:numFmt w:val="bullet"/>
      <w:lvlText w:val="•"/>
      <w:lvlJc w:val="left"/>
      <w:pPr>
        <w:ind w:left="4016" w:hanging="707"/>
      </w:pPr>
    </w:lvl>
    <w:lvl w:ilvl="5">
      <w:numFmt w:val="bullet"/>
      <w:lvlText w:val="•"/>
      <w:lvlJc w:val="left"/>
      <w:pPr>
        <w:ind w:left="4990" w:hanging="707"/>
      </w:pPr>
    </w:lvl>
    <w:lvl w:ilvl="6">
      <w:numFmt w:val="bullet"/>
      <w:lvlText w:val="•"/>
      <w:lvlJc w:val="left"/>
      <w:pPr>
        <w:ind w:left="5964" w:hanging="707"/>
      </w:pPr>
    </w:lvl>
    <w:lvl w:ilvl="7">
      <w:numFmt w:val="bullet"/>
      <w:lvlText w:val="•"/>
      <w:lvlJc w:val="left"/>
      <w:pPr>
        <w:ind w:left="6938" w:hanging="707"/>
      </w:pPr>
    </w:lvl>
    <w:lvl w:ilvl="8">
      <w:numFmt w:val="bullet"/>
      <w:lvlText w:val="•"/>
      <w:lvlJc w:val="left"/>
      <w:pPr>
        <w:ind w:left="7912" w:hanging="707"/>
      </w:pPr>
    </w:lvl>
  </w:abstractNum>
  <w:abstractNum w:abstractNumId="82">
    <w:nsid w:val="2A900857"/>
    <w:multiLevelType w:val="hybridMultilevel"/>
    <w:tmpl w:val="28E2AC2A"/>
    <w:styleLink w:val="89"/>
    <w:lvl w:ilvl="0" w:tplc="5AF4DC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4A5612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8A0594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BFAB86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AD76F6D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020E8A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A74D06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B245ED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C7E121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3">
    <w:nsid w:val="2B0171F7"/>
    <w:multiLevelType w:val="hybridMultilevel"/>
    <w:tmpl w:val="CF4291FC"/>
    <w:styleLink w:val="68"/>
    <w:lvl w:ilvl="0" w:tplc="FA2AE95C">
      <w:start w:val="1"/>
      <w:numFmt w:val="bullet"/>
      <w:lvlText w:val="•"/>
      <w:lvlJc w:val="left"/>
      <w:pPr>
        <w:tabs>
          <w:tab w:val="num" w:pos="993"/>
          <w:tab w:val="left" w:pos="1429"/>
        </w:tabs>
        <w:ind w:left="426" w:firstLine="14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592C840">
      <w:start w:val="1"/>
      <w:numFmt w:val="bullet"/>
      <w:lvlText w:val="o"/>
      <w:lvlJc w:val="left"/>
      <w:pPr>
        <w:ind w:left="862" w:hanging="29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7087E8">
      <w:start w:val="1"/>
      <w:numFmt w:val="bullet"/>
      <w:lvlText w:val="▪"/>
      <w:lvlJc w:val="left"/>
      <w:pPr>
        <w:tabs>
          <w:tab w:val="left" w:pos="993"/>
        </w:tabs>
        <w:ind w:left="1440" w:hanging="29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39C417C">
      <w:start w:val="1"/>
      <w:numFmt w:val="bullet"/>
      <w:lvlText w:val="•"/>
      <w:lvlJc w:val="left"/>
      <w:pPr>
        <w:tabs>
          <w:tab w:val="left" w:pos="993"/>
          <w:tab w:val="left" w:pos="1429"/>
        </w:tabs>
        <w:ind w:left="2160" w:hanging="29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A5AC359E">
      <w:start w:val="1"/>
      <w:numFmt w:val="bullet"/>
      <w:lvlText w:val="o"/>
      <w:lvlJc w:val="left"/>
      <w:pPr>
        <w:tabs>
          <w:tab w:val="left" w:pos="993"/>
          <w:tab w:val="left" w:pos="1429"/>
        </w:tabs>
        <w:ind w:left="2880" w:hanging="29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D0CDA3C">
      <w:start w:val="1"/>
      <w:numFmt w:val="bullet"/>
      <w:lvlText w:val="▪"/>
      <w:lvlJc w:val="left"/>
      <w:pPr>
        <w:tabs>
          <w:tab w:val="left" w:pos="993"/>
          <w:tab w:val="left" w:pos="1429"/>
        </w:tabs>
        <w:ind w:left="3600" w:hanging="29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1201C22">
      <w:start w:val="1"/>
      <w:numFmt w:val="bullet"/>
      <w:lvlText w:val="•"/>
      <w:lvlJc w:val="left"/>
      <w:pPr>
        <w:tabs>
          <w:tab w:val="left" w:pos="993"/>
          <w:tab w:val="left" w:pos="1429"/>
        </w:tabs>
        <w:ind w:left="4320" w:hanging="29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4DC6564">
      <w:start w:val="1"/>
      <w:numFmt w:val="bullet"/>
      <w:lvlText w:val="o"/>
      <w:lvlJc w:val="left"/>
      <w:pPr>
        <w:tabs>
          <w:tab w:val="left" w:pos="993"/>
          <w:tab w:val="left" w:pos="1429"/>
        </w:tabs>
        <w:ind w:left="5040" w:hanging="29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58E5EEE">
      <w:start w:val="1"/>
      <w:numFmt w:val="bullet"/>
      <w:lvlText w:val="▪"/>
      <w:lvlJc w:val="left"/>
      <w:pPr>
        <w:tabs>
          <w:tab w:val="left" w:pos="993"/>
          <w:tab w:val="left" w:pos="1429"/>
        </w:tabs>
        <w:ind w:left="5760" w:hanging="29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4">
    <w:nsid w:val="2BA468FE"/>
    <w:multiLevelType w:val="hybridMultilevel"/>
    <w:tmpl w:val="2948F9B6"/>
    <w:styleLink w:val="56"/>
    <w:lvl w:ilvl="0" w:tplc="65560B2A">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EA2FFE6">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524712C">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BF6004C">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8868802">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EBC38A0">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154067E">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562E99C">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03EBB6A">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5">
    <w:nsid w:val="2BAB7725"/>
    <w:multiLevelType w:val="hybridMultilevel"/>
    <w:tmpl w:val="399EC770"/>
    <w:lvl w:ilvl="0" w:tplc="0419000F">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6">
    <w:nsid w:val="2CE214EC"/>
    <w:multiLevelType w:val="hybridMultilevel"/>
    <w:tmpl w:val="9EB02C98"/>
    <w:styleLink w:val="16"/>
    <w:lvl w:ilvl="0" w:tplc="37FC0928">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870D37E">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AC4EF3A">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6825F40">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00271D6">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E884E38">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38E4348">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FFE5B42">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95EBD9A">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7">
    <w:nsid w:val="2D5309BA"/>
    <w:multiLevelType w:val="hybridMultilevel"/>
    <w:tmpl w:val="9D52D788"/>
    <w:styleLink w:val="44"/>
    <w:lvl w:ilvl="0" w:tplc="1CE4E160">
      <w:start w:val="1"/>
      <w:numFmt w:val="decimal"/>
      <w:lvlText w:val="%1."/>
      <w:lvlJc w:val="left"/>
      <w:pPr>
        <w:tabs>
          <w:tab w:val="num" w:pos="826"/>
        </w:tabs>
        <w:ind w:left="259" w:firstLine="308"/>
      </w:pPr>
      <w:rPr>
        <w:rFonts w:hAnsi="Arial Unicode MS"/>
        <w:caps w:val="0"/>
        <w:smallCaps w:val="0"/>
        <w:strike w:val="0"/>
        <w:dstrike w:val="0"/>
        <w:color w:val="000000"/>
        <w:spacing w:val="0"/>
        <w:w w:val="100"/>
        <w:kern w:val="0"/>
        <w:position w:val="0"/>
        <w:highlight w:val="none"/>
        <w:vertAlign w:val="baseline"/>
      </w:rPr>
    </w:lvl>
    <w:lvl w:ilvl="1" w:tplc="B2CCAB16">
      <w:start w:val="1"/>
      <w:numFmt w:val="decimal"/>
      <w:lvlText w:val="%2."/>
      <w:lvlJc w:val="left"/>
      <w:pPr>
        <w:tabs>
          <w:tab w:val="left" w:pos="826"/>
          <w:tab w:val="num" w:pos="1287"/>
        </w:tabs>
        <w:ind w:left="720" w:firstLine="414"/>
      </w:pPr>
      <w:rPr>
        <w:rFonts w:hAnsi="Arial Unicode MS"/>
        <w:caps w:val="0"/>
        <w:smallCaps w:val="0"/>
        <w:strike w:val="0"/>
        <w:dstrike w:val="0"/>
        <w:color w:val="000000"/>
        <w:spacing w:val="0"/>
        <w:w w:val="100"/>
        <w:kern w:val="0"/>
        <w:position w:val="0"/>
        <w:highlight w:val="none"/>
        <w:vertAlign w:val="baseline"/>
      </w:rPr>
    </w:lvl>
    <w:lvl w:ilvl="2" w:tplc="E6CA937E">
      <w:start w:val="1"/>
      <w:numFmt w:val="decimal"/>
      <w:lvlText w:val="%3."/>
      <w:lvlJc w:val="left"/>
      <w:pPr>
        <w:tabs>
          <w:tab w:val="left" w:pos="826"/>
          <w:tab w:val="num" w:pos="1854"/>
        </w:tabs>
        <w:ind w:left="1287" w:firstLine="414"/>
      </w:pPr>
      <w:rPr>
        <w:rFonts w:hAnsi="Arial Unicode MS"/>
        <w:caps w:val="0"/>
        <w:smallCaps w:val="0"/>
        <w:strike w:val="0"/>
        <w:dstrike w:val="0"/>
        <w:color w:val="000000"/>
        <w:spacing w:val="0"/>
        <w:w w:val="100"/>
        <w:kern w:val="0"/>
        <w:position w:val="0"/>
        <w:highlight w:val="none"/>
        <w:vertAlign w:val="baseline"/>
      </w:rPr>
    </w:lvl>
    <w:lvl w:ilvl="3" w:tplc="F42CC01E">
      <w:start w:val="1"/>
      <w:numFmt w:val="decimal"/>
      <w:lvlText w:val="%4."/>
      <w:lvlJc w:val="left"/>
      <w:pPr>
        <w:tabs>
          <w:tab w:val="left" w:pos="826"/>
          <w:tab w:val="num" w:pos="2421"/>
        </w:tabs>
        <w:ind w:left="1854" w:firstLine="414"/>
      </w:pPr>
      <w:rPr>
        <w:rFonts w:hAnsi="Arial Unicode MS"/>
        <w:caps w:val="0"/>
        <w:smallCaps w:val="0"/>
        <w:strike w:val="0"/>
        <w:dstrike w:val="0"/>
        <w:color w:val="000000"/>
        <w:spacing w:val="0"/>
        <w:w w:val="100"/>
        <w:kern w:val="0"/>
        <w:position w:val="0"/>
        <w:highlight w:val="none"/>
        <w:vertAlign w:val="baseline"/>
      </w:rPr>
    </w:lvl>
    <w:lvl w:ilvl="4" w:tplc="C2C48228">
      <w:start w:val="1"/>
      <w:numFmt w:val="decimal"/>
      <w:lvlText w:val="%5."/>
      <w:lvlJc w:val="left"/>
      <w:pPr>
        <w:tabs>
          <w:tab w:val="left" w:pos="826"/>
          <w:tab w:val="num" w:pos="2988"/>
        </w:tabs>
        <w:ind w:left="2421" w:firstLine="414"/>
      </w:pPr>
      <w:rPr>
        <w:rFonts w:hAnsi="Arial Unicode MS"/>
        <w:caps w:val="0"/>
        <w:smallCaps w:val="0"/>
        <w:strike w:val="0"/>
        <w:dstrike w:val="0"/>
        <w:color w:val="000000"/>
        <w:spacing w:val="0"/>
        <w:w w:val="100"/>
        <w:kern w:val="0"/>
        <w:position w:val="0"/>
        <w:highlight w:val="none"/>
        <w:vertAlign w:val="baseline"/>
      </w:rPr>
    </w:lvl>
    <w:lvl w:ilvl="5" w:tplc="DF8827BC">
      <w:start w:val="1"/>
      <w:numFmt w:val="decimal"/>
      <w:lvlText w:val="%6."/>
      <w:lvlJc w:val="left"/>
      <w:pPr>
        <w:tabs>
          <w:tab w:val="left" w:pos="826"/>
          <w:tab w:val="num" w:pos="3555"/>
        </w:tabs>
        <w:ind w:left="2988" w:firstLine="414"/>
      </w:pPr>
      <w:rPr>
        <w:rFonts w:hAnsi="Arial Unicode MS"/>
        <w:caps w:val="0"/>
        <w:smallCaps w:val="0"/>
        <w:strike w:val="0"/>
        <w:dstrike w:val="0"/>
        <w:color w:val="000000"/>
        <w:spacing w:val="0"/>
        <w:w w:val="100"/>
        <w:kern w:val="0"/>
        <w:position w:val="0"/>
        <w:highlight w:val="none"/>
        <w:vertAlign w:val="baseline"/>
      </w:rPr>
    </w:lvl>
    <w:lvl w:ilvl="6" w:tplc="CCE06926">
      <w:start w:val="1"/>
      <w:numFmt w:val="decimal"/>
      <w:lvlText w:val="%7."/>
      <w:lvlJc w:val="left"/>
      <w:pPr>
        <w:tabs>
          <w:tab w:val="left" w:pos="826"/>
          <w:tab w:val="num" w:pos="4122"/>
        </w:tabs>
        <w:ind w:left="3555" w:firstLine="414"/>
      </w:pPr>
      <w:rPr>
        <w:rFonts w:hAnsi="Arial Unicode MS"/>
        <w:caps w:val="0"/>
        <w:smallCaps w:val="0"/>
        <w:strike w:val="0"/>
        <w:dstrike w:val="0"/>
        <w:color w:val="000000"/>
        <w:spacing w:val="0"/>
        <w:w w:val="100"/>
        <w:kern w:val="0"/>
        <w:position w:val="0"/>
        <w:highlight w:val="none"/>
        <w:vertAlign w:val="baseline"/>
      </w:rPr>
    </w:lvl>
    <w:lvl w:ilvl="7" w:tplc="77D6AD3A">
      <w:start w:val="1"/>
      <w:numFmt w:val="decimal"/>
      <w:lvlText w:val="%8."/>
      <w:lvlJc w:val="left"/>
      <w:pPr>
        <w:tabs>
          <w:tab w:val="left" w:pos="826"/>
          <w:tab w:val="num" w:pos="4689"/>
        </w:tabs>
        <w:ind w:left="4122" w:firstLine="414"/>
      </w:pPr>
      <w:rPr>
        <w:rFonts w:hAnsi="Arial Unicode MS"/>
        <w:caps w:val="0"/>
        <w:smallCaps w:val="0"/>
        <w:strike w:val="0"/>
        <w:dstrike w:val="0"/>
        <w:color w:val="000000"/>
        <w:spacing w:val="0"/>
        <w:w w:val="100"/>
        <w:kern w:val="0"/>
        <w:position w:val="0"/>
        <w:highlight w:val="none"/>
        <w:vertAlign w:val="baseline"/>
      </w:rPr>
    </w:lvl>
    <w:lvl w:ilvl="8" w:tplc="1D1C3436">
      <w:start w:val="1"/>
      <w:numFmt w:val="decimal"/>
      <w:lvlText w:val="%9."/>
      <w:lvlJc w:val="left"/>
      <w:pPr>
        <w:tabs>
          <w:tab w:val="left" w:pos="826"/>
          <w:tab w:val="num" w:pos="5256"/>
        </w:tabs>
        <w:ind w:left="4689" w:firstLine="414"/>
      </w:pPr>
      <w:rPr>
        <w:rFonts w:hAnsi="Arial Unicode MS"/>
        <w:caps w:val="0"/>
        <w:smallCaps w:val="0"/>
        <w:strike w:val="0"/>
        <w:dstrike w:val="0"/>
        <w:color w:val="000000"/>
        <w:spacing w:val="0"/>
        <w:w w:val="100"/>
        <w:kern w:val="0"/>
        <w:position w:val="0"/>
        <w:highlight w:val="none"/>
        <w:vertAlign w:val="baseline"/>
      </w:rPr>
    </w:lvl>
  </w:abstractNum>
  <w:abstractNum w:abstractNumId="88">
    <w:nsid w:val="2E4B3329"/>
    <w:multiLevelType w:val="hybridMultilevel"/>
    <w:tmpl w:val="D7A20060"/>
    <w:styleLink w:val="1"/>
    <w:lvl w:ilvl="0" w:tplc="B35E8C12">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1C26FC0">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0A8DED2">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CF0D052">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50FEA6">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E2C8D1E">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8CA12E4">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CD2B988">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730E5D4">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9">
    <w:nsid w:val="2EC15E66"/>
    <w:multiLevelType w:val="hybridMultilevel"/>
    <w:tmpl w:val="876EF6CE"/>
    <w:lvl w:ilvl="0" w:tplc="118C9BFA">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310F4809"/>
    <w:multiLevelType w:val="hybridMultilevel"/>
    <w:tmpl w:val="AA90F4C0"/>
    <w:styleLink w:val="29"/>
    <w:lvl w:ilvl="0" w:tplc="F08EFAC6">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B666C3A">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656EFB2">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DAA28A2">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2086BD4">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D100F90">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BE3284">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0601970">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19ABAD4">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1">
    <w:nsid w:val="31791C62"/>
    <w:multiLevelType w:val="hybridMultilevel"/>
    <w:tmpl w:val="563A505C"/>
    <w:lvl w:ilvl="0" w:tplc="118C9BFA">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317A54CA"/>
    <w:multiLevelType w:val="hybridMultilevel"/>
    <w:tmpl w:val="0B5AC7E0"/>
    <w:styleLink w:val="46"/>
    <w:lvl w:ilvl="0" w:tplc="90BE7104">
      <w:start w:val="1"/>
      <w:numFmt w:val="decimal"/>
      <w:lvlText w:val="%1."/>
      <w:lvlJc w:val="left"/>
      <w:pPr>
        <w:tabs>
          <w:tab w:val="left" w:pos="980"/>
          <w:tab w:val="num" w:pos="1347"/>
        </w:tabs>
        <w:ind w:left="780" w:firstLine="147"/>
      </w:pPr>
      <w:rPr>
        <w:rFonts w:hAnsi="Arial Unicode MS"/>
        <w:b/>
        <w:bCs/>
        <w:caps w:val="0"/>
        <w:smallCaps w:val="0"/>
        <w:strike w:val="0"/>
        <w:dstrike w:val="0"/>
        <w:color w:val="000000"/>
        <w:spacing w:val="0"/>
        <w:w w:val="100"/>
        <w:kern w:val="0"/>
        <w:position w:val="0"/>
        <w:highlight w:val="none"/>
        <w:vertAlign w:val="baseline"/>
      </w:rPr>
    </w:lvl>
    <w:lvl w:ilvl="1" w:tplc="2A62487C">
      <w:start w:val="1"/>
      <w:numFmt w:val="decimal"/>
      <w:lvlText w:val="%2."/>
      <w:lvlJc w:val="left"/>
      <w:pPr>
        <w:tabs>
          <w:tab w:val="num" w:pos="980"/>
        </w:tabs>
        <w:ind w:left="413" w:firstLine="154"/>
      </w:pPr>
      <w:rPr>
        <w:rFonts w:hAnsi="Arial Unicode MS"/>
        <w:b/>
        <w:bCs/>
        <w:caps w:val="0"/>
        <w:smallCaps w:val="0"/>
        <w:strike w:val="0"/>
        <w:dstrike w:val="0"/>
        <w:color w:val="000000"/>
        <w:spacing w:val="0"/>
        <w:w w:val="100"/>
        <w:kern w:val="0"/>
        <w:position w:val="0"/>
        <w:highlight w:val="none"/>
        <w:vertAlign w:val="baseline"/>
      </w:rPr>
    </w:lvl>
    <w:lvl w:ilvl="2" w:tplc="2D743646">
      <w:start w:val="1"/>
      <w:numFmt w:val="decimal"/>
      <w:lvlText w:val="%3."/>
      <w:lvlJc w:val="left"/>
      <w:pPr>
        <w:tabs>
          <w:tab w:val="num" w:pos="980"/>
        </w:tabs>
        <w:ind w:left="413" w:firstLine="154"/>
      </w:pPr>
      <w:rPr>
        <w:rFonts w:hAnsi="Arial Unicode MS"/>
        <w:b/>
        <w:bCs/>
        <w:caps w:val="0"/>
        <w:smallCaps w:val="0"/>
        <w:strike w:val="0"/>
        <w:dstrike w:val="0"/>
        <w:color w:val="000000"/>
        <w:spacing w:val="0"/>
        <w:w w:val="100"/>
        <w:kern w:val="0"/>
        <w:position w:val="0"/>
        <w:highlight w:val="none"/>
        <w:vertAlign w:val="baseline"/>
      </w:rPr>
    </w:lvl>
    <w:lvl w:ilvl="3" w:tplc="9AF0545E">
      <w:start w:val="1"/>
      <w:numFmt w:val="decimal"/>
      <w:lvlText w:val="%4."/>
      <w:lvlJc w:val="left"/>
      <w:pPr>
        <w:tabs>
          <w:tab w:val="num" w:pos="980"/>
        </w:tabs>
        <w:ind w:left="413" w:firstLine="154"/>
      </w:pPr>
      <w:rPr>
        <w:rFonts w:hAnsi="Arial Unicode MS"/>
        <w:b/>
        <w:bCs/>
        <w:caps w:val="0"/>
        <w:smallCaps w:val="0"/>
        <w:strike w:val="0"/>
        <w:dstrike w:val="0"/>
        <w:color w:val="000000"/>
        <w:spacing w:val="0"/>
        <w:w w:val="100"/>
        <w:kern w:val="0"/>
        <w:position w:val="0"/>
        <w:highlight w:val="none"/>
        <w:vertAlign w:val="baseline"/>
      </w:rPr>
    </w:lvl>
    <w:lvl w:ilvl="4" w:tplc="073E259A">
      <w:start w:val="1"/>
      <w:numFmt w:val="decimal"/>
      <w:lvlText w:val="%5."/>
      <w:lvlJc w:val="left"/>
      <w:pPr>
        <w:tabs>
          <w:tab w:val="num" w:pos="980"/>
        </w:tabs>
        <w:ind w:left="413" w:firstLine="154"/>
      </w:pPr>
      <w:rPr>
        <w:rFonts w:hAnsi="Arial Unicode MS"/>
        <w:b/>
        <w:bCs/>
        <w:caps w:val="0"/>
        <w:smallCaps w:val="0"/>
        <w:strike w:val="0"/>
        <w:dstrike w:val="0"/>
        <w:color w:val="000000"/>
        <w:spacing w:val="0"/>
        <w:w w:val="100"/>
        <w:kern w:val="0"/>
        <w:position w:val="0"/>
        <w:highlight w:val="none"/>
        <w:vertAlign w:val="baseline"/>
      </w:rPr>
    </w:lvl>
    <w:lvl w:ilvl="5" w:tplc="CE065BE0">
      <w:start w:val="1"/>
      <w:numFmt w:val="decimal"/>
      <w:lvlText w:val="%6."/>
      <w:lvlJc w:val="left"/>
      <w:pPr>
        <w:tabs>
          <w:tab w:val="num" w:pos="980"/>
        </w:tabs>
        <w:ind w:left="413" w:firstLine="154"/>
      </w:pPr>
      <w:rPr>
        <w:rFonts w:hAnsi="Arial Unicode MS"/>
        <w:b/>
        <w:bCs/>
        <w:caps w:val="0"/>
        <w:smallCaps w:val="0"/>
        <w:strike w:val="0"/>
        <w:dstrike w:val="0"/>
        <w:color w:val="000000"/>
        <w:spacing w:val="0"/>
        <w:w w:val="100"/>
        <w:kern w:val="0"/>
        <w:position w:val="0"/>
        <w:highlight w:val="none"/>
        <w:vertAlign w:val="baseline"/>
      </w:rPr>
    </w:lvl>
    <w:lvl w:ilvl="6" w:tplc="26A05514">
      <w:start w:val="1"/>
      <w:numFmt w:val="decimal"/>
      <w:lvlText w:val="%7."/>
      <w:lvlJc w:val="left"/>
      <w:pPr>
        <w:tabs>
          <w:tab w:val="num" w:pos="980"/>
        </w:tabs>
        <w:ind w:left="413" w:firstLine="154"/>
      </w:pPr>
      <w:rPr>
        <w:rFonts w:hAnsi="Arial Unicode MS"/>
        <w:b/>
        <w:bCs/>
        <w:caps w:val="0"/>
        <w:smallCaps w:val="0"/>
        <w:strike w:val="0"/>
        <w:dstrike w:val="0"/>
        <w:color w:val="000000"/>
        <w:spacing w:val="0"/>
        <w:w w:val="100"/>
        <w:kern w:val="0"/>
        <w:position w:val="0"/>
        <w:highlight w:val="none"/>
        <w:vertAlign w:val="baseline"/>
      </w:rPr>
    </w:lvl>
    <w:lvl w:ilvl="7" w:tplc="4A00731C">
      <w:start w:val="1"/>
      <w:numFmt w:val="decimal"/>
      <w:lvlText w:val="%8."/>
      <w:lvlJc w:val="left"/>
      <w:pPr>
        <w:tabs>
          <w:tab w:val="num" w:pos="980"/>
        </w:tabs>
        <w:ind w:left="413" w:firstLine="154"/>
      </w:pPr>
      <w:rPr>
        <w:rFonts w:hAnsi="Arial Unicode MS"/>
        <w:b/>
        <w:bCs/>
        <w:caps w:val="0"/>
        <w:smallCaps w:val="0"/>
        <w:strike w:val="0"/>
        <w:dstrike w:val="0"/>
        <w:color w:val="000000"/>
        <w:spacing w:val="0"/>
        <w:w w:val="100"/>
        <w:kern w:val="0"/>
        <w:position w:val="0"/>
        <w:highlight w:val="none"/>
        <w:vertAlign w:val="baseline"/>
      </w:rPr>
    </w:lvl>
    <w:lvl w:ilvl="8" w:tplc="8C4A6482">
      <w:start w:val="1"/>
      <w:numFmt w:val="decimal"/>
      <w:lvlText w:val="%9."/>
      <w:lvlJc w:val="left"/>
      <w:pPr>
        <w:tabs>
          <w:tab w:val="num" w:pos="980"/>
        </w:tabs>
        <w:ind w:left="413" w:firstLine="154"/>
      </w:pPr>
      <w:rPr>
        <w:rFonts w:hAnsi="Arial Unicode MS"/>
        <w:b/>
        <w:bCs/>
        <w:caps w:val="0"/>
        <w:smallCaps w:val="0"/>
        <w:strike w:val="0"/>
        <w:dstrike w:val="0"/>
        <w:color w:val="000000"/>
        <w:spacing w:val="0"/>
        <w:w w:val="100"/>
        <w:kern w:val="0"/>
        <w:position w:val="0"/>
        <w:highlight w:val="none"/>
        <w:vertAlign w:val="baseline"/>
      </w:rPr>
    </w:lvl>
  </w:abstractNum>
  <w:abstractNum w:abstractNumId="93">
    <w:nsid w:val="31862A66"/>
    <w:multiLevelType w:val="multilevel"/>
    <w:tmpl w:val="82E895E6"/>
    <w:styleLink w:val="WWNum8"/>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94">
    <w:nsid w:val="3269106A"/>
    <w:multiLevelType w:val="multilevel"/>
    <w:tmpl w:val="CC8CD4FA"/>
    <w:styleLink w:val="List12"/>
    <w:lvl w:ilvl="0">
      <w:start w:val="1"/>
      <w:numFmt w:val="decimal"/>
      <w:lvlText w:val="%1)"/>
      <w:lvlJc w:val="left"/>
      <w:pPr>
        <w:tabs>
          <w:tab w:val="num" w:pos="1701"/>
        </w:tabs>
        <w:ind w:left="1701" w:hanging="992"/>
      </w:pPr>
      <w:rPr>
        <w:rFonts w:ascii="Times" w:eastAsia="Times" w:hAnsi="Times" w:cs="Times"/>
        <w:position w:val="0"/>
        <w:sz w:val="28"/>
        <w:szCs w:val="28"/>
        <w:rtl w:val="0"/>
        <w:lang w:val="ru-RU"/>
      </w:rPr>
    </w:lvl>
    <w:lvl w:ilvl="1">
      <w:start w:val="1"/>
      <w:numFmt w:val="lowerLetter"/>
      <w:lvlText w:val="%2."/>
      <w:lvlJc w:val="left"/>
      <w:pPr>
        <w:tabs>
          <w:tab w:val="num" w:pos="2916"/>
        </w:tabs>
        <w:ind w:left="2916" w:hanging="420"/>
      </w:pPr>
      <w:rPr>
        <w:rFonts w:ascii="Times" w:eastAsia="Times" w:hAnsi="Times" w:cs="Times"/>
        <w:position w:val="0"/>
        <w:sz w:val="28"/>
        <w:szCs w:val="28"/>
        <w:rtl w:val="0"/>
        <w:lang w:val="ru-RU"/>
      </w:rPr>
    </w:lvl>
    <w:lvl w:ilvl="2">
      <w:start w:val="1"/>
      <w:numFmt w:val="lowerRoman"/>
      <w:lvlText w:val="%3."/>
      <w:lvlJc w:val="left"/>
      <w:pPr>
        <w:tabs>
          <w:tab w:val="num" w:pos="3625"/>
        </w:tabs>
        <w:ind w:left="3625" w:hanging="345"/>
      </w:pPr>
      <w:rPr>
        <w:rFonts w:ascii="Times" w:eastAsia="Times" w:hAnsi="Times" w:cs="Times"/>
        <w:position w:val="0"/>
        <w:sz w:val="28"/>
        <w:szCs w:val="28"/>
        <w:rtl w:val="0"/>
        <w:lang w:val="ru-RU"/>
      </w:rPr>
    </w:lvl>
    <w:lvl w:ilvl="3">
      <w:start w:val="1"/>
      <w:numFmt w:val="decimal"/>
      <w:lvlText w:val="%4."/>
      <w:lvlJc w:val="left"/>
      <w:pPr>
        <w:tabs>
          <w:tab w:val="num" w:pos="4356"/>
        </w:tabs>
        <w:ind w:left="4356" w:hanging="420"/>
      </w:pPr>
      <w:rPr>
        <w:rFonts w:ascii="Times" w:eastAsia="Times" w:hAnsi="Times" w:cs="Times"/>
        <w:position w:val="0"/>
        <w:sz w:val="28"/>
        <w:szCs w:val="28"/>
        <w:rtl w:val="0"/>
        <w:lang w:val="ru-RU"/>
      </w:rPr>
    </w:lvl>
    <w:lvl w:ilvl="4">
      <w:start w:val="1"/>
      <w:numFmt w:val="lowerLetter"/>
      <w:lvlText w:val="%5."/>
      <w:lvlJc w:val="left"/>
      <w:pPr>
        <w:tabs>
          <w:tab w:val="num" w:pos="5076"/>
        </w:tabs>
        <w:ind w:left="5076" w:hanging="420"/>
      </w:pPr>
      <w:rPr>
        <w:rFonts w:ascii="Times" w:eastAsia="Times" w:hAnsi="Times" w:cs="Times"/>
        <w:position w:val="0"/>
        <w:sz w:val="28"/>
        <w:szCs w:val="28"/>
        <w:rtl w:val="0"/>
        <w:lang w:val="ru-RU"/>
      </w:rPr>
    </w:lvl>
    <w:lvl w:ilvl="5">
      <w:start w:val="1"/>
      <w:numFmt w:val="lowerRoman"/>
      <w:lvlText w:val="%6."/>
      <w:lvlJc w:val="left"/>
      <w:pPr>
        <w:tabs>
          <w:tab w:val="num" w:pos="5785"/>
        </w:tabs>
        <w:ind w:left="5785" w:hanging="345"/>
      </w:pPr>
      <w:rPr>
        <w:rFonts w:ascii="Times" w:eastAsia="Times" w:hAnsi="Times" w:cs="Times"/>
        <w:position w:val="0"/>
        <w:sz w:val="28"/>
        <w:szCs w:val="28"/>
        <w:rtl w:val="0"/>
        <w:lang w:val="ru-RU"/>
      </w:rPr>
    </w:lvl>
    <w:lvl w:ilvl="6">
      <w:start w:val="1"/>
      <w:numFmt w:val="decimal"/>
      <w:lvlText w:val="%7."/>
      <w:lvlJc w:val="left"/>
      <w:pPr>
        <w:tabs>
          <w:tab w:val="num" w:pos="6516"/>
        </w:tabs>
        <w:ind w:left="6516" w:hanging="420"/>
      </w:pPr>
      <w:rPr>
        <w:rFonts w:ascii="Times" w:eastAsia="Times" w:hAnsi="Times" w:cs="Times"/>
        <w:position w:val="0"/>
        <w:sz w:val="28"/>
        <w:szCs w:val="28"/>
        <w:rtl w:val="0"/>
        <w:lang w:val="ru-RU"/>
      </w:rPr>
    </w:lvl>
    <w:lvl w:ilvl="7">
      <w:start w:val="1"/>
      <w:numFmt w:val="lowerLetter"/>
      <w:lvlText w:val="%8."/>
      <w:lvlJc w:val="left"/>
      <w:pPr>
        <w:tabs>
          <w:tab w:val="num" w:pos="7236"/>
        </w:tabs>
        <w:ind w:left="7236" w:hanging="420"/>
      </w:pPr>
      <w:rPr>
        <w:rFonts w:ascii="Times" w:eastAsia="Times" w:hAnsi="Times" w:cs="Times"/>
        <w:position w:val="0"/>
        <w:sz w:val="28"/>
        <w:szCs w:val="28"/>
        <w:rtl w:val="0"/>
        <w:lang w:val="ru-RU"/>
      </w:rPr>
    </w:lvl>
    <w:lvl w:ilvl="8">
      <w:start w:val="1"/>
      <w:numFmt w:val="lowerRoman"/>
      <w:lvlText w:val="%9."/>
      <w:lvlJc w:val="left"/>
      <w:pPr>
        <w:tabs>
          <w:tab w:val="num" w:pos="7945"/>
        </w:tabs>
        <w:ind w:left="7945" w:hanging="345"/>
      </w:pPr>
      <w:rPr>
        <w:rFonts w:ascii="Times" w:eastAsia="Times" w:hAnsi="Times" w:cs="Times"/>
        <w:position w:val="0"/>
        <w:sz w:val="28"/>
        <w:szCs w:val="28"/>
        <w:rtl w:val="0"/>
        <w:lang w:val="ru-RU"/>
      </w:rPr>
    </w:lvl>
  </w:abstractNum>
  <w:abstractNum w:abstractNumId="95">
    <w:nsid w:val="32A35C50"/>
    <w:multiLevelType w:val="multilevel"/>
    <w:tmpl w:val="1EDE9190"/>
    <w:styleLink w:val="55"/>
    <w:lvl w:ilvl="0">
      <w:start w:val="1"/>
      <w:numFmt w:val="decimal"/>
      <w:lvlText w:val="%1."/>
      <w:lvlJc w:val="left"/>
      <w:pPr>
        <w:tabs>
          <w:tab w:val="num" w:pos="768"/>
        </w:tabs>
        <w:ind w:left="420" w:hanging="72"/>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708"/>
        </w:tabs>
        <w:ind w:left="360" w:firstLine="66"/>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068"/>
        </w:tabs>
        <w:ind w:left="720" w:firstLine="5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068"/>
        </w:tabs>
        <w:ind w:left="720" w:firstLine="5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080" w:hanging="306"/>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080" w:hanging="30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440" w:hanging="66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440" w:hanging="66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800" w:hanging="1026"/>
      </w:pPr>
      <w:rPr>
        <w:rFonts w:hAnsi="Arial Unicode MS"/>
        <w:caps w:val="0"/>
        <w:smallCaps w:val="0"/>
        <w:strike w:val="0"/>
        <w:dstrike w:val="0"/>
        <w:color w:val="000000"/>
        <w:spacing w:val="0"/>
        <w:w w:val="100"/>
        <w:kern w:val="0"/>
        <w:position w:val="0"/>
        <w:highlight w:val="none"/>
        <w:vertAlign w:val="baseline"/>
      </w:rPr>
    </w:lvl>
  </w:abstractNum>
  <w:abstractNum w:abstractNumId="96">
    <w:nsid w:val="33A74442"/>
    <w:multiLevelType w:val="hybridMultilevel"/>
    <w:tmpl w:val="A1BE7914"/>
    <w:styleLink w:val="87"/>
    <w:lvl w:ilvl="0" w:tplc="6F9AD6B2">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60EFC0">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6821252">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4E288BA">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22EBDE">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207470">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1082218">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470C7BE">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0461480">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7">
    <w:nsid w:val="33DD55C1"/>
    <w:multiLevelType w:val="hybridMultilevel"/>
    <w:tmpl w:val="949480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342811A5"/>
    <w:multiLevelType w:val="hybridMultilevel"/>
    <w:tmpl w:val="539E42D8"/>
    <w:styleLink w:val="38"/>
    <w:lvl w:ilvl="0" w:tplc="DD34B0D6">
      <w:start w:val="1"/>
      <w:numFmt w:val="bullet"/>
      <w:lvlText w:val="•"/>
      <w:lvlJc w:val="left"/>
      <w:pPr>
        <w:ind w:left="128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6EAA86E">
      <w:start w:val="1"/>
      <w:numFmt w:val="bullet"/>
      <w:lvlText w:val="o"/>
      <w:lvlJc w:val="left"/>
      <w:pPr>
        <w:ind w:left="200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4076B4">
      <w:start w:val="1"/>
      <w:numFmt w:val="bullet"/>
      <w:lvlText w:val="▪"/>
      <w:lvlJc w:val="left"/>
      <w:pPr>
        <w:ind w:left="272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B82582A">
      <w:start w:val="1"/>
      <w:numFmt w:val="bullet"/>
      <w:lvlText w:val="•"/>
      <w:lvlJc w:val="left"/>
      <w:pPr>
        <w:ind w:left="344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276C9A2">
      <w:start w:val="1"/>
      <w:numFmt w:val="bullet"/>
      <w:lvlText w:val="o"/>
      <w:lvlJc w:val="left"/>
      <w:pPr>
        <w:ind w:left="416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154170A">
      <w:start w:val="1"/>
      <w:numFmt w:val="bullet"/>
      <w:lvlText w:val="▪"/>
      <w:lvlJc w:val="left"/>
      <w:pPr>
        <w:ind w:left="488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59CF9A6">
      <w:start w:val="1"/>
      <w:numFmt w:val="bullet"/>
      <w:lvlText w:val="•"/>
      <w:lvlJc w:val="left"/>
      <w:pPr>
        <w:ind w:left="560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A34ED62">
      <w:start w:val="1"/>
      <w:numFmt w:val="bullet"/>
      <w:lvlText w:val="o"/>
      <w:lvlJc w:val="left"/>
      <w:pPr>
        <w:ind w:left="632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15466F6">
      <w:start w:val="1"/>
      <w:numFmt w:val="bullet"/>
      <w:lvlText w:val="▪"/>
      <w:lvlJc w:val="left"/>
      <w:pPr>
        <w:ind w:left="704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nsid w:val="347D6DE5"/>
    <w:multiLevelType w:val="hybridMultilevel"/>
    <w:tmpl w:val="5E2081F0"/>
    <w:styleLink w:val="32"/>
    <w:lvl w:ilvl="0" w:tplc="49CEB604">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1B84134">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0DE36AE">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C440DF6">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16726FC6">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5C67DA0">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AE4B838">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449A1A">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1E8A9A8">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0">
    <w:nsid w:val="35000110"/>
    <w:multiLevelType w:val="hybridMultilevel"/>
    <w:tmpl w:val="DA78C2DE"/>
    <w:styleLink w:val="WWNum82"/>
    <w:lvl w:ilvl="0" w:tplc="04190005">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1">
    <w:nsid w:val="356C29D4"/>
    <w:multiLevelType w:val="multilevel"/>
    <w:tmpl w:val="76064980"/>
    <w:numStyleLink w:val="5"/>
  </w:abstractNum>
  <w:abstractNum w:abstractNumId="102">
    <w:nsid w:val="39885436"/>
    <w:multiLevelType w:val="hybridMultilevel"/>
    <w:tmpl w:val="C736D4FE"/>
    <w:styleLink w:val="22"/>
    <w:lvl w:ilvl="0" w:tplc="8FF07624">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C84E32E">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6BEC0A6">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BD61AEA">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3E41C56">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0BE2238">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A27806">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01457F2">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01218BE">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3">
    <w:nsid w:val="3BA03300"/>
    <w:multiLevelType w:val="hybridMultilevel"/>
    <w:tmpl w:val="699ACFF6"/>
    <w:styleLink w:val="11"/>
    <w:lvl w:ilvl="0" w:tplc="A8AC5F3E">
      <w:start w:val="1"/>
      <w:numFmt w:val="bullet"/>
      <w:lvlText w:val="•"/>
      <w:lvlJc w:val="left"/>
      <w:pPr>
        <w:tabs>
          <w:tab w:val="num" w:pos="993"/>
        </w:tabs>
        <w:ind w:left="426" w:firstLine="14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EB6D154">
      <w:start w:val="1"/>
      <w:numFmt w:val="bullet"/>
      <w:lvlText w:val="o"/>
      <w:lvlJc w:val="left"/>
      <w:pPr>
        <w:tabs>
          <w:tab w:val="left" w:pos="993"/>
          <w:tab w:val="num" w:pos="1287"/>
        </w:tabs>
        <w:ind w:left="720" w:firstLine="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D3E4C5C">
      <w:start w:val="1"/>
      <w:numFmt w:val="bullet"/>
      <w:lvlText w:val="▪"/>
      <w:lvlJc w:val="left"/>
      <w:pPr>
        <w:tabs>
          <w:tab w:val="left" w:pos="993"/>
          <w:tab w:val="num" w:pos="2007"/>
        </w:tabs>
        <w:ind w:left="1440" w:firstLine="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F78664E">
      <w:start w:val="1"/>
      <w:numFmt w:val="bullet"/>
      <w:lvlText w:val="▪"/>
      <w:lvlJc w:val="left"/>
      <w:pPr>
        <w:tabs>
          <w:tab w:val="left" w:pos="993"/>
          <w:tab w:val="num" w:pos="2727"/>
        </w:tabs>
        <w:ind w:left="2160" w:firstLine="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52364AFA">
      <w:start w:val="1"/>
      <w:numFmt w:val="bullet"/>
      <w:lvlText w:val="▪"/>
      <w:lvlJc w:val="left"/>
      <w:pPr>
        <w:tabs>
          <w:tab w:val="left" w:pos="993"/>
          <w:tab w:val="num" w:pos="3447"/>
        </w:tabs>
        <w:ind w:left="2880" w:firstLine="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C06C5B6">
      <w:start w:val="1"/>
      <w:numFmt w:val="bullet"/>
      <w:lvlText w:val="▪"/>
      <w:lvlJc w:val="left"/>
      <w:pPr>
        <w:tabs>
          <w:tab w:val="left" w:pos="993"/>
          <w:tab w:val="num" w:pos="4167"/>
        </w:tabs>
        <w:ind w:left="3600" w:firstLine="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406799A">
      <w:start w:val="1"/>
      <w:numFmt w:val="bullet"/>
      <w:lvlText w:val="▪"/>
      <w:lvlJc w:val="left"/>
      <w:pPr>
        <w:tabs>
          <w:tab w:val="left" w:pos="993"/>
          <w:tab w:val="num" w:pos="4887"/>
        </w:tabs>
        <w:ind w:left="4320" w:firstLine="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74D22AA6">
      <w:start w:val="1"/>
      <w:numFmt w:val="bullet"/>
      <w:lvlText w:val="▪"/>
      <w:lvlJc w:val="left"/>
      <w:pPr>
        <w:tabs>
          <w:tab w:val="left" w:pos="993"/>
          <w:tab w:val="num" w:pos="5607"/>
        </w:tabs>
        <w:ind w:left="5040" w:firstLine="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CEA245C">
      <w:start w:val="1"/>
      <w:numFmt w:val="bullet"/>
      <w:lvlText w:val="▪"/>
      <w:lvlJc w:val="left"/>
      <w:pPr>
        <w:tabs>
          <w:tab w:val="left" w:pos="993"/>
          <w:tab w:val="num" w:pos="6327"/>
        </w:tabs>
        <w:ind w:left="5760" w:firstLine="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4">
    <w:nsid w:val="3C7C2133"/>
    <w:multiLevelType w:val="hybridMultilevel"/>
    <w:tmpl w:val="64F476FE"/>
    <w:lvl w:ilvl="0" w:tplc="B6E61AC6">
      <w:start w:val="1"/>
      <w:numFmt w:val="decimal"/>
      <w:pStyle w:val="a1"/>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5">
    <w:nsid w:val="3CBC2720"/>
    <w:multiLevelType w:val="hybridMultilevel"/>
    <w:tmpl w:val="71EA87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3DDC66F3"/>
    <w:multiLevelType w:val="hybridMultilevel"/>
    <w:tmpl w:val="80A001D0"/>
    <w:styleLink w:val="41"/>
    <w:lvl w:ilvl="0" w:tplc="CF30FE08">
      <w:start w:val="1"/>
      <w:numFmt w:val="bullet"/>
      <w:lvlText w:val="•"/>
      <w:lvlJc w:val="left"/>
      <w:pPr>
        <w:ind w:left="128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D2C5880">
      <w:start w:val="1"/>
      <w:numFmt w:val="bullet"/>
      <w:lvlText w:val="o"/>
      <w:lvlJc w:val="left"/>
      <w:pPr>
        <w:ind w:left="200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8462CBE">
      <w:start w:val="1"/>
      <w:numFmt w:val="bullet"/>
      <w:lvlText w:val="▪"/>
      <w:lvlJc w:val="left"/>
      <w:pPr>
        <w:ind w:left="272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F27DCC">
      <w:start w:val="1"/>
      <w:numFmt w:val="bullet"/>
      <w:lvlText w:val="•"/>
      <w:lvlJc w:val="left"/>
      <w:pPr>
        <w:ind w:left="344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8544A8A">
      <w:start w:val="1"/>
      <w:numFmt w:val="bullet"/>
      <w:lvlText w:val="o"/>
      <w:lvlJc w:val="left"/>
      <w:pPr>
        <w:ind w:left="416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D0EE9FC">
      <w:start w:val="1"/>
      <w:numFmt w:val="bullet"/>
      <w:lvlText w:val="▪"/>
      <w:lvlJc w:val="left"/>
      <w:pPr>
        <w:ind w:left="488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FAC3A20">
      <w:start w:val="1"/>
      <w:numFmt w:val="bullet"/>
      <w:lvlText w:val="•"/>
      <w:lvlJc w:val="left"/>
      <w:pPr>
        <w:ind w:left="560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A7AC5DC">
      <w:start w:val="1"/>
      <w:numFmt w:val="bullet"/>
      <w:lvlText w:val="o"/>
      <w:lvlJc w:val="left"/>
      <w:pPr>
        <w:ind w:left="632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354E61E">
      <w:start w:val="1"/>
      <w:numFmt w:val="bullet"/>
      <w:lvlText w:val="▪"/>
      <w:lvlJc w:val="left"/>
      <w:pPr>
        <w:ind w:left="704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7">
    <w:nsid w:val="3E993F2E"/>
    <w:multiLevelType w:val="hybridMultilevel"/>
    <w:tmpl w:val="C6AE8DC4"/>
    <w:styleLink w:val="WWNum173"/>
    <w:lvl w:ilvl="0" w:tplc="93246AA8">
      <w:start w:val="1"/>
      <w:numFmt w:val="bullet"/>
      <w:lvlText w:val=""/>
      <w:lvlJc w:val="left"/>
      <w:pPr>
        <w:ind w:left="360" w:hanging="360"/>
      </w:pPr>
      <w:rPr>
        <w:rFonts w:ascii="Symbol" w:hAnsi="Symbol" w:hint="default"/>
        <w:color w:val="auto"/>
      </w:rPr>
    </w:lvl>
    <w:lvl w:ilvl="1" w:tplc="04DA907C">
      <w:start w:val="1"/>
      <w:numFmt w:val="decimal"/>
      <w:lvlText w:val="%2)"/>
      <w:lvlJc w:val="left"/>
      <w:pPr>
        <w:ind w:left="1740" w:hanging="1020"/>
      </w:pPr>
      <w:rPr>
        <w:rFonts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8">
    <w:nsid w:val="3EE815C0"/>
    <w:multiLevelType w:val="hybridMultilevel"/>
    <w:tmpl w:val="300CA468"/>
    <w:styleLink w:val="8"/>
    <w:lvl w:ilvl="0" w:tplc="93D0FB06">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DE1C97E6">
      <w:start w:val="1"/>
      <w:numFmt w:val="lowerLetter"/>
      <w:suff w:val="nothing"/>
      <w:lvlText w:val="%2."/>
      <w:lvlJc w:val="left"/>
      <w:pPr>
        <w:ind w:left="720" w:firstLine="438"/>
      </w:pPr>
      <w:rPr>
        <w:rFonts w:hAnsi="Arial Unicode MS"/>
        <w:caps w:val="0"/>
        <w:smallCaps w:val="0"/>
        <w:strike w:val="0"/>
        <w:dstrike w:val="0"/>
        <w:color w:val="000000"/>
        <w:spacing w:val="0"/>
        <w:w w:val="100"/>
        <w:kern w:val="0"/>
        <w:position w:val="0"/>
        <w:highlight w:val="none"/>
        <w:vertAlign w:val="baseline"/>
      </w:rPr>
    </w:lvl>
    <w:lvl w:ilvl="2" w:tplc="D81EAECE">
      <w:start w:val="1"/>
      <w:numFmt w:val="lowerRoman"/>
      <w:lvlText w:val="%3."/>
      <w:lvlJc w:val="left"/>
      <w:pPr>
        <w:ind w:left="1440" w:hanging="200"/>
      </w:pPr>
      <w:rPr>
        <w:rFonts w:hAnsi="Arial Unicode MS"/>
        <w:caps w:val="0"/>
        <w:smallCaps w:val="0"/>
        <w:strike w:val="0"/>
        <w:dstrike w:val="0"/>
        <w:color w:val="000000"/>
        <w:spacing w:val="0"/>
        <w:w w:val="100"/>
        <w:kern w:val="0"/>
        <w:position w:val="0"/>
        <w:highlight w:val="none"/>
        <w:vertAlign w:val="baseline"/>
      </w:rPr>
    </w:lvl>
    <w:lvl w:ilvl="3" w:tplc="9EE43538">
      <w:start w:val="1"/>
      <w:numFmt w:val="decimal"/>
      <w:lvlText w:val="%4."/>
      <w:lvlJc w:val="left"/>
      <w:pPr>
        <w:ind w:left="2160" w:hanging="246"/>
      </w:pPr>
      <w:rPr>
        <w:rFonts w:hAnsi="Arial Unicode MS"/>
        <w:caps w:val="0"/>
        <w:smallCaps w:val="0"/>
        <w:strike w:val="0"/>
        <w:dstrike w:val="0"/>
        <w:color w:val="000000"/>
        <w:spacing w:val="0"/>
        <w:w w:val="100"/>
        <w:kern w:val="0"/>
        <w:position w:val="0"/>
        <w:highlight w:val="none"/>
        <w:vertAlign w:val="baseline"/>
      </w:rPr>
    </w:lvl>
    <w:lvl w:ilvl="4" w:tplc="086A1B7C">
      <w:start w:val="1"/>
      <w:numFmt w:val="lowerLetter"/>
      <w:lvlText w:val="%5."/>
      <w:lvlJc w:val="left"/>
      <w:pPr>
        <w:ind w:left="2880" w:hanging="234"/>
      </w:pPr>
      <w:rPr>
        <w:rFonts w:hAnsi="Arial Unicode MS"/>
        <w:caps w:val="0"/>
        <w:smallCaps w:val="0"/>
        <w:strike w:val="0"/>
        <w:dstrike w:val="0"/>
        <w:color w:val="000000"/>
        <w:spacing w:val="0"/>
        <w:w w:val="100"/>
        <w:kern w:val="0"/>
        <w:position w:val="0"/>
        <w:highlight w:val="none"/>
        <w:vertAlign w:val="baseline"/>
      </w:rPr>
    </w:lvl>
    <w:lvl w:ilvl="5" w:tplc="E16EB8BC">
      <w:start w:val="1"/>
      <w:numFmt w:val="lowerRoman"/>
      <w:lvlText w:val="%6."/>
      <w:lvlJc w:val="left"/>
      <w:pPr>
        <w:ind w:left="3600" w:hanging="164"/>
      </w:pPr>
      <w:rPr>
        <w:rFonts w:hAnsi="Arial Unicode MS"/>
        <w:caps w:val="0"/>
        <w:smallCaps w:val="0"/>
        <w:strike w:val="0"/>
        <w:dstrike w:val="0"/>
        <w:color w:val="000000"/>
        <w:spacing w:val="0"/>
        <w:w w:val="100"/>
        <w:kern w:val="0"/>
        <w:position w:val="0"/>
        <w:highlight w:val="none"/>
        <w:vertAlign w:val="baseline"/>
      </w:rPr>
    </w:lvl>
    <w:lvl w:ilvl="6" w:tplc="AB7E8812">
      <w:start w:val="1"/>
      <w:numFmt w:val="decimal"/>
      <w:lvlText w:val="%7."/>
      <w:lvlJc w:val="left"/>
      <w:pPr>
        <w:ind w:left="4320" w:hanging="210"/>
      </w:pPr>
      <w:rPr>
        <w:rFonts w:hAnsi="Arial Unicode MS"/>
        <w:caps w:val="0"/>
        <w:smallCaps w:val="0"/>
        <w:strike w:val="0"/>
        <w:dstrike w:val="0"/>
        <w:color w:val="000000"/>
        <w:spacing w:val="0"/>
        <w:w w:val="100"/>
        <w:kern w:val="0"/>
        <w:position w:val="0"/>
        <w:highlight w:val="none"/>
        <w:vertAlign w:val="baseline"/>
      </w:rPr>
    </w:lvl>
    <w:lvl w:ilvl="7" w:tplc="B2B07A90">
      <w:start w:val="1"/>
      <w:numFmt w:val="lowerLetter"/>
      <w:lvlText w:val="%8."/>
      <w:lvlJc w:val="left"/>
      <w:pPr>
        <w:ind w:left="5040" w:hanging="198"/>
      </w:pPr>
      <w:rPr>
        <w:rFonts w:hAnsi="Arial Unicode MS"/>
        <w:caps w:val="0"/>
        <w:smallCaps w:val="0"/>
        <w:strike w:val="0"/>
        <w:dstrike w:val="0"/>
        <w:color w:val="000000"/>
        <w:spacing w:val="0"/>
        <w:w w:val="100"/>
        <w:kern w:val="0"/>
        <w:position w:val="0"/>
        <w:highlight w:val="none"/>
        <w:vertAlign w:val="baseline"/>
      </w:rPr>
    </w:lvl>
    <w:lvl w:ilvl="8" w:tplc="5A2CD9A8">
      <w:start w:val="1"/>
      <w:numFmt w:val="lowerRoman"/>
      <w:lvlText w:val="%9."/>
      <w:lvlJc w:val="left"/>
      <w:pPr>
        <w:tabs>
          <w:tab w:val="num" w:pos="6327"/>
        </w:tabs>
        <w:ind w:left="5760" w:hanging="128"/>
      </w:pPr>
      <w:rPr>
        <w:rFonts w:hAnsi="Arial Unicode MS"/>
        <w:caps w:val="0"/>
        <w:smallCaps w:val="0"/>
        <w:strike w:val="0"/>
        <w:dstrike w:val="0"/>
        <w:color w:val="000000"/>
        <w:spacing w:val="0"/>
        <w:w w:val="100"/>
        <w:kern w:val="0"/>
        <w:position w:val="0"/>
        <w:highlight w:val="none"/>
        <w:vertAlign w:val="baseline"/>
      </w:rPr>
    </w:lvl>
  </w:abstractNum>
  <w:abstractNum w:abstractNumId="109">
    <w:nsid w:val="40844162"/>
    <w:multiLevelType w:val="multilevel"/>
    <w:tmpl w:val="C65E8F7E"/>
    <w:styleLink w:val="WWNum8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0">
    <w:nsid w:val="42074806"/>
    <w:multiLevelType w:val="hybridMultilevel"/>
    <w:tmpl w:val="896A3692"/>
    <w:styleLink w:val="10"/>
    <w:lvl w:ilvl="0" w:tplc="1202326C">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15E9A22">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29CF2FC">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5CE1F04">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4E2ECEA0">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92C4912">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9AA4D74">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5A4E454">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B64F38C">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1">
    <w:nsid w:val="42736659"/>
    <w:multiLevelType w:val="multilevel"/>
    <w:tmpl w:val="60400678"/>
    <w:styleLink w:val="WWNum31"/>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12">
    <w:nsid w:val="42A15AF7"/>
    <w:multiLevelType w:val="multilevel"/>
    <w:tmpl w:val="16EA5EF2"/>
    <w:styleLink w:val="List14"/>
    <w:lvl w:ilvl="0">
      <w:numFmt w:val="bullet"/>
      <w:lvlText w:val="•"/>
      <w:lvlJc w:val="left"/>
      <w:pPr>
        <w:tabs>
          <w:tab w:val="num" w:pos="720"/>
        </w:tabs>
        <w:ind w:left="720" w:hanging="360"/>
      </w:pPr>
      <w:rPr>
        <w:rFonts w:ascii="Times" w:eastAsia="Times" w:hAnsi="Times" w:cs="Times"/>
        <w:color w:val="222222"/>
        <w:position w:val="0"/>
        <w:sz w:val="24"/>
        <w:szCs w:val="24"/>
        <w:u w:color="222222"/>
        <w:shd w:val="clear" w:color="auto" w:fill="FFFFFF"/>
        <w:lang w:val="ru-RU"/>
      </w:rPr>
    </w:lvl>
    <w:lvl w:ilvl="1">
      <w:start w:val="1"/>
      <w:numFmt w:val="bullet"/>
      <w:lvlText w:val="o"/>
      <w:lvlJc w:val="left"/>
      <w:pPr>
        <w:tabs>
          <w:tab w:val="num" w:pos="1500"/>
        </w:tabs>
        <w:ind w:left="1500" w:hanging="420"/>
      </w:pPr>
      <w:rPr>
        <w:rFonts w:ascii="Times" w:eastAsia="Times" w:hAnsi="Times" w:cs="Times"/>
        <w:color w:val="222222"/>
        <w:position w:val="0"/>
        <w:sz w:val="28"/>
        <w:szCs w:val="28"/>
        <w:u w:color="222222"/>
        <w:shd w:val="clear" w:color="auto" w:fill="FFFFFF"/>
        <w:lang w:val="ru-RU"/>
      </w:rPr>
    </w:lvl>
    <w:lvl w:ilvl="2">
      <w:start w:val="1"/>
      <w:numFmt w:val="bullet"/>
      <w:lvlText w:val="▪"/>
      <w:lvlJc w:val="left"/>
      <w:pPr>
        <w:tabs>
          <w:tab w:val="num" w:pos="2220"/>
        </w:tabs>
        <w:ind w:left="2220" w:hanging="420"/>
      </w:pPr>
      <w:rPr>
        <w:rFonts w:ascii="Times" w:eastAsia="Times" w:hAnsi="Times" w:cs="Times"/>
        <w:color w:val="222222"/>
        <w:position w:val="0"/>
        <w:sz w:val="28"/>
        <w:szCs w:val="28"/>
        <w:u w:color="222222"/>
        <w:shd w:val="clear" w:color="auto" w:fill="FFFFFF"/>
        <w:lang w:val="ru-RU"/>
      </w:rPr>
    </w:lvl>
    <w:lvl w:ilvl="3">
      <w:start w:val="1"/>
      <w:numFmt w:val="bullet"/>
      <w:lvlText w:val="•"/>
      <w:lvlJc w:val="left"/>
      <w:pPr>
        <w:tabs>
          <w:tab w:val="num" w:pos="2940"/>
        </w:tabs>
        <w:ind w:left="2940" w:hanging="420"/>
      </w:pPr>
      <w:rPr>
        <w:rFonts w:ascii="Times" w:eastAsia="Times" w:hAnsi="Times" w:cs="Times"/>
        <w:color w:val="222222"/>
        <w:position w:val="0"/>
        <w:sz w:val="28"/>
        <w:szCs w:val="28"/>
        <w:u w:color="222222"/>
        <w:shd w:val="clear" w:color="auto" w:fill="FFFFFF"/>
        <w:lang w:val="ru-RU"/>
      </w:rPr>
    </w:lvl>
    <w:lvl w:ilvl="4">
      <w:start w:val="1"/>
      <w:numFmt w:val="bullet"/>
      <w:lvlText w:val="o"/>
      <w:lvlJc w:val="left"/>
      <w:pPr>
        <w:tabs>
          <w:tab w:val="num" w:pos="3660"/>
        </w:tabs>
        <w:ind w:left="3660" w:hanging="420"/>
      </w:pPr>
      <w:rPr>
        <w:rFonts w:ascii="Times" w:eastAsia="Times" w:hAnsi="Times" w:cs="Times"/>
        <w:color w:val="222222"/>
        <w:position w:val="0"/>
        <w:sz w:val="28"/>
        <w:szCs w:val="28"/>
        <w:u w:color="222222"/>
        <w:shd w:val="clear" w:color="auto" w:fill="FFFFFF"/>
        <w:lang w:val="ru-RU"/>
      </w:rPr>
    </w:lvl>
    <w:lvl w:ilvl="5">
      <w:start w:val="1"/>
      <w:numFmt w:val="bullet"/>
      <w:lvlText w:val="▪"/>
      <w:lvlJc w:val="left"/>
      <w:pPr>
        <w:tabs>
          <w:tab w:val="num" w:pos="4380"/>
        </w:tabs>
        <w:ind w:left="4380" w:hanging="420"/>
      </w:pPr>
      <w:rPr>
        <w:rFonts w:ascii="Times" w:eastAsia="Times" w:hAnsi="Times" w:cs="Times"/>
        <w:color w:val="222222"/>
        <w:position w:val="0"/>
        <w:sz w:val="28"/>
        <w:szCs w:val="28"/>
        <w:u w:color="222222"/>
        <w:shd w:val="clear" w:color="auto" w:fill="FFFFFF"/>
        <w:lang w:val="ru-RU"/>
      </w:rPr>
    </w:lvl>
    <w:lvl w:ilvl="6">
      <w:start w:val="1"/>
      <w:numFmt w:val="bullet"/>
      <w:lvlText w:val="•"/>
      <w:lvlJc w:val="left"/>
      <w:pPr>
        <w:tabs>
          <w:tab w:val="num" w:pos="5100"/>
        </w:tabs>
        <w:ind w:left="5100" w:hanging="420"/>
      </w:pPr>
      <w:rPr>
        <w:rFonts w:ascii="Times" w:eastAsia="Times" w:hAnsi="Times" w:cs="Times"/>
        <w:color w:val="222222"/>
        <w:position w:val="0"/>
        <w:sz w:val="28"/>
        <w:szCs w:val="28"/>
        <w:u w:color="222222"/>
        <w:shd w:val="clear" w:color="auto" w:fill="FFFFFF"/>
        <w:lang w:val="ru-RU"/>
      </w:rPr>
    </w:lvl>
    <w:lvl w:ilvl="7">
      <w:start w:val="1"/>
      <w:numFmt w:val="bullet"/>
      <w:lvlText w:val="o"/>
      <w:lvlJc w:val="left"/>
      <w:pPr>
        <w:tabs>
          <w:tab w:val="num" w:pos="5820"/>
        </w:tabs>
        <w:ind w:left="5820" w:hanging="420"/>
      </w:pPr>
      <w:rPr>
        <w:rFonts w:ascii="Times" w:eastAsia="Times" w:hAnsi="Times" w:cs="Times"/>
        <w:color w:val="222222"/>
        <w:position w:val="0"/>
        <w:sz w:val="28"/>
        <w:szCs w:val="28"/>
        <w:u w:color="222222"/>
        <w:shd w:val="clear" w:color="auto" w:fill="FFFFFF"/>
        <w:lang w:val="ru-RU"/>
      </w:rPr>
    </w:lvl>
    <w:lvl w:ilvl="8">
      <w:start w:val="1"/>
      <w:numFmt w:val="bullet"/>
      <w:lvlText w:val="▪"/>
      <w:lvlJc w:val="left"/>
      <w:pPr>
        <w:tabs>
          <w:tab w:val="num" w:pos="6540"/>
        </w:tabs>
        <w:ind w:left="6540" w:hanging="420"/>
      </w:pPr>
      <w:rPr>
        <w:rFonts w:ascii="Times" w:eastAsia="Times" w:hAnsi="Times" w:cs="Times"/>
        <w:color w:val="222222"/>
        <w:position w:val="0"/>
        <w:sz w:val="28"/>
        <w:szCs w:val="28"/>
        <w:u w:color="222222"/>
        <w:shd w:val="clear" w:color="auto" w:fill="FFFFFF"/>
        <w:lang w:val="ru-RU"/>
      </w:rPr>
    </w:lvl>
  </w:abstractNum>
  <w:abstractNum w:abstractNumId="113">
    <w:nsid w:val="42DC3BB7"/>
    <w:multiLevelType w:val="hybridMultilevel"/>
    <w:tmpl w:val="388834F2"/>
    <w:styleLink w:val="63"/>
    <w:lvl w:ilvl="0" w:tplc="9C3A0B62">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5EA4FCA">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7141F76">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38ECE80">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A802C32C">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582CA7A">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0BE3C2C">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A8C3EFE">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DE86FF6">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4">
    <w:nsid w:val="430A18CB"/>
    <w:multiLevelType w:val="hybridMultilevel"/>
    <w:tmpl w:val="CBAAE706"/>
    <w:lvl w:ilvl="0" w:tplc="0419000D">
      <w:start w:val="1"/>
      <w:numFmt w:val="bullet"/>
      <w:lvlText w:val=""/>
      <w:lvlJc w:val="left"/>
      <w:pPr>
        <w:ind w:left="1174" w:hanging="360"/>
      </w:pPr>
      <w:rPr>
        <w:rFonts w:ascii="Wingdings" w:hAnsi="Wingdings"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15">
    <w:nsid w:val="43583FDF"/>
    <w:multiLevelType w:val="hybridMultilevel"/>
    <w:tmpl w:val="22D47134"/>
    <w:styleLink w:val="WWNum63"/>
    <w:lvl w:ilvl="0" w:tplc="04190005">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6">
    <w:nsid w:val="43D32CE2"/>
    <w:multiLevelType w:val="hybridMultilevel"/>
    <w:tmpl w:val="44D27EE2"/>
    <w:styleLink w:val="62"/>
    <w:lvl w:ilvl="0" w:tplc="1AA8EEAC">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B8E3BA6">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BA27A1C">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66EF3B0">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20A70">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B2CFECA">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A343B64">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7BC2A64">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73E7B06">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7">
    <w:nsid w:val="43F54AAD"/>
    <w:multiLevelType w:val="hybridMultilevel"/>
    <w:tmpl w:val="01BAA772"/>
    <w:styleLink w:val="57"/>
    <w:lvl w:ilvl="0" w:tplc="2A3CB72E">
      <w:start w:val="1"/>
      <w:numFmt w:val="bullet"/>
      <w:lvlText w:val="•"/>
      <w:lvlJc w:val="left"/>
      <w:pPr>
        <w:ind w:left="128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3CA1F12">
      <w:start w:val="1"/>
      <w:numFmt w:val="bullet"/>
      <w:lvlText w:val="o"/>
      <w:lvlJc w:val="left"/>
      <w:pPr>
        <w:ind w:left="200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7A83704">
      <w:start w:val="1"/>
      <w:numFmt w:val="bullet"/>
      <w:lvlText w:val="▪"/>
      <w:lvlJc w:val="left"/>
      <w:pPr>
        <w:ind w:left="272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35856DC">
      <w:start w:val="1"/>
      <w:numFmt w:val="bullet"/>
      <w:lvlText w:val="•"/>
      <w:lvlJc w:val="left"/>
      <w:pPr>
        <w:ind w:left="344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26887A4">
      <w:start w:val="1"/>
      <w:numFmt w:val="bullet"/>
      <w:lvlText w:val="o"/>
      <w:lvlJc w:val="left"/>
      <w:pPr>
        <w:ind w:left="416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8AA4428">
      <w:start w:val="1"/>
      <w:numFmt w:val="bullet"/>
      <w:lvlText w:val="▪"/>
      <w:lvlJc w:val="left"/>
      <w:pPr>
        <w:ind w:left="488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618954E">
      <w:start w:val="1"/>
      <w:numFmt w:val="bullet"/>
      <w:lvlText w:val="•"/>
      <w:lvlJc w:val="left"/>
      <w:pPr>
        <w:ind w:left="560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D9AFC70">
      <w:start w:val="1"/>
      <w:numFmt w:val="bullet"/>
      <w:lvlText w:val="o"/>
      <w:lvlJc w:val="left"/>
      <w:pPr>
        <w:ind w:left="632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A021154">
      <w:start w:val="1"/>
      <w:numFmt w:val="bullet"/>
      <w:lvlText w:val="▪"/>
      <w:lvlJc w:val="left"/>
      <w:pPr>
        <w:ind w:left="704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8">
    <w:nsid w:val="44D8476F"/>
    <w:multiLevelType w:val="multilevel"/>
    <w:tmpl w:val="6562D674"/>
    <w:styleLink w:val="List22"/>
    <w:lvl w:ilvl="0">
      <w:start w:val="1"/>
      <w:numFmt w:val="decimal"/>
      <w:lvlText w:val="%1)"/>
      <w:lvlJc w:val="left"/>
      <w:pPr>
        <w:tabs>
          <w:tab w:val="num" w:pos="709"/>
        </w:tabs>
        <w:ind w:left="709" w:hanging="360"/>
      </w:pPr>
      <w:rPr>
        <w:rFonts w:ascii="Times" w:eastAsia="Times" w:hAnsi="Times" w:cs="Times"/>
        <w:position w:val="0"/>
        <w:sz w:val="28"/>
        <w:szCs w:val="28"/>
        <w:rtl w:val="0"/>
        <w:lang w:val="ru-RU"/>
      </w:rPr>
    </w:lvl>
    <w:lvl w:ilvl="1">
      <w:start w:val="1"/>
      <w:numFmt w:val="lowerLetter"/>
      <w:lvlText w:val="%2."/>
      <w:lvlJc w:val="left"/>
      <w:pPr>
        <w:tabs>
          <w:tab w:val="num" w:pos="1848"/>
        </w:tabs>
        <w:ind w:left="1848" w:hanging="420"/>
      </w:pPr>
      <w:rPr>
        <w:rFonts w:ascii="Times" w:eastAsia="Times" w:hAnsi="Times" w:cs="Times"/>
        <w:position w:val="0"/>
        <w:sz w:val="28"/>
        <w:szCs w:val="28"/>
        <w:rtl w:val="0"/>
        <w:lang w:val="ru-RU"/>
      </w:rPr>
    </w:lvl>
    <w:lvl w:ilvl="2">
      <w:start w:val="1"/>
      <w:numFmt w:val="lowerRoman"/>
      <w:lvlText w:val="%3."/>
      <w:lvlJc w:val="left"/>
      <w:pPr>
        <w:tabs>
          <w:tab w:val="num" w:pos="2557"/>
        </w:tabs>
        <w:ind w:left="2557" w:hanging="345"/>
      </w:pPr>
      <w:rPr>
        <w:rFonts w:ascii="Times" w:eastAsia="Times" w:hAnsi="Times" w:cs="Times"/>
        <w:position w:val="0"/>
        <w:sz w:val="28"/>
        <w:szCs w:val="28"/>
        <w:rtl w:val="0"/>
        <w:lang w:val="ru-RU"/>
      </w:rPr>
    </w:lvl>
    <w:lvl w:ilvl="3">
      <w:start w:val="1"/>
      <w:numFmt w:val="decimal"/>
      <w:lvlText w:val="%4."/>
      <w:lvlJc w:val="left"/>
      <w:pPr>
        <w:tabs>
          <w:tab w:val="num" w:pos="3288"/>
        </w:tabs>
        <w:ind w:left="3288" w:hanging="420"/>
      </w:pPr>
      <w:rPr>
        <w:rFonts w:ascii="Times" w:eastAsia="Times" w:hAnsi="Times" w:cs="Times"/>
        <w:position w:val="0"/>
        <w:sz w:val="28"/>
        <w:szCs w:val="28"/>
        <w:rtl w:val="0"/>
        <w:lang w:val="ru-RU"/>
      </w:rPr>
    </w:lvl>
    <w:lvl w:ilvl="4">
      <w:start w:val="1"/>
      <w:numFmt w:val="lowerLetter"/>
      <w:lvlText w:val="%5."/>
      <w:lvlJc w:val="left"/>
      <w:pPr>
        <w:tabs>
          <w:tab w:val="num" w:pos="4008"/>
        </w:tabs>
        <w:ind w:left="4008" w:hanging="420"/>
      </w:pPr>
      <w:rPr>
        <w:rFonts w:ascii="Times" w:eastAsia="Times" w:hAnsi="Times" w:cs="Times"/>
        <w:position w:val="0"/>
        <w:sz w:val="28"/>
        <w:szCs w:val="28"/>
        <w:rtl w:val="0"/>
        <w:lang w:val="ru-RU"/>
      </w:rPr>
    </w:lvl>
    <w:lvl w:ilvl="5">
      <w:start w:val="1"/>
      <w:numFmt w:val="lowerRoman"/>
      <w:lvlText w:val="%6."/>
      <w:lvlJc w:val="left"/>
      <w:pPr>
        <w:tabs>
          <w:tab w:val="num" w:pos="4717"/>
        </w:tabs>
        <w:ind w:left="4717" w:hanging="345"/>
      </w:pPr>
      <w:rPr>
        <w:rFonts w:ascii="Times" w:eastAsia="Times" w:hAnsi="Times" w:cs="Times"/>
        <w:position w:val="0"/>
        <w:sz w:val="28"/>
        <w:szCs w:val="28"/>
        <w:rtl w:val="0"/>
        <w:lang w:val="ru-RU"/>
      </w:rPr>
    </w:lvl>
    <w:lvl w:ilvl="6">
      <w:start w:val="1"/>
      <w:numFmt w:val="decimal"/>
      <w:lvlText w:val="%7."/>
      <w:lvlJc w:val="left"/>
      <w:pPr>
        <w:tabs>
          <w:tab w:val="num" w:pos="5448"/>
        </w:tabs>
        <w:ind w:left="5448" w:hanging="420"/>
      </w:pPr>
      <w:rPr>
        <w:rFonts w:ascii="Times" w:eastAsia="Times" w:hAnsi="Times" w:cs="Times"/>
        <w:position w:val="0"/>
        <w:sz w:val="28"/>
        <w:szCs w:val="28"/>
        <w:rtl w:val="0"/>
        <w:lang w:val="ru-RU"/>
      </w:rPr>
    </w:lvl>
    <w:lvl w:ilvl="7">
      <w:start w:val="1"/>
      <w:numFmt w:val="lowerLetter"/>
      <w:lvlText w:val="%8."/>
      <w:lvlJc w:val="left"/>
      <w:pPr>
        <w:tabs>
          <w:tab w:val="num" w:pos="6168"/>
        </w:tabs>
        <w:ind w:left="6168" w:hanging="420"/>
      </w:pPr>
      <w:rPr>
        <w:rFonts w:ascii="Times" w:eastAsia="Times" w:hAnsi="Times" w:cs="Times"/>
        <w:position w:val="0"/>
        <w:sz w:val="28"/>
        <w:szCs w:val="28"/>
        <w:rtl w:val="0"/>
        <w:lang w:val="ru-RU"/>
      </w:rPr>
    </w:lvl>
    <w:lvl w:ilvl="8">
      <w:start w:val="1"/>
      <w:numFmt w:val="lowerRoman"/>
      <w:lvlText w:val="%9."/>
      <w:lvlJc w:val="left"/>
      <w:pPr>
        <w:tabs>
          <w:tab w:val="num" w:pos="6877"/>
        </w:tabs>
        <w:ind w:left="6877" w:hanging="345"/>
      </w:pPr>
      <w:rPr>
        <w:rFonts w:ascii="Times" w:eastAsia="Times" w:hAnsi="Times" w:cs="Times"/>
        <w:position w:val="0"/>
        <w:sz w:val="28"/>
        <w:szCs w:val="28"/>
        <w:rtl w:val="0"/>
        <w:lang w:val="ru-RU"/>
      </w:rPr>
    </w:lvl>
  </w:abstractNum>
  <w:abstractNum w:abstractNumId="119">
    <w:nsid w:val="44F11087"/>
    <w:multiLevelType w:val="hybridMultilevel"/>
    <w:tmpl w:val="76064980"/>
    <w:styleLink w:val="5"/>
    <w:lvl w:ilvl="0" w:tplc="199CFD7E">
      <w:start w:val="1"/>
      <w:numFmt w:val="decimal"/>
      <w:pStyle w:val="a2"/>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89AC349E">
      <w:start w:val="1"/>
      <w:numFmt w:val="lowerLetter"/>
      <w:suff w:val="nothing"/>
      <w:lvlText w:val="%2."/>
      <w:lvlJc w:val="left"/>
      <w:pPr>
        <w:ind w:left="129" w:firstLine="438"/>
      </w:pPr>
      <w:rPr>
        <w:rFonts w:hAnsi="Arial Unicode MS"/>
        <w:caps w:val="0"/>
        <w:smallCaps w:val="0"/>
        <w:strike w:val="0"/>
        <w:dstrike w:val="0"/>
        <w:color w:val="000000"/>
        <w:spacing w:val="0"/>
        <w:w w:val="100"/>
        <w:kern w:val="0"/>
        <w:position w:val="0"/>
        <w:highlight w:val="none"/>
        <w:vertAlign w:val="baseline"/>
      </w:rPr>
    </w:lvl>
    <w:lvl w:ilvl="2" w:tplc="0884ED5A">
      <w:start w:val="1"/>
      <w:numFmt w:val="lowerRoman"/>
      <w:lvlText w:val="%3."/>
      <w:lvlJc w:val="left"/>
      <w:pPr>
        <w:ind w:left="767" w:hanging="200"/>
      </w:pPr>
      <w:rPr>
        <w:rFonts w:hAnsi="Arial Unicode MS"/>
        <w:caps w:val="0"/>
        <w:smallCaps w:val="0"/>
        <w:strike w:val="0"/>
        <w:dstrike w:val="0"/>
        <w:color w:val="000000"/>
        <w:spacing w:val="0"/>
        <w:w w:val="100"/>
        <w:kern w:val="0"/>
        <w:position w:val="0"/>
        <w:highlight w:val="none"/>
        <w:vertAlign w:val="baseline"/>
      </w:rPr>
    </w:lvl>
    <w:lvl w:ilvl="3" w:tplc="5900B9A6">
      <w:start w:val="1"/>
      <w:numFmt w:val="decimal"/>
      <w:lvlText w:val="%4."/>
      <w:lvlJc w:val="left"/>
      <w:pPr>
        <w:ind w:left="1480" w:hanging="246"/>
      </w:pPr>
      <w:rPr>
        <w:rFonts w:hAnsi="Arial Unicode MS"/>
        <w:caps w:val="0"/>
        <w:smallCaps w:val="0"/>
        <w:strike w:val="0"/>
        <w:dstrike w:val="0"/>
        <w:color w:val="000000"/>
        <w:spacing w:val="0"/>
        <w:w w:val="100"/>
        <w:kern w:val="0"/>
        <w:position w:val="0"/>
        <w:highlight w:val="none"/>
        <w:vertAlign w:val="baseline"/>
      </w:rPr>
    </w:lvl>
    <w:lvl w:ilvl="4" w:tplc="88E2B5B8">
      <w:start w:val="1"/>
      <w:numFmt w:val="lowerLetter"/>
      <w:lvlText w:val="%5."/>
      <w:lvlJc w:val="left"/>
      <w:pPr>
        <w:ind w:left="2200" w:hanging="234"/>
      </w:pPr>
      <w:rPr>
        <w:rFonts w:hAnsi="Arial Unicode MS"/>
        <w:caps w:val="0"/>
        <w:smallCaps w:val="0"/>
        <w:strike w:val="0"/>
        <w:dstrike w:val="0"/>
        <w:color w:val="000000"/>
        <w:spacing w:val="0"/>
        <w:w w:val="100"/>
        <w:kern w:val="0"/>
        <w:position w:val="0"/>
        <w:highlight w:val="none"/>
        <w:vertAlign w:val="baseline"/>
      </w:rPr>
    </w:lvl>
    <w:lvl w:ilvl="5" w:tplc="DD50FF54">
      <w:start w:val="1"/>
      <w:numFmt w:val="lowerRoman"/>
      <w:lvlText w:val="%6."/>
      <w:lvlJc w:val="left"/>
      <w:pPr>
        <w:ind w:left="2920" w:hanging="164"/>
      </w:pPr>
      <w:rPr>
        <w:rFonts w:hAnsi="Arial Unicode MS"/>
        <w:caps w:val="0"/>
        <w:smallCaps w:val="0"/>
        <w:strike w:val="0"/>
        <w:dstrike w:val="0"/>
        <w:color w:val="000000"/>
        <w:spacing w:val="0"/>
        <w:w w:val="100"/>
        <w:kern w:val="0"/>
        <w:position w:val="0"/>
        <w:highlight w:val="none"/>
        <w:vertAlign w:val="baseline"/>
      </w:rPr>
    </w:lvl>
    <w:lvl w:ilvl="6" w:tplc="048A5A5C">
      <w:start w:val="1"/>
      <w:numFmt w:val="decimal"/>
      <w:lvlText w:val="%7."/>
      <w:lvlJc w:val="left"/>
      <w:pPr>
        <w:ind w:left="3640" w:hanging="210"/>
      </w:pPr>
      <w:rPr>
        <w:rFonts w:hAnsi="Arial Unicode MS"/>
        <w:caps w:val="0"/>
        <w:smallCaps w:val="0"/>
        <w:strike w:val="0"/>
        <w:dstrike w:val="0"/>
        <w:color w:val="000000"/>
        <w:spacing w:val="0"/>
        <w:w w:val="100"/>
        <w:kern w:val="0"/>
        <w:position w:val="0"/>
        <w:highlight w:val="none"/>
        <w:vertAlign w:val="baseline"/>
      </w:rPr>
    </w:lvl>
    <w:lvl w:ilvl="7" w:tplc="E2D0F148">
      <w:start w:val="1"/>
      <w:numFmt w:val="lowerLetter"/>
      <w:lvlText w:val="%8."/>
      <w:lvlJc w:val="left"/>
      <w:pPr>
        <w:ind w:left="4360" w:hanging="198"/>
      </w:pPr>
      <w:rPr>
        <w:rFonts w:hAnsi="Arial Unicode MS"/>
        <w:caps w:val="0"/>
        <w:smallCaps w:val="0"/>
        <w:strike w:val="0"/>
        <w:dstrike w:val="0"/>
        <w:color w:val="000000"/>
        <w:spacing w:val="0"/>
        <w:w w:val="100"/>
        <w:kern w:val="0"/>
        <w:position w:val="0"/>
        <w:highlight w:val="none"/>
        <w:vertAlign w:val="baseline"/>
      </w:rPr>
    </w:lvl>
    <w:lvl w:ilvl="8" w:tplc="1D48A70E">
      <w:start w:val="1"/>
      <w:numFmt w:val="lowerRoman"/>
      <w:lvlText w:val="%9."/>
      <w:lvlJc w:val="left"/>
      <w:pPr>
        <w:tabs>
          <w:tab w:val="num" w:pos="5647"/>
        </w:tabs>
        <w:ind w:left="5080" w:hanging="128"/>
      </w:pPr>
      <w:rPr>
        <w:rFonts w:hAnsi="Arial Unicode MS"/>
        <w:caps w:val="0"/>
        <w:smallCaps w:val="0"/>
        <w:strike w:val="0"/>
        <w:dstrike w:val="0"/>
        <w:color w:val="000000"/>
        <w:spacing w:val="0"/>
        <w:w w:val="100"/>
        <w:kern w:val="0"/>
        <w:position w:val="0"/>
        <w:highlight w:val="none"/>
        <w:vertAlign w:val="baseline"/>
      </w:rPr>
    </w:lvl>
  </w:abstractNum>
  <w:abstractNum w:abstractNumId="120">
    <w:nsid w:val="4636386A"/>
    <w:multiLevelType w:val="hybridMultilevel"/>
    <w:tmpl w:val="F35A7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nsid w:val="46D344E2"/>
    <w:multiLevelType w:val="hybridMultilevel"/>
    <w:tmpl w:val="C8A62D4E"/>
    <w:styleLink w:val="75"/>
    <w:lvl w:ilvl="0" w:tplc="5552A366">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79AA7E2">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57E20E2">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CECAB30">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D1CFB10">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6E0ED3A">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F463EDA">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4B6AAEC">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C444494">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2">
    <w:nsid w:val="47F72364"/>
    <w:multiLevelType w:val="hybridMultilevel"/>
    <w:tmpl w:val="B4A84196"/>
    <w:styleLink w:val="58"/>
    <w:lvl w:ilvl="0" w:tplc="A6D85DA8">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4E4CB7E">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940486">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A4AD790">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FF6FDB4">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4BE9BC8">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7FA3A1C">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70E7C20">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D24122">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3">
    <w:nsid w:val="488F6CEF"/>
    <w:multiLevelType w:val="hybridMultilevel"/>
    <w:tmpl w:val="9EB27B46"/>
    <w:lvl w:ilvl="0" w:tplc="A91297C4">
      <w:start w:val="1"/>
      <w:numFmt w:val="bullet"/>
      <w:pStyle w:val="a3"/>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nsid w:val="48AB1E20"/>
    <w:multiLevelType w:val="hybridMultilevel"/>
    <w:tmpl w:val="C3D679D0"/>
    <w:styleLink w:val="31"/>
    <w:lvl w:ilvl="0" w:tplc="7B6691A6">
      <w:start w:val="1"/>
      <w:numFmt w:val="bullet"/>
      <w:lvlText w:val="•"/>
      <w:lvlJc w:val="left"/>
      <w:pPr>
        <w:ind w:left="99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7CE990">
      <w:start w:val="1"/>
      <w:numFmt w:val="bullet"/>
      <w:lvlText w:val="o"/>
      <w:lvlJc w:val="left"/>
      <w:pPr>
        <w:ind w:left="171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85CB198">
      <w:start w:val="1"/>
      <w:numFmt w:val="bullet"/>
      <w:lvlText w:val="▪"/>
      <w:lvlJc w:val="left"/>
      <w:pPr>
        <w:ind w:left="243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7D28CE4">
      <w:start w:val="1"/>
      <w:numFmt w:val="bullet"/>
      <w:lvlText w:val="•"/>
      <w:lvlJc w:val="left"/>
      <w:pPr>
        <w:ind w:left="315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3C1FC8">
      <w:start w:val="1"/>
      <w:numFmt w:val="bullet"/>
      <w:lvlText w:val="o"/>
      <w:lvlJc w:val="left"/>
      <w:pPr>
        <w:ind w:left="387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F26AD58">
      <w:start w:val="1"/>
      <w:numFmt w:val="bullet"/>
      <w:lvlText w:val="▪"/>
      <w:lvlJc w:val="left"/>
      <w:pPr>
        <w:ind w:left="459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3EA3516">
      <w:start w:val="1"/>
      <w:numFmt w:val="bullet"/>
      <w:lvlText w:val="•"/>
      <w:lvlJc w:val="left"/>
      <w:pPr>
        <w:ind w:left="531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4964CC8">
      <w:start w:val="1"/>
      <w:numFmt w:val="bullet"/>
      <w:lvlText w:val="o"/>
      <w:lvlJc w:val="left"/>
      <w:pPr>
        <w:ind w:left="603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0E29C8">
      <w:start w:val="1"/>
      <w:numFmt w:val="bullet"/>
      <w:lvlText w:val="▪"/>
      <w:lvlJc w:val="left"/>
      <w:pPr>
        <w:ind w:left="675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5">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26">
    <w:nsid w:val="4A02674A"/>
    <w:multiLevelType w:val="hybridMultilevel"/>
    <w:tmpl w:val="BA8ABF02"/>
    <w:styleLink w:val="37"/>
    <w:lvl w:ilvl="0" w:tplc="38E65048">
      <w:start w:val="1"/>
      <w:numFmt w:val="bullet"/>
      <w:lvlText w:val="•"/>
      <w:lvlJc w:val="left"/>
      <w:pPr>
        <w:ind w:left="128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0EE8D98">
      <w:start w:val="1"/>
      <w:numFmt w:val="bullet"/>
      <w:lvlText w:val="o"/>
      <w:lvlJc w:val="left"/>
      <w:pPr>
        <w:ind w:left="200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9A2BE86">
      <w:start w:val="1"/>
      <w:numFmt w:val="bullet"/>
      <w:lvlText w:val="▪"/>
      <w:lvlJc w:val="left"/>
      <w:pPr>
        <w:ind w:left="272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DF64594">
      <w:start w:val="1"/>
      <w:numFmt w:val="bullet"/>
      <w:lvlText w:val="•"/>
      <w:lvlJc w:val="left"/>
      <w:pPr>
        <w:ind w:left="344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AD636C4">
      <w:start w:val="1"/>
      <w:numFmt w:val="bullet"/>
      <w:lvlText w:val="o"/>
      <w:lvlJc w:val="left"/>
      <w:pPr>
        <w:ind w:left="416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A5001B4">
      <w:start w:val="1"/>
      <w:numFmt w:val="bullet"/>
      <w:lvlText w:val="▪"/>
      <w:lvlJc w:val="left"/>
      <w:pPr>
        <w:ind w:left="488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BDEACEA">
      <w:start w:val="1"/>
      <w:numFmt w:val="bullet"/>
      <w:lvlText w:val="•"/>
      <w:lvlJc w:val="left"/>
      <w:pPr>
        <w:ind w:left="560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2DCC026">
      <w:start w:val="1"/>
      <w:numFmt w:val="bullet"/>
      <w:lvlText w:val="o"/>
      <w:lvlJc w:val="left"/>
      <w:pPr>
        <w:ind w:left="632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8883FA6">
      <w:start w:val="1"/>
      <w:numFmt w:val="bullet"/>
      <w:lvlText w:val="▪"/>
      <w:lvlJc w:val="left"/>
      <w:pPr>
        <w:ind w:left="704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7">
    <w:nsid w:val="4A364BFB"/>
    <w:multiLevelType w:val="hybridMultilevel"/>
    <w:tmpl w:val="4D508346"/>
    <w:styleLink w:val="76"/>
    <w:lvl w:ilvl="0" w:tplc="B964A296">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03C7F12">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5E4AD6C">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6087A66">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4588512">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3B4EC6C">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396A220">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EF24F3E">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BE0E366">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8">
    <w:nsid w:val="4A7A75CA"/>
    <w:multiLevelType w:val="multilevel"/>
    <w:tmpl w:val="1C181906"/>
    <w:styleLink w:val="WWNum6"/>
    <w:lvl w:ilvl="0">
      <w:numFmt w:val="bullet"/>
      <w:lvlText w:val="–"/>
      <w:lvlJc w:val="left"/>
      <w:pPr>
        <w:ind w:left="112" w:hanging="707"/>
      </w:pPr>
      <w:rPr>
        <w:rFonts w:ascii="Times New Roman" w:eastAsia="Times New Roman" w:hAnsi="Times New Roman" w:cs="Times New Roman"/>
        <w:w w:val="99"/>
        <w:sz w:val="28"/>
        <w:szCs w:val="28"/>
      </w:rPr>
    </w:lvl>
    <w:lvl w:ilvl="1">
      <w:numFmt w:val="bullet"/>
      <w:lvlText w:val="•"/>
      <w:lvlJc w:val="left"/>
      <w:pPr>
        <w:ind w:left="1094" w:hanging="707"/>
      </w:pPr>
    </w:lvl>
    <w:lvl w:ilvl="2">
      <w:numFmt w:val="bullet"/>
      <w:lvlText w:val="•"/>
      <w:lvlJc w:val="left"/>
      <w:pPr>
        <w:ind w:left="2068" w:hanging="707"/>
      </w:pPr>
    </w:lvl>
    <w:lvl w:ilvl="3">
      <w:numFmt w:val="bullet"/>
      <w:lvlText w:val="•"/>
      <w:lvlJc w:val="left"/>
      <w:pPr>
        <w:ind w:left="3042" w:hanging="707"/>
      </w:pPr>
    </w:lvl>
    <w:lvl w:ilvl="4">
      <w:numFmt w:val="bullet"/>
      <w:lvlText w:val="•"/>
      <w:lvlJc w:val="left"/>
      <w:pPr>
        <w:ind w:left="4016" w:hanging="707"/>
      </w:pPr>
    </w:lvl>
    <w:lvl w:ilvl="5">
      <w:numFmt w:val="bullet"/>
      <w:lvlText w:val="•"/>
      <w:lvlJc w:val="left"/>
      <w:pPr>
        <w:ind w:left="4990" w:hanging="707"/>
      </w:pPr>
    </w:lvl>
    <w:lvl w:ilvl="6">
      <w:numFmt w:val="bullet"/>
      <w:lvlText w:val="•"/>
      <w:lvlJc w:val="left"/>
      <w:pPr>
        <w:ind w:left="5964" w:hanging="707"/>
      </w:pPr>
    </w:lvl>
    <w:lvl w:ilvl="7">
      <w:numFmt w:val="bullet"/>
      <w:lvlText w:val="•"/>
      <w:lvlJc w:val="left"/>
      <w:pPr>
        <w:ind w:left="6938" w:hanging="707"/>
      </w:pPr>
    </w:lvl>
    <w:lvl w:ilvl="8">
      <w:numFmt w:val="bullet"/>
      <w:lvlText w:val="•"/>
      <w:lvlJc w:val="left"/>
      <w:pPr>
        <w:ind w:left="7912" w:hanging="707"/>
      </w:pPr>
    </w:lvl>
  </w:abstractNum>
  <w:abstractNum w:abstractNumId="129">
    <w:nsid w:val="4B303412"/>
    <w:multiLevelType w:val="hybridMultilevel"/>
    <w:tmpl w:val="A6B05F14"/>
    <w:styleLink w:val="28"/>
    <w:lvl w:ilvl="0" w:tplc="E0362BA0">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87212E0">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A2E9574">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6DE6DE8">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BA07720">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5AA923A">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7106872">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BB20902">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A6CF5E4">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0">
    <w:nsid w:val="4C1F0D54"/>
    <w:multiLevelType w:val="hybridMultilevel"/>
    <w:tmpl w:val="EBDCFB48"/>
    <w:styleLink w:val="81"/>
    <w:lvl w:ilvl="0" w:tplc="9F6C747E">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81C3A3A">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AC9F38">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B2A95D4">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A58FAB6">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516B980">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E388446">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AE205BE">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D785FCE">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1">
    <w:nsid w:val="4C244560"/>
    <w:multiLevelType w:val="multilevel"/>
    <w:tmpl w:val="48E87784"/>
    <w:lvl w:ilvl="0">
      <w:start w:val="1"/>
      <w:numFmt w:val="decimal"/>
      <w:pStyle w:val="a4"/>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32">
    <w:nsid w:val="4C84394C"/>
    <w:multiLevelType w:val="singleLevel"/>
    <w:tmpl w:val="04190005"/>
    <w:styleLink w:val="WWNum33"/>
    <w:lvl w:ilvl="0">
      <w:start w:val="1"/>
      <w:numFmt w:val="bullet"/>
      <w:lvlText w:val=""/>
      <w:lvlJc w:val="left"/>
      <w:pPr>
        <w:tabs>
          <w:tab w:val="num" w:pos="360"/>
        </w:tabs>
        <w:ind w:left="360" w:hanging="360"/>
      </w:pPr>
      <w:rPr>
        <w:rFonts w:ascii="Wingdings" w:hAnsi="Wingdings" w:cs="Wingdings" w:hint="default"/>
      </w:rPr>
    </w:lvl>
  </w:abstractNum>
  <w:abstractNum w:abstractNumId="133">
    <w:nsid w:val="4DA57DEB"/>
    <w:multiLevelType w:val="hybridMultilevel"/>
    <w:tmpl w:val="D16CD5CC"/>
    <w:styleLink w:val="85"/>
    <w:lvl w:ilvl="0" w:tplc="7354C35A">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826F196">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D6E045E">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AB03926">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D9A0A22">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A9C06A4">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92CA422">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6E43604">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68ED8C">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4">
    <w:nsid w:val="4EFE2B8D"/>
    <w:multiLevelType w:val="hybridMultilevel"/>
    <w:tmpl w:val="FD0C6976"/>
    <w:styleLink w:val="71"/>
    <w:lvl w:ilvl="0" w:tplc="61EE764A">
      <w:start w:val="1"/>
      <w:numFmt w:val="decimal"/>
      <w:lvlText w:val="%1)"/>
      <w:lvlJc w:val="left"/>
      <w:pPr>
        <w:tabs>
          <w:tab w:val="num" w:pos="1134"/>
        </w:tabs>
        <w:ind w:left="567" w:firstLine="0"/>
      </w:pPr>
      <w:rPr>
        <w:rFonts w:hAnsi="Arial Unicode MS"/>
        <w:caps w:val="0"/>
        <w:smallCaps w:val="0"/>
        <w:strike w:val="0"/>
        <w:dstrike w:val="0"/>
        <w:color w:val="000000"/>
        <w:spacing w:val="0"/>
        <w:w w:val="100"/>
        <w:kern w:val="0"/>
        <w:position w:val="0"/>
        <w:highlight w:val="none"/>
        <w:vertAlign w:val="baseline"/>
      </w:rPr>
    </w:lvl>
    <w:lvl w:ilvl="1" w:tplc="821A875A">
      <w:start w:val="1"/>
      <w:numFmt w:val="lowerLetter"/>
      <w:suff w:val="nothing"/>
      <w:lvlText w:val="%2."/>
      <w:lvlJc w:val="left"/>
      <w:pPr>
        <w:tabs>
          <w:tab w:val="left" w:pos="1134"/>
        </w:tabs>
        <w:ind w:left="720" w:firstLine="438"/>
      </w:pPr>
      <w:rPr>
        <w:rFonts w:hAnsi="Arial Unicode MS"/>
        <w:caps w:val="0"/>
        <w:smallCaps w:val="0"/>
        <w:strike w:val="0"/>
        <w:dstrike w:val="0"/>
        <w:color w:val="000000"/>
        <w:spacing w:val="0"/>
        <w:w w:val="100"/>
        <w:kern w:val="0"/>
        <w:position w:val="0"/>
        <w:highlight w:val="none"/>
        <w:vertAlign w:val="baseline"/>
      </w:rPr>
    </w:lvl>
    <w:lvl w:ilvl="2" w:tplc="1774067C">
      <w:start w:val="1"/>
      <w:numFmt w:val="lowerRoman"/>
      <w:lvlText w:val="%3."/>
      <w:lvlJc w:val="left"/>
      <w:pPr>
        <w:tabs>
          <w:tab w:val="left" w:pos="1134"/>
        </w:tabs>
        <w:ind w:left="1440" w:hanging="200"/>
      </w:pPr>
      <w:rPr>
        <w:rFonts w:hAnsi="Arial Unicode MS"/>
        <w:caps w:val="0"/>
        <w:smallCaps w:val="0"/>
        <w:strike w:val="0"/>
        <w:dstrike w:val="0"/>
        <w:color w:val="000000"/>
        <w:spacing w:val="0"/>
        <w:w w:val="100"/>
        <w:kern w:val="0"/>
        <w:position w:val="0"/>
        <w:highlight w:val="none"/>
        <w:vertAlign w:val="baseline"/>
      </w:rPr>
    </w:lvl>
    <w:lvl w:ilvl="3" w:tplc="2B9A33F2">
      <w:start w:val="1"/>
      <w:numFmt w:val="decimal"/>
      <w:lvlText w:val="%4."/>
      <w:lvlJc w:val="left"/>
      <w:pPr>
        <w:tabs>
          <w:tab w:val="left" w:pos="1134"/>
        </w:tabs>
        <w:ind w:left="2160" w:hanging="246"/>
      </w:pPr>
      <w:rPr>
        <w:rFonts w:hAnsi="Arial Unicode MS"/>
        <w:caps w:val="0"/>
        <w:smallCaps w:val="0"/>
        <w:strike w:val="0"/>
        <w:dstrike w:val="0"/>
        <w:color w:val="000000"/>
        <w:spacing w:val="0"/>
        <w:w w:val="100"/>
        <w:kern w:val="0"/>
        <w:position w:val="0"/>
        <w:highlight w:val="none"/>
        <w:vertAlign w:val="baseline"/>
      </w:rPr>
    </w:lvl>
    <w:lvl w:ilvl="4" w:tplc="5D168F52">
      <w:start w:val="1"/>
      <w:numFmt w:val="lowerLetter"/>
      <w:lvlText w:val="%5."/>
      <w:lvlJc w:val="left"/>
      <w:pPr>
        <w:tabs>
          <w:tab w:val="left" w:pos="1134"/>
        </w:tabs>
        <w:ind w:left="2880" w:hanging="234"/>
      </w:pPr>
      <w:rPr>
        <w:rFonts w:hAnsi="Arial Unicode MS"/>
        <w:caps w:val="0"/>
        <w:smallCaps w:val="0"/>
        <w:strike w:val="0"/>
        <w:dstrike w:val="0"/>
        <w:color w:val="000000"/>
        <w:spacing w:val="0"/>
        <w:w w:val="100"/>
        <w:kern w:val="0"/>
        <w:position w:val="0"/>
        <w:highlight w:val="none"/>
        <w:vertAlign w:val="baseline"/>
      </w:rPr>
    </w:lvl>
    <w:lvl w:ilvl="5" w:tplc="DA50D208">
      <w:start w:val="1"/>
      <w:numFmt w:val="lowerRoman"/>
      <w:lvlText w:val="%6."/>
      <w:lvlJc w:val="left"/>
      <w:pPr>
        <w:tabs>
          <w:tab w:val="left" w:pos="1134"/>
        </w:tabs>
        <w:ind w:left="3600" w:hanging="164"/>
      </w:pPr>
      <w:rPr>
        <w:rFonts w:hAnsi="Arial Unicode MS"/>
        <w:caps w:val="0"/>
        <w:smallCaps w:val="0"/>
        <w:strike w:val="0"/>
        <w:dstrike w:val="0"/>
        <w:color w:val="000000"/>
        <w:spacing w:val="0"/>
        <w:w w:val="100"/>
        <w:kern w:val="0"/>
        <w:position w:val="0"/>
        <w:highlight w:val="none"/>
        <w:vertAlign w:val="baseline"/>
      </w:rPr>
    </w:lvl>
    <w:lvl w:ilvl="6" w:tplc="17B85230">
      <w:start w:val="1"/>
      <w:numFmt w:val="decimal"/>
      <w:lvlText w:val="%7."/>
      <w:lvlJc w:val="left"/>
      <w:pPr>
        <w:tabs>
          <w:tab w:val="left" w:pos="1134"/>
        </w:tabs>
        <w:ind w:left="4320" w:hanging="210"/>
      </w:pPr>
      <w:rPr>
        <w:rFonts w:hAnsi="Arial Unicode MS"/>
        <w:caps w:val="0"/>
        <w:smallCaps w:val="0"/>
        <w:strike w:val="0"/>
        <w:dstrike w:val="0"/>
        <w:color w:val="000000"/>
        <w:spacing w:val="0"/>
        <w:w w:val="100"/>
        <w:kern w:val="0"/>
        <w:position w:val="0"/>
        <w:highlight w:val="none"/>
        <w:vertAlign w:val="baseline"/>
      </w:rPr>
    </w:lvl>
    <w:lvl w:ilvl="7" w:tplc="92BA89F0">
      <w:start w:val="1"/>
      <w:numFmt w:val="lowerLetter"/>
      <w:lvlText w:val="%8."/>
      <w:lvlJc w:val="left"/>
      <w:pPr>
        <w:tabs>
          <w:tab w:val="left" w:pos="1134"/>
        </w:tabs>
        <w:ind w:left="5040" w:hanging="198"/>
      </w:pPr>
      <w:rPr>
        <w:rFonts w:hAnsi="Arial Unicode MS"/>
        <w:caps w:val="0"/>
        <w:smallCaps w:val="0"/>
        <w:strike w:val="0"/>
        <w:dstrike w:val="0"/>
        <w:color w:val="000000"/>
        <w:spacing w:val="0"/>
        <w:w w:val="100"/>
        <w:kern w:val="0"/>
        <w:position w:val="0"/>
        <w:highlight w:val="none"/>
        <w:vertAlign w:val="baseline"/>
      </w:rPr>
    </w:lvl>
    <w:lvl w:ilvl="8" w:tplc="45F4071C">
      <w:start w:val="1"/>
      <w:numFmt w:val="lowerRoman"/>
      <w:lvlText w:val="%9."/>
      <w:lvlJc w:val="left"/>
      <w:pPr>
        <w:tabs>
          <w:tab w:val="left" w:pos="1134"/>
          <w:tab w:val="num" w:pos="6327"/>
        </w:tabs>
        <w:ind w:left="5760" w:hanging="128"/>
      </w:pPr>
      <w:rPr>
        <w:rFonts w:hAnsi="Arial Unicode MS"/>
        <w:caps w:val="0"/>
        <w:smallCaps w:val="0"/>
        <w:strike w:val="0"/>
        <w:dstrike w:val="0"/>
        <w:color w:val="000000"/>
        <w:spacing w:val="0"/>
        <w:w w:val="100"/>
        <w:kern w:val="0"/>
        <w:position w:val="0"/>
        <w:highlight w:val="none"/>
        <w:vertAlign w:val="baseline"/>
      </w:rPr>
    </w:lvl>
  </w:abstractNum>
  <w:abstractNum w:abstractNumId="135">
    <w:nsid w:val="4F9604EA"/>
    <w:multiLevelType w:val="hybridMultilevel"/>
    <w:tmpl w:val="82A20C06"/>
    <w:styleLink w:val="9"/>
    <w:lvl w:ilvl="0" w:tplc="9ACC2B3E">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2A405B2">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AE299A4">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C3ADB24">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EC6F222">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E48FF14">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5ECA4AC">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244CDEA">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424FDB8">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6">
    <w:nsid w:val="50311F69"/>
    <w:multiLevelType w:val="hybridMultilevel"/>
    <w:tmpl w:val="E3220C38"/>
    <w:lvl w:ilvl="0" w:tplc="118C9BFA">
      <w:start w:val="1"/>
      <w:numFmt w:val="bullet"/>
      <w:lvlText w:val="-"/>
      <w:lvlJc w:val="left"/>
      <w:pPr>
        <w:ind w:left="765" w:firstLine="709"/>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7">
    <w:nsid w:val="50662394"/>
    <w:multiLevelType w:val="hybridMultilevel"/>
    <w:tmpl w:val="584EF90E"/>
    <w:lvl w:ilvl="0" w:tplc="118C9BFA">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nsid w:val="507C7379"/>
    <w:multiLevelType w:val="multilevel"/>
    <w:tmpl w:val="74182402"/>
    <w:styleLink w:val="List18"/>
    <w:lvl w:ilvl="0">
      <w:numFmt w:val="bullet"/>
      <w:lvlText w:val="•"/>
      <w:lvlJc w:val="left"/>
      <w:pPr>
        <w:tabs>
          <w:tab w:val="num" w:pos="426"/>
        </w:tabs>
        <w:ind w:left="426" w:hanging="360"/>
      </w:pPr>
      <w:rPr>
        <w:rFonts w:ascii="Times" w:eastAsia="Times" w:hAnsi="Times" w:cs="Times"/>
        <w:position w:val="0"/>
        <w:sz w:val="24"/>
        <w:szCs w:val="24"/>
        <w:rtl w:val="0"/>
        <w:lang w:val="ru-RU"/>
      </w:rPr>
    </w:lvl>
    <w:lvl w:ilvl="1">
      <w:start w:val="1"/>
      <w:numFmt w:val="bullet"/>
      <w:lvlText w:val="o"/>
      <w:lvlJc w:val="left"/>
      <w:pPr>
        <w:tabs>
          <w:tab w:val="num" w:pos="2208"/>
        </w:tabs>
        <w:ind w:left="2208" w:hanging="420"/>
      </w:pPr>
      <w:rPr>
        <w:rFonts w:ascii="Times" w:eastAsia="Times" w:hAnsi="Times" w:cs="Times"/>
        <w:position w:val="0"/>
        <w:sz w:val="28"/>
        <w:szCs w:val="28"/>
        <w:rtl w:val="0"/>
        <w:lang w:val="ru-RU"/>
      </w:rPr>
    </w:lvl>
    <w:lvl w:ilvl="2">
      <w:start w:val="1"/>
      <w:numFmt w:val="bullet"/>
      <w:lvlText w:val="▪"/>
      <w:lvlJc w:val="left"/>
      <w:pPr>
        <w:tabs>
          <w:tab w:val="num" w:pos="2928"/>
        </w:tabs>
        <w:ind w:left="2928" w:hanging="420"/>
      </w:pPr>
      <w:rPr>
        <w:rFonts w:ascii="Times" w:eastAsia="Times" w:hAnsi="Times" w:cs="Times"/>
        <w:position w:val="0"/>
        <w:sz w:val="28"/>
        <w:szCs w:val="28"/>
        <w:rtl w:val="0"/>
        <w:lang w:val="ru-RU"/>
      </w:rPr>
    </w:lvl>
    <w:lvl w:ilvl="3">
      <w:start w:val="1"/>
      <w:numFmt w:val="bullet"/>
      <w:lvlText w:val="•"/>
      <w:lvlJc w:val="left"/>
      <w:pPr>
        <w:tabs>
          <w:tab w:val="num" w:pos="3648"/>
        </w:tabs>
        <w:ind w:left="3648" w:hanging="420"/>
      </w:pPr>
      <w:rPr>
        <w:rFonts w:ascii="Times" w:eastAsia="Times" w:hAnsi="Times" w:cs="Times"/>
        <w:position w:val="0"/>
        <w:sz w:val="28"/>
        <w:szCs w:val="28"/>
        <w:rtl w:val="0"/>
        <w:lang w:val="ru-RU"/>
      </w:rPr>
    </w:lvl>
    <w:lvl w:ilvl="4">
      <w:start w:val="1"/>
      <w:numFmt w:val="bullet"/>
      <w:lvlText w:val="o"/>
      <w:lvlJc w:val="left"/>
      <w:pPr>
        <w:tabs>
          <w:tab w:val="num" w:pos="4368"/>
        </w:tabs>
        <w:ind w:left="4368" w:hanging="420"/>
      </w:pPr>
      <w:rPr>
        <w:rFonts w:ascii="Times" w:eastAsia="Times" w:hAnsi="Times" w:cs="Times"/>
        <w:position w:val="0"/>
        <w:sz w:val="28"/>
        <w:szCs w:val="28"/>
        <w:rtl w:val="0"/>
        <w:lang w:val="ru-RU"/>
      </w:rPr>
    </w:lvl>
    <w:lvl w:ilvl="5">
      <w:start w:val="1"/>
      <w:numFmt w:val="bullet"/>
      <w:lvlText w:val="▪"/>
      <w:lvlJc w:val="left"/>
      <w:pPr>
        <w:tabs>
          <w:tab w:val="num" w:pos="5088"/>
        </w:tabs>
        <w:ind w:left="5088" w:hanging="420"/>
      </w:pPr>
      <w:rPr>
        <w:rFonts w:ascii="Times" w:eastAsia="Times" w:hAnsi="Times" w:cs="Times"/>
        <w:position w:val="0"/>
        <w:sz w:val="28"/>
        <w:szCs w:val="28"/>
        <w:rtl w:val="0"/>
        <w:lang w:val="ru-RU"/>
      </w:rPr>
    </w:lvl>
    <w:lvl w:ilvl="6">
      <w:start w:val="1"/>
      <w:numFmt w:val="bullet"/>
      <w:lvlText w:val="•"/>
      <w:lvlJc w:val="left"/>
      <w:pPr>
        <w:tabs>
          <w:tab w:val="num" w:pos="5808"/>
        </w:tabs>
        <w:ind w:left="5808" w:hanging="420"/>
      </w:pPr>
      <w:rPr>
        <w:rFonts w:ascii="Times" w:eastAsia="Times" w:hAnsi="Times" w:cs="Times"/>
        <w:position w:val="0"/>
        <w:sz w:val="28"/>
        <w:szCs w:val="28"/>
        <w:rtl w:val="0"/>
        <w:lang w:val="ru-RU"/>
      </w:rPr>
    </w:lvl>
    <w:lvl w:ilvl="7">
      <w:start w:val="1"/>
      <w:numFmt w:val="bullet"/>
      <w:lvlText w:val="o"/>
      <w:lvlJc w:val="left"/>
      <w:pPr>
        <w:tabs>
          <w:tab w:val="num" w:pos="6528"/>
        </w:tabs>
        <w:ind w:left="6528" w:hanging="420"/>
      </w:pPr>
      <w:rPr>
        <w:rFonts w:ascii="Times" w:eastAsia="Times" w:hAnsi="Times" w:cs="Times"/>
        <w:position w:val="0"/>
        <w:sz w:val="28"/>
        <w:szCs w:val="28"/>
        <w:rtl w:val="0"/>
        <w:lang w:val="ru-RU"/>
      </w:rPr>
    </w:lvl>
    <w:lvl w:ilvl="8">
      <w:start w:val="1"/>
      <w:numFmt w:val="bullet"/>
      <w:lvlText w:val="▪"/>
      <w:lvlJc w:val="left"/>
      <w:pPr>
        <w:tabs>
          <w:tab w:val="num" w:pos="7248"/>
        </w:tabs>
        <w:ind w:left="7248" w:hanging="420"/>
      </w:pPr>
      <w:rPr>
        <w:rFonts w:ascii="Times" w:eastAsia="Times" w:hAnsi="Times" w:cs="Times"/>
        <w:position w:val="0"/>
        <w:sz w:val="28"/>
        <w:szCs w:val="28"/>
        <w:rtl w:val="0"/>
        <w:lang w:val="ru-RU"/>
      </w:rPr>
    </w:lvl>
  </w:abstractNum>
  <w:abstractNum w:abstractNumId="139">
    <w:nsid w:val="51987478"/>
    <w:multiLevelType w:val="hybridMultilevel"/>
    <w:tmpl w:val="F46C5DAE"/>
    <w:styleLink w:val="72"/>
    <w:lvl w:ilvl="0" w:tplc="6FD840D6">
      <w:start w:val="1"/>
      <w:numFmt w:val="decimal"/>
      <w:lvlText w:val="%1)"/>
      <w:lvlJc w:val="left"/>
      <w:pPr>
        <w:tabs>
          <w:tab w:val="num" w:pos="1134"/>
        </w:tabs>
        <w:ind w:left="567" w:firstLine="0"/>
      </w:pPr>
      <w:rPr>
        <w:rFonts w:hAnsi="Arial Unicode MS"/>
        <w:caps w:val="0"/>
        <w:smallCaps w:val="0"/>
        <w:strike w:val="0"/>
        <w:dstrike w:val="0"/>
        <w:color w:val="000000"/>
        <w:spacing w:val="0"/>
        <w:w w:val="100"/>
        <w:kern w:val="0"/>
        <w:position w:val="0"/>
        <w:highlight w:val="none"/>
        <w:vertAlign w:val="baseline"/>
      </w:rPr>
    </w:lvl>
    <w:lvl w:ilvl="1" w:tplc="D3B2EE2E">
      <w:start w:val="1"/>
      <w:numFmt w:val="lowerLetter"/>
      <w:suff w:val="nothing"/>
      <w:lvlText w:val="%2."/>
      <w:lvlJc w:val="left"/>
      <w:pPr>
        <w:tabs>
          <w:tab w:val="left" w:pos="1134"/>
        </w:tabs>
        <w:ind w:left="720" w:firstLine="438"/>
      </w:pPr>
      <w:rPr>
        <w:rFonts w:hAnsi="Arial Unicode MS"/>
        <w:caps w:val="0"/>
        <w:smallCaps w:val="0"/>
        <w:strike w:val="0"/>
        <w:dstrike w:val="0"/>
        <w:color w:val="000000"/>
        <w:spacing w:val="0"/>
        <w:w w:val="100"/>
        <w:kern w:val="0"/>
        <w:position w:val="0"/>
        <w:highlight w:val="none"/>
        <w:vertAlign w:val="baseline"/>
      </w:rPr>
    </w:lvl>
    <w:lvl w:ilvl="2" w:tplc="FD648144">
      <w:start w:val="1"/>
      <w:numFmt w:val="lowerRoman"/>
      <w:lvlText w:val="%3."/>
      <w:lvlJc w:val="left"/>
      <w:pPr>
        <w:tabs>
          <w:tab w:val="left" w:pos="1134"/>
        </w:tabs>
        <w:ind w:left="1440" w:hanging="200"/>
      </w:pPr>
      <w:rPr>
        <w:rFonts w:hAnsi="Arial Unicode MS"/>
        <w:caps w:val="0"/>
        <w:smallCaps w:val="0"/>
        <w:strike w:val="0"/>
        <w:dstrike w:val="0"/>
        <w:color w:val="000000"/>
        <w:spacing w:val="0"/>
        <w:w w:val="100"/>
        <w:kern w:val="0"/>
        <w:position w:val="0"/>
        <w:highlight w:val="none"/>
        <w:vertAlign w:val="baseline"/>
      </w:rPr>
    </w:lvl>
    <w:lvl w:ilvl="3" w:tplc="8BDE2B16">
      <w:start w:val="1"/>
      <w:numFmt w:val="decimal"/>
      <w:lvlText w:val="%4."/>
      <w:lvlJc w:val="left"/>
      <w:pPr>
        <w:tabs>
          <w:tab w:val="left" w:pos="1134"/>
        </w:tabs>
        <w:ind w:left="2160" w:hanging="246"/>
      </w:pPr>
      <w:rPr>
        <w:rFonts w:hAnsi="Arial Unicode MS"/>
        <w:caps w:val="0"/>
        <w:smallCaps w:val="0"/>
        <w:strike w:val="0"/>
        <w:dstrike w:val="0"/>
        <w:color w:val="000000"/>
        <w:spacing w:val="0"/>
        <w:w w:val="100"/>
        <w:kern w:val="0"/>
        <w:position w:val="0"/>
        <w:highlight w:val="none"/>
        <w:vertAlign w:val="baseline"/>
      </w:rPr>
    </w:lvl>
    <w:lvl w:ilvl="4" w:tplc="417C82E6">
      <w:start w:val="1"/>
      <w:numFmt w:val="lowerLetter"/>
      <w:lvlText w:val="%5."/>
      <w:lvlJc w:val="left"/>
      <w:pPr>
        <w:tabs>
          <w:tab w:val="left" w:pos="1134"/>
        </w:tabs>
        <w:ind w:left="2880" w:hanging="234"/>
      </w:pPr>
      <w:rPr>
        <w:rFonts w:hAnsi="Arial Unicode MS"/>
        <w:caps w:val="0"/>
        <w:smallCaps w:val="0"/>
        <w:strike w:val="0"/>
        <w:dstrike w:val="0"/>
        <w:color w:val="000000"/>
        <w:spacing w:val="0"/>
        <w:w w:val="100"/>
        <w:kern w:val="0"/>
        <w:position w:val="0"/>
        <w:highlight w:val="none"/>
        <w:vertAlign w:val="baseline"/>
      </w:rPr>
    </w:lvl>
    <w:lvl w:ilvl="5" w:tplc="4A32B9CC">
      <w:start w:val="1"/>
      <w:numFmt w:val="lowerRoman"/>
      <w:lvlText w:val="%6."/>
      <w:lvlJc w:val="left"/>
      <w:pPr>
        <w:tabs>
          <w:tab w:val="left" w:pos="1134"/>
        </w:tabs>
        <w:ind w:left="3600" w:hanging="164"/>
      </w:pPr>
      <w:rPr>
        <w:rFonts w:hAnsi="Arial Unicode MS"/>
        <w:caps w:val="0"/>
        <w:smallCaps w:val="0"/>
        <w:strike w:val="0"/>
        <w:dstrike w:val="0"/>
        <w:color w:val="000000"/>
        <w:spacing w:val="0"/>
        <w:w w:val="100"/>
        <w:kern w:val="0"/>
        <w:position w:val="0"/>
        <w:highlight w:val="none"/>
        <w:vertAlign w:val="baseline"/>
      </w:rPr>
    </w:lvl>
    <w:lvl w:ilvl="6" w:tplc="3D3CA760">
      <w:start w:val="1"/>
      <w:numFmt w:val="decimal"/>
      <w:lvlText w:val="%7."/>
      <w:lvlJc w:val="left"/>
      <w:pPr>
        <w:tabs>
          <w:tab w:val="left" w:pos="1134"/>
        </w:tabs>
        <w:ind w:left="4320" w:hanging="210"/>
      </w:pPr>
      <w:rPr>
        <w:rFonts w:hAnsi="Arial Unicode MS"/>
        <w:caps w:val="0"/>
        <w:smallCaps w:val="0"/>
        <w:strike w:val="0"/>
        <w:dstrike w:val="0"/>
        <w:color w:val="000000"/>
        <w:spacing w:val="0"/>
        <w:w w:val="100"/>
        <w:kern w:val="0"/>
        <w:position w:val="0"/>
        <w:highlight w:val="none"/>
        <w:vertAlign w:val="baseline"/>
      </w:rPr>
    </w:lvl>
    <w:lvl w:ilvl="7" w:tplc="9CA4C886">
      <w:start w:val="1"/>
      <w:numFmt w:val="lowerLetter"/>
      <w:lvlText w:val="%8."/>
      <w:lvlJc w:val="left"/>
      <w:pPr>
        <w:tabs>
          <w:tab w:val="left" w:pos="1134"/>
        </w:tabs>
        <w:ind w:left="5040" w:hanging="198"/>
      </w:pPr>
      <w:rPr>
        <w:rFonts w:hAnsi="Arial Unicode MS"/>
        <w:caps w:val="0"/>
        <w:smallCaps w:val="0"/>
        <w:strike w:val="0"/>
        <w:dstrike w:val="0"/>
        <w:color w:val="000000"/>
        <w:spacing w:val="0"/>
        <w:w w:val="100"/>
        <w:kern w:val="0"/>
        <w:position w:val="0"/>
        <w:highlight w:val="none"/>
        <w:vertAlign w:val="baseline"/>
      </w:rPr>
    </w:lvl>
    <w:lvl w:ilvl="8" w:tplc="3A007C60">
      <w:start w:val="1"/>
      <w:numFmt w:val="lowerRoman"/>
      <w:lvlText w:val="%9."/>
      <w:lvlJc w:val="left"/>
      <w:pPr>
        <w:tabs>
          <w:tab w:val="left" w:pos="1134"/>
          <w:tab w:val="num" w:pos="6327"/>
        </w:tabs>
        <w:ind w:left="5760" w:hanging="128"/>
      </w:pPr>
      <w:rPr>
        <w:rFonts w:hAnsi="Arial Unicode MS"/>
        <w:caps w:val="0"/>
        <w:smallCaps w:val="0"/>
        <w:strike w:val="0"/>
        <w:dstrike w:val="0"/>
        <w:color w:val="000000"/>
        <w:spacing w:val="0"/>
        <w:w w:val="100"/>
        <w:kern w:val="0"/>
        <w:position w:val="0"/>
        <w:highlight w:val="none"/>
        <w:vertAlign w:val="baseline"/>
      </w:rPr>
    </w:lvl>
  </w:abstractNum>
  <w:abstractNum w:abstractNumId="140">
    <w:nsid w:val="519E72BC"/>
    <w:multiLevelType w:val="hybridMultilevel"/>
    <w:tmpl w:val="BF466B44"/>
    <w:styleLink w:val="90"/>
    <w:lvl w:ilvl="0" w:tplc="955EC79A">
      <w:start w:val="1"/>
      <w:numFmt w:val="bullet"/>
      <w:lvlText w:val="•"/>
      <w:lvlJc w:val="left"/>
      <w:pPr>
        <w:ind w:left="142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EB8C21A">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D76E37C">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1CEC612">
      <w:start w:val="1"/>
      <w:numFmt w:val="bullet"/>
      <w:lvlText w:val="•"/>
      <w:lvlJc w:val="left"/>
      <w:pPr>
        <w:ind w:left="358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1AA6BC4">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E4CE46A">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F9EF510">
      <w:start w:val="1"/>
      <w:numFmt w:val="bullet"/>
      <w:lvlText w:val="•"/>
      <w:lvlJc w:val="left"/>
      <w:pPr>
        <w:ind w:left="574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8AE1FAC">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FC44A9E">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1">
    <w:nsid w:val="54FD2951"/>
    <w:multiLevelType w:val="hybridMultilevel"/>
    <w:tmpl w:val="6F4C58F6"/>
    <w:styleLink w:val="66"/>
    <w:lvl w:ilvl="0" w:tplc="293AECF2">
      <w:start w:val="1"/>
      <w:numFmt w:val="bullet"/>
      <w:lvlText w:val="•"/>
      <w:lvlJc w:val="left"/>
      <w:pPr>
        <w:tabs>
          <w:tab w:val="num" w:pos="987"/>
          <w:tab w:val="left" w:pos="993"/>
        </w:tabs>
        <w:ind w:left="420" w:firstLine="147"/>
      </w:pPr>
      <w:rPr>
        <w:rFonts w:hAnsi="Arial Unicode MS"/>
        <w:caps w:val="0"/>
        <w:smallCaps w:val="0"/>
        <w:strike w:val="0"/>
        <w:dstrike w:val="0"/>
        <w:color w:val="000000"/>
        <w:spacing w:val="0"/>
        <w:w w:val="100"/>
        <w:kern w:val="0"/>
        <w:position w:val="0"/>
        <w:highlight w:val="none"/>
        <w:vertAlign w:val="baseline"/>
      </w:rPr>
    </w:lvl>
    <w:lvl w:ilvl="1" w:tplc="ADA4EF1E">
      <w:start w:val="1"/>
      <w:numFmt w:val="bullet"/>
      <w:lvlText w:val="•"/>
      <w:lvlJc w:val="left"/>
      <w:pPr>
        <w:tabs>
          <w:tab w:val="left" w:pos="993"/>
          <w:tab w:val="num" w:pos="2362"/>
        </w:tabs>
        <w:ind w:left="1795" w:firstLine="147"/>
      </w:pPr>
      <w:rPr>
        <w:rFonts w:hAnsi="Arial Unicode MS"/>
        <w:caps w:val="0"/>
        <w:smallCaps w:val="0"/>
        <w:strike w:val="0"/>
        <w:dstrike w:val="0"/>
        <w:color w:val="000000"/>
        <w:spacing w:val="0"/>
        <w:w w:val="100"/>
        <w:kern w:val="0"/>
        <w:position w:val="0"/>
        <w:highlight w:val="none"/>
        <w:vertAlign w:val="baseline"/>
      </w:rPr>
    </w:lvl>
    <w:lvl w:ilvl="2" w:tplc="E44E38E0">
      <w:start w:val="1"/>
      <w:numFmt w:val="bullet"/>
      <w:lvlText w:val="•"/>
      <w:lvlJc w:val="left"/>
      <w:pPr>
        <w:tabs>
          <w:tab w:val="num" w:pos="993"/>
        </w:tabs>
        <w:ind w:left="426" w:firstLine="14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6CDE1F62">
      <w:start w:val="1"/>
      <w:numFmt w:val="bullet"/>
      <w:lvlText w:val="•"/>
      <w:lvlJc w:val="left"/>
      <w:pPr>
        <w:tabs>
          <w:tab w:val="num" w:pos="993"/>
        </w:tabs>
        <w:ind w:left="426" w:firstLine="14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936763A">
      <w:start w:val="1"/>
      <w:numFmt w:val="bullet"/>
      <w:lvlText w:val="•"/>
      <w:lvlJc w:val="left"/>
      <w:pPr>
        <w:tabs>
          <w:tab w:val="num" w:pos="993"/>
        </w:tabs>
        <w:ind w:left="426" w:firstLine="14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2A9E5CA0">
      <w:start w:val="1"/>
      <w:numFmt w:val="bullet"/>
      <w:lvlText w:val="•"/>
      <w:lvlJc w:val="left"/>
      <w:pPr>
        <w:tabs>
          <w:tab w:val="num" w:pos="993"/>
        </w:tabs>
        <w:ind w:left="426" w:firstLine="14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01C40BAC">
      <w:start w:val="1"/>
      <w:numFmt w:val="bullet"/>
      <w:lvlText w:val="•"/>
      <w:lvlJc w:val="left"/>
      <w:pPr>
        <w:tabs>
          <w:tab w:val="num" w:pos="993"/>
        </w:tabs>
        <w:ind w:left="426" w:firstLine="14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AAE707E">
      <w:start w:val="1"/>
      <w:numFmt w:val="bullet"/>
      <w:lvlText w:val="•"/>
      <w:lvlJc w:val="left"/>
      <w:pPr>
        <w:tabs>
          <w:tab w:val="num" w:pos="993"/>
        </w:tabs>
        <w:ind w:left="426" w:firstLine="14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F7D07154">
      <w:start w:val="1"/>
      <w:numFmt w:val="bullet"/>
      <w:lvlText w:val="•"/>
      <w:lvlJc w:val="left"/>
      <w:pPr>
        <w:tabs>
          <w:tab w:val="num" w:pos="993"/>
        </w:tabs>
        <w:ind w:left="426" w:firstLine="14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42">
    <w:nsid w:val="556723C0"/>
    <w:multiLevelType w:val="hybridMultilevel"/>
    <w:tmpl w:val="8630475E"/>
    <w:lvl w:ilvl="0" w:tplc="8BA27114">
      <w:start w:val="1"/>
      <w:numFmt w:val="bullet"/>
      <w:lvlText w:val=""/>
      <w:lvlJc w:val="left"/>
      <w:pPr>
        <w:ind w:left="57" w:firstLine="709"/>
      </w:pPr>
      <w:rPr>
        <w:rFonts w:ascii="Symbol" w:hAnsi="Symbol" w:hint="default"/>
      </w:rPr>
    </w:lvl>
    <w:lvl w:ilvl="1" w:tplc="AA08A43A">
      <w:numFmt w:val="decimal"/>
      <w:lvlText w:val=""/>
      <w:lvlJc w:val="left"/>
      <w:pPr>
        <w:ind w:left="57" w:firstLine="709"/>
      </w:pPr>
    </w:lvl>
    <w:lvl w:ilvl="2" w:tplc="F6F0EDE2">
      <w:numFmt w:val="decimal"/>
      <w:lvlText w:val=""/>
      <w:lvlJc w:val="left"/>
      <w:pPr>
        <w:ind w:left="57" w:firstLine="709"/>
      </w:pPr>
    </w:lvl>
    <w:lvl w:ilvl="3" w:tplc="B77221FE">
      <w:numFmt w:val="decimal"/>
      <w:lvlText w:val=""/>
      <w:lvlJc w:val="left"/>
      <w:pPr>
        <w:ind w:left="57" w:firstLine="709"/>
      </w:pPr>
    </w:lvl>
    <w:lvl w:ilvl="4" w:tplc="5BC894CC">
      <w:numFmt w:val="decimal"/>
      <w:lvlText w:val=""/>
      <w:lvlJc w:val="left"/>
      <w:pPr>
        <w:ind w:left="57" w:firstLine="709"/>
      </w:pPr>
    </w:lvl>
    <w:lvl w:ilvl="5" w:tplc="DA7E9980">
      <w:numFmt w:val="decimal"/>
      <w:lvlText w:val=""/>
      <w:lvlJc w:val="left"/>
      <w:pPr>
        <w:ind w:left="57" w:firstLine="709"/>
      </w:pPr>
    </w:lvl>
    <w:lvl w:ilvl="6" w:tplc="6AA4968C">
      <w:numFmt w:val="decimal"/>
      <w:lvlText w:val=""/>
      <w:lvlJc w:val="left"/>
      <w:pPr>
        <w:ind w:left="57" w:firstLine="709"/>
      </w:pPr>
    </w:lvl>
    <w:lvl w:ilvl="7" w:tplc="0F0A57CA">
      <w:numFmt w:val="decimal"/>
      <w:lvlText w:val=""/>
      <w:lvlJc w:val="left"/>
      <w:pPr>
        <w:ind w:left="57" w:firstLine="709"/>
      </w:pPr>
    </w:lvl>
    <w:lvl w:ilvl="8" w:tplc="5116289C">
      <w:numFmt w:val="decimal"/>
      <w:lvlText w:val=""/>
      <w:lvlJc w:val="left"/>
      <w:pPr>
        <w:ind w:left="57" w:firstLine="709"/>
      </w:pPr>
    </w:lvl>
  </w:abstractNum>
  <w:abstractNum w:abstractNumId="143">
    <w:nsid w:val="56426464"/>
    <w:multiLevelType w:val="hybridMultilevel"/>
    <w:tmpl w:val="23B8C052"/>
    <w:lvl w:ilvl="0" w:tplc="7DD60886">
      <w:start w:val="1"/>
      <w:numFmt w:val="decimal"/>
      <w:pStyle w:val="3"/>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4">
    <w:nsid w:val="569D12EA"/>
    <w:multiLevelType w:val="hybridMultilevel"/>
    <w:tmpl w:val="B1967282"/>
    <w:lvl w:ilvl="0" w:tplc="04190001">
      <w:start w:val="1"/>
      <w:numFmt w:val="bullet"/>
      <w:lvlText w:val=""/>
      <w:lvlJc w:val="left"/>
      <w:pPr>
        <w:ind w:left="1432" w:hanging="360"/>
      </w:pPr>
      <w:rPr>
        <w:rFonts w:ascii="Symbol" w:hAnsi="Symbol"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145">
    <w:nsid w:val="57A04FE6"/>
    <w:multiLevelType w:val="hybridMultilevel"/>
    <w:tmpl w:val="632E52AA"/>
    <w:lvl w:ilvl="0" w:tplc="0419000F">
      <w:start w:val="1"/>
      <w:numFmt w:val="decimal"/>
      <w:lvlText w:val="%1."/>
      <w:lvlJc w:val="left"/>
      <w:pPr>
        <w:ind w:left="501"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46">
    <w:nsid w:val="58DC2EA6"/>
    <w:multiLevelType w:val="hybridMultilevel"/>
    <w:tmpl w:val="223E1CE2"/>
    <w:lvl w:ilvl="0" w:tplc="6EE851E2">
      <w:start w:val="1"/>
      <w:numFmt w:val="bullet"/>
      <w:pStyle w:val="2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7">
    <w:nsid w:val="58EB0297"/>
    <w:multiLevelType w:val="hybridMultilevel"/>
    <w:tmpl w:val="F7F03544"/>
    <w:styleLink w:val="26"/>
    <w:lvl w:ilvl="0" w:tplc="CF0A3C38">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F96F62A">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8A8EFA4">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402DB12">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8846F08">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318638C">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1285074">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D5BAC12A">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6A6F0D4">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8">
    <w:nsid w:val="5B2D22F8"/>
    <w:multiLevelType w:val="hybridMultilevel"/>
    <w:tmpl w:val="57FA74E4"/>
    <w:styleLink w:val="67"/>
    <w:lvl w:ilvl="0" w:tplc="C0A88806">
      <w:start w:val="1"/>
      <w:numFmt w:val="bullet"/>
      <w:lvlText w:val="•"/>
      <w:lvlJc w:val="left"/>
      <w:pPr>
        <w:tabs>
          <w:tab w:val="num" w:pos="993"/>
          <w:tab w:val="left" w:pos="1429"/>
        </w:tabs>
        <w:ind w:left="426" w:firstLine="14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95A1376">
      <w:start w:val="1"/>
      <w:numFmt w:val="bullet"/>
      <w:lvlText w:val="o"/>
      <w:lvlJc w:val="left"/>
      <w:pPr>
        <w:ind w:left="862" w:hanging="29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DCA78AC">
      <w:start w:val="1"/>
      <w:numFmt w:val="bullet"/>
      <w:lvlText w:val="▪"/>
      <w:lvlJc w:val="left"/>
      <w:pPr>
        <w:tabs>
          <w:tab w:val="left" w:pos="993"/>
        </w:tabs>
        <w:ind w:left="1440" w:hanging="29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68ADE2C">
      <w:start w:val="1"/>
      <w:numFmt w:val="bullet"/>
      <w:lvlText w:val="•"/>
      <w:lvlJc w:val="left"/>
      <w:pPr>
        <w:tabs>
          <w:tab w:val="left" w:pos="993"/>
          <w:tab w:val="left" w:pos="1429"/>
        </w:tabs>
        <w:ind w:left="2160" w:hanging="29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9DCF97E">
      <w:start w:val="1"/>
      <w:numFmt w:val="bullet"/>
      <w:lvlText w:val="o"/>
      <w:lvlJc w:val="left"/>
      <w:pPr>
        <w:tabs>
          <w:tab w:val="left" w:pos="993"/>
          <w:tab w:val="left" w:pos="1429"/>
        </w:tabs>
        <w:ind w:left="2880" w:hanging="29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C1EA44E">
      <w:start w:val="1"/>
      <w:numFmt w:val="bullet"/>
      <w:lvlText w:val="▪"/>
      <w:lvlJc w:val="left"/>
      <w:pPr>
        <w:tabs>
          <w:tab w:val="left" w:pos="993"/>
          <w:tab w:val="left" w:pos="1429"/>
        </w:tabs>
        <w:ind w:left="3600" w:hanging="29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1EC1A98">
      <w:start w:val="1"/>
      <w:numFmt w:val="bullet"/>
      <w:lvlText w:val="•"/>
      <w:lvlJc w:val="left"/>
      <w:pPr>
        <w:tabs>
          <w:tab w:val="left" w:pos="993"/>
          <w:tab w:val="left" w:pos="1429"/>
        </w:tabs>
        <w:ind w:left="4320" w:hanging="29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C366644">
      <w:start w:val="1"/>
      <w:numFmt w:val="bullet"/>
      <w:lvlText w:val="o"/>
      <w:lvlJc w:val="left"/>
      <w:pPr>
        <w:tabs>
          <w:tab w:val="left" w:pos="993"/>
          <w:tab w:val="left" w:pos="1429"/>
        </w:tabs>
        <w:ind w:left="5040" w:hanging="29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63C581C">
      <w:start w:val="1"/>
      <w:numFmt w:val="bullet"/>
      <w:lvlText w:val="▪"/>
      <w:lvlJc w:val="left"/>
      <w:pPr>
        <w:tabs>
          <w:tab w:val="left" w:pos="993"/>
          <w:tab w:val="left" w:pos="1429"/>
        </w:tabs>
        <w:ind w:left="5760" w:hanging="29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9">
    <w:nsid w:val="5B964281"/>
    <w:multiLevelType w:val="hybridMultilevel"/>
    <w:tmpl w:val="3E4A1C8A"/>
    <w:styleLink w:val="7"/>
    <w:lvl w:ilvl="0" w:tplc="62523838">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375297A0">
      <w:start w:val="1"/>
      <w:numFmt w:val="lowerLetter"/>
      <w:suff w:val="nothing"/>
      <w:lvlText w:val="%2."/>
      <w:lvlJc w:val="left"/>
      <w:pPr>
        <w:ind w:left="720" w:firstLine="438"/>
      </w:pPr>
      <w:rPr>
        <w:rFonts w:hAnsi="Arial Unicode MS"/>
        <w:caps w:val="0"/>
        <w:smallCaps w:val="0"/>
        <w:strike w:val="0"/>
        <w:dstrike w:val="0"/>
        <w:color w:val="000000"/>
        <w:spacing w:val="0"/>
        <w:w w:val="100"/>
        <w:kern w:val="0"/>
        <w:position w:val="0"/>
        <w:highlight w:val="none"/>
        <w:vertAlign w:val="baseline"/>
      </w:rPr>
    </w:lvl>
    <w:lvl w:ilvl="2" w:tplc="7228C20A">
      <w:start w:val="1"/>
      <w:numFmt w:val="lowerRoman"/>
      <w:lvlText w:val="%3."/>
      <w:lvlJc w:val="left"/>
      <w:pPr>
        <w:ind w:left="1440" w:hanging="200"/>
      </w:pPr>
      <w:rPr>
        <w:rFonts w:hAnsi="Arial Unicode MS"/>
        <w:caps w:val="0"/>
        <w:smallCaps w:val="0"/>
        <w:strike w:val="0"/>
        <w:dstrike w:val="0"/>
        <w:color w:val="000000"/>
        <w:spacing w:val="0"/>
        <w:w w:val="100"/>
        <w:kern w:val="0"/>
        <w:position w:val="0"/>
        <w:highlight w:val="none"/>
        <w:vertAlign w:val="baseline"/>
      </w:rPr>
    </w:lvl>
    <w:lvl w:ilvl="3" w:tplc="959C168A">
      <w:start w:val="1"/>
      <w:numFmt w:val="decimal"/>
      <w:lvlText w:val="%4."/>
      <w:lvlJc w:val="left"/>
      <w:pPr>
        <w:ind w:left="2160" w:hanging="246"/>
      </w:pPr>
      <w:rPr>
        <w:rFonts w:hAnsi="Arial Unicode MS"/>
        <w:caps w:val="0"/>
        <w:smallCaps w:val="0"/>
        <w:strike w:val="0"/>
        <w:dstrike w:val="0"/>
        <w:color w:val="000000"/>
        <w:spacing w:val="0"/>
        <w:w w:val="100"/>
        <w:kern w:val="0"/>
        <w:position w:val="0"/>
        <w:highlight w:val="none"/>
        <w:vertAlign w:val="baseline"/>
      </w:rPr>
    </w:lvl>
    <w:lvl w:ilvl="4" w:tplc="1BEEF20C">
      <w:start w:val="1"/>
      <w:numFmt w:val="lowerLetter"/>
      <w:lvlText w:val="%5."/>
      <w:lvlJc w:val="left"/>
      <w:pPr>
        <w:ind w:left="2880" w:hanging="234"/>
      </w:pPr>
      <w:rPr>
        <w:rFonts w:hAnsi="Arial Unicode MS"/>
        <w:caps w:val="0"/>
        <w:smallCaps w:val="0"/>
        <w:strike w:val="0"/>
        <w:dstrike w:val="0"/>
        <w:color w:val="000000"/>
        <w:spacing w:val="0"/>
        <w:w w:val="100"/>
        <w:kern w:val="0"/>
        <w:position w:val="0"/>
        <w:highlight w:val="none"/>
        <w:vertAlign w:val="baseline"/>
      </w:rPr>
    </w:lvl>
    <w:lvl w:ilvl="5" w:tplc="6A68A8BE">
      <w:start w:val="1"/>
      <w:numFmt w:val="lowerRoman"/>
      <w:lvlText w:val="%6."/>
      <w:lvlJc w:val="left"/>
      <w:pPr>
        <w:ind w:left="3600" w:hanging="164"/>
      </w:pPr>
      <w:rPr>
        <w:rFonts w:hAnsi="Arial Unicode MS"/>
        <w:caps w:val="0"/>
        <w:smallCaps w:val="0"/>
        <w:strike w:val="0"/>
        <w:dstrike w:val="0"/>
        <w:color w:val="000000"/>
        <w:spacing w:val="0"/>
        <w:w w:val="100"/>
        <w:kern w:val="0"/>
        <w:position w:val="0"/>
        <w:highlight w:val="none"/>
        <w:vertAlign w:val="baseline"/>
      </w:rPr>
    </w:lvl>
    <w:lvl w:ilvl="6" w:tplc="2DEE7BE6">
      <w:start w:val="1"/>
      <w:numFmt w:val="decimal"/>
      <w:lvlText w:val="%7."/>
      <w:lvlJc w:val="left"/>
      <w:pPr>
        <w:ind w:left="4320" w:hanging="210"/>
      </w:pPr>
      <w:rPr>
        <w:rFonts w:hAnsi="Arial Unicode MS"/>
        <w:caps w:val="0"/>
        <w:smallCaps w:val="0"/>
        <w:strike w:val="0"/>
        <w:dstrike w:val="0"/>
        <w:color w:val="000000"/>
        <w:spacing w:val="0"/>
        <w:w w:val="100"/>
        <w:kern w:val="0"/>
        <w:position w:val="0"/>
        <w:highlight w:val="none"/>
        <w:vertAlign w:val="baseline"/>
      </w:rPr>
    </w:lvl>
    <w:lvl w:ilvl="7" w:tplc="98DCA5DE">
      <w:start w:val="1"/>
      <w:numFmt w:val="lowerLetter"/>
      <w:lvlText w:val="%8."/>
      <w:lvlJc w:val="left"/>
      <w:pPr>
        <w:ind w:left="5040" w:hanging="198"/>
      </w:pPr>
      <w:rPr>
        <w:rFonts w:hAnsi="Arial Unicode MS"/>
        <w:caps w:val="0"/>
        <w:smallCaps w:val="0"/>
        <w:strike w:val="0"/>
        <w:dstrike w:val="0"/>
        <w:color w:val="000000"/>
        <w:spacing w:val="0"/>
        <w:w w:val="100"/>
        <w:kern w:val="0"/>
        <w:position w:val="0"/>
        <w:highlight w:val="none"/>
        <w:vertAlign w:val="baseline"/>
      </w:rPr>
    </w:lvl>
    <w:lvl w:ilvl="8" w:tplc="CE1223B2">
      <w:start w:val="1"/>
      <w:numFmt w:val="lowerRoman"/>
      <w:lvlText w:val="%9."/>
      <w:lvlJc w:val="left"/>
      <w:pPr>
        <w:tabs>
          <w:tab w:val="num" w:pos="6327"/>
        </w:tabs>
        <w:ind w:left="5760" w:hanging="128"/>
      </w:pPr>
      <w:rPr>
        <w:rFonts w:hAnsi="Arial Unicode MS"/>
        <w:caps w:val="0"/>
        <w:smallCaps w:val="0"/>
        <w:strike w:val="0"/>
        <w:dstrike w:val="0"/>
        <w:color w:val="000000"/>
        <w:spacing w:val="0"/>
        <w:w w:val="100"/>
        <w:kern w:val="0"/>
        <w:position w:val="0"/>
        <w:highlight w:val="none"/>
        <w:vertAlign w:val="baseline"/>
      </w:rPr>
    </w:lvl>
  </w:abstractNum>
  <w:abstractNum w:abstractNumId="150">
    <w:nsid w:val="5BB32DA8"/>
    <w:multiLevelType w:val="hybridMultilevel"/>
    <w:tmpl w:val="7A00DEB4"/>
    <w:styleLink w:val="24"/>
    <w:lvl w:ilvl="0" w:tplc="638095EA">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BECA39A">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5B8C91C">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F94EB94">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10342014">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860169A">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FB00D6E">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2443B68">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8B097AC">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1">
    <w:nsid w:val="5E373907"/>
    <w:multiLevelType w:val="hybridMultilevel"/>
    <w:tmpl w:val="F2D46F7A"/>
    <w:styleLink w:val="WWNum92"/>
    <w:lvl w:ilvl="0" w:tplc="04190005">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2">
    <w:nsid w:val="5EF52902"/>
    <w:multiLevelType w:val="hybridMultilevel"/>
    <w:tmpl w:val="F9FA8B74"/>
    <w:lvl w:ilvl="0" w:tplc="15304AE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nsid w:val="5FCB2BDD"/>
    <w:multiLevelType w:val="multilevel"/>
    <w:tmpl w:val="006A3CAA"/>
    <w:lvl w:ilvl="0">
      <w:start w:val="1"/>
      <w:numFmt w:val="decimal"/>
      <w:lvlText w:val="1.%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3"/>
        <w:szCs w:val="23"/>
        <w:u w:val="none"/>
        <w:effect w:val="none"/>
      </w:rPr>
    </w:lvl>
    <w:lvl w:ilvl="1">
      <w:start w:val="1"/>
      <w:numFmt w:val="decimal"/>
      <w:lvlText w:val="%1.%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3"/>
        <w:szCs w:val="23"/>
        <w:u w:val="none"/>
        <w:effect w:val="none"/>
      </w:rPr>
    </w:lvl>
    <w:lvl w:ilvl="2">
      <w:start w:val="1"/>
      <w:numFmt w:val="decimal"/>
      <w:lvlText w:val="%2.%3."/>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3"/>
        <w:szCs w:val="23"/>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4">
    <w:nsid w:val="601D140A"/>
    <w:multiLevelType w:val="hybridMultilevel"/>
    <w:tmpl w:val="F8A45358"/>
    <w:styleLink w:val="33"/>
    <w:lvl w:ilvl="0" w:tplc="E78C649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608B33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5CEDA4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46C25C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0CE860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7B626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F70DD6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AEEA17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1C09C1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5">
    <w:nsid w:val="611F3D1E"/>
    <w:multiLevelType w:val="hybridMultilevel"/>
    <w:tmpl w:val="EFF2A284"/>
    <w:styleLink w:val="6"/>
    <w:lvl w:ilvl="0" w:tplc="13D2B048">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6E5AF774">
      <w:start w:val="1"/>
      <w:numFmt w:val="lowerLetter"/>
      <w:suff w:val="nothing"/>
      <w:lvlText w:val="%2."/>
      <w:lvlJc w:val="left"/>
      <w:pPr>
        <w:ind w:left="720" w:firstLine="438"/>
      </w:pPr>
      <w:rPr>
        <w:rFonts w:hAnsi="Arial Unicode MS"/>
        <w:caps w:val="0"/>
        <w:smallCaps w:val="0"/>
        <w:strike w:val="0"/>
        <w:dstrike w:val="0"/>
        <w:color w:val="000000"/>
        <w:spacing w:val="0"/>
        <w:w w:val="100"/>
        <w:kern w:val="0"/>
        <w:position w:val="0"/>
        <w:highlight w:val="none"/>
        <w:vertAlign w:val="baseline"/>
      </w:rPr>
    </w:lvl>
    <w:lvl w:ilvl="2" w:tplc="C888B4C2">
      <w:start w:val="1"/>
      <w:numFmt w:val="lowerRoman"/>
      <w:lvlText w:val="%3."/>
      <w:lvlJc w:val="left"/>
      <w:pPr>
        <w:ind w:left="1440" w:hanging="200"/>
      </w:pPr>
      <w:rPr>
        <w:rFonts w:hAnsi="Arial Unicode MS"/>
        <w:caps w:val="0"/>
        <w:smallCaps w:val="0"/>
        <w:strike w:val="0"/>
        <w:dstrike w:val="0"/>
        <w:color w:val="000000"/>
        <w:spacing w:val="0"/>
        <w:w w:val="100"/>
        <w:kern w:val="0"/>
        <w:position w:val="0"/>
        <w:highlight w:val="none"/>
        <w:vertAlign w:val="baseline"/>
      </w:rPr>
    </w:lvl>
    <w:lvl w:ilvl="3" w:tplc="27ECECE4">
      <w:start w:val="1"/>
      <w:numFmt w:val="decimal"/>
      <w:lvlText w:val="%4."/>
      <w:lvlJc w:val="left"/>
      <w:pPr>
        <w:ind w:left="2160" w:hanging="246"/>
      </w:pPr>
      <w:rPr>
        <w:rFonts w:hAnsi="Arial Unicode MS"/>
        <w:caps w:val="0"/>
        <w:smallCaps w:val="0"/>
        <w:strike w:val="0"/>
        <w:dstrike w:val="0"/>
        <w:color w:val="000000"/>
        <w:spacing w:val="0"/>
        <w:w w:val="100"/>
        <w:kern w:val="0"/>
        <w:position w:val="0"/>
        <w:highlight w:val="none"/>
        <w:vertAlign w:val="baseline"/>
      </w:rPr>
    </w:lvl>
    <w:lvl w:ilvl="4" w:tplc="9E6641D2">
      <w:start w:val="1"/>
      <w:numFmt w:val="lowerLetter"/>
      <w:lvlText w:val="%5."/>
      <w:lvlJc w:val="left"/>
      <w:pPr>
        <w:ind w:left="2880" w:hanging="234"/>
      </w:pPr>
      <w:rPr>
        <w:rFonts w:hAnsi="Arial Unicode MS"/>
        <w:caps w:val="0"/>
        <w:smallCaps w:val="0"/>
        <w:strike w:val="0"/>
        <w:dstrike w:val="0"/>
        <w:color w:val="000000"/>
        <w:spacing w:val="0"/>
        <w:w w:val="100"/>
        <w:kern w:val="0"/>
        <w:position w:val="0"/>
        <w:highlight w:val="none"/>
        <w:vertAlign w:val="baseline"/>
      </w:rPr>
    </w:lvl>
    <w:lvl w:ilvl="5" w:tplc="A8207C82">
      <w:start w:val="1"/>
      <w:numFmt w:val="lowerRoman"/>
      <w:lvlText w:val="%6."/>
      <w:lvlJc w:val="left"/>
      <w:pPr>
        <w:ind w:left="3600" w:hanging="164"/>
      </w:pPr>
      <w:rPr>
        <w:rFonts w:hAnsi="Arial Unicode MS"/>
        <w:caps w:val="0"/>
        <w:smallCaps w:val="0"/>
        <w:strike w:val="0"/>
        <w:dstrike w:val="0"/>
        <w:color w:val="000000"/>
        <w:spacing w:val="0"/>
        <w:w w:val="100"/>
        <w:kern w:val="0"/>
        <w:position w:val="0"/>
        <w:highlight w:val="none"/>
        <w:vertAlign w:val="baseline"/>
      </w:rPr>
    </w:lvl>
    <w:lvl w:ilvl="6" w:tplc="110E882A">
      <w:start w:val="1"/>
      <w:numFmt w:val="decimal"/>
      <w:lvlText w:val="%7."/>
      <w:lvlJc w:val="left"/>
      <w:pPr>
        <w:ind w:left="4320" w:hanging="210"/>
      </w:pPr>
      <w:rPr>
        <w:rFonts w:hAnsi="Arial Unicode MS"/>
        <w:caps w:val="0"/>
        <w:smallCaps w:val="0"/>
        <w:strike w:val="0"/>
        <w:dstrike w:val="0"/>
        <w:color w:val="000000"/>
        <w:spacing w:val="0"/>
        <w:w w:val="100"/>
        <w:kern w:val="0"/>
        <w:position w:val="0"/>
        <w:highlight w:val="none"/>
        <w:vertAlign w:val="baseline"/>
      </w:rPr>
    </w:lvl>
    <w:lvl w:ilvl="7" w:tplc="4774B36E">
      <w:start w:val="1"/>
      <w:numFmt w:val="lowerLetter"/>
      <w:lvlText w:val="%8."/>
      <w:lvlJc w:val="left"/>
      <w:pPr>
        <w:ind w:left="5040" w:hanging="198"/>
      </w:pPr>
      <w:rPr>
        <w:rFonts w:hAnsi="Arial Unicode MS"/>
        <w:caps w:val="0"/>
        <w:smallCaps w:val="0"/>
        <w:strike w:val="0"/>
        <w:dstrike w:val="0"/>
        <w:color w:val="000000"/>
        <w:spacing w:val="0"/>
        <w:w w:val="100"/>
        <w:kern w:val="0"/>
        <w:position w:val="0"/>
        <w:highlight w:val="none"/>
        <w:vertAlign w:val="baseline"/>
      </w:rPr>
    </w:lvl>
    <w:lvl w:ilvl="8" w:tplc="0956802E">
      <w:start w:val="1"/>
      <w:numFmt w:val="lowerRoman"/>
      <w:lvlText w:val="%9."/>
      <w:lvlJc w:val="left"/>
      <w:pPr>
        <w:tabs>
          <w:tab w:val="num" w:pos="6327"/>
        </w:tabs>
        <w:ind w:left="5760" w:hanging="128"/>
      </w:pPr>
      <w:rPr>
        <w:rFonts w:hAnsi="Arial Unicode MS"/>
        <w:caps w:val="0"/>
        <w:smallCaps w:val="0"/>
        <w:strike w:val="0"/>
        <w:dstrike w:val="0"/>
        <w:color w:val="000000"/>
        <w:spacing w:val="0"/>
        <w:w w:val="100"/>
        <w:kern w:val="0"/>
        <w:position w:val="0"/>
        <w:highlight w:val="none"/>
        <w:vertAlign w:val="baseline"/>
      </w:rPr>
    </w:lvl>
  </w:abstractNum>
  <w:abstractNum w:abstractNumId="156">
    <w:nsid w:val="617B7070"/>
    <w:multiLevelType w:val="hybridMultilevel"/>
    <w:tmpl w:val="F8E2B5DE"/>
    <w:styleLink w:val="WWNum64"/>
    <w:lvl w:ilvl="0" w:tplc="6D8C370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7">
    <w:nsid w:val="61EB38D6"/>
    <w:multiLevelType w:val="hybridMultilevel"/>
    <w:tmpl w:val="6242ECE6"/>
    <w:styleLink w:val="15"/>
    <w:lvl w:ilvl="0" w:tplc="DF9E66A2">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2188918">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DEDB5C">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5DCD4D4">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09EF696">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B2A5794">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45AA33E">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585FAA">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5EA9EE">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8">
    <w:nsid w:val="620347F0"/>
    <w:multiLevelType w:val="multilevel"/>
    <w:tmpl w:val="555E8DA2"/>
    <w:styleLink w:val="36"/>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900"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107"/>
        </w:tabs>
        <w:ind w:left="540" w:firstLine="258"/>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2007"/>
        </w:tabs>
        <w:ind w:left="1440" w:firstLine="9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547"/>
        </w:tabs>
        <w:ind w:left="1980" w:hanging="78"/>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num" w:pos="3447"/>
        </w:tabs>
        <w:ind w:left="2880" w:firstLine="41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num" w:pos="3987"/>
        </w:tabs>
        <w:ind w:left="3420" w:firstLine="41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num" w:pos="4887"/>
        </w:tabs>
        <w:ind w:left="4320" w:firstLine="54"/>
      </w:pPr>
      <w:rPr>
        <w:rFonts w:hAnsi="Arial Unicode MS"/>
        <w:caps w:val="0"/>
        <w:smallCaps w:val="0"/>
        <w:strike w:val="0"/>
        <w:dstrike w:val="0"/>
        <w:color w:val="000000"/>
        <w:spacing w:val="0"/>
        <w:w w:val="100"/>
        <w:kern w:val="0"/>
        <w:position w:val="0"/>
        <w:highlight w:val="none"/>
        <w:vertAlign w:val="baseline"/>
      </w:rPr>
    </w:lvl>
  </w:abstractNum>
  <w:abstractNum w:abstractNumId="159">
    <w:nsid w:val="625F2D30"/>
    <w:multiLevelType w:val="multilevel"/>
    <w:tmpl w:val="8BA0DAA4"/>
    <w:styleLink w:val="List15"/>
    <w:lvl w:ilvl="0">
      <w:numFmt w:val="bullet"/>
      <w:lvlText w:val="•"/>
      <w:lvlJc w:val="left"/>
      <w:pPr>
        <w:tabs>
          <w:tab w:val="num" w:pos="720"/>
        </w:tabs>
        <w:ind w:left="720" w:hanging="360"/>
      </w:pPr>
      <w:rPr>
        <w:rFonts w:ascii="Times" w:eastAsia="Times" w:hAnsi="Times" w:cs="Times"/>
        <w:color w:val="222222"/>
        <w:position w:val="0"/>
        <w:sz w:val="24"/>
        <w:szCs w:val="24"/>
        <w:u w:color="222222"/>
        <w:shd w:val="clear" w:color="auto" w:fill="FFFFFF"/>
        <w:lang w:val="ru-RU"/>
      </w:rPr>
    </w:lvl>
    <w:lvl w:ilvl="1">
      <w:start w:val="1"/>
      <w:numFmt w:val="bullet"/>
      <w:lvlText w:val="o"/>
      <w:lvlJc w:val="left"/>
      <w:pPr>
        <w:tabs>
          <w:tab w:val="num" w:pos="1500"/>
        </w:tabs>
        <w:ind w:left="1500" w:hanging="420"/>
      </w:pPr>
      <w:rPr>
        <w:rFonts w:ascii="Times" w:eastAsia="Times" w:hAnsi="Times" w:cs="Times"/>
        <w:color w:val="222222"/>
        <w:position w:val="0"/>
        <w:sz w:val="28"/>
        <w:szCs w:val="28"/>
        <w:u w:color="222222"/>
        <w:shd w:val="clear" w:color="auto" w:fill="FFFFFF"/>
        <w:lang w:val="ru-RU"/>
      </w:rPr>
    </w:lvl>
    <w:lvl w:ilvl="2">
      <w:start w:val="1"/>
      <w:numFmt w:val="bullet"/>
      <w:lvlText w:val="▪"/>
      <w:lvlJc w:val="left"/>
      <w:pPr>
        <w:tabs>
          <w:tab w:val="num" w:pos="2220"/>
        </w:tabs>
        <w:ind w:left="2220" w:hanging="420"/>
      </w:pPr>
      <w:rPr>
        <w:rFonts w:ascii="Times" w:eastAsia="Times" w:hAnsi="Times" w:cs="Times"/>
        <w:color w:val="222222"/>
        <w:position w:val="0"/>
        <w:sz w:val="28"/>
        <w:szCs w:val="28"/>
        <w:u w:color="222222"/>
        <w:shd w:val="clear" w:color="auto" w:fill="FFFFFF"/>
        <w:lang w:val="ru-RU"/>
      </w:rPr>
    </w:lvl>
    <w:lvl w:ilvl="3">
      <w:start w:val="1"/>
      <w:numFmt w:val="bullet"/>
      <w:lvlText w:val="•"/>
      <w:lvlJc w:val="left"/>
      <w:pPr>
        <w:tabs>
          <w:tab w:val="num" w:pos="2940"/>
        </w:tabs>
        <w:ind w:left="2940" w:hanging="420"/>
      </w:pPr>
      <w:rPr>
        <w:rFonts w:ascii="Times" w:eastAsia="Times" w:hAnsi="Times" w:cs="Times"/>
        <w:color w:val="222222"/>
        <w:position w:val="0"/>
        <w:sz w:val="28"/>
        <w:szCs w:val="28"/>
        <w:u w:color="222222"/>
        <w:shd w:val="clear" w:color="auto" w:fill="FFFFFF"/>
        <w:lang w:val="ru-RU"/>
      </w:rPr>
    </w:lvl>
    <w:lvl w:ilvl="4">
      <w:start w:val="1"/>
      <w:numFmt w:val="bullet"/>
      <w:lvlText w:val="o"/>
      <w:lvlJc w:val="left"/>
      <w:pPr>
        <w:tabs>
          <w:tab w:val="num" w:pos="3660"/>
        </w:tabs>
        <w:ind w:left="3660" w:hanging="420"/>
      </w:pPr>
      <w:rPr>
        <w:rFonts w:ascii="Times" w:eastAsia="Times" w:hAnsi="Times" w:cs="Times"/>
        <w:color w:val="222222"/>
        <w:position w:val="0"/>
        <w:sz w:val="28"/>
        <w:szCs w:val="28"/>
        <w:u w:color="222222"/>
        <w:shd w:val="clear" w:color="auto" w:fill="FFFFFF"/>
        <w:lang w:val="ru-RU"/>
      </w:rPr>
    </w:lvl>
    <w:lvl w:ilvl="5">
      <w:start w:val="1"/>
      <w:numFmt w:val="bullet"/>
      <w:lvlText w:val="▪"/>
      <w:lvlJc w:val="left"/>
      <w:pPr>
        <w:tabs>
          <w:tab w:val="num" w:pos="4380"/>
        </w:tabs>
        <w:ind w:left="4380" w:hanging="420"/>
      </w:pPr>
      <w:rPr>
        <w:rFonts w:ascii="Times" w:eastAsia="Times" w:hAnsi="Times" w:cs="Times"/>
        <w:color w:val="222222"/>
        <w:position w:val="0"/>
        <w:sz w:val="28"/>
        <w:szCs w:val="28"/>
        <w:u w:color="222222"/>
        <w:shd w:val="clear" w:color="auto" w:fill="FFFFFF"/>
        <w:lang w:val="ru-RU"/>
      </w:rPr>
    </w:lvl>
    <w:lvl w:ilvl="6">
      <w:start w:val="1"/>
      <w:numFmt w:val="bullet"/>
      <w:lvlText w:val="•"/>
      <w:lvlJc w:val="left"/>
      <w:pPr>
        <w:tabs>
          <w:tab w:val="num" w:pos="5100"/>
        </w:tabs>
        <w:ind w:left="5100" w:hanging="420"/>
      </w:pPr>
      <w:rPr>
        <w:rFonts w:ascii="Times" w:eastAsia="Times" w:hAnsi="Times" w:cs="Times"/>
        <w:color w:val="222222"/>
        <w:position w:val="0"/>
        <w:sz w:val="28"/>
        <w:szCs w:val="28"/>
        <w:u w:color="222222"/>
        <w:shd w:val="clear" w:color="auto" w:fill="FFFFFF"/>
        <w:lang w:val="ru-RU"/>
      </w:rPr>
    </w:lvl>
    <w:lvl w:ilvl="7">
      <w:start w:val="1"/>
      <w:numFmt w:val="bullet"/>
      <w:lvlText w:val="o"/>
      <w:lvlJc w:val="left"/>
      <w:pPr>
        <w:tabs>
          <w:tab w:val="num" w:pos="5820"/>
        </w:tabs>
        <w:ind w:left="5820" w:hanging="420"/>
      </w:pPr>
      <w:rPr>
        <w:rFonts w:ascii="Times" w:eastAsia="Times" w:hAnsi="Times" w:cs="Times"/>
        <w:color w:val="222222"/>
        <w:position w:val="0"/>
        <w:sz w:val="28"/>
        <w:szCs w:val="28"/>
        <w:u w:color="222222"/>
        <w:shd w:val="clear" w:color="auto" w:fill="FFFFFF"/>
        <w:lang w:val="ru-RU"/>
      </w:rPr>
    </w:lvl>
    <w:lvl w:ilvl="8">
      <w:start w:val="1"/>
      <w:numFmt w:val="bullet"/>
      <w:lvlText w:val="▪"/>
      <w:lvlJc w:val="left"/>
      <w:pPr>
        <w:tabs>
          <w:tab w:val="num" w:pos="6540"/>
        </w:tabs>
        <w:ind w:left="6540" w:hanging="420"/>
      </w:pPr>
      <w:rPr>
        <w:rFonts w:ascii="Times" w:eastAsia="Times" w:hAnsi="Times" w:cs="Times"/>
        <w:color w:val="222222"/>
        <w:position w:val="0"/>
        <w:sz w:val="28"/>
        <w:szCs w:val="28"/>
        <w:u w:color="222222"/>
        <w:shd w:val="clear" w:color="auto" w:fill="FFFFFF"/>
        <w:lang w:val="ru-RU"/>
      </w:rPr>
    </w:lvl>
  </w:abstractNum>
  <w:abstractNum w:abstractNumId="160">
    <w:nsid w:val="638003CD"/>
    <w:multiLevelType w:val="hybridMultilevel"/>
    <w:tmpl w:val="1414C2F8"/>
    <w:styleLink w:val="43"/>
    <w:lvl w:ilvl="0" w:tplc="6096EF8A">
      <w:start w:val="1"/>
      <w:numFmt w:val="bullet"/>
      <w:lvlText w:val="•"/>
      <w:lvlJc w:val="left"/>
      <w:pPr>
        <w:tabs>
          <w:tab w:val="left" w:pos="993"/>
        </w:tabs>
        <w:ind w:left="128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FD405F0">
      <w:start w:val="1"/>
      <w:numFmt w:val="bullet"/>
      <w:lvlText w:val="o"/>
      <w:lvlJc w:val="left"/>
      <w:pPr>
        <w:tabs>
          <w:tab w:val="left" w:pos="993"/>
        </w:tabs>
        <w:ind w:left="200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1660D9E">
      <w:start w:val="1"/>
      <w:numFmt w:val="bullet"/>
      <w:lvlText w:val="▪"/>
      <w:lvlJc w:val="left"/>
      <w:pPr>
        <w:tabs>
          <w:tab w:val="left" w:pos="993"/>
        </w:tabs>
        <w:ind w:left="272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96B404">
      <w:start w:val="1"/>
      <w:numFmt w:val="bullet"/>
      <w:lvlText w:val="•"/>
      <w:lvlJc w:val="left"/>
      <w:pPr>
        <w:tabs>
          <w:tab w:val="left" w:pos="993"/>
        </w:tabs>
        <w:ind w:left="344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67A867A">
      <w:start w:val="1"/>
      <w:numFmt w:val="bullet"/>
      <w:lvlText w:val="o"/>
      <w:lvlJc w:val="left"/>
      <w:pPr>
        <w:tabs>
          <w:tab w:val="left" w:pos="993"/>
        </w:tabs>
        <w:ind w:left="416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5BA75A6">
      <w:start w:val="1"/>
      <w:numFmt w:val="bullet"/>
      <w:lvlText w:val="▪"/>
      <w:lvlJc w:val="left"/>
      <w:pPr>
        <w:tabs>
          <w:tab w:val="left" w:pos="993"/>
        </w:tabs>
        <w:ind w:left="488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1589AE4">
      <w:start w:val="1"/>
      <w:numFmt w:val="bullet"/>
      <w:lvlText w:val="•"/>
      <w:lvlJc w:val="left"/>
      <w:pPr>
        <w:tabs>
          <w:tab w:val="left" w:pos="993"/>
        </w:tabs>
        <w:ind w:left="560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0DCBA2C">
      <w:start w:val="1"/>
      <w:numFmt w:val="bullet"/>
      <w:lvlText w:val="o"/>
      <w:lvlJc w:val="left"/>
      <w:pPr>
        <w:tabs>
          <w:tab w:val="left" w:pos="993"/>
        </w:tabs>
        <w:ind w:left="632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6846FB4">
      <w:start w:val="1"/>
      <w:numFmt w:val="bullet"/>
      <w:lvlText w:val="▪"/>
      <w:lvlJc w:val="left"/>
      <w:pPr>
        <w:tabs>
          <w:tab w:val="left" w:pos="993"/>
        </w:tabs>
        <w:ind w:left="704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1">
    <w:nsid w:val="64E87732"/>
    <w:multiLevelType w:val="hybridMultilevel"/>
    <w:tmpl w:val="074407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2">
    <w:nsid w:val="64F843D4"/>
    <w:multiLevelType w:val="hybridMultilevel"/>
    <w:tmpl w:val="C82AB080"/>
    <w:styleLink w:val="WWNum112"/>
    <w:lvl w:ilvl="0" w:tplc="A18288FA">
      <w:start w:val="1"/>
      <w:numFmt w:val="decimal"/>
      <w:lvlText w:val="%1."/>
      <w:lvlJc w:val="left"/>
      <w:pPr>
        <w:ind w:left="634" w:hanging="360"/>
      </w:pPr>
    </w:lvl>
    <w:lvl w:ilvl="1" w:tplc="04190019">
      <w:start w:val="1"/>
      <w:numFmt w:val="lowerLetter"/>
      <w:lvlText w:val="%2."/>
      <w:lvlJc w:val="left"/>
      <w:pPr>
        <w:ind w:left="1397" w:hanging="360"/>
      </w:pPr>
    </w:lvl>
    <w:lvl w:ilvl="2" w:tplc="0419001B">
      <w:start w:val="1"/>
      <w:numFmt w:val="lowerRoman"/>
      <w:lvlText w:val="%3."/>
      <w:lvlJc w:val="right"/>
      <w:pPr>
        <w:ind w:left="2117" w:hanging="180"/>
      </w:pPr>
    </w:lvl>
    <w:lvl w:ilvl="3" w:tplc="0419000F">
      <w:start w:val="1"/>
      <w:numFmt w:val="decimal"/>
      <w:lvlText w:val="%4."/>
      <w:lvlJc w:val="left"/>
      <w:pPr>
        <w:ind w:left="2837" w:hanging="360"/>
      </w:pPr>
    </w:lvl>
    <w:lvl w:ilvl="4" w:tplc="04190019">
      <w:start w:val="1"/>
      <w:numFmt w:val="lowerLetter"/>
      <w:lvlText w:val="%5."/>
      <w:lvlJc w:val="left"/>
      <w:pPr>
        <w:ind w:left="3557" w:hanging="360"/>
      </w:pPr>
    </w:lvl>
    <w:lvl w:ilvl="5" w:tplc="0419001B">
      <w:start w:val="1"/>
      <w:numFmt w:val="lowerRoman"/>
      <w:lvlText w:val="%6."/>
      <w:lvlJc w:val="right"/>
      <w:pPr>
        <w:ind w:left="4277" w:hanging="180"/>
      </w:pPr>
    </w:lvl>
    <w:lvl w:ilvl="6" w:tplc="0419000F">
      <w:start w:val="1"/>
      <w:numFmt w:val="decimal"/>
      <w:lvlText w:val="%7."/>
      <w:lvlJc w:val="left"/>
      <w:pPr>
        <w:ind w:left="4997" w:hanging="360"/>
      </w:pPr>
    </w:lvl>
    <w:lvl w:ilvl="7" w:tplc="04190019">
      <w:start w:val="1"/>
      <w:numFmt w:val="lowerLetter"/>
      <w:lvlText w:val="%8."/>
      <w:lvlJc w:val="left"/>
      <w:pPr>
        <w:ind w:left="5717" w:hanging="360"/>
      </w:pPr>
    </w:lvl>
    <w:lvl w:ilvl="8" w:tplc="0419001B">
      <w:start w:val="1"/>
      <w:numFmt w:val="lowerRoman"/>
      <w:lvlText w:val="%9."/>
      <w:lvlJc w:val="right"/>
      <w:pPr>
        <w:ind w:left="6437" w:hanging="180"/>
      </w:pPr>
    </w:lvl>
  </w:abstractNum>
  <w:abstractNum w:abstractNumId="163">
    <w:nsid w:val="655237CD"/>
    <w:multiLevelType w:val="hybridMultilevel"/>
    <w:tmpl w:val="169CD4EA"/>
    <w:lvl w:ilvl="0" w:tplc="BF1641B6">
      <w:start w:val="1"/>
      <w:numFmt w:val="bullet"/>
      <w:pStyle w:val="a5"/>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4">
    <w:nsid w:val="67ED45BB"/>
    <w:multiLevelType w:val="hybridMultilevel"/>
    <w:tmpl w:val="EF9E45E8"/>
    <w:styleLink w:val="WWNum162"/>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65">
    <w:nsid w:val="68A26BF2"/>
    <w:multiLevelType w:val="hybridMultilevel"/>
    <w:tmpl w:val="D97E2E7C"/>
    <w:styleLink w:val="69"/>
    <w:lvl w:ilvl="0" w:tplc="CD3E6C22">
      <w:start w:val="1"/>
      <w:numFmt w:val="decimal"/>
      <w:lvlText w:val="%1."/>
      <w:lvlJc w:val="left"/>
      <w:pPr>
        <w:tabs>
          <w:tab w:val="left" w:pos="993"/>
          <w:tab w:val="num" w:pos="1347"/>
        </w:tabs>
        <w:ind w:left="780" w:firstLine="14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CB1683E0">
      <w:start w:val="1"/>
      <w:numFmt w:val="decimal"/>
      <w:lvlText w:val="%2."/>
      <w:lvlJc w:val="left"/>
      <w:pPr>
        <w:tabs>
          <w:tab w:val="num" w:pos="993"/>
        </w:tabs>
        <w:ind w:left="426" w:firstLine="1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9446C1EA">
      <w:start w:val="1"/>
      <w:numFmt w:val="lowerRoman"/>
      <w:lvlText w:val="%3."/>
      <w:lvlJc w:val="left"/>
      <w:pPr>
        <w:ind w:left="779" w:hanging="21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C2E8E014">
      <w:start w:val="1"/>
      <w:numFmt w:val="decimal"/>
      <w:lvlText w:val="%4."/>
      <w:lvlJc w:val="left"/>
      <w:pPr>
        <w:tabs>
          <w:tab w:val="left" w:pos="993"/>
        </w:tabs>
        <w:ind w:left="1440" w:hanging="25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F26A7974">
      <w:start w:val="1"/>
      <w:numFmt w:val="lowerLetter"/>
      <w:lvlText w:val="%5."/>
      <w:lvlJc w:val="left"/>
      <w:pPr>
        <w:tabs>
          <w:tab w:val="left" w:pos="993"/>
        </w:tabs>
        <w:ind w:left="2160" w:hanging="24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3B02748">
      <w:start w:val="1"/>
      <w:numFmt w:val="lowerRoman"/>
      <w:lvlText w:val="%6."/>
      <w:lvlJc w:val="left"/>
      <w:pPr>
        <w:tabs>
          <w:tab w:val="left" w:pos="993"/>
        </w:tabs>
        <w:ind w:left="2880" w:hanging="17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755E3B8C">
      <w:start w:val="1"/>
      <w:numFmt w:val="decimal"/>
      <w:lvlText w:val="%7."/>
      <w:lvlJc w:val="left"/>
      <w:pPr>
        <w:tabs>
          <w:tab w:val="left" w:pos="993"/>
        </w:tabs>
        <w:ind w:left="3600" w:hanging="2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E0666086">
      <w:start w:val="1"/>
      <w:numFmt w:val="lowerLetter"/>
      <w:lvlText w:val="%8."/>
      <w:lvlJc w:val="left"/>
      <w:pPr>
        <w:tabs>
          <w:tab w:val="left" w:pos="993"/>
        </w:tabs>
        <w:ind w:left="4320" w:hanging="21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7324B6D6">
      <w:start w:val="1"/>
      <w:numFmt w:val="lowerRoman"/>
      <w:lvlText w:val="%9."/>
      <w:lvlJc w:val="left"/>
      <w:pPr>
        <w:tabs>
          <w:tab w:val="left" w:pos="993"/>
        </w:tabs>
        <w:ind w:left="5040" w:hanging="14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66">
    <w:nsid w:val="68EC039D"/>
    <w:multiLevelType w:val="multilevel"/>
    <w:tmpl w:val="BAF2616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7">
    <w:nsid w:val="692D35FE"/>
    <w:multiLevelType w:val="multilevel"/>
    <w:tmpl w:val="1CB46C1A"/>
    <w:styleLink w:val="List10"/>
    <w:lvl w:ilvl="0">
      <w:start w:val="1"/>
      <w:numFmt w:val="decimal"/>
      <w:lvlText w:val="%1)"/>
      <w:lvlJc w:val="left"/>
      <w:pPr>
        <w:tabs>
          <w:tab w:val="num" w:pos="1748"/>
        </w:tabs>
        <w:ind w:left="1748" w:hanging="1040"/>
      </w:pPr>
      <w:rPr>
        <w:rFonts w:ascii="Times" w:eastAsia="Times" w:hAnsi="Times" w:cs="Times"/>
        <w:position w:val="0"/>
        <w:sz w:val="28"/>
        <w:szCs w:val="28"/>
        <w:rtl w:val="0"/>
        <w:lang w:val="ru-RU"/>
      </w:rPr>
    </w:lvl>
    <w:lvl w:ilvl="1">
      <w:start w:val="1"/>
      <w:numFmt w:val="lowerLetter"/>
      <w:lvlText w:val="%2."/>
      <w:lvlJc w:val="left"/>
      <w:pPr>
        <w:tabs>
          <w:tab w:val="num" w:pos="1848"/>
        </w:tabs>
        <w:ind w:left="1848" w:hanging="420"/>
      </w:pPr>
      <w:rPr>
        <w:rFonts w:ascii="Times" w:eastAsia="Times" w:hAnsi="Times" w:cs="Times"/>
        <w:position w:val="0"/>
        <w:sz w:val="28"/>
        <w:szCs w:val="28"/>
        <w:rtl w:val="0"/>
        <w:lang w:val="ru-RU"/>
      </w:rPr>
    </w:lvl>
    <w:lvl w:ilvl="2">
      <w:start w:val="1"/>
      <w:numFmt w:val="lowerRoman"/>
      <w:lvlText w:val="%3."/>
      <w:lvlJc w:val="left"/>
      <w:pPr>
        <w:tabs>
          <w:tab w:val="num" w:pos="2557"/>
        </w:tabs>
        <w:ind w:left="2557" w:hanging="345"/>
      </w:pPr>
      <w:rPr>
        <w:rFonts w:ascii="Times" w:eastAsia="Times" w:hAnsi="Times" w:cs="Times"/>
        <w:position w:val="0"/>
        <w:sz w:val="28"/>
        <w:szCs w:val="28"/>
        <w:rtl w:val="0"/>
        <w:lang w:val="ru-RU"/>
      </w:rPr>
    </w:lvl>
    <w:lvl w:ilvl="3">
      <w:start w:val="1"/>
      <w:numFmt w:val="decimal"/>
      <w:lvlText w:val="%4."/>
      <w:lvlJc w:val="left"/>
      <w:pPr>
        <w:tabs>
          <w:tab w:val="num" w:pos="3288"/>
        </w:tabs>
        <w:ind w:left="3288" w:hanging="420"/>
      </w:pPr>
      <w:rPr>
        <w:rFonts w:ascii="Times" w:eastAsia="Times" w:hAnsi="Times" w:cs="Times"/>
        <w:position w:val="0"/>
        <w:sz w:val="28"/>
        <w:szCs w:val="28"/>
        <w:rtl w:val="0"/>
        <w:lang w:val="ru-RU"/>
      </w:rPr>
    </w:lvl>
    <w:lvl w:ilvl="4">
      <w:start w:val="1"/>
      <w:numFmt w:val="lowerLetter"/>
      <w:lvlText w:val="%5."/>
      <w:lvlJc w:val="left"/>
      <w:pPr>
        <w:tabs>
          <w:tab w:val="num" w:pos="4008"/>
        </w:tabs>
        <w:ind w:left="4008" w:hanging="420"/>
      </w:pPr>
      <w:rPr>
        <w:rFonts w:ascii="Times" w:eastAsia="Times" w:hAnsi="Times" w:cs="Times"/>
        <w:position w:val="0"/>
        <w:sz w:val="28"/>
        <w:szCs w:val="28"/>
        <w:rtl w:val="0"/>
        <w:lang w:val="ru-RU"/>
      </w:rPr>
    </w:lvl>
    <w:lvl w:ilvl="5">
      <w:start w:val="1"/>
      <w:numFmt w:val="lowerRoman"/>
      <w:lvlText w:val="%6."/>
      <w:lvlJc w:val="left"/>
      <w:pPr>
        <w:tabs>
          <w:tab w:val="num" w:pos="4717"/>
        </w:tabs>
        <w:ind w:left="4717" w:hanging="345"/>
      </w:pPr>
      <w:rPr>
        <w:rFonts w:ascii="Times" w:eastAsia="Times" w:hAnsi="Times" w:cs="Times"/>
        <w:position w:val="0"/>
        <w:sz w:val="28"/>
        <w:szCs w:val="28"/>
        <w:rtl w:val="0"/>
        <w:lang w:val="ru-RU"/>
      </w:rPr>
    </w:lvl>
    <w:lvl w:ilvl="6">
      <w:start w:val="1"/>
      <w:numFmt w:val="decimal"/>
      <w:lvlText w:val="%7."/>
      <w:lvlJc w:val="left"/>
      <w:pPr>
        <w:tabs>
          <w:tab w:val="num" w:pos="5448"/>
        </w:tabs>
        <w:ind w:left="5448" w:hanging="420"/>
      </w:pPr>
      <w:rPr>
        <w:rFonts w:ascii="Times" w:eastAsia="Times" w:hAnsi="Times" w:cs="Times"/>
        <w:position w:val="0"/>
        <w:sz w:val="28"/>
        <w:szCs w:val="28"/>
        <w:rtl w:val="0"/>
        <w:lang w:val="ru-RU"/>
      </w:rPr>
    </w:lvl>
    <w:lvl w:ilvl="7">
      <w:start w:val="1"/>
      <w:numFmt w:val="lowerLetter"/>
      <w:lvlText w:val="%8."/>
      <w:lvlJc w:val="left"/>
      <w:pPr>
        <w:tabs>
          <w:tab w:val="num" w:pos="6168"/>
        </w:tabs>
        <w:ind w:left="6168" w:hanging="420"/>
      </w:pPr>
      <w:rPr>
        <w:rFonts w:ascii="Times" w:eastAsia="Times" w:hAnsi="Times" w:cs="Times"/>
        <w:position w:val="0"/>
        <w:sz w:val="28"/>
        <w:szCs w:val="28"/>
        <w:rtl w:val="0"/>
        <w:lang w:val="ru-RU"/>
      </w:rPr>
    </w:lvl>
    <w:lvl w:ilvl="8">
      <w:start w:val="1"/>
      <w:numFmt w:val="lowerRoman"/>
      <w:lvlText w:val="%9."/>
      <w:lvlJc w:val="left"/>
      <w:pPr>
        <w:tabs>
          <w:tab w:val="num" w:pos="6877"/>
        </w:tabs>
        <w:ind w:left="6877" w:hanging="345"/>
      </w:pPr>
      <w:rPr>
        <w:rFonts w:ascii="Times" w:eastAsia="Times" w:hAnsi="Times" w:cs="Times"/>
        <w:position w:val="0"/>
        <w:sz w:val="28"/>
        <w:szCs w:val="28"/>
        <w:rtl w:val="0"/>
        <w:lang w:val="ru-RU"/>
      </w:rPr>
    </w:lvl>
  </w:abstractNum>
  <w:abstractNum w:abstractNumId="168">
    <w:nsid w:val="698A135B"/>
    <w:multiLevelType w:val="hybridMultilevel"/>
    <w:tmpl w:val="8DAEF2DC"/>
    <w:lvl w:ilvl="0" w:tplc="0419000F">
      <w:start w:val="1"/>
      <w:numFmt w:val="decimal"/>
      <w:lvlText w:val="%1."/>
      <w:lvlJc w:val="left"/>
      <w:pPr>
        <w:ind w:left="501"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69">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70">
    <w:nsid w:val="6B450002"/>
    <w:multiLevelType w:val="multilevel"/>
    <w:tmpl w:val="DE1EE608"/>
    <w:styleLink w:val="List24"/>
    <w:lvl w:ilvl="0">
      <w:start w:val="1"/>
      <w:numFmt w:val="decimal"/>
      <w:lvlText w:val="%1)"/>
      <w:lvlJc w:val="left"/>
      <w:pPr>
        <w:tabs>
          <w:tab w:val="num" w:pos="709"/>
        </w:tabs>
        <w:ind w:left="709" w:hanging="360"/>
      </w:pPr>
      <w:rPr>
        <w:rFonts w:ascii="Times" w:eastAsia="Times" w:hAnsi="Times" w:cs="Times"/>
        <w:position w:val="0"/>
        <w:sz w:val="28"/>
        <w:szCs w:val="28"/>
        <w:rtl w:val="0"/>
        <w:lang w:val="ru-RU"/>
      </w:rPr>
    </w:lvl>
    <w:lvl w:ilvl="1">
      <w:start w:val="1"/>
      <w:numFmt w:val="lowerLetter"/>
      <w:lvlText w:val="%2."/>
      <w:lvlJc w:val="left"/>
      <w:pPr>
        <w:tabs>
          <w:tab w:val="num" w:pos="1860"/>
        </w:tabs>
        <w:ind w:left="1860" w:hanging="420"/>
      </w:pPr>
      <w:rPr>
        <w:rFonts w:ascii="Times" w:eastAsia="Times" w:hAnsi="Times" w:cs="Times"/>
        <w:position w:val="0"/>
        <w:sz w:val="28"/>
        <w:szCs w:val="28"/>
        <w:rtl w:val="0"/>
        <w:lang w:val="ru-RU"/>
      </w:rPr>
    </w:lvl>
    <w:lvl w:ilvl="2">
      <w:start w:val="1"/>
      <w:numFmt w:val="lowerRoman"/>
      <w:lvlText w:val="%3."/>
      <w:lvlJc w:val="left"/>
      <w:pPr>
        <w:tabs>
          <w:tab w:val="num" w:pos="2569"/>
        </w:tabs>
        <w:ind w:left="2569" w:hanging="345"/>
      </w:pPr>
      <w:rPr>
        <w:rFonts w:ascii="Times" w:eastAsia="Times" w:hAnsi="Times" w:cs="Times"/>
        <w:position w:val="0"/>
        <w:sz w:val="28"/>
        <w:szCs w:val="28"/>
        <w:rtl w:val="0"/>
        <w:lang w:val="ru-RU"/>
      </w:rPr>
    </w:lvl>
    <w:lvl w:ilvl="3">
      <w:start w:val="1"/>
      <w:numFmt w:val="decimal"/>
      <w:lvlText w:val="%4."/>
      <w:lvlJc w:val="left"/>
      <w:pPr>
        <w:tabs>
          <w:tab w:val="num" w:pos="3300"/>
        </w:tabs>
        <w:ind w:left="3300" w:hanging="420"/>
      </w:pPr>
      <w:rPr>
        <w:rFonts w:ascii="Times" w:eastAsia="Times" w:hAnsi="Times" w:cs="Times"/>
        <w:position w:val="0"/>
        <w:sz w:val="28"/>
        <w:szCs w:val="28"/>
        <w:rtl w:val="0"/>
        <w:lang w:val="ru-RU"/>
      </w:rPr>
    </w:lvl>
    <w:lvl w:ilvl="4">
      <w:start w:val="1"/>
      <w:numFmt w:val="lowerLetter"/>
      <w:lvlText w:val="%5."/>
      <w:lvlJc w:val="left"/>
      <w:pPr>
        <w:tabs>
          <w:tab w:val="num" w:pos="4020"/>
        </w:tabs>
        <w:ind w:left="4020" w:hanging="420"/>
      </w:pPr>
      <w:rPr>
        <w:rFonts w:ascii="Times" w:eastAsia="Times" w:hAnsi="Times" w:cs="Times"/>
        <w:position w:val="0"/>
        <w:sz w:val="28"/>
        <w:szCs w:val="28"/>
        <w:rtl w:val="0"/>
        <w:lang w:val="ru-RU"/>
      </w:rPr>
    </w:lvl>
    <w:lvl w:ilvl="5">
      <w:start w:val="1"/>
      <w:numFmt w:val="lowerRoman"/>
      <w:lvlText w:val="%6."/>
      <w:lvlJc w:val="left"/>
      <w:pPr>
        <w:tabs>
          <w:tab w:val="num" w:pos="4729"/>
        </w:tabs>
        <w:ind w:left="4729" w:hanging="345"/>
      </w:pPr>
      <w:rPr>
        <w:rFonts w:ascii="Times" w:eastAsia="Times" w:hAnsi="Times" w:cs="Times"/>
        <w:position w:val="0"/>
        <w:sz w:val="28"/>
        <w:szCs w:val="28"/>
        <w:rtl w:val="0"/>
        <w:lang w:val="ru-RU"/>
      </w:rPr>
    </w:lvl>
    <w:lvl w:ilvl="6">
      <w:start w:val="1"/>
      <w:numFmt w:val="decimal"/>
      <w:lvlText w:val="%7."/>
      <w:lvlJc w:val="left"/>
      <w:pPr>
        <w:tabs>
          <w:tab w:val="num" w:pos="5460"/>
        </w:tabs>
        <w:ind w:left="5460" w:hanging="420"/>
      </w:pPr>
      <w:rPr>
        <w:rFonts w:ascii="Times" w:eastAsia="Times" w:hAnsi="Times" w:cs="Times"/>
        <w:position w:val="0"/>
        <w:sz w:val="28"/>
        <w:szCs w:val="28"/>
        <w:rtl w:val="0"/>
        <w:lang w:val="ru-RU"/>
      </w:rPr>
    </w:lvl>
    <w:lvl w:ilvl="7">
      <w:start w:val="1"/>
      <w:numFmt w:val="lowerLetter"/>
      <w:lvlText w:val="%8."/>
      <w:lvlJc w:val="left"/>
      <w:pPr>
        <w:tabs>
          <w:tab w:val="num" w:pos="6180"/>
        </w:tabs>
        <w:ind w:left="6180" w:hanging="420"/>
      </w:pPr>
      <w:rPr>
        <w:rFonts w:ascii="Times" w:eastAsia="Times" w:hAnsi="Times" w:cs="Times"/>
        <w:position w:val="0"/>
        <w:sz w:val="28"/>
        <w:szCs w:val="28"/>
        <w:rtl w:val="0"/>
        <w:lang w:val="ru-RU"/>
      </w:rPr>
    </w:lvl>
    <w:lvl w:ilvl="8">
      <w:start w:val="1"/>
      <w:numFmt w:val="lowerRoman"/>
      <w:lvlText w:val="%9."/>
      <w:lvlJc w:val="left"/>
      <w:pPr>
        <w:tabs>
          <w:tab w:val="num" w:pos="6889"/>
        </w:tabs>
        <w:ind w:left="6889" w:hanging="345"/>
      </w:pPr>
      <w:rPr>
        <w:rFonts w:ascii="Times" w:eastAsia="Times" w:hAnsi="Times" w:cs="Times"/>
        <w:position w:val="0"/>
        <w:sz w:val="28"/>
        <w:szCs w:val="28"/>
        <w:rtl w:val="0"/>
        <w:lang w:val="ru-RU"/>
      </w:rPr>
    </w:lvl>
  </w:abstractNum>
  <w:abstractNum w:abstractNumId="171">
    <w:nsid w:val="6BB12B48"/>
    <w:multiLevelType w:val="hybridMultilevel"/>
    <w:tmpl w:val="5E986558"/>
    <w:styleLink w:val="86"/>
    <w:lvl w:ilvl="0" w:tplc="4AB8DFD6">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6F65E18">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C6A13E2">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D3E5BB2">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6ACC0B8">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3CABA16">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4627232">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B365994">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460C200">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72">
    <w:nsid w:val="6C3506E7"/>
    <w:multiLevelType w:val="hybridMultilevel"/>
    <w:tmpl w:val="E382A912"/>
    <w:styleLink w:val="WWNum52"/>
    <w:lvl w:ilvl="0" w:tplc="04190005">
      <w:start w:val="1"/>
      <w:numFmt w:val="bullet"/>
      <w:lvlText w:val=""/>
      <w:lvlJc w:val="left"/>
      <w:pPr>
        <w:ind w:left="1495"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3">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74">
    <w:nsid w:val="6CA13E15"/>
    <w:multiLevelType w:val="hybridMultilevel"/>
    <w:tmpl w:val="FE3E190C"/>
    <w:styleLink w:val="84"/>
    <w:lvl w:ilvl="0" w:tplc="1F50C786">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E8E7810">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8F851EE">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BEE8B0E">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56AA8F8">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832C908">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1F21F72">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D11E244E">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974A8DE">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75">
    <w:nsid w:val="6CDC10EB"/>
    <w:multiLevelType w:val="hybridMultilevel"/>
    <w:tmpl w:val="632E52AA"/>
    <w:lvl w:ilvl="0" w:tplc="0419000F">
      <w:start w:val="1"/>
      <w:numFmt w:val="decimal"/>
      <w:lvlText w:val="%1."/>
      <w:lvlJc w:val="left"/>
      <w:pPr>
        <w:ind w:left="501"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76">
    <w:nsid w:val="6EA8617E"/>
    <w:multiLevelType w:val="hybridMultilevel"/>
    <w:tmpl w:val="D9E6D272"/>
    <w:styleLink w:val="200"/>
    <w:lvl w:ilvl="0" w:tplc="E18E829E">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78A44B4">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D78E47C">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A1E1E56">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107E285E">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5AE0A7E">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DA01576">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1CEA28A">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C10D130">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77">
    <w:nsid w:val="6ED23E2C"/>
    <w:multiLevelType w:val="hybridMultilevel"/>
    <w:tmpl w:val="FDE847CA"/>
    <w:lvl w:ilvl="0" w:tplc="118C9BFA">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8">
    <w:nsid w:val="700258AB"/>
    <w:multiLevelType w:val="hybridMultilevel"/>
    <w:tmpl w:val="A6DE3640"/>
    <w:styleLink w:val="74"/>
    <w:lvl w:ilvl="0" w:tplc="C3E4BA04">
      <w:start w:val="1"/>
      <w:numFmt w:val="decimal"/>
      <w:lvlText w:val="%1."/>
      <w:lvlJc w:val="left"/>
      <w:pPr>
        <w:tabs>
          <w:tab w:val="left" w:pos="284"/>
          <w:tab w:val="num" w:pos="720"/>
        </w:tabs>
        <w:ind w:left="153" w:firstLine="414"/>
      </w:pPr>
      <w:rPr>
        <w:rFonts w:hAnsi="Arial Unicode MS"/>
        <w:caps w:val="0"/>
        <w:smallCaps w:val="0"/>
        <w:strike w:val="0"/>
        <w:dstrike w:val="0"/>
        <w:color w:val="000000"/>
        <w:spacing w:val="0"/>
        <w:w w:val="100"/>
        <w:kern w:val="0"/>
        <w:position w:val="0"/>
        <w:highlight w:val="none"/>
        <w:vertAlign w:val="baseline"/>
      </w:rPr>
    </w:lvl>
    <w:lvl w:ilvl="1" w:tplc="99ACEBE8">
      <w:start w:val="1"/>
      <w:numFmt w:val="decimal"/>
      <w:lvlText w:val="%2."/>
      <w:lvlJc w:val="left"/>
      <w:pPr>
        <w:tabs>
          <w:tab w:val="num" w:pos="708"/>
        </w:tabs>
        <w:ind w:left="141"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B9C8CA5A">
      <w:start w:val="1"/>
      <w:numFmt w:val="decimal"/>
      <w:suff w:val="nothing"/>
      <w:lvlText w:val="%3."/>
      <w:lvlJc w:val="left"/>
      <w:pPr>
        <w:ind w:left="720" w:firstLine="4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7CAD39E">
      <w:start w:val="1"/>
      <w:numFmt w:val="decimal"/>
      <w:lvlText w:val="%4."/>
      <w:lvlJc w:val="left"/>
      <w:pPr>
        <w:ind w:left="1440" w:hanging="30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F058E826">
      <w:start w:val="1"/>
      <w:numFmt w:val="decimal"/>
      <w:lvlText w:val="%5."/>
      <w:lvlJc w:val="left"/>
      <w:pPr>
        <w:ind w:left="2160" w:hanging="30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B40296A">
      <w:start w:val="1"/>
      <w:numFmt w:val="decimal"/>
      <w:lvlText w:val="%6."/>
      <w:lvlJc w:val="left"/>
      <w:pPr>
        <w:ind w:left="2880" w:hanging="30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4EB629F6">
      <w:start w:val="1"/>
      <w:numFmt w:val="decimal"/>
      <w:lvlText w:val="%7."/>
      <w:lvlJc w:val="left"/>
      <w:pPr>
        <w:ind w:left="3600" w:hanging="30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41DCE2AE">
      <w:start w:val="1"/>
      <w:numFmt w:val="decimal"/>
      <w:lvlText w:val="%8."/>
      <w:lvlJc w:val="left"/>
      <w:pPr>
        <w:ind w:left="4320" w:hanging="30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E6281774">
      <w:start w:val="1"/>
      <w:numFmt w:val="decimal"/>
      <w:lvlText w:val="%9."/>
      <w:lvlJc w:val="left"/>
      <w:pPr>
        <w:ind w:left="5040" w:hanging="30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9">
    <w:nsid w:val="71EF21C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0">
    <w:nsid w:val="72E10119"/>
    <w:multiLevelType w:val="hybridMultilevel"/>
    <w:tmpl w:val="8446FED2"/>
    <w:styleLink w:val="WWNum53"/>
    <w:lvl w:ilvl="0" w:tplc="04190001">
      <w:start w:val="1"/>
      <w:numFmt w:val="bullet"/>
      <w:lvlText w:val=""/>
      <w:lvlJc w:val="left"/>
      <w:pPr>
        <w:ind w:left="0" w:hanging="360"/>
      </w:pPr>
      <w:rPr>
        <w:rFonts w:ascii="Symbol" w:hAnsi="Symbol" w:hint="default"/>
      </w:rPr>
    </w:lvl>
    <w:lvl w:ilvl="1" w:tplc="04190003">
      <w:start w:val="1"/>
      <w:numFmt w:val="bullet"/>
      <w:lvlText w:val="o"/>
      <w:lvlJc w:val="left"/>
      <w:pPr>
        <w:ind w:left="720" w:hanging="360"/>
      </w:pPr>
      <w:rPr>
        <w:rFonts w:ascii="Courier New" w:hAnsi="Courier New" w:cs="Courier New" w:hint="default"/>
      </w:rPr>
    </w:lvl>
    <w:lvl w:ilvl="2" w:tplc="04190005">
      <w:start w:val="1"/>
      <w:numFmt w:val="bullet"/>
      <w:lvlText w:val=""/>
      <w:lvlJc w:val="left"/>
      <w:pPr>
        <w:ind w:left="1440" w:hanging="360"/>
      </w:pPr>
      <w:rPr>
        <w:rFonts w:ascii="Wingdings" w:hAnsi="Wingdings" w:hint="default"/>
      </w:rPr>
    </w:lvl>
    <w:lvl w:ilvl="3" w:tplc="04190001">
      <w:start w:val="1"/>
      <w:numFmt w:val="bullet"/>
      <w:lvlText w:val=""/>
      <w:lvlJc w:val="left"/>
      <w:pPr>
        <w:ind w:left="2160" w:hanging="360"/>
      </w:pPr>
      <w:rPr>
        <w:rFonts w:ascii="Symbol" w:hAnsi="Symbol" w:hint="default"/>
      </w:rPr>
    </w:lvl>
    <w:lvl w:ilvl="4" w:tplc="04190003">
      <w:start w:val="1"/>
      <w:numFmt w:val="bullet"/>
      <w:lvlText w:val="o"/>
      <w:lvlJc w:val="left"/>
      <w:pPr>
        <w:ind w:left="2880" w:hanging="360"/>
      </w:pPr>
      <w:rPr>
        <w:rFonts w:ascii="Courier New" w:hAnsi="Courier New" w:cs="Courier New" w:hint="default"/>
      </w:rPr>
    </w:lvl>
    <w:lvl w:ilvl="5" w:tplc="04190005">
      <w:start w:val="1"/>
      <w:numFmt w:val="bullet"/>
      <w:lvlText w:val=""/>
      <w:lvlJc w:val="left"/>
      <w:pPr>
        <w:ind w:left="3600" w:hanging="360"/>
      </w:pPr>
      <w:rPr>
        <w:rFonts w:ascii="Wingdings" w:hAnsi="Wingdings" w:hint="default"/>
      </w:rPr>
    </w:lvl>
    <w:lvl w:ilvl="6" w:tplc="04190001">
      <w:start w:val="1"/>
      <w:numFmt w:val="bullet"/>
      <w:lvlText w:val=""/>
      <w:lvlJc w:val="left"/>
      <w:pPr>
        <w:ind w:left="4320" w:hanging="360"/>
      </w:pPr>
      <w:rPr>
        <w:rFonts w:ascii="Symbol" w:hAnsi="Symbol" w:hint="default"/>
      </w:rPr>
    </w:lvl>
    <w:lvl w:ilvl="7" w:tplc="04190003">
      <w:start w:val="1"/>
      <w:numFmt w:val="bullet"/>
      <w:lvlText w:val="o"/>
      <w:lvlJc w:val="left"/>
      <w:pPr>
        <w:ind w:left="5040" w:hanging="360"/>
      </w:pPr>
      <w:rPr>
        <w:rFonts w:ascii="Courier New" w:hAnsi="Courier New" w:cs="Courier New" w:hint="default"/>
      </w:rPr>
    </w:lvl>
    <w:lvl w:ilvl="8" w:tplc="04190005">
      <w:start w:val="1"/>
      <w:numFmt w:val="bullet"/>
      <w:lvlText w:val=""/>
      <w:lvlJc w:val="left"/>
      <w:pPr>
        <w:ind w:left="5760" w:hanging="360"/>
      </w:pPr>
      <w:rPr>
        <w:rFonts w:ascii="Wingdings" w:hAnsi="Wingdings" w:hint="default"/>
      </w:rPr>
    </w:lvl>
  </w:abstractNum>
  <w:abstractNum w:abstractNumId="181">
    <w:nsid w:val="737A6B98"/>
    <w:multiLevelType w:val="hybridMultilevel"/>
    <w:tmpl w:val="8DAEF2DC"/>
    <w:lvl w:ilvl="0" w:tplc="0419000F">
      <w:start w:val="1"/>
      <w:numFmt w:val="decimal"/>
      <w:lvlText w:val="%1."/>
      <w:lvlJc w:val="left"/>
      <w:pPr>
        <w:ind w:left="501"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82">
    <w:nsid w:val="755047FD"/>
    <w:multiLevelType w:val="hybridMultilevel"/>
    <w:tmpl w:val="11F2B8A0"/>
    <w:styleLink w:val="27"/>
    <w:lvl w:ilvl="0" w:tplc="6D1C2D62">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C323C96">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39232A4">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5E2C4FE">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1DEDB16">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222DB10">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0E858CC">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CF41BC4">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C8C46F8">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83">
    <w:nsid w:val="75C13D81"/>
    <w:multiLevelType w:val="multilevel"/>
    <w:tmpl w:val="722ED736"/>
    <w:styleLink w:val="List11"/>
    <w:lvl w:ilvl="0">
      <w:start w:val="1"/>
      <w:numFmt w:val="decimal"/>
      <w:lvlText w:val="%1)"/>
      <w:lvlJc w:val="left"/>
      <w:pPr>
        <w:tabs>
          <w:tab w:val="num" w:pos="1701"/>
        </w:tabs>
        <w:ind w:left="1701" w:hanging="992"/>
      </w:pPr>
      <w:rPr>
        <w:rFonts w:ascii="Times" w:eastAsia="Times" w:hAnsi="Times" w:cs="Times"/>
        <w:position w:val="0"/>
        <w:sz w:val="28"/>
        <w:szCs w:val="28"/>
        <w:rtl w:val="0"/>
        <w:lang w:val="ru-RU"/>
      </w:rPr>
    </w:lvl>
    <w:lvl w:ilvl="1">
      <w:start w:val="1"/>
      <w:numFmt w:val="lowerLetter"/>
      <w:lvlText w:val="%2."/>
      <w:lvlJc w:val="left"/>
      <w:pPr>
        <w:tabs>
          <w:tab w:val="num" w:pos="1500"/>
        </w:tabs>
        <w:ind w:left="1500" w:hanging="420"/>
      </w:pPr>
      <w:rPr>
        <w:rFonts w:ascii="Times" w:eastAsia="Times" w:hAnsi="Times" w:cs="Times"/>
        <w:position w:val="0"/>
        <w:sz w:val="28"/>
        <w:szCs w:val="28"/>
        <w:rtl w:val="0"/>
        <w:lang w:val="ru-RU"/>
      </w:rPr>
    </w:lvl>
    <w:lvl w:ilvl="2">
      <w:start w:val="1"/>
      <w:numFmt w:val="lowerRoman"/>
      <w:lvlText w:val="%3."/>
      <w:lvlJc w:val="left"/>
      <w:pPr>
        <w:tabs>
          <w:tab w:val="num" w:pos="2209"/>
        </w:tabs>
        <w:ind w:left="2209" w:hanging="345"/>
      </w:pPr>
      <w:rPr>
        <w:rFonts w:ascii="Times" w:eastAsia="Times" w:hAnsi="Times" w:cs="Times"/>
        <w:position w:val="0"/>
        <w:sz w:val="28"/>
        <w:szCs w:val="28"/>
        <w:rtl w:val="0"/>
        <w:lang w:val="ru-RU"/>
      </w:rPr>
    </w:lvl>
    <w:lvl w:ilvl="3">
      <w:start w:val="1"/>
      <w:numFmt w:val="decimal"/>
      <w:lvlText w:val="%4."/>
      <w:lvlJc w:val="left"/>
      <w:pPr>
        <w:tabs>
          <w:tab w:val="num" w:pos="2940"/>
        </w:tabs>
        <w:ind w:left="2940" w:hanging="420"/>
      </w:pPr>
      <w:rPr>
        <w:rFonts w:ascii="Times" w:eastAsia="Times" w:hAnsi="Times" w:cs="Times"/>
        <w:position w:val="0"/>
        <w:sz w:val="28"/>
        <w:szCs w:val="28"/>
        <w:rtl w:val="0"/>
        <w:lang w:val="ru-RU"/>
      </w:rPr>
    </w:lvl>
    <w:lvl w:ilvl="4">
      <w:start w:val="1"/>
      <w:numFmt w:val="lowerLetter"/>
      <w:lvlText w:val="%5."/>
      <w:lvlJc w:val="left"/>
      <w:pPr>
        <w:tabs>
          <w:tab w:val="num" w:pos="3660"/>
        </w:tabs>
        <w:ind w:left="3660" w:hanging="420"/>
      </w:pPr>
      <w:rPr>
        <w:rFonts w:ascii="Times" w:eastAsia="Times" w:hAnsi="Times" w:cs="Times"/>
        <w:position w:val="0"/>
        <w:sz w:val="28"/>
        <w:szCs w:val="28"/>
        <w:rtl w:val="0"/>
        <w:lang w:val="ru-RU"/>
      </w:rPr>
    </w:lvl>
    <w:lvl w:ilvl="5">
      <w:start w:val="1"/>
      <w:numFmt w:val="lowerRoman"/>
      <w:lvlText w:val="%6."/>
      <w:lvlJc w:val="left"/>
      <w:pPr>
        <w:tabs>
          <w:tab w:val="num" w:pos="4369"/>
        </w:tabs>
        <w:ind w:left="4369" w:hanging="345"/>
      </w:pPr>
      <w:rPr>
        <w:rFonts w:ascii="Times" w:eastAsia="Times" w:hAnsi="Times" w:cs="Times"/>
        <w:position w:val="0"/>
        <w:sz w:val="28"/>
        <w:szCs w:val="28"/>
        <w:rtl w:val="0"/>
        <w:lang w:val="ru-RU"/>
      </w:rPr>
    </w:lvl>
    <w:lvl w:ilvl="6">
      <w:start w:val="1"/>
      <w:numFmt w:val="decimal"/>
      <w:lvlText w:val="%7."/>
      <w:lvlJc w:val="left"/>
      <w:pPr>
        <w:tabs>
          <w:tab w:val="num" w:pos="5100"/>
        </w:tabs>
        <w:ind w:left="5100" w:hanging="420"/>
      </w:pPr>
      <w:rPr>
        <w:rFonts w:ascii="Times" w:eastAsia="Times" w:hAnsi="Times" w:cs="Times"/>
        <w:position w:val="0"/>
        <w:sz w:val="28"/>
        <w:szCs w:val="28"/>
        <w:rtl w:val="0"/>
        <w:lang w:val="ru-RU"/>
      </w:rPr>
    </w:lvl>
    <w:lvl w:ilvl="7">
      <w:start w:val="1"/>
      <w:numFmt w:val="lowerLetter"/>
      <w:lvlText w:val="%8."/>
      <w:lvlJc w:val="left"/>
      <w:pPr>
        <w:tabs>
          <w:tab w:val="num" w:pos="5820"/>
        </w:tabs>
        <w:ind w:left="5820" w:hanging="420"/>
      </w:pPr>
      <w:rPr>
        <w:rFonts w:ascii="Times" w:eastAsia="Times" w:hAnsi="Times" w:cs="Times"/>
        <w:position w:val="0"/>
        <w:sz w:val="28"/>
        <w:szCs w:val="28"/>
        <w:rtl w:val="0"/>
        <w:lang w:val="ru-RU"/>
      </w:rPr>
    </w:lvl>
    <w:lvl w:ilvl="8">
      <w:start w:val="1"/>
      <w:numFmt w:val="lowerRoman"/>
      <w:lvlText w:val="%9."/>
      <w:lvlJc w:val="left"/>
      <w:pPr>
        <w:tabs>
          <w:tab w:val="num" w:pos="6529"/>
        </w:tabs>
        <w:ind w:left="6529" w:hanging="345"/>
      </w:pPr>
      <w:rPr>
        <w:rFonts w:ascii="Times" w:eastAsia="Times" w:hAnsi="Times" w:cs="Times"/>
        <w:position w:val="0"/>
        <w:sz w:val="28"/>
        <w:szCs w:val="28"/>
        <w:rtl w:val="0"/>
        <w:lang w:val="ru-RU"/>
      </w:rPr>
    </w:lvl>
  </w:abstractNum>
  <w:abstractNum w:abstractNumId="184">
    <w:nsid w:val="76805D1C"/>
    <w:multiLevelType w:val="hybridMultilevel"/>
    <w:tmpl w:val="A24CD0E8"/>
    <w:styleLink w:val="WWNum122"/>
    <w:lvl w:ilvl="0" w:tplc="04190001">
      <w:start w:val="1"/>
      <w:numFmt w:val="bullet"/>
      <w:lvlText w:val=""/>
      <w:lvlJc w:val="left"/>
      <w:pPr>
        <w:tabs>
          <w:tab w:val="num" w:pos="0"/>
        </w:tabs>
        <w:ind w:left="0" w:hanging="360"/>
      </w:pPr>
      <w:rPr>
        <w:rFonts w:ascii="Symbol" w:hAnsi="Symbol" w:cs="Symbol"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cs="Wingdings" w:hint="default"/>
      </w:rPr>
    </w:lvl>
    <w:lvl w:ilvl="3" w:tplc="04190001">
      <w:start w:val="1"/>
      <w:numFmt w:val="bullet"/>
      <w:lvlText w:val=""/>
      <w:lvlJc w:val="left"/>
      <w:pPr>
        <w:tabs>
          <w:tab w:val="num" w:pos="2160"/>
        </w:tabs>
        <w:ind w:left="2160" w:hanging="360"/>
      </w:pPr>
      <w:rPr>
        <w:rFonts w:ascii="Symbol" w:hAnsi="Symbol" w:cs="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cs="Wingdings" w:hint="default"/>
      </w:rPr>
    </w:lvl>
    <w:lvl w:ilvl="6" w:tplc="04190001">
      <w:start w:val="1"/>
      <w:numFmt w:val="bullet"/>
      <w:lvlText w:val=""/>
      <w:lvlJc w:val="left"/>
      <w:pPr>
        <w:tabs>
          <w:tab w:val="num" w:pos="4320"/>
        </w:tabs>
        <w:ind w:left="4320" w:hanging="360"/>
      </w:pPr>
      <w:rPr>
        <w:rFonts w:ascii="Symbol" w:hAnsi="Symbol" w:cs="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cs="Wingdings" w:hint="default"/>
      </w:rPr>
    </w:lvl>
  </w:abstractNum>
  <w:abstractNum w:abstractNumId="185">
    <w:nsid w:val="77B94E1A"/>
    <w:multiLevelType w:val="multilevel"/>
    <w:tmpl w:val="4B38F172"/>
    <w:styleLink w:val="88"/>
    <w:lvl w:ilvl="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80" w:hanging="72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080"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440" w:hanging="108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440"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1800" w:hanging="144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160" w:hanging="180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160" w:hanging="180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520" w:hanging="2160"/>
      </w:pPr>
      <w:rPr>
        <w:rFonts w:hAnsi="Arial Unicode MS"/>
        <w:caps w:val="0"/>
        <w:smallCaps w:val="0"/>
        <w:strike w:val="0"/>
        <w:dstrike w:val="0"/>
        <w:color w:val="000000"/>
        <w:spacing w:val="0"/>
        <w:w w:val="100"/>
        <w:kern w:val="0"/>
        <w:position w:val="0"/>
        <w:highlight w:val="none"/>
        <w:vertAlign w:val="baseline"/>
      </w:rPr>
    </w:lvl>
  </w:abstractNum>
  <w:abstractNum w:abstractNumId="186">
    <w:nsid w:val="77CD50B1"/>
    <w:multiLevelType w:val="multilevel"/>
    <w:tmpl w:val="C65E8F7E"/>
    <w:styleLink w:val="WWNum34"/>
    <w:lvl w:ilvl="0">
      <w:start w:val="1"/>
      <w:numFmt w:val="decimal"/>
      <w:lvlText w:val="%1."/>
      <w:lvlJc w:val="left"/>
      <w:pPr>
        <w:tabs>
          <w:tab w:val="num" w:pos="720"/>
        </w:tabs>
        <w:ind w:left="720" w:hanging="360"/>
      </w:pPr>
    </w:lvl>
    <w:lvl w:ilvl="1">
      <w:start w:val="1"/>
      <w:numFmt w:val="decimal"/>
      <w:lvlText w:val="%2."/>
      <w:lvlJc w:val="left"/>
      <w:pPr>
        <w:tabs>
          <w:tab w:val="num" w:pos="644"/>
        </w:tabs>
        <w:ind w:left="644"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7">
    <w:nsid w:val="788A076E"/>
    <w:multiLevelType w:val="hybridMultilevel"/>
    <w:tmpl w:val="52CE4378"/>
    <w:styleLink w:val="79"/>
    <w:lvl w:ilvl="0" w:tplc="B0728726">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CE4AE1E">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714D3A6">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996FDAA">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BEA24C6">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5F4CCE4">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3A018E2">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DA96300E">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730F226">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88">
    <w:nsid w:val="78FB7715"/>
    <w:multiLevelType w:val="hybridMultilevel"/>
    <w:tmpl w:val="68F27E32"/>
    <w:styleLink w:val="64"/>
    <w:lvl w:ilvl="0" w:tplc="DB2E3706">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7AAAE8A">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8F0D09A">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A88B062">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8861D12">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7DAC924">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E54F28A">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050D7EC">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787130">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89">
    <w:nsid w:val="7A090E03"/>
    <w:multiLevelType w:val="hybridMultilevel"/>
    <w:tmpl w:val="6D523C60"/>
    <w:styleLink w:val="34"/>
    <w:lvl w:ilvl="0" w:tplc="A7C6EE06">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5A6A93A">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16A2350">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AC2EEE2">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0247910">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A6A971A">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4C437E6">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8F4E2DA">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00060">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90">
    <w:nsid w:val="7A281671"/>
    <w:multiLevelType w:val="hybridMultilevel"/>
    <w:tmpl w:val="591028C8"/>
    <w:styleLink w:val="73"/>
    <w:lvl w:ilvl="0" w:tplc="C7EA1914">
      <w:start w:val="1"/>
      <w:numFmt w:val="decimal"/>
      <w:lvlText w:val="%1."/>
      <w:lvlJc w:val="left"/>
      <w:pPr>
        <w:tabs>
          <w:tab w:val="left" w:pos="284"/>
          <w:tab w:val="num" w:pos="720"/>
          <w:tab w:val="left" w:pos="1418"/>
        </w:tabs>
        <w:ind w:left="153" w:firstLine="414"/>
      </w:pPr>
      <w:rPr>
        <w:rFonts w:hAnsi="Arial Unicode MS"/>
        <w:caps w:val="0"/>
        <w:smallCaps w:val="0"/>
        <w:strike w:val="0"/>
        <w:dstrike w:val="0"/>
        <w:color w:val="000000"/>
        <w:spacing w:val="0"/>
        <w:w w:val="100"/>
        <w:kern w:val="0"/>
        <w:position w:val="0"/>
        <w:highlight w:val="none"/>
        <w:vertAlign w:val="baseline"/>
      </w:rPr>
    </w:lvl>
    <w:lvl w:ilvl="1" w:tplc="73DC55A2">
      <w:start w:val="1"/>
      <w:numFmt w:val="decimal"/>
      <w:lvlText w:val="%2."/>
      <w:lvlJc w:val="left"/>
      <w:pPr>
        <w:tabs>
          <w:tab w:val="left" w:pos="284"/>
          <w:tab w:val="left" w:pos="720"/>
          <w:tab w:val="num" w:pos="1287"/>
          <w:tab w:val="left" w:pos="1418"/>
        </w:tabs>
        <w:ind w:left="720" w:firstLine="436"/>
      </w:pPr>
      <w:rPr>
        <w:rFonts w:hAnsi="Arial Unicode MS"/>
        <w:caps w:val="0"/>
        <w:smallCaps w:val="0"/>
        <w:strike w:val="0"/>
        <w:dstrike w:val="0"/>
        <w:color w:val="000000"/>
        <w:spacing w:val="0"/>
        <w:w w:val="100"/>
        <w:kern w:val="0"/>
        <w:position w:val="0"/>
        <w:highlight w:val="none"/>
        <w:vertAlign w:val="baseline"/>
      </w:rPr>
    </w:lvl>
    <w:lvl w:ilvl="2" w:tplc="91FE5F78">
      <w:start w:val="1"/>
      <w:numFmt w:val="decimal"/>
      <w:lvlText w:val="%3."/>
      <w:lvlJc w:val="left"/>
      <w:pPr>
        <w:tabs>
          <w:tab w:val="left" w:pos="284"/>
          <w:tab w:val="left" w:pos="720"/>
          <w:tab w:val="left" w:pos="1418"/>
          <w:tab w:val="num" w:pos="2007"/>
        </w:tabs>
        <w:ind w:left="1440" w:firstLine="414"/>
      </w:pPr>
      <w:rPr>
        <w:rFonts w:hAnsi="Arial Unicode MS"/>
        <w:caps w:val="0"/>
        <w:smallCaps w:val="0"/>
        <w:strike w:val="0"/>
        <w:dstrike w:val="0"/>
        <w:color w:val="000000"/>
        <w:spacing w:val="0"/>
        <w:w w:val="100"/>
        <w:kern w:val="0"/>
        <w:position w:val="0"/>
        <w:highlight w:val="none"/>
        <w:vertAlign w:val="baseline"/>
      </w:rPr>
    </w:lvl>
    <w:lvl w:ilvl="3" w:tplc="07465266">
      <w:start w:val="1"/>
      <w:numFmt w:val="decimal"/>
      <w:lvlText w:val="%4."/>
      <w:lvlJc w:val="left"/>
      <w:pPr>
        <w:tabs>
          <w:tab w:val="left" w:pos="284"/>
          <w:tab w:val="left" w:pos="720"/>
          <w:tab w:val="left" w:pos="1418"/>
          <w:tab w:val="num" w:pos="2727"/>
        </w:tabs>
        <w:ind w:left="2160" w:firstLine="414"/>
      </w:pPr>
      <w:rPr>
        <w:rFonts w:hAnsi="Arial Unicode MS"/>
        <w:caps w:val="0"/>
        <w:smallCaps w:val="0"/>
        <w:strike w:val="0"/>
        <w:dstrike w:val="0"/>
        <w:color w:val="000000"/>
        <w:spacing w:val="0"/>
        <w:w w:val="100"/>
        <w:kern w:val="0"/>
        <w:position w:val="0"/>
        <w:highlight w:val="none"/>
        <w:vertAlign w:val="baseline"/>
      </w:rPr>
    </w:lvl>
    <w:lvl w:ilvl="4" w:tplc="8DD81942">
      <w:start w:val="1"/>
      <w:numFmt w:val="decimal"/>
      <w:lvlText w:val="%5."/>
      <w:lvlJc w:val="left"/>
      <w:pPr>
        <w:tabs>
          <w:tab w:val="left" w:pos="284"/>
          <w:tab w:val="left" w:pos="720"/>
          <w:tab w:val="left" w:pos="1418"/>
          <w:tab w:val="num" w:pos="3447"/>
        </w:tabs>
        <w:ind w:left="2880" w:firstLine="414"/>
      </w:pPr>
      <w:rPr>
        <w:rFonts w:hAnsi="Arial Unicode MS"/>
        <w:caps w:val="0"/>
        <w:smallCaps w:val="0"/>
        <w:strike w:val="0"/>
        <w:dstrike w:val="0"/>
        <w:color w:val="000000"/>
        <w:spacing w:val="0"/>
        <w:w w:val="100"/>
        <w:kern w:val="0"/>
        <w:position w:val="0"/>
        <w:highlight w:val="none"/>
        <w:vertAlign w:val="baseline"/>
      </w:rPr>
    </w:lvl>
    <w:lvl w:ilvl="5" w:tplc="3F24B2A4">
      <w:start w:val="1"/>
      <w:numFmt w:val="decimal"/>
      <w:lvlText w:val="%6."/>
      <w:lvlJc w:val="left"/>
      <w:pPr>
        <w:tabs>
          <w:tab w:val="left" w:pos="284"/>
          <w:tab w:val="left" w:pos="720"/>
          <w:tab w:val="left" w:pos="1418"/>
          <w:tab w:val="num" w:pos="4167"/>
        </w:tabs>
        <w:ind w:left="3600" w:firstLine="414"/>
      </w:pPr>
      <w:rPr>
        <w:rFonts w:hAnsi="Arial Unicode MS"/>
        <w:caps w:val="0"/>
        <w:smallCaps w:val="0"/>
        <w:strike w:val="0"/>
        <w:dstrike w:val="0"/>
        <w:color w:val="000000"/>
        <w:spacing w:val="0"/>
        <w:w w:val="100"/>
        <w:kern w:val="0"/>
        <w:position w:val="0"/>
        <w:highlight w:val="none"/>
        <w:vertAlign w:val="baseline"/>
      </w:rPr>
    </w:lvl>
    <w:lvl w:ilvl="6" w:tplc="B0006530">
      <w:start w:val="1"/>
      <w:numFmt w:val="decimal"/>
      <w:lvlText w:val="%7."/>
      <w:lvlJc w:val="left"/>
      <w:pPr>
        <w:tabs>
          <w:tab w:val="left" w:pos="284"/>
          <w:tab w:val="left" w:pos="720"/>
          <w:tab w:val="left" w:pos="1418"/>
          <w:tab w:val="num" w:pos="4887"/>
        </w:tabs>
        <w:ind w:left="4320" w:firstLine="414"/>
      </w:pPr>
      <w:rPr>
        <w:rFonts w:hAnsi="Arial Unicode MS"/>
        <w:caps w:val="0"/>
        <w:smallCaps w:val="0"/>
        <w:strike w:val="0"/>
        <w:dstrike w:val="0"/>
        <w:color w:val="000000"/>
        <w:spacing w:val="0"/>
        <w:w w:val="100"/>
        <w:kern w:val="0"/>
        <w:position w:val="0"/>
        <w:highlight w:val="none"/>
        <w:vertAlign w:val="baseline"/>
      </w:rPr>
    </w:lvl>
    <w:lvl w:ilvl="7" w:tplc="417EE712">
      <w:start w:val="1"/>
      <w:numFmt w:val="decimal"/>
      <w:lvlText w:val="%8."/>
      <w:lvlJc w:val="left"/>
      <w:pPr>
        <w:tabs>
          <w:tab w:val="left" w:pos="284"/>
          <w:tab w:val="left" w:pos="720"/>
          <w:tab w:val="left" w:pos="1418"/>
          <w:tab w:val="num" w:pos="5607"/>
        </w:tabs>
        <w:ind w:left="5040" w:firstLine="414"/>
      </w:pPr>
      <w:rPr>
        <w:rFonts w:hAnsi="Arial Unicode MS"/>
        <w:caps w:val="0"/>
        <w:smallCaps w:val="0"/>
        <w:strike w:val="0"/>
        <w:dstrike w:val="0"/>
        <w:color w:val="000000"/>
        <w:spacing w:val="0"/>
        <w:w w:val="100"/>
        <w:kern w:val="0"/>
        <w:position w:val="0"/>
        <w:highlight w:val="none"/>
        <w:vertAlign w:val="baseline"/>
      </w:rPr>
    </w:lvl>
    <w:lvl w:ilvl="8" w:tplc="389C3764">
      <w:start w:val="1"/>
      <w:numFmt w:val="decimal"/>
      <w:lvlText w:val="%9."/>
      <w:lvlJc w:val="left"/>
      <w:pPr>
        <w:tabs>
          <w:tab w:val="left" w:pos="284"/>
          <w:tab w:val="left" w:pos="720"/>
          <w:tab w:val="left" w:pos="1418"/>
          <w:tab w:val="num" w:pos="6327"/>
        </w:tabs>
        <w:ind w:left="5760" w:firstLine="414"/>
      </w:pPr>
      <w:rPr>
        <w:rFonts w:hAnsi="Arial Unicode MS"/>
        <w:caps w:val="0"/>
        <w:smallCaps w:val="0"/>
        <w:strike w:val="0"/>
        <w:dstrike w:val="0"/>
        <w:color w:val="000000"/>
        <w:spacing w:val="0"/>
        <w:w w:val="100"/>
        <w:kern w:val="0"/>
        <w:position w:val="0"/>
        <w:highlight w:val="none"/>
        <w:vertAlign w:val="baseline"/>
      </w:rPr>
    </w:lvl>
  </w:abstractNum>
  <w:abstractNum w:abstractNumId="191">
    <w:nsid w:val="7B485955"/>
    <w:multiLevelType w:val="multilevel"/>
    <w:tmpl w:val="CC9AD4D4"/>
    <w:styleLink w:val="List0"/>
    <w:lvl w:ilvl="0">
      <w:numFmt w:val="bullet"/>
      <w:lvlText w:val="•"/>
      <w:lvlJc w:val="left"/>
      <w:pPr>
        <w:tabs>
          <w:tab w:val="num" w:pos="284"/>
        </w:tabs>
        <w:ind w:left="284" w:hanging="284"/>
      </w:pPr>
      <w:rPr>
        <w:rFonts w:ascii="Times New Roman" w:eastAsia="Times New Roman" w:hAnsi="Times New Roman" w:cs="Times New Roman"/>
        <w:position w:val="0"/>
        <w:sz w:val="24"/>
        <w:szCs w:val="24"/>
        <w:lang w:val="ru-RU"/>
      </w:rPr>
    </w:lvl>
    <w:lvl w:ilvl="1">
      <w:start w:val="1"/>
      <w:numFmt w:val="bullet"/>
      <w:lvlText w:val="o"/>
      <w:lvlJc w:val="left"/>
      <w:pPr>
        <w:tabs>
          <w:tab w:val="num" w:pos="1500"/>
        </w:tabs>
        <w:ind w:left="1500" w:hanging="420"/>
      </w:pPr>
      <w:rPr>
        <w:rFonts w:ascii="Times" w:eastAsia="Times" w:hAnsi="Times" w:cs="Times"/>
        <w:position w:val="0"/>
        <w:sz w:val="28"/>
        <w:szCs w:val="28"/>
        <w:lang w:val="ru-RU"/>
      </w:rPr>
    </w:lvl>
    <w:lvl w:ilvl="2">
      <w:start w:val="1"/>
      <w:numFmt w:val="bullet"/>
      <w:lvlText w:val="▪"/>
      <w:lvlJc w:val="left"/>
      <w:pPr>
        <w:tabs>
          <w:tab w:val="num" w:pos="2220"/>
        </w:tabs>
        <w:ind w:left="2220" w:hanging="420"/>
      </w:pPr>
      <w:rPr>
        <w:rFonts w:ascii="Times" w:eastAsia="Times" w:hAnsi="Times" w:cs="Times"/>
        <w:position w:val="0"/>
        <w:sz w:val="28"/>
        <w:szCs w:val="28"/>
        <w:lang w:val="ru-RU"/>
      </w:rPr>
    </w:lvl>
    <w:lvl w:ilvl="3">
      <w:start w:val="1"/>
      <w:numFmt w:val="bullet"/>
      <w:lvlText w:val="▪"/>
      <w:lvlJc w:val="left"/>
      <w:pPr>
        <w:tabs>
          <w:tab w:val="num" w:pos="2940"/>
        </w:tabs>
        <w:ind w:left="2940" w:hanging="420"/>
      </w:pPr>
      <w:rPr>
        <w:rFonts w:ascii="Times" w:eastAsia="Times" w:hAnsi="Times" w:cs="Times"/>
        <w:position w:val="0"/>
        <w:sz w:val="28"/>
        <w:szCs w:val="28"/>
        <w:lang w:val="ru-RU"/>
      </w:rPr>
    </w:lvl>
    <w:lvl w:ilvl="4">
      <w:start w:val="1"/>
      <w:numFmt w:val="bullet"/>
      <w:lvlText w:val="▪"/>
      <w:lvlJc w:val="left"/>
      <w:pPr>
        <w:tabs>
          <w:tab w:val="num" w:pos="3660"/>
        </w:tabs>
        <w:ind w:left="3660" w:hanging="420"/>
      </w:pPr>
      <w:rPr>
        <w:rFonts w:ascii="Times" w:eastAsia="Times" w:hAnsi="Times" w:cs="Times"/>
        <w:position w:val="0"/>
        <w:sz w:val="28"/>
        <w:szCs w:val="28"/>
        <w:lang w:val="ru-RU"/>
      </w:rPr>
    </w:lvl>
    <w:lvl w:ilvl="5">
      <w:start w:val="1"/>
      <w:numFmt w:val="bullet"/>
      <w:lvlText w:val="▪"/>
      <w:lvlJc w:val="left"/>
      <w:pPr>
        <w:tabs>
          <w:tab w:val="num" w:pos="4380"/>
        </w:tabs>
        <w:ind w:left="4380" w:hanging="420"/>
      </w:pPr>
      <w:rPr>
        <w:rFonts w:ascii="Times" w:eastAsia="Times" w:hAnsi="Times" w:cs="Times"/>
        <w:position w:val="0"/>
        <w:sz w:val="28"/>
        <w:szCs w:val="28"/>
        <w:lang w:val="ru-RU"/>
      </w:rPr>
    </w:lvl>
    <w:lvl w:ilvl="6">
      <w:start w:val="1"/>
      <w:numFmt w:val="bullet"/>
      <w:lvlText w:val="▪"/>
      <w:lvlJc w:val="left"/>
      <w:pPr>
        <w:tabs>
          <w:tab w:val="num" w:pos="5100"/>
        </w:tabs>
        <w:ind w:left="5100" w:hanging="420"/>
      </w:pPr>
      <w:rPr>
        <w:rFonts w:ascii="Times" w:eastAsia="Times" w:hAnsi="Times" w:cs="Times"/>
        <w:position w:val="0"/>
        <w:sz w:val="28"/>
        <w:szCs w:val="28"/>
        <w:lang w:val="ru-RU"/>
      </w:rPr>
    </w:lvl>
    <w:lvl w:ilvl="7">
      <w:start w:val="1"/>
      <w:numFmt w:val="bullet"/>
      <w:lvlText w:val="▪"/>
      <w:lvlJc w:val="left"/>
      <w:pPr>
        <w:tabs>
          <w:tab w:val="num" w:pos="5820"/>
        </w:tabs>
        <w:ind w:left="5820" w:hanging="420"/>
      </w:pPr>
      <w:rPr>
        <w:rFonts w:ascii="Times" w:eastAsia="Times" w:hAnsi="Times" w:cs="Times"/>
        <w:position w:val="0"/>
        <w:sz w:val="28"/>
        <w:szCs w:val="28"/>
        <w:lang w:val="ru-RU"/>
      </w:rPr>
    </w:lvl>
    <w:lvl w:ilvl="8">
      <w:start w:val="1"/>
      <w:numFmt w:val="bullet"/>
      <w:lvlText w:val="▪"/>
      <w:lvlJc w:val="left"/>
      <w:pPr>
        <w:tabs>
          <w:tab w:val="num" w:pos="6540"/>
        </w:tabs>
        <w:ind w:left="6540" w:hanging="420"/>
      </w:pPr>
      <w:rPr>
        <w:rFonts w:ascii="Times" w:eastAsia="Times" w:hAnsi="Times" w:cs="Times"/>
        <w:position w:val="0"/>
        <w:sz w:val="28"/>
        <w:szCs w:val="28"/>
        <w:lang w:val="ru-RU"/>
      </w:rPr>
    </w:lvl>
  </w:abstractNum>
  <w:abstractNum w:abstractNumId="192">
    <w:nsid w:val="7B8166AF"/>
    <w:multiLevelType w:val="hybridMultilevel"/>
    <w:tmpl w:val="63762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3">
    <w:nsid w:val="7C5C32F2"/>
    <w:multiLevelType w:val="hybridMultilevel"/>
    <w:tmpl w:val="5C06B324"/>
    <w:styleLink w:val="39"/>
    <w:lvl w:ilvl="0" w:tplc="069CD1AE">
      <w:start w:val="1"/>
      <w:numFmt w:val="bullet"/>
      <w:lvlText w:val="•"/>
      <w:lvlJc w:val="left"/>
      <w:pPr>
        <w:ind w:left="128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1EA21EE">
      <w:start w:val="1"/>
      <w:numFmt w:val="bullet"/>
      <w:lvlText w:val="o"/>
      <w:lvlJc w:val="left"/>
      <w:pPr>
        <w:ind w:left="200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71CA4F6">
      <w:start w:val="1"/>
      <w:numFmt w:val="bullet"/>
      <w:lvlText w:val="▪"/>
      <w:lvlJc w:val="left"/>
      <w:pPr>
        <w:ind w:left="272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98C21B4">
      <w:start w:val="1"/>
      <w:numFmt w:val="bullet"/>
      <w:lvlText w:val="•"/>
      <w:lvlJc w:val="left"/>
      <w:pPr>
        <w:ind w:left="344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E2890CC">
      <w:start w:val="1"/>
      <w:numFmt w:val="bullet"/>
      <w:lvlText w:val="o"/>
      <w:lvlJc w:val="left"/>
      <w:pPr>
        <w:ind w:left="416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4521CC8">
      <w:start w:val="1"/>
      <w:numFmt w:val="bullet"/>
      <w:lvlText w:val="▪"/>
      <w:lvlJc w:val="left"/>
      <w:pPr>
        <w:ind w:left="488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A2E4840">
      <w:start w:val="1"/>
      <w:numFmt w:val="bullet"/>
      <w:lvlText w:val="•"/>
      <w:lvlJc w:val="left"/>
      <w:pPr>
        <w:ind w:left="560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A122656">
      <w:start w:val="1"/>
      <w:numFmt w:val="bullet"/>
      <w:lvlText w:val="o"/>
      <w:lvlJc w:val="left"/>
      <w:pPr>
        <w:ind w:left="632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2CE8E44">
      <w:start w:val="1"/>
      <w:numFmt w:val="bullet"/>
      <w:lvlText w:val="▪"/>
      <w:lvlJc w:val="left"/>
      <w:pPr>
        <w:ind w:left="704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94">
    <w:nsid w:val="7D3067ED"/>
    <w:multiLevelType w:val="multilevel"/>
    <w:tmpl w:val="6A1E9760"/>
    <w:styleLink w:val="List8"/>
    <w:lvl w:ilvl="0">
      <w:start w:val="1"/>
      <w:numFmt w:val="decimal"/>
      <w:lvlText w:val="%1)"/>
      <w:lvlJc w:val="left"/>
      <w:pPr>
        <w:tabs>
          <w:tab w:val="num" w:pos="1069"/>
        </w:tabs>
        <w:ind w:left="1069" w:hanging="360"/>
      </w:pPr>
      <w:rPr>
        <w:rFonts w:ascii="Times" w:eastAsia="Times" w:hAnsi="Times" w:cs="Times"/>
        <w:color w:val="252525"/>
        <w:position w:val="0"/>
        <w:sz w:val="28"/>
        <w:szCs w:val="28"/>
        <w:u w:color="252525"/>
        <w:shd w:val="clear" w:color="auto" w:fill="FFFFFF"/>
        <w:lang w:val="ru-RU"/>
      </w:rPr>
    </w:lvl>
    <w:lvl w:ilvl="1">
      <w:start w:val="1"/>
      <w:numFmt w:val="lowerLetter"/>
      <w:lvlText w:val="%2."/>
      <w:lvlJc w:val="left"/>
      <w:pPr>
        <w:tabs>
          <w:tab w:val="num" w:pos="1849"/>
        </w:tabs>
        <w:ind w:left="1849" w:hanging="420"/>
      </w:pPr>
      <w:rPr>
        <w:rFonts w:ascii="Times" w:eastAsia="Times" w:hAnsi="Times" w:cs="Times"/>
        <w:color w:val="252525"/>
        <w:position w:val="0"/>
        <w:sz w:val="28"/>
        <w:szCs w:val="28"/>
        <w:u w:color="252525"/>
        <w:shd w:val="clear" w:color="auto" w:fill="FFFFFF"/>
        <w:lang w:val="ru-RU"/>
      </w:rPr>
    </w:lvl>
    <w:lvl w:ilvl="2">
      <w:start w:val="1"/>
      <w:numFmt w:val="lowerRoman"/>
      <w:lvlText w:val="%3."/>
      <w:lvlJc w:val="left"/>
      <w:pPr>
        <w:tabs>
          <w:tab w:val="num" w:pos="2558"/>
        </w:tabs>
        <w:ind w:left="2558" w:hanging="345"/>
      </w:pPr>
      <w:rPr>
        <w:rFonts w:ascii="Times" w:eastAsia="Times" w:hAnsi="Times" w:cs="Times"/>
        <w:color w:val="252525"/>
        <w:position w:val="0"/>
        <w:sz w:val="28"/>
        <w:szCs w:val="28"/>
        <w:u w:color="252525"/>
        <w:shd w:val="clear" w:color="auto" w:fill="FFFFFF"/>
        <w:lang w:val="ru-RU"/>
      </w:rPr>
    </w:lvl>
    <w:lvl w:ilvl="3">
      <w:start w:val="1"/>
      <w:numFmt w:val="decimal"/>
      <w:lvlText w:val="%4."/>
      <w:lvlJc w:val="left"/>
      <w:pPr>
        <w:tabs>
          <w:tab w:val="num" w:pos="3289"/>
        </w:tabs>
        <w:ind w:left="3289" w:hanging="420"/>
      </w:pPr>
      <w:rPr>
        <w:rFonts w:ascii="Times" w:eastAsia="Times" w:hAnsi="Times" w:cs="Times"/>
        <w:color w:val="252525"/>
        <w:position w:val="0"/>
        <w:sz w:val="28"/>
        <w:szCs w:val="28"/>
        <w:u w:color="252525"/>
        <w:shd w:val="clear" w:color="auto" w:fill="FFFFFF"/>
        <w:lang w:val="ru-RU"/>
      </w:rPr>
    </w:lvl>
    <w:lvl w:ilvl="4">
      <w:start w:val="1"/>
      <w:numFmt w:val="lowerLetter"/>
      <w:lvlText w:val="%5."/>
      <w:lvlJc w:val="left"/>
      <w:pPr>
        <w:tabs>
          <w:tab w:val="num" w:pos="4009"/>
        </w:tabs>
        <w:ind w:left="4009" w:hanging="420"/>
      </w:pPr>
      <w:rPr>
        <w:rFonts w:ascii="Times" w:eastAsia="Times" w:hAnsi="Times" w:cs="Times"/>
        <w:color w:val="252525"/>
        <w:position w:val="0"/>
        <w:sz w:val="28"/>
        <w:szCs w:val="28"/>
        <w:u w:color="252525"/>
        <w:shd w:val="clear" w:color="auto" w:fill="FFFFFF"/>
        <w:lang w:val="ru-RU"/>
      </w:rPr>
    </w:lvl>
    <w:lvl w:ilvl="5">
      <w:start w:val="1"/>
      <w:numFmt w:val="lowerRoman"/>
      <w:lvlText w:val="%6."/>
      <w:lvlJc w:val="left"/>
      <w:pPr>
        <w:tabs>
          <w:tab w:val="num" w:pos="4718"/>
        </w:tabs>
        <w:ind w:left="4718" w:hanging="345"/>
      </w:pPr>
      <w:rPr>
        <w:rFonts w:ascii="Times" w:eastAsia="Times" w:hAnsi="Times" w:cs="Times"/>
        <w:color w:val="252525"/>
        <w:position w:val="0"/>
        <w:sz w:val="28"/>
        <w:szCs w:val="28"/>
        <w:u w:color="252525"/>
        <w:shd w:val="clear" w:color="auto" w:fill="FFFFFF"/>
        <w:lang w:val="ru-RU"/>
      </w:rPr>
    </w:lvl>
    <w:lvl w:ilvl="6">
      <w:start w:val="1"/>
      <w:numFmt w:val="decimal"/>
      <w:lvlText w:val="%7."/>
      <w:lvlJc w:val="left"/>
      <w:pPr>
        <w:tabs>
          <w:tab w:val="num" w:pos="5449"/>
        </w:tabs>
        <w:ind w:left="5449" w:hanging="420"/>
      </w:pPr>
      <w:rPr>
        <w:rFonts w:ascii="Times" w:eastAsia="Times" w:hAnsi="Times" w:cs="Times"/>
        <w:color w:val="252525"/>
        <w:position w:val="0"/>
        <w:sz w:val="28"/>
        <w:szCs w:val="28"/>
        <w:u w:color="252525"/>
        <w:shd w:val="clear" w:color="auto" w:fill="FFFFFF"/>
        <w:lang w:val="ru-RU"/>
      </w:rPr>
    </w:lvl>
    <w:lvl w:ilvl="7">
      <w:start w:val="1"/>
      <w:numFmt w:val="lowerLetter"/>
      <w:lvlText w:val="%8."/>
      <w:lvlJc w:val="left"/>
      <w:pPr>
        <w:tabs>
          <w:tab w:val="num" w:pos="6169"/>
        </w:tabs>
        <w:ind w:left="6169" w:hanging="420"/>
      </w:pPr>
      <w:rPr>
        <w:rFonts w:ascii="Times" w:eastAsia="Times" w:hAnsi="Times" w:cs="Times"/>
        <w:color w:val="252525"/>
        <w:position w:val="0"/>
        <w:sz w:val="28"/>
        <w:szCs w:val="28"/>
        <w:u w:color="252525"/>
        <w:shd w:val="clear" w:color="auto" w:fill="FFFFFF"/>
        <w:lang w:val="ru-RU"/>
      </w:rPr>
    </w:lvl>
    <w:lvl w:ilvl="8">
      <w:start w:val="1"/>
      <w:numFmt w:val="lowerRoman"/>
      <w:lvlText w:val="%9."/>
      <w:lvlJc w:val="left"/>
      <w:pPr>
        <w:tabs>
          <w:tab w:val="num" w:pos="6878"/>
        </w:tabs>
        <w:ind w:left="6878" w:hanging="345"/>
      </w:pPr>
      <w:rPr>
        <w:rFonts w:ascii="Times" w:eastAsia="Times" w:hAnsi="Times" w:cs="Times"/>
        <w:color w:val="252525"/>
        <w:position w:val="0"/>
        <w:sz w:val="28"/>
        <w:szCs w:val="28"/>
        <w:u w:color="252525"/>
        <w:shd w:val="clear" w:color="auto" w:fill="FFFFFF"/>
        <w:lang w:val="ru-RU"/>
      </w:rPr>
    </w:lvl>
  </w:abstractNum>
  <w:abstractNum w:abstractNumId="195">
    <w:nsid w:val="7D7544B9"/>
    <w:multiLevelType w:val="hybridMultilevel"/>
    <w:tmpl w:val="559EF250"/>
    <w:styleLink w:val="330"/>
    <w:lvl w:ilvl="0" w:tplc="9C06F9F4">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B0CB734">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814F3E6">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224402A">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1BFACC0C">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0DEBF52">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0C69502">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322FE9E">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3182DA6">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96">
    <w:nsid w:val="7DC70148"/>
    <w:multiLevelType w:val="multilevel"/>
    <w:tmpl w:val="4D0660CA"/>
    <w:styleLink w:val="53"/>
    <w:lvl w:ilvl="0">
      <w:start w:val="1"/>
      <w:numFmt w:val="decimal"/>
      <w:lvlText w:val="%1."/>
      <w:lvlJc w:val="left"/>
      <w:pPr>
        <w:ind w:left="420" w:hanging="42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800" w:hanging="1800"/>
      </w:pPr>
      <w:rPr>
        <w:rFonts w:hAnsi="Arial Unicode MS"/>
        <w:caps w:val="0"/>
        <w:smallCaps w:val="0"/>
        <w:strike w:val="0"/>
        <w:dstrike w:val="0"/>
        <w:color w:val="000000"/>
        <w:spacing w:val="0"/>
        <w:w w:val="100"/>
        <w:kern w:val="0"/>
        <w:position w:val="0"/>
        <w:highlight w:val="none"/>
        <w:vertAlign w:val="baseline"/>
      </w:rPr>
    </w:lvl>
  </w:abstractNum>
  <w:abstractNum w:abstractNumId="197">
    <w:nsid w:val="7F594455"/>
    <w:multiLevelType w:val="hybridMultilevel"/>
    <w:tmpl w:val="50041E76"/>
    <w:styleLink w:val="23"/>
    <w:lvl w:ilvl="0" w:tplc="F0D0FEC2">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334E5BE">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FF28592">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AB61926">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56EA762">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C4036DE">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F7286E0">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A1A85AA">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6B072">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98">
    <w:nsid w:val="7FCB6389"/>
    <w:multiLevelType w:val="hybridMultilevel"/>
    <w:tmpl w:val="98CC6BAC"/>
    <w:styleLink w:val="35"/>
    <w:lvl w:ilvl="0" w:tplc="0290C16E">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421A58CA">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5C254C8">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3924014">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2DC93B6">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99625BE">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6902872">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9227D36">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1AAC6BC">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num w:numId="1">
    <w:abstractNumId w:val="75"/>
  </w:num>
  <w:num w:numId="2">
    <w:abstractNumId w:val="184"/>
  </w:num>
  <w:num w:numId="3">
    <w:abstractNumId w:val="132"/>
  </w:num>
  <w:num w:numId="4">
    <w:abstractNumId w:val="172"/>
  </w:num>
  <w:num w:numId="5">
    <w:abstractNumId w:val="115"/>
  </w:num>
  <w:num w:numId="6">
    <w:abstractNumId w:val="100"/>
  </w:num>
  <w:num w:numId="7">
    <w:abstractNumId w:val="151"/>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0"/>
  </w:num>
  <w:num w:numId="11">
    <w:abstractNumId w:val="156"/>
  </w:num>
  <w:num w:numId="12">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num>
  <w:num w:numId="14">
    <w:abstractNumId w:val="10"/>
  </w:num>
  <w:num w:numId="15">
    <w:abstractNumId w:val="11"/>
  </w:num>
  <w:num w:numId="16">
    <w:abstractNumId w:val="9"/>
  </w:num>
  <w:num w:numId="17">
    <w:abstractNumId w:val="123"/>
  </w:num>
  <w:num w:numId="18">
    <w:abstractNumId w:val="104"/>
    <w:lvlOverride w:ilvl="0">
      <w:startOverride w:val="1"/>
    </w:lvlOverride>
  </w:num>
  <w:num w:numId="19">
    <w:abstractNumId w:val="107"/>
  </w:num>
  <w:num w:numId="20">
    <w:abstractNumId w:val="49"/>
  </w:num>
  <w:num w:numId="21">
    <w:abstractNumId w:val="42"/>
  </w:num>
  <w:num w:numId="22">
    <w:abstractNumId w:val="105"/>
  </w:num>
  <w:num w:numId="23">
    <w:abstractNumId w:val="161"/>
  </w:num>
  <w:num w:numId="24">
    <w:abstractNumId w:val="97"/>
  </w:num>
  <w:num w:numId="25">
    <w:abstractNumId w:val="39"/>
  </w:num>
  <w:num w:numId="26">
    <w:abstractNumId w:val="192"/>
  </w:num>
  <w:num w:numId="27">
    <w:abstractNumId w:val="67"/>
  </w:num>
  <w:num w:numId="28">
    <w:abstractNumId w:val="114"/>
  </w:num>
  <w:num w:numId="29">
    <w:abstractNumId w:val="166"/>
  </w:num>
  <w:num w:numId="30">
    <w:abstractNumId w:val="144"/>
  </w:num>
  <w:num w:numId="31">
    <w:abstractNumId w:val="163"/>
  </w:num>
  <w:num w:numId="32">
    <w:abstractNumId w:val="54"/>
  </w:num>
  <w:num w:numId="33">
    <w:abstractNumId w:val="191"/>
  </w:num>
  <w:num w:numId="34">
    <w:abstractNumId w:val="194"/>
  </w:num>
  <w:num w:numId="35">
    <w:abstractNumId w:val="69"/>
  </w:num>
  <w:num w:numId="36">
    <w:abstractNumId w:val="167"/>
  </w:num>
  <w:num w:numId="37">
    <w:abstractNumId w:val="183"/>
  </w:num>
  <w:num w:numId="38">
    <w:abstractNumId w:val="94"/>
  </w:num>
  <w:num w:numId="39">
    <w:abstractNumId w:val="112"/>
  </w:num>
  <w:num w:numId="40">
    <w:abstractNumId w:val="159"/>
  </w:num>
  <w:num w:numId="41">
    <w:abstractNumId w:val="79"/>
  </w:num>
  <w:num w:numId="42">
    <w:abstractNumId w:val="138"/>
  </w:num>
  <w:num w:numId="43">
    <w:abstractNumId w:val="77"/>
  </w:num>
  <w:num w:numId="44">
    <w:abstractNumId w:val="118"/>
  </w:num>
  <w:num w:numId="45">
    <w:abstractNumId w:val="60"/>
  </w:num>
  <w:num w:numId="46">
    <w:abstractNumId w:val="170"/>
  </w:num>
  <w:num w:numId="47">
    <w:abstractNumId w:val="131"/>
  </w:num>
  <w:num w:numId="48">
    <w:abstractNumId w:val="88"/>
  </w:num>
  <w:num w:numId="49">
    <w:abstractNumId w:val="47"/>
  </w:num>
  <w:num w:numId="50">
    <w:abstractNumId w:val="154"/>
  </w:num>
  <w:num w:numId="51">
    <w:abstractNumId w:val="66"/>
  </w:num>
  <w:num w:numId="52">
    <w:abstractNumId w:val="119"/>
  </w:num>
  <w:num w:numId="53">
    <w:abstractNumId w:val="101"/>
    <w:lvlOverride w:ilvl="0">
      <w:lvl w:ilvl="0">
        <w:start w:val="1"/>
        <w:numFmt w:val="decimal"/>
        <w:pStyle w:val="a2"/>
        <w:lvlText w:val="%1)"/>
        <w:lvlJc w:val="left"/>
        <w:pPr>
          <w:tabs>
            <w:tab w:val="num" w:pos="708"/>
          </w:tabs>
          <w:ind w:left="141" w:firstLine="426"/>
        </w:pPr>
        <w:rPr>
          <w:rFonts w:hAnsi="Arial Unicode MS"/>
          <w:b w:val="0"/>
          <w:caps w:val="0"/>
          <w:smallCaps w:val="0"/>
          <w:strike w:val="0"/>
          <w:dstrike w:val="0"/>
          <w:outline w:val="0"/>
          <w:emboss w:val="0"/>
          <w:imprint w:val="0"/>
          <w:spacing w:val="0"/>
          <w:w w:val="100"/>
          <w:kern w:val="0"/>
          <w:position w:val="0"/>
          <w:highlight w:val="none"/>
          <w:vertAlign w:val="baseline"/>
        </w:rPr>
      </w:lvl>
    </w:lvlOverride>
  </w:num>
  <w:num w:numId="54">
    <w:abstractNumId w:val="155"/>
  </w:num>
  <w:num w:numId="55">
    <w:abstractNumId w:val="149"/>
  </w:num>
  <w:num w:numId="56">
    <w:abstractNumId w:val="108"/>
  </w:num>
  <w:num w:numId="57">
    <w:abstractNumId w:val="135"/>
  </w:num>
  <w:num w:numId="58">
    <w:abstractNumId w:val="110"/>
  </w:num>
  <w:num w:numId="59">
    <w:abstractNumId w:val="103"/>
  </w:num>
  <w:num w:numId="60">
    <w:abstractNumId w:val="44"/>
  </w:num>
  <w:num w:numId="61">
    <w:abstractNumId w:val="45"/>
  </w:num>
  <w:num w:numId="62">
    <w:abstractNumId w:val="22"/>
  </w:num>
  <w:num w:numId="63">
    <w:abstractNumId w:val="157"/>
  </w:num>
  <w:num w:numId="64">
    <w:abstractNumId w:val="86"/>
  </w:num>
  <w:num w:numId="65">
    <w:abstractNumId w:val="65"/>
  </w:num>
  <w:num w:numId="66">
    <w:abstractNumId w:val="71"/>
  </w:num>
  <w:num w:numId="67">
    <w:abstractNumId w:val="32"/>
  </w:num>
  <w:num w:numId="68">
    <w:abstractNumId w:val="176"/>
  </w:num>
  <w:num w:numId="69">
    <w:abstractNumId w:val="36"/>
  </w:num>
  <w:num w:numId="70">
    <w:abstractNumId w:val="102"/>
  </w:num>
  <w:num w:numId="71">
    <w:abstractNumId w:val="197"/>
  </w:num>
  <w:num w:numId="72">
    <w:abstractNumId w:val="150"/>
  </w:num>
  <w:num w:numId="73">
    <w:abstractNumId w:val="17"/>
  </w:num>
  <w:num w:numId="74">
    <w:abstractNumId w:val="147"/>
  </w:num>
  <w:num w:numId="75">
    <w:abstractNumId w:val="182"/>
  </w:num>
  <w:num w:numId="76">
    <w:abstractNumId w:val="129"/>
  </w:num>
  <w:num w:numId="77">
    <w:abstractNumId w:val="90"/>
  </w:num>
  <w:num w:numId="78">
    <w:abstractNumId w:val="58"/>
  </w:num>
  <w:num w:numId="79">
    <w:abstractNumId w:val="124"/>
  </w:num>
  <w:num w:numId="80">
    <w:abstractNumId w:val="99"/>
  </w:num>
  <w:num w:numId="81">
    <w:abstractNumId w:val="195"/>
  </w:num>
  <w:num w:numId="82">
    <w:abstractNumId w:val="189"/>
  </w:num>
  <w:num w:numId="83">
    <w:abstractNumId w:val="198"/>
  </w:num>
  <w:num w:numId="84">
    <w:abstractNumId w:val="158"/>
  </w:num>
  <w:num w:numId="85">
    <w:abstractNumId w:val="126"/>
  </w:num>
  <w:num w:numId="86">
    <w:abstractNumId w:val="98"/>
  </w:num>
  <w:num w:numId="87">
    <w:abstractNumId w:val="193"/>
  </w:num>
  <w:num w:numId="88">
    <w:abstractNumId w:val="23"/>
  </w:num>
  <w:num w:numId="89">
    <w:abstractNumId w:val="106"/>
  </w:num>
  <w:num w:numId="90">
    <w:abstractNumId w:val="21"/>
  </w:num>
  <w:num w:numId="91">
    <w:abstractNumId w:val="160"/>
  </w:num>
  <w:num w:numId="92">
    <w:abstractNumId w:val="87"/>
  </w:num>
  <w:num w:numId="93">
    <w:abstractNumId w:val="62"/>
  </w:num>
  <w:num w:numId="94">
    <w:abstractNumId w:val="92"/>
  </w:num>
  <w:num w:numId="95">
    <w:abstractNumId w:val="72"/>
  </w:num>
  <w:num w:numId="96">
    <w:abstractNumId w:val="34"/>
  </w:num>
  <w:num w:numId="97">
    <w:abstractNumId w:val="80"/>
  </w:num>
  <w:num w:numId="98">
    <w:abstractNumId w:val="51"/>
  </w:num>
  <w:num w:numId="99">
    <w:abstractNumId w:val="30"/>
  </w:num>
  <w:num w:numId="100">
    <w:abstractNumId w:val="78"/>
  </w:num>
  <w:num w:numId="101">
    <w:abstractNumId w:val="196"/>
  </w:num>
  <w:num w:numId="102">
    <w:abstractNumId w:val="16"/>
  </w:num>
  <w:num w:numId="103">
    <w:abstractNumId w:val="95"/>
  </w:num>
  <w:num w:numId="104">
    <w:abstractNumId w:val="84"/>
  </w:num>
  <w:num w:numId="105">
    <w:abstractNumId w:val="117"/>
  </w:num>
  <w:num w:numId="106">
    <w:abstractNumId w:val="122"/>
  </w:num>
  <w:num w:numId="107">
    <w:abstractNumId w:val="15"/>
  </w:num>
  <w:num w:numId="108">
    <w:abstractNumId w:val="27"/>
  </w:num>
  <w:num w:numId="109">
    <w:abstractNumId w:val="24"/>
  </w:num>
  <w:num w:numId="110">
    <w:abstractNumId w:val="116"/>
  </w:num>
  <w:num w:numId="111">
    <w:abstractNumId w:val="113"/>
  </w:num>
  <w:num w:numId="112">
    <w:abstractNumId w:val="188"/>
  </w:num>
  <w:num w:numId="113">
    <w:abstractNumId w:val="55"/>
  </w:num>
  <w:num w:numId="114">
    <w:abstractNumId w:val="141"/>
  </w:num>
  <w:num w:numId="115">
    <w:abstractNumId w:val="148"/>
  </w:num>
  <w:num w:numId="116">
    <w:abstractNumId w:val="83"/>
  </w:num>
  <w:num w:numId="117">
    <w:abstractNumId w:val="165"/>
  </w:num>
  <w:num w:numId="118">
    <w:abstractNumId w:val="12"/>
  </w:num>
  <w:num w:numId="119">
    <w:abstractNumId w:val="134"/>
  </w:num>
  <w:num w:numId="120">
    <w:abstractNumId w:val="139"/>
  </w:num>
  <w:num w:numId="121">
    <w:abstractNumId w:val="190"/>
  </w:num>
  <w:num w:numId="122">
    <w:abstractNumId w:val="178"/>
  </w:num>
  <w:num w:numId="123">
    <w:abstractNumId w:val="121"/>
  </w:num>
  <w:num w:numId="124">
    <w:abstractNumId w:val="127"/>
  </w:num>
  <w:num w:numId="125">
    <w:abstractNumId w:val="68"/>
  </w:num>
  <w:num w:numId="126">
    <w:abstractNumId w:val="18"/>
  </w:num>
  <w:num w:numId="127">
    <w:abstractNumId w:val="187"/>
  </w:num>
  <w:num w:numId="128">
    <w:abstractNumId w:val="37"/>
  </w:num>
  <w:num w:numId="129">
    <w:abstractNumId w:val="130"/>
  </w:num>
  <w:num w:numId="130">
    <w:abstractNumId w:val="41"/>
  </w:num>
  <w:num w:numId="131">
    <w:abstractNumId w:val="48"/>
  </w:num>
  <w:num w:numId="132">
    <w:abstractNumId w:val="174"/>
  </w:num>
  <w:num w:numId="133">
    <w:abstractNumId w:val="133"/>
  </w:num>
  <w:num w:numId="134">
    <w:abstractNumId w:val="171"/>
  </w:num>
  <w:num w:numId="135">
    <w:abstractNumId w:val="96"/>
  </w:num>
  <w:num w:numId="136">
    <w:abstractNumId w:val="185"/>
  </w:num>
  <w:num w:numId="137">
    <w:abstractNumId w:val="82"/>
  </w:num>
  <w:num w:numId="138">
    <w:abstractNumId w:val="140"/>
  </w:num>
  <w:num w:numId="139">
    <w:abstractNumId w:val="146"/>
  </w:num>
  <w:num w:numId="140">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28"/>
  </w:num>
  <w:num w:numId="142">
    <w:abstractNumId w:val="81"/>
  </w:num>
  <w:num w:numId="143">
    <w:abstractNumId w:val="61"/>
  </w:num>
  <w:num w:numId="144">
    <w:abstractNumId w:val="15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45">
    <w:abstractNumId w:val="14"/>
  </w:num>
  <w:num w:numId="146">
    <w:abstractNumId w:val="19"/>
  </w:num>
  <w:num w:numId="147">
    <w:abstractNumId w:val="142"/>
  </w:num>
  <w:num w:numId="148">
    <w:abstractNumId w:val="57"/>
  </w:num>
  <w:num w:numId="149">
    <w:abstractNumId w:val="53"/>
  </w:num>
  <w:num w:numId="150">
    <w:abstractNumId w:val="59"/>
  </w:num>
  <w:num w:numId="151">
    <w:abstractNumId w:val="50"/>
  </w:num>
  <w:num w:numId="152">
    <w:abstractNumId w:val="13"/>
  </w:num>
  <w:num w:numId="153">
    <w:abstractNumId w:val="70"/>
  </w:num>
  <w:num w:numId="154">
    <w:abstractNumId w:val="137"/>
  </w:num>
  <w:num w:numId="155">
    <w:abstractNumId w:val="91"/>
  </w:num>
  <w:num w:numId="156">
    <w:abstractNumId w:val="29"/>
  </w:num>
  <w:num w:numId="157">
    <w:abstractNumId w:val="177"/>
  </w:num>
  <w:num w:numId="158">
    <w:abstractNumId w:val="56"/>
  </w:num>
  <w:num w:numId="159">
    <w:abstractNumId w:val="76"/>
  </w:num>
  <w:num w:numId="160">
    <w:abstractNumId w:val="85"/>
  </w:num>
  <w:num w:numId="161">
    <w:abstractNumId w:val="31"/>
  </w:num>
  <w:num w:numId="162">
    <w:abstractNumId w:val="136"/>
  </w:num>
  <w:num w:numId="163">
    <w:abstractNumId w:val="89"/>
  </w:num>
  <w:num w:numId="164">
    <w:abstractNumId w:val="152"/>
  </w:num>
  <w:num w:numId="165">
    <w:abstractNumId w:val="46"/>
  </w:num>
  <w:num w:numId="166">
    <w:abstractNumId w:val="120"/>
  </w:num>
  <w:num w:numId="167">
    <w:abstractNumId w:val="74"/>
  </w:num>
  <w:num w:numId="168">
    <w:abstractNumId w:val="40"/>
  </w:num>
  <w:num w:numId="169">
    <w:abstractNumId w:val="64"/>
  </w:num>
  <w:num w:numId="170">
    <w:abstractNumId w:val="145"/>
  </w:num>
  <w:num w:numId="171">
    <w:abstractNumId w:val="175"/>
  </w:num>
  <w:num w:numId="172">
    <w:abstractNumId w:val="26"/>
  </w:num>
  <w:num w:numId="173">
    <w:abstractNumId w:val="181"/>
  </w:num>
  <w:num w:numId="174">
    <w:abstractNumId w:val="73"/>
  </w:num>
  <w:num w:numId="175">
    <w:abstractNumId w:val="168"/>
  </w:num>
  <w:num w:numId="176">
    <w:abstractNumId w:val="0"/>
  </w:num>
  <w:num w:numId="177">
    <w:abstractNumId w:val="25"/>
  </w:num>
  <w:num w:numId="178">
    <w:abstractNumId w:val="111"/>
  </w:num>
  <w:num w:numId="179">
    <w:abstractNumId w:val="52"/>
  </w:num>
  <w:num w:numId="180">
    <w:abstractNumId w:val="63"/>
  </w:num>
  <w:num w:numId="181">
    <w:abstractNumId w:val="93"/>
  </w:num>
  <w:num w:numId="182">
    <w:abstractNumId w:val="28"/>
  </w:num>
  <w:num w:numId="183">
    <w:abstractNumId w:val="43"/>
  </w:num>
  <w:num w:numId="184">
    <w:abstractNumId w:val="35"/>
  </w:num>
  <w:num w:numId="185">
    <w:abstractNumId w:val="169"/>
  </w:num>
  <w:num w:numId="186">
    <w:abstractNumId w:val="173"/>
  </w:num>
  <w:num w:numId="187">
    <w:abstractNumId w:val="125"/>
  </w:num>
  <w:num w:numId="188">
    <w:abstractNumId w:val="20"/>
  </w:num>
  <w:num w:numId="189">
    <w:abstractNumId w:val="162"/>
  </w:num>
  <w:num w:numId="190">
    <w:abstractNumId w:val="164"/>
  </w:num>
  <w:num w:numId="191">
    <w:abstractNumId w:val="1"/>
  </w:num>
  <w:num w:numId="192">
    <w:abstractNumId w:val="5"/>
  </w:num>
  <w:num w:numId="193">
    <w:abstractNumId w:val="7"/>
  </w:num>
  <w:num w:numId="194">
    <w:abstractNumId w:val="3"/>
  </w:num>
  <w:num w:numId="1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2"/>
  </w:num>
  <w:num w:numId="197">
    <w:abstractNumId w:val="6"/>
  </w:num>
  <w:num w:numId="198">
    <w:abstractNumId w:val="4"/>
  </w:num>
  <w:num w:numId="199">
    <w:abstractNumId w:val="179"/>
  </w:num>
  <w:num w:numId="200">
    <w:abstractNumId w:val="33"/>
  </w:num>
  <w:num w:numId="201">
    <w:abstractNumId w:val="109"/>
  </w:num>
  <w:num w:numId="202">
    <w:abstractNumId w:val="186"/>
  </w:num>
  <w:numIdMacAtCleanup w:val="1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hideSpellingErrors/>
  <w:hideGrammaticalErrors/>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B3D"/>
    <w:rsid w:val="000553AB"/>
    <w:rsid w:val="00072D02"/>
    <w:rsid w:val="00073282"/>
    <w:rsid w:val="00085320"/>
    <w:rsid w:val="000A3A39"/>
    <w:rsid w:val="000A7A7D"/>
    <w:rsid w:val="000B135A"/>
    <w:rsid w:val="000B212E"/>
    <w:rsid w:val="000B7AEB"/>
    <w:rsid w:val="000C5449"/>
    <w:rsid w:val="000E6EBE"/>
    <w:rsid w:val="0010354B"/>
    <w:rsid w:val="001077C4"/>
    <w:rsid w:val="0011042F"/>
    <w:rsid w:val="00113E57"/>
    <w:rsid w:val="00141CE3"/>
    <w:rsid w:val="00151608"/>
    <w:rsid w:val="00155CFA"/>
    <w:rsid w:val="001651F0"/>
    <w:rsid w:val="00182FB1"/>
    <w:rsid w:val="00190DE3"/>
    <w:rsid w:val="001A23CF"/>
    <w:rsid w:val="001C65D4"/>
    <w:rsid w:val="001C6926"/>
    <w:rsid w:val="001D0F1B"/>
    <w:rsid w:val="001D2B01"/>
    <w:rsid w:val="001E34E4"/>
    <w:rsid w:val="001F5087"/>
    <w:rsid w:val="002108D1"/>
    <w:rsid w:val="002159A8"/>
    <w:rsid w:val="002208A1"/>
    <w:rsid w:val="00226C5B"/>
    <w:rsid w:val="00230C21"/>
    <w:rsid w:val="00234FE5"/>
    <w:rsid w:val="00242441"/>
    <w:rsid w:val="00243377"/>
    <w:rsid w:val="00251C30"/>
    <w:rsid w:val="0025405E"/>
    <w:rsid w:val="00262F06"/>
    <w:rsid w:val="00277FD6"/>
    <w:rsid w:val="002814DA"/>
    <w:rsid w:val="00284955"/>
    <w:rsid w:val="00286358"/>
    <w:rsid w:val="0029089B"/>
    <w:rsid w:val="00291D4E"/>
    <w:rsid w:val="002A04A5"/>
    <w:rsid w:val="002A4644"/>
    <w:rsid w:val="002A6932"/>
    <w:rsid w:val="002B574A"/>
    <w:rsid w:val="002C23FA"/>
    <w:rsid w:val="002C27F0"/>
    <w:rsid w:val="002D5A3E"/>
    <w:rsid w:val="002F6DA2"/>
    <w:rsid w:val="0030204B"/>
    <w:rsid w:val="003051A1"/>
    <w:rsid w:val="0030603C"/>
    <w:rsid w:val="00324DEF"/>
    <w:rsid w:val="00327C81"/>
    <w:rsid w:val="003373D6"/>
    <w:rsid w:val="00337FAB"/>
    <w:rsid w:val="003778C3"/>
    <w:rsid w:val="00383591"/>
    <w:rsid w:val="003847C7"/>
    <w:rsid w:val="003B0C6E"/>
    <w:rsid w:val="003B2F81"/>
    <w:rsid w:val="003C0AD1"/>
    <w:rsid w:val="003D0FFC"/>
    <w:rsid w:val="003D624C"/>
    <w:rsid w:val="003E3969"/>
    <w:rsid w:val="003E44E3"/>
    <w:rsid w:val="003E5C6B"/>
    <w:rsid w:val="003E780A"/>
    <w:rsid w:val="0040655C"/>
    <w:rsid w:val="00423FA0"/>
    <w:rsid w:val="004260BF"/>
    <w:rsid w:val="00436979"/>
    <w:rsid w:val="00441A37"/>
    <w:rsid w:val="00452C34"/>
    <w:rsid w:val="004779CA"/>
    <w:rsid w:val="00482575"/>
    <w:rsid w:val="0049108D"/>
    <w:rsid w:val="004A1046"/>
    <w:rsid w:val="004B04FD"/>
    <w:rsid w:val="004D68A6"/>
    <w:rsid w:val="004E2396"/>
    <w:rsid w:val="004F2351"/>
    <w:rsid w:val="004F37E3"/>
    <w:rsid w:val="00516D7C"/>
    <w:rsid w:val="00517EDC"/>
    <w:rsid w:val="005242A3"/>
    <w:rsid w:val="0052610A"/>
    <w:rsid w:val="00527D9A"/>
    <w:rsid w:val="00536E60"/>
    <w:rsid w:val="00540C95"/>
    <w:rsid w:val="005471F5"/>
    <w:rsid w:val="00550CCA"/>
    <w:rsid w:val="005523D9"/>
    <w:rsid w:val="00553582"/>
    <w:rsid w:val="0055786B"/>
    <w:rsid w:val="005608BB"/>
    <w:rsid w:val="0056202E"/>
    <w:rsid w:val="005645E8"/>
    <w:rsid w:val="00566B57"/>
    <w:rsid w:val="00567F08"/>
    <w:rsid w:val="00570925"/>
    <w:rsid w:val="00576176"/>
    <w:rsid w:val="00582E24"/>
    <w:rsid w:val="00593C25"/>
    <w:rsid w:val="0059403C"/>
    <w:rsid w:val="005B4928"/>
    <w:rsid w:val="005B4DD2"/>
    <w:rsid w:val="005D412E"/>
    <w:rsid w:val="005D5479"/>
    <w:rsid w:val="005E1157"/>
    <w:rsid w:val="005E5013"/>
    <w:rsid w:val="00600568"/>
    <w:rsid w:val="006267CB"/>
    <w:rsid w:val="0063137F"/>
    <w:rsid w:val="00631666"/>
    <w:rsid w:val="00644CAF"/>
    <w:rsid w:val="006474D4"/>
    <w:rsid w:val="00653375"/>
    <w:rsid w:val="00662340"/>
    <w:rsid w:val="00663E8B"/>
    <w:rsid w:val="006750EB"/>
    <w:rsid w:val="0067516D"/>
    <w:rsid w:val="00684010"/>
    <w:rsid w:val="0068733B"/>
    <w:rsid w:val="00687390"/>
    <w:rsid w:val="00696D57"/>
    <w:rsid w:val="0069718F"/>
    <w:rsid w:val="006A4610"/>
    <w:rsid w:val="006A50F0"/>
    <w:rsid w:val="006B5517"/>
    <w:rsid w:val="006B5760"/>
    <w:rsid w:val="006D2830"/>
    <w:rsid w:val="00705448"/>
    <w:rsid w:val="00707896"/>
    <w:rsid w:val="007178D5"/>
    <w:rsid w:val="0072169C"/>
    <w:rsid w:val="00723BAB"/>
    <w:rsid w:val="00732666"/>
    <w:rsid w:val="007439E4"/>
    <w:rsid w:val="0074692E"/>
    <w:rsid w:val="007469C5"/>
    <w:rsid w:val="007603B4"/>
    <w:rsid w:val="0076281C"/>
    <w:rsid w:val="0077305F"/>
    <w:rsid w:val="007860F7"/>
    <w:rsid w:val="007864C0"/>
    <w:rsid w:val="00790F59"/>
    <w:rsid w:val="007A1147"/>
    <w:rsid w:val="007A4929"/>
    <w:rsid w:val="007A56F0"/>
    <w:rsid w:val="007A7027"/>
    <w:rsid w:val="007C0608"/>
    <w:rsid w:val="007C0D38"/>
    <w:rsid w:val="007C6EBD"/>
    <w:rsid w:val="007E3416"/>
    <w:rsid w:val="007F02AB"/>
    <w:rsid w:val="007F3D56"/>
    <w:rsid w:val="007F48B6"/>
    <w:rsid w:val="0080050C"/>
    <w:rsid w:val="00805565"/>
    <w:rsid w:val="0081642F"/>
    <w:rsid w:val="00831B66"/>
    <w:rsid w:val="00836A76"/>
    <w:rsid w:val="00847C40"/>
    <w:rsid w:val="0088335C"/>
    <w:rsid w:val="008845BC"/>
    <w:rsid w:val="00891F88"/>
    <w:rsid w:val="00895C34"/>
    <w:rsid w:val="00896449"/>
    <w:rsid w:val="008A5A30"/>
    <w:rsid w:val="008C1F29"/>
    <w:rsid w:val="008D7702"/>
    <w:rsid w:val="008E1DCB"/>
    <w:rsid w:val="008F4986"/>
    <w:rsid w:val="00904A4D"/>
    <w:rsid w:val="009061F9"/>
    <w:rsid w:val="0091008D"/>
    <w:rsid w:val="00922F91"/>
    <w:rsid w:val="009359D4"/>
    <w:rsid w:val="00983A42"/>
    <w:rsid w:val="009902C0"/>
    <w:rsid w:val="009921DC"/>
    <w:rsid w:val="00994428"/>
    <w:rsid w:val="009B569C"/>
    <w:rsid w:val="009C025A"/>
    <w:rsid w:val="009F0E87"/>
    <w:rsid w:val="009F146D"/>
    <w:rsid w:val="009F6B3D"/>
    <w:rsid w:val="009F7416"/>
    <w:rsid w:val="00A0088B"/>
    <w:rsid w:val="00A02985"/>
    <w:rsid w:val="00A27516"/>
    <w:rsid w:val="00A4183A"/>
    <w:rsid w:val="00A41A95"/>
    <w:rsid w:val="00A53164"/>
    <w:rsid w:val="00A63BBA"/>
    <w:rsid w:val="00A7011B"/>
    <w:rsid w:val="00A81566"/>
    <w:rsid w:val="00A81F13"/>
    <w:rsid w:val="00AA1784"/>
    <w:rsid w:val="00AA3984"/>
    <w:rsid w:val="00AC490C"/>
    <w:rsid w:val="00AC74C4"/>
    <w:rsid w:val="00AE7549"/>
    <w:rsid w:val="00AF6502"/>
    <w:rsid w:val="00B126BD"/>
    <w:rsid w:val="00B20738"/>
    <w:rsid w:val="00B4218C"/>
    <w:rsid w:val="00B4484C"/>
    <w:rsid w:val="00B47D1D"/>
    <w:rsid w:val="00B60263"/>
    <w:rsid w:val="00B63985"/>
    <w:rsid w:val="00B66AB9"/>
    <w:rsid w:val="00B8000F"/>
    <w:rsid w:val="00BA0FB9"/>
    <w:rsid w:val="00BA192F"/>
    <w:rsid w:val="00BA3DFF"/>
    <w:rsid w:val="00BA5246"/>
    <w:rsid w:val="00BB5D4F"/>
    <w:rsid w:val="00BC01CE"/>
    <w:rsid w:val="00BC2C9D"/>
    <w:rsid w:val="00BD1095"/>
    <w:rsid w:val="00BD7C9B"/>
    <w:rsid w:val="00BE4D83"/>
    <w:rsid w:val="00BF2919"/>
    <w:rsid w:val="00C00F78"/>
    <w:rsid w:val="00C0629A"/>
    <w:rsid w:val="00C12265"/>
    <w:rsid w:val="00C143BE"/>
    <w:rsid w:val="00C16603"/>
    <w:rsid w:val="00C2642B"/>
    <w:rsid w:val="00C36582"/>
    <w:rsid w:val="00C6124B"/>
    <w:rsid w:val="00C6166E"/>
    <w:rsid w:val="00C75BDE"/>
    <w:rsid w:val="00C83500"/>
    <w:rsid w:val="00C86AA4"/>
    <w:rsid w:val="00C87AA8"/>
    <w:rsid w:val="00CA5D2B"/>
    <w:rsid w:val="00CA6386"/>
    <w:rsid w:val="00CA6681"/>
    <w:rsid w:val="00CB5FDA"/>
    <w:rsid w:val="00CC6E27"/>
    <w:rsid w:val="00D05D9C"/>
    <w:rsid w:val="00D20E61"/>
    <w:rsid w:val="00D25FBF"/>
    <w:rsid w:val="00D51262"/>
    <w:rsid w:val="00D551F9"/>
    <w:rsid w:val="00D60BC7"/>
    <w:rsid w:val="00D633EB"/>
    <w:rsid w:val="00D64EBF"/>
    <w:rsid w:val="00D731A8"/>
    <w:rsid w:val="00D749FE"/>
    <w:rsid w:val="00D870DF"/>
    <w:rsid w:val="00D87E86"/>
    <w:rsid w:val="00D94722"/>
    <w:rsid w:val="00DA5EAE"/>
    <w:rsid w:val="00DB435C"/>
    <w:rsid w:val="00DC5BA7"/>
    <w:rsid w:val="00DE1E7A"/>
    <w:rsid w:val="00DE6F73"/>
    <w:rsid w:val="00DE7823"/>
    <w:rsid w:val="00DF0D28"/>
    <w:rsid w:val="00DF1E9C"/>
    <w:rsid w:val="00DF48D8"/>
    <w:rsid w:val="00DF6A9A"/>
    <w:rsid w:val="00E17325"/>
    <w:rsid w:val="00E215F6"/>
    <w:rsid w:val="00E252E4"/>
    <w:rsid w:val="00E34E93"/>
    <w:rsid w:val="00E45413"/>
    <w:rsid w:val="00E457C1"/>
    <w:rsid w:val="00E50FF7"/>
    <w:rsid w:val="00E74121"/>
    <w:rsid w:val="00E84595"/>
    <w:rsid w:val="00E9336F"/>
    <w:rsid w:val="00E94EF6"/>
    <w:rsid w:val="00E9709D"/>
    <w:rsid w:val="00EB21CA"/>
    <w:rsid w:val="00EC3C29"/>
    <w:rsid w:val="00EC5FFC"/>
    <w:rsid w:val="00EE0655"/>
    <w:rsid w:val="00F0050E"/>
    <w:rsid w:val="00F01485"/>
    <w:rsid w:val="00F03BE8"/>
    <w:rsid w:val="00F14736"/>
    <w:rsid w:val="00F206E2"/>
    <w:rsid w:val="00F20A34"/>
    <w:rsid w:val="00F263E1"/>
    <w:rsid w:val="00F27141"/>
    <w:rsid w:val="00F3216D"/>
    <w:rsid w:val="00F502E4"/>
    <w:rsid w:val="00F533E4"/>
    <w:rsid w:val="00F5351A"/>
    <w:rsid w:val="00F5462D"/>
    <w:rsid w:val="00F607DA"/>
    <w:rsid w:val="00F655BA"/>
    <w:rsid w:val="00F74AC4"/>
    <w:rsid w:val="00F826D6"/>
    <w:rsid w:val="00F95C5B"/>
    <w:rsid w:val="00F978B3"/>
    <w:rsid w:val="00FA0745"/>
    <w:rsid w:val="00FB3177"/>
    <w:rsid w:val="00FB6339"/>
    <w:rsid w:val="00FC261E"/>
    <w:rsid w:val="00FC2AB5"/>
    <w:rsid w:val="00FC748A"/>
    <w:rsid w:val="00FC7C96"/>
    <w:rsid w:val="00FD4A3B"/>
    <w:rsid w:val="00FD584F"/>
    <w:rsid w:val="00FE078C"/>
    <w:rsid w:val="00FE1226"/>
    <w:rsid w:val="00FE4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annotation text" w:qFormat="1"/>
    <w:lsdException w:name="index heading" w:uiPriority="0"/>
    <w:lsdException w:name="caption" w:uiPriority="0" w:qFormat="1"/>
    <w:lsdException w:name="footnote reference" w:uiPriority="0"/>
    <w:lsdException w:name="annotation reference" w:uiPriority="0" w:qFormat="1"/>
    <w:lsdException w:name="page number" w:uiPriority="0"/>
    <w:lsdException w:name="endnote reference" w:uiPriority="0"/>
    <w:lsdException w:name="endnote text" w:uiPriority="0"/>
    <w:lsdException w:name="List" w:uiPriority="0"/>
    <w:lsdException w:name="List Bullet" w:uiPriority="0" w:qFormat="1"/>
    <w:lsdException w:name="List 2" w:uiPriority="0"/>
    <w:lsdException w:name="List Bullet 3" w:uiPriority="0" w:qFormat="1"/>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2" w:uiPriority="0" w:qFormat="1"/>
    <w:lsdException w:name="Body Text Indent 2" w:uiPriority="0" w:qFormat="1"/>
    <w:lsdException w:name="Hyperlink" w:uiPriority="0"/>
    <w:lsdException w:name="Strong" w:semiHidden="0" w:uiPriority="0" w:unhideWhenUsed="0" w:qFormat="1"/>
    <w:lsdException w:name="Emphasis" w:semiHidden="0" w:uiPriority="20" w:unhideWhenUsed="0" w:qFormat="1"/>
    <w:lsdException w:name="Document Map" w:uiPriority="0" w:qFormat="1"/>
    <w:lsdException w:name="Plain Text" w:uiPriority="0"/>
    <w:lsdException w:name="Normal (Web)" w:uiPriority="0" w:qFormat="1"/>
    <w:lsdException w:name="annotation subject" w:qFormat="1"/>
    <w:lsdException w:name="Balloon Text"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1"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29" w:unhideWhenUsed="0"/>
    <w:lsdException w:name="Medium Shading 2 Accent 3" w:semiHidden="0" w:uiPriority="30"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0" w:qFormat="1"/>
  </w:latentStyles>
  <w:style w:type="paragraph" w:default="1" w:styleId="a6">
    <w:name w:val="Normal"/>
    <w:qFormat/>
  </w:style>
  <w:style w:type="paragraph" w:styleId="1a">
    <w:name w:val="heading 1"/>
    <w:basedOn w:val="a6"/>
    <w:next w:val="a6"/>
    <w:link w:val="1b"/>
    <w:qFormat/>
    <w:rsid w:val="00E9709D"/>
    <w:pPr>
      <w:keepNext/>
      <w:keepLines/>
      <w:tabs>
        <w:tab w:val="left" w:pos="142"/>
      </w:tabs>
      <w:suppressAutoHyphens/>
      <w:jc w:val="center"/>
      <w:outlineLvl w:val="0"/>
    </w:pPr>
    <w:rPr>
      <w:rFonts w:ascii="Times New Roman" w:eastAsia="Times New Roman" w:hAnsi="Times New Roman" w:cs="Times New Roman"/>
      <w:b/>
      <w:caps/>
      <w:sz w:val="28"/>
      <w:szCs w:val="32"/>
    </w:rPr>
  </w:style>
  <w:style w:type="paragraph" w:styleId="2a">
    <w:name w:val="heading 2"/>
    <w:aliases w:val="h2,H2,Numbered text 3"/>
    <w:basedOn w:val="a6"/>
    <w:next w:val="a6"/>
    <w:link w:val="2b"/>
    <w:qFormat/>
    <w:rsid w:val="00E9709D"/>
    <w:pPr>
      <w:keepNext/>
      <w:keepLines/>
      <w:tabs>
        <w:tab w:val="left" w:pos="142"/>
      </w:tabs>
      <w:suppressAutoHyphens/>
      <w:outlineLvl w:val="1"/>
    </w:pPr>
    <w:rPr>
      <w:rFonts w:ascii="Times New Roman" w:eastAsia="Times New Roman" w:hAnsi="Times New Roman" w:cs="Times New Roman"/>
      <w:b/>
      <w:sz w:val="28"/>
      <w:szCs w:val="26"/>
    </w:rPr>
  </w:style>
  <w:style w:type="paragraph" w:styleId="3a">
    <w:name w:val="heading 3"/>
    <w:aliases w:val="Обычный 2"/>
    <w:basedOn w:val="a6"/>
    <w:next w:val="a6"/>
    <w:link w:val="3b"/>
    <w:uiPriority w:val="9"/>
    <w:qFormat/>
    <w:rsid w:val="00E9709D"/>
    <w:pPr>
      <w:keepNext/>
      <w:keepLines/>
      <w:suppressAutoHyphens/>
      <w:outlineLvl w:val="2"/>
    </w:pPr>
    <w:rPr>
      <w:rFonts w:ascii="Times New Roman" w:eastAsia="Calibri" w:hAnsi="Times New Roman" w:cs="Times New Roman"/>
      <w:b/>
      <w:sz w:val="28"/>
      <w:szCs w:val="28"/>
    </w:rPr>
  </w:style>
  <w:style w:type="paragraph" w:styleId="4a">
    <w:name w:val="heading 4"/>
    <w:basedOn w:val="a6"/>
    <w:next w:val="a6"/>
    <w:link w:val="4b"/>
    <w:uiPriority w:val="9"/>
    <w:unhideWhenUsed/>
    <w:qFormat/>
    <w:rsid w:val="005E1157"/>
    <w:pPr>
      <w:keepNext/>
      <w:keepLines/>
      <w:spacing w:before="200"/>
      <w:outlineLvl w:val="3"/>
    </w:pPr>
    <w:rPr>
      <w:rFonts w:asciiTheme="majorHAnsi" w:eastAsiaTheme="majorEastAsia" w:hAnsiTheme="majorHAnsi" w:cstheme="majorBidi"/>
      <w:b/>
      <w:bCs/>
      <w:i/>
      <w:iCs/>
      <w:color w:val="4F81BD" w:themeColor="accent1"/>
    </w:rPr>
  </w:style>
  <w:style w:type="paragraph" w:styleId="5a">
    <w:name w:val="heading 5"/>
    <w:basedOn w:val="a6"/>
    <w:next w:val="a6"/>
    <w:link w:val="5b"/>
    <w:uiPriority w:val="9"/>
    <w:qFormat/>
    <w:rsid w:val="00423FA0"/>
    <w:pPr>
      <w:keepNext/>
      <w:keepLines/>
      <w:suppressAutoHyphens/>
      <w:spacing w:before="40"/>
      <w:outlineLvl w:val="4"/>
    </w:pPr>
    <w:rPr>
      <w:rFonts w:ascii="Times New Roman" w:eastAsia="Calibri" w:hAnsi="Times New Roman" w:cs="Times New Roman"/>
      <w:b/>
      <w:sz w:val="28"/>
      <w:u w:color="222222"/>
      <w:bdr w:val="nil"/>
      <w:shd w:val="clear" w:color="auto" w:fill="FFFFFF"/>
      <w:lang w:eastAsia="ru-RU"/>
    </w:rPr>
  </w:style>
  <w:style w:type="paragraph" w:styleId="6a">
    <w:name w:val="heading 6"/>
    <w:basedOn w:val="a6"/>
    <w:next w:val="a6"/>
    <w:link w:val="6b"/>
    <w:uiPriority w:val="9"/>
    <w:qFormat/>
    <w:rsid w:val="00423FA0"/>
    <w:pPr>
      <w:keepNext/>
      <w:keepLines/>
      <w:suppressAutoHyphens/>
      <w:spacing w:before="200"/>
      <w:outlineLvl w:val="5"/>
    </w:pPr>
    <w:rPr>
      <w:rFonts w:ascii="Calibri Light" w:eastAsia="Times New Roman" w:hAnsi="Calibri Light" w:cs="Times New Roman"/>
      <w:i/>
      <w:iCs/>
      <w:color w:val="1F4D78"/>
      <w:sz w:val="28"/>
    </w:rPr>
  </w:style>
  <w:style w:type="paragraph" w:styleId="7a">
    <w:name w:val="heading 7"/>
    <w:basedOn w:val="a6"/>
    <w:next w:val="a6"/>
    <w:link w:val="7b"/>
    <w:qFormat/>
    <w:rsid w:val="00423FA0"/>
    <w:pPr>
      <w:keepNext/>
      <w:keepLines/>
      <w:spacing w:before="200"/>
      <w:outlineLvl w:val="6"/>
    </w:pPr>
    <w:rPr>
      <w:rFonts w:ascii="Cambria" w:eastAsia="Times New Roman" w:hAnsi="Cambria" w:cs="Times New Roman"/>
      <w:i/>
      <w:iCs/>
      <w:color w:val="404040"/>
      <w:lang w:eastAsia="ru-RU"/>
    </w:rPr>
  </w:style>
  <w:style w:type="paragraph" w:styleId="8a">
    <w:name w:val="heading 8"/>
    <w:basedOn w:val="a6"/>
    <w:next w:val="a6"/>
    <w:link w:val="8b"/>
    <w:uiPriority w:val="9"/>
    <w:qFormat/>
    <w:rsid w:val="00423FA0"/>
    <w:pPr>
      <w:keepNext/>
      <w:keepLines/>
      <w:spacing w:before="200"/>
      <w:outlineLvl w:val="7"/>
    </w:pPr>
    <w:rPr>
      <w:rFonts w:ascii="Cambria" w:eastAsia="Times New Roman" w:hAnsi="Cambria" w:cs="Times New Roman"/>
      <w:color w:val="2DA2BF"/>
      <w:sz w:val="20"/>
      <w:szCs w:val="20"/>
      <w:lang w:eastAsia="ru-RU"/>
    </w:rPr>
  </w:style>
  <w:style w:type="paragraph" w:styleId="91">
    <w:name w:val="heading 9"/>
    <w:basedOn w:val="a6"/>
    <w:next w:val="a6"/>
    <w:link w:val="92"/>
    <w:uiPriority w:val="9"/>
    <w:qFormat/>
    <w:rsid w:val="00423FA0"/>
    <w:pPr>
      <w:keepNext/>
      <w:keepLines/>
      <w:spacing w:before="200"/>
      <w:outlineLvl w:val="8"/>
    </w:pPr>
    <w:rPr>
      <w:rFonts w:ascii="Cambria" w:eastAsia="Times New Roman" w:hAnsi="Cambria" w:cs="Times New Roman"/>
      <w:i/>
      <w:iCs/>
      <w:color w:val="404040"/>
      <w:sz w:val="20"/>
      <w:szCs w:val="20"/>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b">
    <w:name w:val="Заголовок 1 Знак"/>
    <w:basedOn w:val="a7"/>
    <w:link w:val="1a"/>
    <w:qFormat/>
    <w:rsid w:val="00E9709D"/>
    <w:rPr>
      <w:rFonts w:ascii="Times New Roman" w:eastAsia="Times New Roman" w:hAnsi="Times New Roman" w:cs="Times New Roman"/>
      <w:b/>
      <w:caps/>
      <w:sz w:val="28"/>
      <w:szCs w:val="32"/>
    </w:rPr>
  </w:style>
  <w:style w:type="character" w:customStyle="1" w:styleId="2b">
    <w:name w:val="Заголовок 2 Знак"/>
    <w:aliases w:val="h2 Знак,H2 Знак,Numbered text 3 Знак"/>
    <w:basedOn w:val="a7"/>
    <w:link w:val="2a"/>
    <w:qFormat/>
    <w:rsid w:val="00E9709D"/>
    <w:rPr>
      <w:rFonts w:ascii="Times New Roman" w:eastAsia="Times New Roman" w:hAnsi="Times New Roman" w:cs="Times New Roman"/>
      <w:b/>
      <w:sz w:val="28"/>
      <w:szCs w:val="26"/>
    </w:rPr>
  </w:style>
  <w:style w:type="character" w:customStyle="1" w:styleId="3b">
    <w:name w:val="Заголовок 3 Знак"/>
    <w:aliases w:val="Обычный 2 Знак"/>
    <w:basedOn w:val="a7"/>
    <w:link w:val="3a"/>
    <w:qFormat/>
    <w:rsid w:val="00E9709D"/>
    <w:rPr>
      <w:rFonts w:ascii="Times New Roman" w:eastAsia="Calibri" w:hAnsi="Times New Roman" w:cs="Times New Roman"/>
      <w:b/>
      <w:sz w:val="28"/>
      <w:szCs w:val="28"/>
    </w:rPr>
  </w:style>
  <w:style w:type="character" w:customStyle="1" w:styleId="4b">
    <w:name w:val="Заголовок 4 Знак"/>
    <w:basedOn w:val="a7"/>
    <w:link w:val="4a"/>
    <w:qFormat/>
    <w:rsid w:val="005E1157"/>
    <w:rPr>
      <w:rFonts w:asciiTheme="majorHAnsi" w:eastAsiaTheme="majorEastAsia" w:hAnsiTheme="majorHAnsi" w:cstheme="majorBidi"/>
      <w:b/>
      <w:bCs/>
      <w:i/>
      <w:iCs/>
      <w:color w:val="4F81BD" w:themeColor="accent1"/>
    </w:rPr>
  </w:style>
  <w:style w:type="paragraph" w:styleId="aa">
    <w:name w:val="header"/>
    <w:basedOn w:val="a6"/>
    <w:link w:val="ab"/>
    <w:uiPriority w:val="99"/>
    <w:unhideWhenUsed/>
    <w:rsid w:val="00DB435C"/>
    <w:pPr>
      <w:tabs>
        <w:tab w:val="center" w:pos="4677"/>
        <w:tab w:val="right" w:pos="9355"/>
      </w:tabs>
      <w:spacing w:line="240" w:lineRule="auto"/>
    </w:pPr>
  </w:style>
  <w:style w:type="character" w:customStyle="1" w:styleId="ab">
    <w:name w:val="Верхний колонтитул Знак"/>
    <w:basedOn w:val="a7"/>
    <w:link w:val="aa"/>
    <w:uiPriority w:val="99"/>
    <w:qFormat/>
    <w:rsid w:val="00DB435C"/>
  </w:style>
  <w:style w:type="paragraph" w:styleId="ac">
    <w:name w:val="footer"/>
    <w:basedOn w:val="a6"/>
    <w:link w:val="ad"/>
    <w:uiPriority w:val="99"/>
    <w:unhideWhenUsed/>
    <w:rsid w:val="00DB435C"/>
    <w:pPr>
      <w:tabs>
        <w:tab w:val="center" w:pos="4677"/>
        <w:tab w:val="right" w:pos="9355"/>
      </w:tabs>
      <w:spacing w:line="240" w:lineRule="auto"/>
    </w:pPr>
  </w:style>
  <w:style w:type="character" w:customStyle="1" w:styleId="ad">
    <w:name w:val="Нижний колонтитул Знак"/>
    <w:basedOn w:val="a7"/>
    <w:link w:val="ac"/>
    <w:uiPriority w:val="99"/>
    <w:qFormat/>
    <w:rsid w:val="00DB435C"/>
  </w:style>
  <w:style w:type="table" w:styleId="ae">
    <w:name w:val="Table Grid"/>
    <w:basedOn w:val="a8"/>
    <w:uiPriority w:val="59"/>
    <w:rsid w:val="00DB435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aliases w:val="ITL List Paragraph,Цветной список - Акцент 13,Нумерованый список,List Paragraph1"/>
    <w:basedOn w:val="a6"/>
    <w:link w:val="af0"/>
    <w:uiPriority w:val="34"/>
    <w:qFormat/>
    <w:rsid w:val="00DB435C"/>
    <w:pPr>
      <w:ind w:left="720"/>
      <w:contextualSpacing/>
    </w:pPr>
  </w:style>
  <w:style w:type="character" w:customStyle="1" w:styleId="af0">
    <w:name w:val="Абзац списка Знак"/>
    <w:aliases w:val="ITL List Paragraph Знак,Цветной список - Акцент 13 Знак,Нумерованый список Знак,List Paragraph1 Знак"/>
    <w:link w:val="af"/>
    <w:qFormat/>
    <w:locked/>
    <w:rsid w:val="00BA0FB9"/>
  </w:style>
  <w:style w:type="paragraph" w:styleId="3c">
    <w:name w:val="toc 3"/>
    <w:basedOn w:val="a6"/>
    <w:next w:val="a6"/>
    <w:autoRedefine/>
    <w:unhideWhenUsed/>
    <w:qFormat/>
    <w:rsid w:val="00DB435C"/>
    <w:pPr>
      <w:tabs>
        <w:tab w:val="right" w:leader="dot" w:pos="9628"/>
      </w:tabs>
      <w:suppressAutoHyphens/>
      <w:spacing w:after="100"/>
      <w:ind w:left="851"/>
    </w:pPr>
    <w:rPr>
      <w:rFonts w:ascii="Times New Roman" w:eastAsia="Calibri" w:hAnsi="Times New Roman" w:cs="Times New Roman"/>
      <w:sz w:val="28"/>
    </w:rPr>
  </w:style>
  <w:style w:type="character" w:styleId="af1">
    <w:name w:val="Hyperlink"/>
    <w:unhideWhenUsed/>
    <w:rsid w:val="00DB435C"/>
    <w:rPr>
      <w:color w:val="0563C1"/>
      <w:u w:val="single"/>
    </w:rPr>
  </w:style>
  <w:style w:type="paragraph" w:customStyle="1" w:styleId="a0">
    <w:name w:val="Перечень"/>
    <w:basedOn w:val="a6"/>
    <w:next w:val="a6"/>
    <w:link w:val="af2"/>
    <w:qFormat/>
    <w:rsid w:val="00E9709D"/>
    <w:pPr>
      <w:numPr>
        <w:numId w:val="1"/>
      </w:numPr>
      <w:suppressAutoHyphens/>
      <w:ind w:left="0" w:firstLine="284"/>
    </w:pPr>
    <w:rPr>
      <w:rFonts w:ascii="Times New Roman" w:eastAsia="Calibri" w:hAnsi="Times New Roman" w:cs="Times New Roman"/>
      <w:sz w:val="28"/>
      <w:u w:color="000000"/>
      <w:bdr w:val="nil"/>
      <w:lang w:eastAsia="ru-RU"/>
    </w:rPr>
  </w:style>
  <w:style w:type="character" w:customStyle="1" w:styleId="af2">
    <w:name w:val="Перечень Знак"/>
    <w:link w:val="a0"/>
    <w:qFormat/>
    <w:rsid w:val="00E9709D"/>
    <w:rPr>
      <w:rFonts w:ascii="Times New Roman" w:eastAsia="Calibri" w:hAnsi="Times New Roman" w:cs="Times New Roman"/>
      <w:sz w:val="28"/>
      <w:u w:color="000000"/>
      <w:bdr w:val="nil"/>
      <w:lang w:eastAsia="ru-RU"/>
    </w:rPr>
  </w:style>
  <w:style w:type="paragraph" w:customStyle="1" w:styleId="af3">
    <w:name w:val="А_основной"/>
    <w:basedOn w:val="a6"/>
    <w:link w:val="af4"/>
    <w:uiPriority w:val="99"/>
    <w:qFormat/>
    <w:rsid w:val="00E9709D"/>
    <w:pPr>
      <w:ind w:firstLine="454"/>
    </w:pPr>
    <w:rPr>
      <w:rFonts w:ascii="Times New Roman" w:eastAsia="Calibri" w:hAnsi="Times New Roman" w:cs="Times New Roman"/>
      <w:sz w:val="28"/>
      <w:szCs w:val="28"/>
    </w:rPr>
  </w:style>
  <w:style w:type="character" w:customStyle="1" w:styleId="af4">
    <w:name w:val="А_основной Знак"/>
    <w:link w:val="af3"/>
    <w:uiPriority w:val="99"/>
    <w:rsid w:val="00E9709D"/>
    <w:rPr>
      <w:rFonts w:ascii="Times New Roman" w:eastAsia="Calibri" w:hAnsi="Times New Roman" w:cs="Times New Roman"/>
      <w:sz w:val="28"/>
      <w:szCs w:val="28"/>
    </w:rPr>
  </w:style>
  <w:style w:type="character" w:customStyle="1" w:styleId="Zag11">
    <w:name w:val="Zag_11"/>
    <w:qFormat/>
    <w:rsid w:val="00E9709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E9709D"/>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6"/>
    <w:rsid w:val="00E9709D"/>
    <w:pPr>
      <w:spacing w:line="240" w:lineRule="auto"/>
      <w:ind w:left="720" w:firstLine="700"/>
    </w:pPr>
    <w:rPr>
      <w:rFonts w:ascii="Times New Roman" w:eastAsia="Times New Roman" w:hAnsi="Times New Roman" w:cs="Times New Roman"/>
      <w:sz w:val="24"/>
      <w:szCs w:val="24"/>
      <w:lang w:eastAsia="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basedOn w:val="a7"/>
    <w:rsid w:val="00E9709D"/>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basedOn w:val="a7"/>
    <w:rsid w:val="00E9709D"/>
    <w:rPr>
      <w:rFonts w:ascii="Arial" w:hAnsi="Arial" w:cs="Arial" w:hint="default"/>
      <w:sz w:val="22"/>
      <w:szCs w:val="22"/>
    </w:rPr>
  </w:style>
  <w:style w:type="paragraph" w:customStyle="1" w:styleId="5c">
    <w:name w:val="Основной текст5"/>
    <w:basedOn w:val="a6"/>
    <w:uiPriority w:val="99"/>
    <w:rsid w:val="00E9709D"/>
    <w:pPr>
      <w:shd w:val="clear" w:color="auto" w:fill="FFFFFF"/>
      <w:spacing w:line="274" w:lineRule="exact"/>
      <w:ind w:hanging="560"/>
    </w:pPr>
    <w:rPr>
      <w:rFonts w:ascii="Times New Roman" w:eastAsia="Times New Roman" w:hAnsi="Times New Roman" w:cs="Times New Roman"/>
      <w:sz w:val="23"/>
      <w:szCs w:val="23"/>
    </w:rPr>
  </w:style>
  <w:style w:type="character" w:customStyle="1" w:styleId="7c">
    <w:name w:val="Колонтитул + 7"/>
    <w:aliases w:val="5 pt,Курсив,Основной текст + Полужирный47"/>
    <w:basedOn w:val="a7"/>
    <w:rsid w:val="00E9709D"/>
    <w:rPr>
      <w:sz w:val="23"/>
      <w:szCs w:val="23"/>
      <w:shd w:val="clear" w:color="auto" w:fill="FFFFFF"/>
    </w:rPr>
  </w:style>
  <w:style w:type="character" w:customStyle="1" w:styleId="af5">
    <w:name w:val="Основной текст + Курсив"/>
    <w:basedOn w:val="a7"/>
    <w:uiPriority w:val="99"/>
    <w:rsid w:val="00E9709D"/>
    <w:rPr>
      <w:rFonts w:ascii="Times New Roman" w:eastAsia="Times New Roman" w:hAnsi="Times New Roman" w:cs="Times New Roman"/>
      <w:i/>
      <w:iCs/>
      <w:sz w:val="23"/>
      <w:szCs w:val="23"/>
      <w:shd w:val="clear" w:color="auto" w:fill="FFFFFF"/>
    </w:rPr>
  </w:style>
  <w:style w:type="character" w:customStyle="1" w:styleId="apple-converted-space">
    <w:name w:val="apple-converted-space"/>
    <w:basedOn w:val="a7"/>
    <w:qFormat/>
    <w:rsid w:val="00576176"/>
  </w:style>
  <w:style w:type="paragraph" w:customStyle="1" w:styleId="4c">
    <w:name w:val="Обычный4"/>
    <w:rsid w:val="00576176"/>
    <w:rPr>
      <w:rFonts w:ascii="Times New Roman" w:eastAsia="Times New Roman" w:hAnsi="Times New Roman" w:cs="Times New Roman"/>
      <w:color w:val="000000"/>
      <w:sz w:val="28"/>
      <w:szCs w:val="28"/>
      <w:lang w:eastAsia="ru-RU"/>
    </w:rPr>
  </w:style>
  <w:style w:type="paragraph" w:styleId="af6">
    <w:name w:val="No Spacing"/>
    <w:link w:val="af7"/>
    <w:qFormat/>
    <w:rsid w:val="007E3416"/>
    <w:pPr>
      <w:spacing w:line="240" w:lineRule="auto"/>
    </w:pPr>
    <w:rPr>
      <w:rFonts w:eastAsiaTheme="minorEastAsia"/>
      <w:lang w:eastAsia="ru-RU"/>
    </w:rPr>
  </w:style>
  <w:style w:type="character" w:customStyle="1" w:styleId="af7">
    <w:name w:val="Без интервала Знак"/>
    <w:link w:val="af6"/>
    <w:qFormat/>
    <w:locked/>
    <w:rsid w:val="00BA0FB9"/>
    <w:rPr>
      <w:rFonts w:eastAsiaTheme="minorEastAsia"/>
      <w:lang w:eastAsia="ru-RU"/>
    </w:rPr>
  </w:style>
  <w:style w:type="character" w:customStyle="1" w:styleId="diff-chunk">
    <w:name w:val="diff-chunk"/>
    <w:basedOn w:val="a7"/>
    <w:rsid w:val="00E17325"/>
  </w:style>
  <w:style w:type="character" w:customStyle="1" w:styleId="af8">
    <w:name w:val="Текст сноски Знак"/>
    <w:aliases w:val="Знак6 Знак,F1 Знак"/>
    <w:basedOn w:val="a7"/>
    <w:link w:val="af9"/>
    <w:uiPriority w:val="99"/>
    <w:qFormat/>
    <w:locked/>
    <w:rsid w:val="00BA0FB9"/>
    <w:rPr>
      <w:rFonts w:ascii="Times New Roman" w:eastAsia="Times New Roman" w:hAnsi="Times New Roman" w:cs="Times New Roman"/>
      <w:sz w:val="20"/>
      <w:szCs w:val="20"/>
      <w:lang w:eastAsia="ru-RU"/>
    </w:rPr>
  </w:style>
  <w:style w:type="paragraph" w:styleId="af9">
    <w:name w:val="footnote text"/>
    <w:aliases w:val="Знак6,F1"/>
    <w:basedOn w:val="a6"/>
    <w:link w:val="af8"/>
    <w:uiPriority w:val="99"/>
    <w:unhideWhenUsed/>
    <w:rsid w:val="00BA0FB9"/>
    <w:pPr>
      <w:spacing w:line="240" w:lineRule="auto"/>
      <w:ind w:left="57" w:right="57"/>
    </w:pPr>
    <w:rPr>
      <w:rFonts w:ascii="Times New Roman" w:eastAsia="Times New Roman" w:hAnsi="Times New Roman" w:cs="Times New Roman"/>
      <w:sz w:val="20"/>
      <w:szCs w:val="20"/>
      <w:lang w:eastAsia="ru-RU"/>
    </w:rPr>
  </w:style>
  <w:style w:type="character" w:customStyle="1" w:styleId="1c">
    <w:name w:val="Текст сноски Знак1"/>
    <w:aliases w:val="Знак6 Знак1,F1 Знак1"/>
    <w:basedOn w:val="a7"/>
    <w:qFormat/>
    <w:rsid w:val="00BA0FB9"/>
    <w:rPr>
      <w:sz w:val="20"/>
      <w:szCs w:val="20"/>
    </w:rPr>
  </w:style>
  <w:style w:type="character" w:customStyle="1" w:styleId="afa">
    <w:name w:val="Основной текст Знак"/>
    <w:basedOn w:val="a7"/>
    <w:link w:val="afb"/>
    <w:uiPriority w:val="99"/>
    <w:qFormat/>
    <w:rsid w:val="00BA0FB9"/>
    <w:rPr>
      <w:shd w:val="clear" w:color="auto" w:fill="FFFFFF"/>
    </w:rPr>
  </w:style>
  <w:style w:type="paragraph" w:styleId="afb">
    <w:name w:val="Body Text"/>
    <w:basedOn w:val="a6"/>
    <w:link w:val="afa"/>
    <w:uiPriority w:val="99"/>
    <w:unhideWhenUsed/>
    <w:qFormat/>
    <w:rsid w:val="00BA0FB9"/>
    <w:pPr>
      <w:shd w:val="clear" w:color="auto" w:fill="FFFFFF"/>
      <w:spacing w:after="120" w:line="211" w:lineRule="exact"/>
      <w:ind w:left="57" w:right="57"/>
      <w:jc w:val="right"/>
    </w:pPr>
  </w:style>
  <w:style w:type="character" w:customStyle="1" w:styleId="afc">
    <w:name w:val="Основной текст с отступом Знак"/>
    <w:basedOn w:val="a7"/>
    <w:link w:val="afd"/>
    <w:qFormat/>
    <w:rsid w:val="00BA0FB9"/>
    <w:rPr>
      <w:rFonts w:ascii="Times New Roman" w:eastAsia="Times New Roman" w:hAnsi="Times New Roman" w:cs="Times New Roman"/>
      <w:sz w:val="28"/>
      <w:szCs w:val="24"/>
      <w:lang w:eastAsia="ru-RU"/>
    </w:rPr>
  </w:style>
  <w:style w:type="paragraph" w:styleId="afd">
    <w:name w:val="Body Text Indent"/>
    <w:basedOn w:val="a6"/>
    <w:link w:val="afc"/>
    <w:unhideWhenUsed/>
    <w:rsid w:val="00BA0FB9"/>
    <w:pPr>
      <w:spacing w:line="240" w:lineRule="auto"/>
      <w:ind w:left="57" w:right="57" w:hanging="540"/>
    </w:pPr>
    <w:rPr>
      <w:rFonts w:ascii="Times New Roman" w:eastAsia="Times New Roman" w:hAnsi="Times New Roman" w:cs="Times New Roman"/>
      <w:sz w:val="28"/>
      <w:szCs w:val="24"/>
      <w:lang w:eastAsia="ru-RU"/>
    </w:rPr>
  </w:style>
  <w:style w:type="paragraph" w:styleId="afe">
    <w:name w:val="Subtitle"/>
    <w:basedOn w:val="a6"/>
    <w:link w:val="aff"/>
    <w:uiPriority w:val="11"/>
    <w:qFormat/>
    <w:rsid w:val="00BA0FB9"/>
    <w:pPr>
      <w:tabs>
        <w:tab w:val="num" w:pos="360"/>
      </w:tabs>
      <w:suppressAutoHyphens/>
      <w:autoSpaceDE w:val="0"/>
      <w:autoSpaceDN w:val="0"/>
      <w:spacing w:line="240" w:lineRule="auto"/>
      <w:ind w:left="57" w:right="57"/>
      <w:jc w:val="center"/>
      <w:outlineLvl w:val="5"/>
    </w:pPr>
    <w:rPr>
      <w:rFonts w:ascii="Arial" w:eastAsia="Times New Roman" w:hAnsi="Arial" w:cs="Arial"/>
      <w:b/>
      <w:bCs/>
      <w:szCs w:val="24"/>
      <w:lang w:eastAsia="ru-RU"/>
    </w:rPr>
  </w:style>
  <w:style w:type="character" w:customStyle="1" w:styleId="aff">
    <w:name w:val="Подзаголовок Знак"/>
    <w:basedOn w:val="a7"/>
    <w:link w:val="afe"/>
    <w:qFormat/>
    <w:rsid w:val="00BA0FB9"/>
    <w:rPr>
      <w:rFonts w:ascii="Arial" w:eastAsia="Times New Roman" w:hAnsi="Arial" w:cs="Arial"/>
      <w:b/>
      <w:bCs/>
      <w:szCs w:val="24"/>
      <w:lang w:eastAsia="ru-RU"/>
    </w:rPr>
  </w:style>
  <w:style w:type="character" w:customStyle="1" w:styleId="2c">
    <w:name w:val="Основной текст 2 Знак"/>
    <w:aliases w:val="Знак9 Знак Знак1,Знак9 Знак2"/>
    <w:basedOn w:val="a7"/>
    <w:link w:val="2d"/>
    <w:qFormat/>
    <w:locked/>
    <w:rsid w:val="00BA0FB9"/>
  </w:style>
  <w:style w:type="paragraph" w:styleId="2d">
    <w:name w:val="Body Text 2"/>
    <w:aliases w:val="Знак9 Знак,Знак9"/>
    <w:basedOn w:val="a6"/>
    <w:link w:val="2c"/>
    <w:unhideWhenUsed/>
    <w:qFormat/>
    <w:rsid w:val="00BA0FB9"/>
    <w:pPr>
      <w:spacing w:after="120" w:line="480" w:lineRule="auto"/>
      <w:ind w:left="57" w:right="57"/>
    </w:pPr>
  </w:style>
  <w:style w:type="character" w:customStyle="1" w:styleId="211">
    <w:name w:val="Основной текст 2 Знак1"/>
    <w:aliases w:val="Знак9 Знак Знак,Знак9 Знак1"/>
    <w:basedOn w:val="a7"/>
    <w:semiHidden/>
    <w:rsid w:val="00BA0FB9"/>
  </w:style>
  <w:style w:type="character" w:customStyle="1" w:styleId="3d">
    <w:name w:val="Основной текст с отступом 3 Знак"/>
    <w:basedOn w:val="a7"/>
    <w:link w:val="3e"/>
    <w:uiPriority w:val="99"/>
    <w:semiHidden/>
    <w:rsid w:val="00BA0FB9"/>
    <w:rPr>
      <w:rFonts w:ascii="Times New Roman" w:eastAsia="Times New Roman" w:hAnsi="Times New Roman" w:cs="Times New Roman"/>
      <w:sz w:val="24"/>
      <w:szCs w:val="24"/>
      <w:lang w:eastAsia="ru-RU"/>
    </w:rPr>
  </w:style>
  <w:style w:type="paragraph" w:styleId="3e">
    <w:name w:val="Body Text Indent 3"/>
    <w:basedOn w:val="a6"/>
    <w:link w:val="3d"/>
    <w:uiPriority w:val="99"/>
    <w:semiHidden/>
    <w:unhideWhenUsed/>
    <w:rsid w:val="00BA0FB9"/>
    <w:pPr>
      <w:spacing w:before="100" w:beforeAutospacing="1" w:after="100" w:afterAutospacing="1" w:line="240" w:lineRule="auto"/>
      <w:ind w:left="57" w:right="57"/>
    </w:pPr>
    <w:rPr>
      <w:rFonts w:ascii="Times New Roman" w:eastAsia="Times New Roman" w:hAnsi="Times New Roman" w:cs="Times New Roman"/>
      <w:sz w:val="24"/>
      <w:szCs w:val="24"/>
      <w:lang w:eastAsia="ru-RU"/>
    </w:rPr>
  </w:style>
  <w:style w:type="character" w:customStyle="1" w:styleId="aff0">
    <w:name w:val="Текст выноски Знак"/>
    <w:basedOn w:val="a7"/>
    <w:link w:val="aff1"/>
    <w:uiPriority w:val="99"/>
    <w:qFormat/>
    <w:rsid w:val="00BA0FB9"/>
    <w:rPr>
      <w:rFonts w:ascii="Tahoma" w:eastAsiaTheme="minorEastAsia" w:hAnsi="Tahoma" w:cs="Tahoma"/>
      <w:sz w:val="16"/>
      <w:szCs w:val="16"/>
      <w:lang w:eastAsia="ru-RU"/>
    </w:rPr>
  </w:style>
  <w:style w:type="paragraph" w:styleId="aff1">
    <w:name w:val="Balloon Text"/>
    <w:basedOn w:val="a6"/>
    <w:link w:val="aff0"/>
    <w:uiPriority w:val="99"/>
    <w:unhideWhenUsed/>
    <w:qFormat/>
    <w:rsid w:val="00BA0FB9"/>
    <w:pPr>
      <w:spacing w:line="240" w:lineRule="auto"/>
      <w:ind w:left="57" w:right="57"/>
    </w:pPr>
    <w:rPr>
      <w:rFonts w:ascii="Tahoma" w:eastAsiaTheme="minorEastAsia" w:hAnsi="Tahoma" w:cs="Tahoma"/>
      <w:sz w:val="16"/>
      <w:szCs w:val="16"/>
      <w:lang w:eastAsia="ru-RU"/>
    </w:rPr>
  </w:style>
  <w:style w:type="paragraph" w:customStyle="1" w:styleId="Osnova">
    <w:name w:val="Osnova"/>
    <w:basedOn w:val="a6"/>
    <w:uiPriority w:val="99"/>
    <w:rsid w:val="00BA0FB9"/>
    <w:pPr>
      <w:widowControl w:val="0"/>
      <w:autoSpaceDE w:val="0"/>
      <w:autoSpaceDN w:val="0"/>
      <w:adjustRightInd w:val="0"/>
      <w:spacing w:line="213" w:lineRule="exact"/>
      <w:ind w:left="57" w:right="57" w:firstLine="339"/>
    </w:pPr>
    <w:rPr>
      <w:rFonts w:ascii="NewtonCSanPin" w:eastAsia="Times New Roman" w:hAnsi="NewtonCSanPin" w:cs="NewtonCSanPin"/>
      <w:color w:val="000000"/>
      <w:sz w:val="21"/>
      <w:szCs w:val="21"/>
      <w:lang w:val="en-US" w:eastAsia="ru-RU"/>
    </w:rPr>
  </w:style>
  <w:style w:type="paragraph" w:customStyle="1" w:styleId="Normal1">
    <w:name w:val="Normal1"/>
    <w:uiPriority w:val="99"/>
    <w:rsid w:val="00BA0FB9"/>
    <w:pPr>
      <w:widowControl w:val="0"/>
      <w:spacing w:line="240" w:lineRule="auto"/>
      <w:ind w:left="57" w:right="57"/>
    </w:pPr>
    <w:rPr>
      <w:rFonts w:ascii="Times New Roman" w:eastAsia="Times New Roman" w:hAnsi="Times New Roman" w:cs="Times New Roman"/>
      <w:sz w:val="20"/>
      <w:szCs w:val="20"/>
      <w:lang w:eastAsia="ru-RU"/>
    </w:rPr>
  </w:style>
  <w:style w:type="paragraph" w:customStyle="1" w:styleId="aff2">
    <w:name w:val="осн текст"/>
    <w:basedOn w:val="a6"/>
    <w:uiPriority w:val="99"/>
    <w:rsid w:val="00BA0FB9"/>
    <w:pPr>
      <w:shd w:val="clear" w:color="auto" w:fill="FFFFFF"/>
      <w:tabs>
        <w:tab w:val="left" w:pos="1018"/>
      </w:tabs>
      <w:ind w:left="57" w:right="57" w:firstLine="454"/>
    </w:pPr>
    <w:rPr>
      <w:rFonts w:ascii="Times New Roman" w:eastAsia="Times New Roman" w:hAnsi="Times New Roman" w:cs="Times New Roman"/>
      <w:b/>
      <w:bCs/>
      <w:sz w:val="28"/>
      <w:szCs w:val="28"/>
      <w:lang w:eastAsia="ru-RU"/>
    </w:rPr>
  </w:style>
  <w:style w:type="paragraph" w:customStyle="1" w:styleId="aff3">
    <w:name w:val="Новый"/>
    <w:basedOn w:val="a6"/>
    <w:uiPriority w:val="99"/>
    <w:rsid w:val="00BA0FB9"/>
    <w:pPr>
      <w:ind w:left="57" w:right="57" w:firstLine="454"/>
    </w:pPr>
    <w:rPr>
      <w:rFonts w:ascii="Times New Roman" w:eastAsia="Calibri" w:hAnsi="Times New Roman" w:cs="Times New Roman"/>
      <w:sz w:val="28"/>
      <w:szCs w:val="24"/>
    </w:rPr>
  </w:style>
  <w:style w:type="character" w:customStyle="1" w:styleId="3f">
    <w:name w:val="Заголовок №3_"/>
    <w:basedOn w:val="a7"/>
    <w:link w:val="310"/>
    <w:uiPriority w:val="99"/>
    <w:locked/>
    <w:rsid w:val="00BA0FB9"/>
    <w:rPr>
      <w:b/>
      <w:bCs/>
      <w:shd w:val="clear" w:color="auto" w:fill="FFFFFF"/>
    </w:rPr>
  </w:style>
  <w:style w:type="paragraph" w:customStyle="1" w:styleId="310">
    <w:name w:val="Заголовок №31"/>
    <w:basedOn w:val="a6"/>
    <w:link w:val="3f"/>
    <w:rsid w:val="00BA0FB9"/>
    <w:pPr>
      <w:shd w:val="clear" w:color="auto" w:fill="FFFFFF"/>
      <w:spacing w:line="211" w:lineRule="exact"/>
      <w:ind w:left="57" w:right="57"/>
      <w:outlineLvl w:val="2"/>
    </w:pPr>
    <w:rPr>
      <w:b/>
      <w:bCs/>
    </w:rPr>
  </w:style>
  <w:style w:type="character" w:customStyle="1" w:styleId="140">
    <w:name w:val="Основной текст (14)_"/>
    <w:basedOn w:val="a7"/>
    <w:link w:val="141"/>
    <w:uiPriority w:val="99"/>
    <w:locked/>
    <w:rsid w:val="00BA0FB9"/>
    <w:rPr>
      <w:i/>
      <w:iCs/>
      <w:shd w:val="clear" w:color="auto" w:fill="FFFFFF"/>
    </w:rPr>
  </w:style>
  <w:style w:type="paragraph" w:customStyle="1" w:styleId="141">
    <w:name w:val="Основной текст (14)1"/>
    <w:basedOn w:val="a6"/>
    <w:link w:val="140"/>
    <w:rsid w:val="00BA0FB9"/>
    <w:pPr>
      <w:shd w:val="clear" w:color="auto" w:fill="FFFFFF"/>
      <w:spacing w:line="211" w:lineRule="exact"/>
      <w:ind w:left="57" w:right="57" w:firstLine="400"/>
    </w:pPr>
    <w:rPr>
      <w:i/>
      <w:iCs/>
    </w:rPr>
  </w:style>
  <w:style w:type="paragraph" w:customStyle="1" w:styleId="c1">
    <w:name w:val="c1"/>
    <w:basedOn w:val="a6"/>
    <w:uiPriority w:val="99"/>
    <w:rsid w:val="00BA0FB9"/>
    <w:pPr>
      <w:spacing w:before="100" w:beforeAutospacing="1" w:after="100" w:afterAutospacing="1" w:line="240" w:lineRule="auto"/>
      <w:ind w:left="57" w:right="57"/>
    </w:pPr>
    <w:rPr>
      <w:rFonts w:ascii="Times New Roman" w:eastAsia="Times New Roman" w:hAnsi="Times New Roman" w:cs="Times New Roman"/>
      <w:sz w:val="24"/>
      <w:szCs w:val="24"/>
      <w:lang w:eastAsia="ru-RU"/>
    </w:rPr>
  </w:style>
  <w:style w:type="paragraph" w:customStyle="1" w:styleId="c93">
    <w:name w:val="c93"/>
    <w:basedOn w:val="a6"/>
    <w:uiPriority w:val="99"/>
    <w:rsid w:val="00BA0FB9"/>
    <w:pPr>
      <w:spacing w:before="100" w:beforeAutospacing="1" w:after="100" w:afterAutospacing="1" w:line="240" w:lineRule="auto"/>
      <w:ind w:left="57" w:right="57"/>
    </w:pPr>
    <w:rPr>
      <w:rFonts w:ascii="Times New Roman" w:eastAsia="Times New Roman" w:hAnsi="Times New Roman" w:cs="Times New Roman"/>
      <w:sz w:val="24"/>
      <w:szCs w:val="24"/>
      <w:lang w:eastAsia="ru-RU"/>
    </w:rPr>
  </w:style>
  <w:style w:type="paragraph" w:customStyle="1" w:styleId="c45">
    <w:name w:val="c45"/>
    <w:basedOn w:val="a6"/>
    <w:uiPriority w:val="99"/>
    <w:rsid w:val="00BA0FB9"/>
    <w:pPr>
      <w:spacing w:before="100" w:beforeAutospacing="1" w:after="100" w:afterAutospacing="1" w:line="240" w:lineRule="auto"/>
      <w:ind w:left="57" w:right="57"/>
    </w:pPr>
    <w:rPr>
      <w:rFonts w:ascii="Times New Roman" w:eastAsia="Times New Roman" w:hAnsi="Times New Roman" w:cs="Times New Roman"/>
      <w:sz w:val="24"/>
      <w:szCs w:val="24"/>
      <w:lang w:eastAsia="ru-RU"/>
    </w:rPr>
  </w:style>
  <w:style w:type="paragraph" w:customStyle="1" w:styleId="c8">
    <w:name w:val="c8"/>
    <w:basedOn w:val="a6"/>
    <w:uiPriority w:val="99"/>
    <w:rsid w:val="00BA0FB9"/>
    <w:pPr>
      <w:spacing w:before="100" w:beforeAutospacing="1" w:after="100" w:afterAutospacing="1" w:line="240" w:lineRule="auto"/>
      <w:ind w:left="57" w:right="57"/>
    </w:pPr>
    <w:rPr>
      <w:rFonts w:ascii="Times New Roman" w:eastAsia="Times New Roman" w:hAnsi="Times New Roman" w:cs="Times New Roman"/>
      <w:sz w:val="24"/>
      <w:szCs w:val="24"/>
      <w:lang w:eastAsia="ru-RU"/>
    </w:rPr>
  </w:style>
  <w:style w:type="paragraph" w:customStyle="1" w:styleId="c60">
    <w:name w:val="c60"/>
    <w:basedOn w:val="a6"/>
    <w:uiPriority w:val="99"/>
    <w:rsid w:val="00BA0FB9"/>
    <w:pPr>
      <w:spacing w:before="100" w:beforeAutospacing="1" w:after="100" w:afterAutospacing="1" w:line="240" w:lineRule="auto"/>
      <w:ind w:left="57" w:right="57"/>
    </w:pPr>
    <w:rPr>
      <w:rFonts w:ascii="Times New Roman" w:eastAsia="Times New Roman" w:hAnsi="Times New Roman" w:cs="Times New Roman"/>
      <w:sz w:val="24"/>
      <w:szCs w:val="24"/>
      <w:lang w:eastAsia="ru-RU"/>
    </w:rPr>
  </w:style>
  <w:style w:type="paragraph" w:customStyle="1" w:styleId="zag22">
    <w:name w:val="zag_22"/>
    <w:basedOn w:val="2a"/>
    <w:uiPriority w:val="99"/>
    <w:qFormat/>
    <w:rsid w:val="00BA0FB9"/>
    <w:pPr>
      <w:keepNext w:val="0"/>
      <w:keepLines w:val="0"/>
      <w:tabs>
        <w:tab w:val="clear" w:pos="142"/>
      </w:tabs>
      <w:suppressAutoHyphens w:val="0"/>
      <w:spacing w:before="240" w:after="240" w:line="240" w:lineRule="auto"/>
      <w:ind w:left="57" w:right="57"/>
    </w:pPr>
    <w:rPr>
      <w:rFonts w:eastAsia="@Arial Unicode MS"/>
      <w:bCs/>
      <w:sz w:val="24"/>
      <w:szCs w:val="24"/>
      <w:lang w:eastAsia="ru-RU"/>
    </w:rPr>
  </w:style>
  <w:style w:type="paragraph" w:customStyle="1" w:styleId="Default">
    <w:name w:val="Default"/>
    <w:qFormat/>
    <w:rsid w:val="00BA0FB9"/>
    <w:pPr>
      <w:autoSpaceDE w:val="0"/>
      <w:autoSpaceDN w:val="0"/>
      <w:adjustRightInd w:val="0"/>
      <w:spacing w:line="240" w:lineRule="auto"/>
      <w:ind w:left="57" w:right="57"/>
    </w:pPr>
    <w:rPr>
      <w:rFonts w:ascii="Arial" w:eastAsia="Calibri" w:hAnsi="Arial" w:cs="Arial"/>
      <w:color w:val="000000"/>
      <w:sz w:val="24"/>
      <w:szCs w:val="24"/>
    </w:rPr>
  </w:style>
  <w:style w:type="character" w:customStyle="1" w:styleId="aff4">
    <w:name w:val="Основной текст_"/>
    <w:basedOn w:val="a7"/>
    <w:link w:val="3f0"/>
    <w:qFormat/>
    <w:locked/>
    <w:rsid w:val="00BA0FB9"/>
    <w:rPr>
      <w:rFonts w:ascii="Times New Roman" w:eastAsia="Times New Roman" w:hAnsi="Times New Roman" w:cs="Times New Roman"/>
      <w:sz w:val="23"/>
      <w:szCs w:val="23"/>
      <w:shd w:val="clear" w:color="auto" w:fill="FFFFFF"/>
    </w:rPr>
  </w:style>
  <w:style w:type="paragraph" w:customStyle="1" w:styleId="3f0">
    <w:name w:val="Основной текст3"/>
    <w:basedOn w:val="a6"/>
    <w:link w:val="aff4"/>
    <w:rsid w:val="00BA0FB9"/>
    <w:pPr>
      <w:widowControl w:val="0"/>
      <w:shd w:val="clear" w:color="auto" w:fill="FFFFFF"/>
      <w:spacing w:after="240" w:line="302" w:lineRule="exact"/>
      <w:ind w:left="57" w:right="57" w:hanging="120"/>
    </w:pPr>
    <w:rPr>
      <w:rFonts w:ascii="Times New Roman" w:eastAsia="Times New Roman" w:hAnsi="Times New Roman" w:cs="Times New Roman"/>
      <w:sz w:val="23"/>
      <w:szCs w:val="23"/>
    </w:rPr>
  </w:style>
  <w:style w:type="paragraph" w:customStyle="1" w:styleId="dash041e005f0431005f044b005f0447005f043d005f044b005f0439">
    <w:name w:val="dash041e_005f0431_005f044b_005f0447_005f043d_005f044b_005f0439"/>
    <w:basedOn w:val="a6"/>
    <w:rsid w:val="00BA0FB9"/>
    <w:pPr>
      <w:spacing w:line="240" w:lineRule="auto"/>
      <w:ind w:left="57" w:right="57"/>
    </w:pPr>
    <w:rPr>
      <w:rFonts w:ascii="Times New Roman" w:eastAsia="Times New Roman" w:hAnsi="Times New Roman" w:cs="Times New Roman"/>
      <w:sz w:val="24"/>
      <w:szCs w:val="24"/>
      <w:lang w:eastAsia="ru-RU"/>
    </w:rPr>
  </w:style>
  <w:style w:type="paragraph" w:customStyle="1" w:styleId="1234">
    <w:name w:val="основной текст1234"/>
    <w:basedOn w:val="a6"/>
    <w:next w:val="a6"/>
    <w:qFormat/>
    <w:rsid w:val="00BA0FB9"/>
    <w:pPr>
      <w:ind w:left="57" w:right="57"/>
    </w:pPr>
    <w:rPr>
      <w:rFonts w:ascii="Times New Roman" w:eastAsia="Times New Roman" w:hAnsi="Times New Roman" w:cs="Times New Roman"/>
      <w:sz w:val="24"/>
      <w:szCs w:val="24"/>
      <w:lang w:eastAsia="ru-RU"/>
    </w:rPr>
  </w:style>
  <w:style w:type="paragraph" w:customStyle="1" w:styleId="ConsPlusNormal">
    <w:name w:val="ConsPlusNormal"/>
    <w:qFormat/>
    <w:rsid w:val="00BA0FB9"/>
    <w:pPr>
      <w:widowControl w:val="0"/>
      <w:autoSpaceDE w:val="0"/>
      <w:autoSpaceDN w:val="0"/>
      <w:adjustRightInd w:val="0"/>
      <w:spacing w:line="240" w:lineRule="auto"/>
      <w:ind w:left="57" w:right="57"/>
    </w:pPr>
    <w:rPr>
      <w:rFonts w:ascii="Arial" w:eastAsia="Times New Roman" w:hAnsi="Arial" w:cs="Arial"/>
      <w:sz w:val="20"/>
      <w:szCs w:val="20"/>
      <w:lang w:eastAsia="ru-RU"/>
    </w:rPr>
  </w:style>
  <w:style w:type="paragraph" w:customStyle="1" w:styleId="ConsNormal">
    <w:name w:val="ConsNormal"/>
    <w:uiPriority w:val="99"/>
    <w:rsid w:val="00BA0FB9"/>
    <w:pPr>
      <w:widowControl w:val="0"/>
      <w:autoSpaceDE w:val="0"/>
      <w:autoSpaceDN w:val="0"/>
      <w:adjustRightInd w:val="0"/>
      <w:spacing w:line="240" w:lineRule="auto"/>
      <w:ind w:left="57" w:right="19772" w:firstLine="720"/>
    </w:pPr>
    <w:rPr>
      <w:rFonts w:ascii="Arial" w:eastAsia="Times New Roman" w:hAnsi="Arial" w:cs="Arial"/>
      <w:sz w:val="20"/>
      <w:szCs w:val="20"/>
      <w:lang w:eastAsia="ru-RU"/>
    </w:rPr>
  </w:style>
  <w:style w:type="paragraph" w:customStyle="1" w:styleId="aff5">
    <w:name w:val="таблица"/>
    <w:basedOn w:val="a6"/>
    <w:next w:val="a6"/>
    <w:uiPriority w:val="99"/>
    <w:qFormat/>
    <w:rsid w:val="00BA0FB9"/>
    <w:pPr>
      <w:spacing w:line="240" w:lineRule="auto"/>
      <w:ind w:left="57" w:right="57"/>
      <w:jc w:val="center"/>
    </w:pPr>
    <w:rPr>
      <w:rFonts w:ascii="Times New Roman" w:eastAsia="Times New Roman" w:hAnsi="Times New Roman" w:cs="Times New Roman"/>
      <w:sz w:val="24"/>
      <w:szCs w:val="24"/>
      <w:lang w:eastAsia="ru-RU"/>
    </w:rPr>
  </w:style>
  <w:style w:type="character" w:customStyle="1" w:styleId="170">
    <w:name w:val="Основной текст (17)_"/>
    <w:basedOn w:val="a7"/>
    <w:link w:val="171"/>
    <w:uiPriority w:val="99"/>
    <w:locked/>
    <w:rsid w:val="00BA0FB9"/>
    <w:rPr>
      <w:b/>
      <w:bCs/>
      <w:shd w:val="clear" w:color="auto" w:fill="FFFFFF"/>
    </w:rPr>
  </w:style>
  <w:style w:type="paragraph" w:customStyle="1" w:styleId="171">
    <w:name w:val="Основной текст (17)1"/>
    <w:basedOn w:val="a6"/>
    <w:link w:val="170"/>
    <w:rsid w:val="00BA0FB9"/>
    <w:pPr>
      <w:shd w:val="clear" w:color="auto" w:fill="FFFFFF"/>
      <w:spacing w:after="60" w:line="211" w:lineRule="exact"/>
      <w:ind w:left="57" w:right="57" w:firstLine="400"/>
    </w:pPr>
    <w:rPr>
      <w:b/>
      <w:bCs/>
    </w:rPr>
  </w:style>
  <w:style w:type="character" w:customStyle="1" w:styleId="7d">
    <w:name w:val="Основной текст (7)_"/>
    <w:basedOn w:val="a7"/>
    <w:link w:val="7e"/>
    <w:uiPriority w:val="99"/>
    <w:locked/>
    <w:rsid w:val="00BA0FB9"/>
    <w:rPr>
      <w:rFonts w:ascii="Times New Roman" w:eastAsia="Times New Roman" w:hAnsi="Times New Roman" w:cs="Times New Roman"/>
      <w:b/>
      <w:bCs/>
      <w:spacing w:val="2"/>
      <w:sz w:val="21"/>
      <w:szCs w:val="21"/>
      <w:shd w:val="clear" w:color="auto" w:fill="FFFFFF"/>
    </w:rPr>
  </w:style>
  <w:style w:type="paragraph" w:customStyle="1" w:styleId="7e">
    <w:name w:val="Основной текст (7)"/>
    <w:basedOn w:val="a6"/>
    <w:link w:val="7d"/>
    <w:uiPriority w:val="99"/>
    <w:rsid w:val="00BA0FB9"/>
    <w:pPr>
      <w:widowControl w:val="0"/>
      <w:shd w:val="clear" w:color="auto" w:fill="FFFFFF"/>
      <w:spacing w:before="120" w:after="120" w:line="0" w:lineRule="atLeast"/>
      <w:ind w:left="57" w:right="57" w:hanging="1420"/>
    </w:pPr>
    <w:rPr>
      <w:rFonts w:ascii="Times New Roman" w:eastAsia="Times New Roman" w:hAnsi="Times New Roman" w:cs="Times New Roman"/>
      <w:b/>
      <w:bCs/>
      <w:spacing w:val="2"/>
      <w:sz w:val="21"/>
      <w:szCs w:val="21"/>
    </w:rPr>
  </w:style>
  <w:style w:type="paragraph" w:customStyle="1" w:styleId="aff6">
    <w:name w:val="Таблицы (моноширинный)"/>
    <w:basedOn w:val="a6"/>
    <w:next w:val="a6"/>
    <w:uiPriority w:val="99"/>
    <w:rsid w:val="00BA0FB9"/>
    <w:pPr>
      <w:widowControl w:val="0"/>
      <w:autoSpaceDE w:val="0"/>
      <w:autoSpaceDN w:val="0"/>
      <w:adjustRightInd w:val="0"/>
      <w:spacing w:line="240" w:lineRule="auto"/>
      <w:ind w:left="57" w:right="57"/>
    </w:pPr>
    <w:rPr>
      <w:rFonts w:ascii="Courier New" w:eastAsiaTheme="minorEastAsia" w:hAnsi="Courier New" w:cs="Courier New"/>
      <w:sz w:val="24"/>
      <w:szCs w:val="24"/>
      <w:lang w:eastAsia="ru-RU"/>
    </w:rPr>
  </w:style>
  <w:style w:type="paragraph" w:customStyle="1" w:styleId="6c">
    <w:name w:val="6"/>
    <w:basedOn w:val="a6"/>
    <w:uiPriority w:val="99"/>
    <w:rsid w:val="00BA0FB9"/>
    <w:pPr>
      <w:spacing w:before="100" w:beforeAutospacing="1" w:after="100" w:afterAutospacing="1" w:line="240" w:lineRule="auto"/>
      <w:ind w:left="57" w:right="57"/>
    </w:pPr>
    <w:rPr>
      <w:rFonts w:ascii="Times New Roman" w:eastAsia="Times New Roman" w:hAnsi="Times New Roman" w:cs="Times New Roman"/>
      <w:sz w:val="24"/>
      <w:szCs w:val="24"/>
      <w:lang w:eastAsia="ru-RU"/>
    </w:rPr>
  </w:style>
  <w:style w:type="character" w:customStyle="1" w:styleId="1d">
    <w:name w:val="Заголовок №1_"/>
    <w:basedOn w:val="a7"/>
    <w:link w:val="110"/>
    <w:uiPriority w:val="99"/>
    <w:locked/>
    <w:rsid w:val="00BA0FB9"/>
    <w:rPr>
      <w:rFonts w:ascii="Calibri" w:hAnsi="Calibri"/>
      <w:sz w:val="34"/>
      <w:szCs w:val="34"/>
      <w:shd w:val="clear" w:color="auto" w:fill="FFFFFF"/>
    </w:rPr>
  </w:style>
  <w:style w:type="paragraph" w:customStyle="1" w:styleId="110">
    <w:name w:val="Заголовок №11"/>
    <w:basedOn w:val="a6"/>
    <w:link w:val="1d"/>
    <w:rsid w:val="00BA0FB9"/>
    <w:pPr>
      <w:shd w:val="clear" w:color="auto" w:fill="FFFFFF"/>
      <w:spacing w:after="300" w:line="240" w:lineRule="atLeast"/>
      <w:ind w:left="57" w:right="57"/>
      <w:outlineLvl w:val="0"/>
    </w:pPr>
    <w:rPr>
      <w:rFonts w:ascii="Calibri" w:hAnsi="Calibri"/>
      <w:sz w:val="34"/>
      <w:szCs w:val="34"/>
    </w:rPr>
  </w:style>
  <w:style w:type="character" w:customStyle="1" w:styleId="4d">
    <w:name w:val="Заголовок №4_"/>
    <w:basedOn w:val="a7"/>
    <w:link w:val="410"/>
    <w:uiPriority w:val="99"/>
    <w:locked/>
    <w:rsid w:val="00BA0FB9"/>
    <w:rPr>
      <w:b/>
      <w:bCs/>
      <w:shd w:val="clear" w:color="auto" w:fill="FFFFFF"/>
    </w:rPr>
  </w:style>
  <w:style w:type="paragraph" w:customStyle="1" w:styleId="410">
    <w:name w:val="Заголовок №41"/>
    <w:basedOn w:val="a6"/>
    <w:link w:val="4d"/>
    <w:rsid w:val="00BA0FB9"/>
    <w:pPr>
      <w:shd w:val="clear" w:color="auto" w:fill="FFFFFF"/>
      <w:spacing w:line="211" w:lineRule="exact"/>
      <w:ind w:left="57" w:right="57"/>
      <w:outlineLvl w:val="3"/>
    </w:pPr>
    <w:rPr>
      <w:b/>
      <w:bCs/>
    </w:rPr>
  </w:style>
  <w:style w:type="character" w:customStyle="1" w:styleId="340">
    <w:name w:val="Заголовок №3 (4)_"/>
    <w:basedOn w:val="a7"/>
    <w:link w:val="341"/>
    <w:locked/>
    <w:rsid w:val="00BA0FB9"/>
    <w:rPr>
      <w:b/>
      <w:bCs/>
      <w:sz w:val="25"/>
      <w:szCs w:val="25"/>
      <w:shd w:val="clear" w:color="auto" w:fill="FFFFFF"/>
    </w:rPr>
  </w:style>
  <w:style w:type="paragraph" w:customStyle="1" w:styleId="341">
    <w:name w:val="Заголовок №3 (4)1"/>
    <w:basedOn w:val="a6"/>
    <w:link w:val="340"/>
    <w:rsid w:val="00BA0FB9"/>
    <w:pPr>
      <w:shd w:val="clear" w:color="auto" w:fill="FFFFFF"/>
      <w:spacing w:before="540" w:after="60" w:line="298" w:lineRule="exact"/>
      <w:ind w:left="57" w:right="57"/>
      <w:outlineLvl w:val="2"/>
    </w:pPr>
    <w:rPr>
      <w:b/>
      <w:bCs/>
      <w:sz w:val="25"/>
      <w:szCs w:val="25"/>
    </w:rPr>
  </w:style>
  <w:style w:type="character" w:customStyle="1" w:styleId="201">
    <w:name w:val="Основной текст (20)_"/>
    <w:basedOn w:val="a7"/>
    <w:link w:val="2010"/>
    <w:uiPriority w:val="99"/>
    <w:locked/>
    <w:rsid w:val="00BA0FB9"/>
    <w:rPr>
      <w:b/>
      <w:bCs/>
      <w:sz w:val="25"/>
      <w:szCs w:val="25"/>
      <w:shd w:val="clear" w:color="auto" w:fill="FFFFFF"/>
    </w:rPr>
  </w:style>
  <w:style w:type="paragraph" w:customStyle="1" w:styleId="2010">
    <w:name w:val="Основной текст (20)1"/>
    <w:basedOn w:val="a6"/>
    <w:link w:val="201"/>
    <w:rsid w:val="00BA0FB9"/>
    <w:pPr>
      <w:shd w:val="clear" w:color="auto" w:fill="FFFFFF"/>
      <w:spacing w:after="60" w:line="283" w:lineRule="exact"/>
      <w:ind w:left="57" w:right="57"/>
    </w:pPr>
    <w:rPr>
      <w:b/>
      <w:bCs/>
      <w:sz w:val="25"/>
      <w:szCs w:val="25"/>
    </w:rPr>
  </w:style>
  <w:style w:type="character" w:customStyle="1" w:styleId="220">
    <w:name w:val="Заголовок №2 (2)_"/>
    <w:basedOn w:val="a7"/>
    <w:link w:val="221"/>
    <w:uiPriority w:val="99"/>
    <w:locked/>
    <w:rsid w:val="00BA0FB9"/>
    <w:rPr>
      <w:b/>
      <w:bCs/>
      <w:sz w:val="25"/>
      <w:szCs w:val="25"/>
      <w:shd w:val="clear" w:color="auto" w:fill="FFFFFF"/>
    </w:rPr>
  </w:style>
  <w:style w:type="paragraph" w:customStyle="1" w:styleId="221">
    <w:name w:val="Заголовок №2 (2)1"/>
    <w:basedOn w:val="a6"/>
    <w:link w:val="220"/>
    <w:rsid w:val="00BA0FB9"/>
    <w:pPr>
      <w:shd w:val="clear" w:color="auto" w:fill="FFFFFF"/>
      <w:spacing w:before="180" w:after="180" w:line="240" w:lineRule="atLeast"/>
      <w:ind w:left="57" w:right="57"/>
      <w:outlineLvl w:val="1"/>
    </w:pPr>
    <w:rPr>
      <w:b/>
      <w:bCs/>
      <w:sz w:val="25"/>
      <w:szCs w:val="25"/>
    </w:rPr>
  </w:style>
  <w:style w:type="paragraph" w:customStyle="1" w:styleId="Style5">
    <w:name w:val="Style5"/>
    <w:basedOn w:val="a6"/>
    <w:uiPriority w:val="99"/>
    <w:rsid w:val="00BA0FB9"/>
    <w:pPr>
      <w:widowControl w:val="0"/>
      <w:autoSpaceDE w:val="0"/>
      <w:autoSpaceDN w:val="0"/>
      <w:adjustRightInd w:val="0"/>
      <w:spacing w:line="240" w:lineRule="auto"/>
      <w:ind w:left="57" w:right="57"/>
    </w:pPr>
    <w:rPr>
      <w:rFonts w:ascii="Times New Roman" w:eastAsia="Times New Roman" w:hAnsi="Times New Roman" w:cs="Times New Roman"/>
      <w:sz w:val="24"/>
      <w:szCs w:val="24"/>
      <w:lang w:eastAsia="ru-RU"/>
    </w:rPr>
  </w:style>
  <w:style w:type="paragraph" w:customStyle="1" w:styleId="Style3">
    <w:name w:val="Style3"/>
    <w:basedOn w:val="a6"/>
    <w:uiPriority w:val="99"/>
    <w:rsid w:val="00BA0FB9"/>
    <w:pPr>
      <w:widowControl w:val="0"/>
      <w:autoSpaceDE w:val="0"/>
      <w:autoSpaceDN w:val="0"/>
      <w:adjustRightInd w:val="0"/>
      <w:spacing w:line="322" w:lineRule="exact"/>
      <w:ind w:left="57" w:right="57"/>
    </w:pPr>
    <w:rPr>
      <w:rFonts w:ascii="Times New Roman" w:eastAsia="Times New Roman" w:hAnsi="Times New Roman" w:cs="Times New Roman"/>
      <w:sz w:val="24"/>
      <w:szCs w:val="24"/>
      <w:lang w:eastAsia="ru-RU"/>
    </w:rPr>
  </w:style>
  <w:style w:type="paragraph" w:customStyle="1" w:styleId="212">
    <w:name w:val="Основной текст 21"/>
    <w:basedOn w:val="a6"/>
    <w:uiPriority w:val="99"/>
    <w:rsid w:val="00BA0FB9"/>
    <w:pPr>
      <w:overflowPunct w:val="0"/>
      <w:autoSpaceDE w:val="0"/>
      <w:autoSpaceDN w:val="0"/>
      <w:adjustRightInd w:val="0"/>
      <w:ind w:left="57" w:right="57"/>
    </w:pPr>
    <w:rPr>
      <w:rFonts w:ascii="Times New Roman" w:eastAsia="Times New Roman" w:hAnsi="Times New Roman" w:cs="Times New Roman"/>
      <w:sz w:val="28"/>
      <w:szCs w:val="20"/>
      <w:lang w:eastAsia="de-DE"/>
    </w:rPr>
  </w:style>
  <w:style w:type="character" w:customStyle="1" w:styleId="dash041e005f0431005f044b005f0447005f043d005f044b005f0439005f005fchar1char1">
    <w:name w:val="dash041e_005f0431_005f044b_005f0447_005f043d_005f044b_005f0439_005f_005fchar1__char1"/>
    <w:qFormat/>
    <w:rsid w:val="00BA0FB9"/>
    <w:rPr>
      <w:rFonts w:ascii="Times New Roman" w:hAnsi="Times New Roman" w:cs="Times New Roman" w:hint="default"/>
      <w:strike w:val="0"/>
      <w:dstrike w:val="0"/>
      <w:sz w:val="24"/>
      <w:szCs w:val="24"/>
      <w:u w:val="none"/>
      <w:effect w:val="none"/>
    </w:rPr>
  </w:style>
  <w:style w:type="character" w:customStyle="1" w:styleId="12pt">
    <w:name w:val="Заголовок №1 + Интервал 2 pt"/>
    <w:basedOn w:val="a7"/>
    <w:rsid w:val="00BA0FB9"/>
    <w:rPr>
      <w:rFonts w:ascii="Calibri" w:hAnsi="Calibri" w:cs="Calibri" w:hint="default"/>
      <w:spacing w:val="50"/>
      <w:sz w:val="34"/>
      <w:szCs w:val="34"/>
      <w:lang w:bidi="ar-SA"/>
    </w:rPr>
  </w:style>
  <w:style w:type="character" w:customStyle="1" w:styleId="112">
    <w:name w:val="Заголовок №112"/>
    <w:basedOn w:val="a7"/>
    <w:rsid w:val="00BA0FB9"/>
    <w:rPr>
      <w:rFonts w:ascii="Calibri" w:hAnsi="Calibri" w:cs="Calibri" w:hint="default"/>
      <w:spacing w:val="0"/>
      <w:sz w:val="34"/>
      <w:szCs w:val="34"/>
      <w:lang w:bidi="ar-SA"/>
    </w:rPr>
  </w:style>
  <w:style w:type="character" w:customStyle="1" w:styleId="142">
    <w:name w:val="Основной текст (14)"/>
    <w:basedOn w:val="140"/>
    <w:rsid w:val="00BA0FB9"/>
    <w:rPr>
      <w:i/>
      <w:iCs/>
      <w:noProof/>
      <w:shd w:val="clear" w:color="auto" w:fill="FFFFFF"/>
    </w:rPr>
  </w:style>
  <w:style w:type="character" w:customStyle="1" w:styleId="360">
    <w:name w:val="Заголовок №36"/>
    <w:basedOn w:val="3f"/>
    <w:rsid w:val="00BA0FB9"/>
    <w:rPr>
      <w:rFonts w:ascii="Times New Roman" w:hAnsi="Times New Roman" w:cs="Times New Roman" w:hint="default"/>
      <w:b w:val="0"/>
      <w:bCs w:val="0"/>
      <w:spacing w:val="0"/>
      <w:shd w:val="clear" w:color="auto" w:fill="FFFFFF"/>
    </w:rPr>
  </w:style>
  <w:style w:type="character" w:customStyle="1" w:styleId="FontStyle55">
    <w:name w:val="Font Style55"/>
    <w:basedOn w:val="a7"/>
    <w:uiPriority w:val="99"/>
    <w:rsid w:val="00BA0FB9"/>
    <w:rPr>
      <w:rFonts w:ascii="Century Schoolbook" w:hAnsi="Century Schoolbook" w:cs="Century Schoolbook" w:hint="default"/>
      <w:sz w:val="14"/>
      <w:szCs w:val="14"/>
    </w:rPr>
  </w:style>
  <w:style w:type="character" w:customStyle="1" w:styleId="FontStyle11">
    <w:name w:val="Font Style11"/>
    <w:basedOn w:val="a7"/>
    <w:qFormat/>
    <w:rsid w:val="00BA0FB9"/>
    <w:rPr>
      <w:rFonts w:ascii="Century Schoolbook" w:hAnsi="Century Schoolbook" w:cs="Century Schoolbook" w:hint="default"/>
      <w:sz w:val="16"/>
      <w:szCs w:val="16"/>
    </w:rPr>
  </w:style>
  <w:style w:type="character" w:customStyle="1" w:styleId="c9">
    <w:name w:val="c9"/>
    <w:basedOn w:val="a7"/>
    <w:rsid w:val="00BA0FB9"/>
  </w:style>
  <w:style w:type="character" w:customStyle="1" w:styleId="c3">
    <w:name w:val="c3"/>
    <w:basedOn w:val="a7"/>
    <w:rsid w:val="00BA0FB9"/>
  </w:style>
  <w:style w:type="character" w:customStyle="1" w:styleId="c0">
    <w:name w:val="c0"/>
    <w:basedOn w:val="a7"/>
    <w:rsid w:val="00BA0FB9"/>
  </w:style>
  <w:style w:type="character" w:customStyle="1" w:styleId="c13">
    <w:name w:val="c13"/>
    <w:basedOn w:val="a7"/>
    <w:rsid w:val="00BA0FB9"/>
  </w:style>
  <w:style w:type="character" w:customStyle="1" w:styleId="c17">
    <w:name w:val="c17"/>
    <w:basedOn w:val="a7"/>
    <w:rsid w:val="00BA0FB9"/>
  </w:style>
  <w:style w:type="character" w:customStyle="1" w:styleId="1e">
    <w:name w:val="Подзаголовок Знак1"/>
    <w:basedOn w:val="a7"/>
    <w:uiPriority w:val="11"/>
    <w:rsid w:val="00BA0FB9"/>
    <w:rPr>
      <w:rFonts w:asciiTheme="majorHAnsi" w:eastAsiaTheme="majorEastAsia" w:hAnsiTheme="majorHAnsi" w:cstheme="majorBidi" w:hint="default"/>
      <w:i/>
      <w:iCs/>
      <w:color w:val="4F81BD" w:themeColor="accent1"/>
      <w:spacing w:val="15"/>
      <w:sz w:val="24"/>
      <w:szCs w:val="24"/>
    </w:rPr>
  </w:style>
  <w:style w:type="character" w:customStyle="1" w:styleId="aff7">
    <w:name w:val="Основной текст + Полужирный"/>
    <w:basedOn w:val="aff4"/>
    <w:rsid w:val="00BA0FB9"/>
    <w:rPr>
      <w:rFonts w:ascii="Times New Roman" w:eastAsia="Times New Roman" w:hAnsi="Times New Roman" w:cs="Times New Roman"/>
      <w:b/>
      <w:bCs/>
      <w:i w:val="0"/>
      <w:iCs w:val="0"/>
      <w:smallCaps w:val="0"/>
      <w:strike w:val="0"/>
      <w:dstrike w:val="0"/>
      <w:color w:val="000000"/>
      <w:spacing w:val="0"/>
      <w:w w:val="100"/>
      <w:position w:val="0"/>
      <w:sz w:val="23"/>
      <w:szCs w:val="23"/>
      <w:u w:val="none"/>
      <w:effect w:val="none"/>
      <w:shd w:val="clear" w:color="auto" w:fill="FFFFFF"/>
      <w:lang w:val="ru-RU" w:eastAsia="ru-RU" w:bidi="ru-RU"/>
    </w:rPr>
  </w:style>
  <w:style w:type="character" w:customStyle="1" w:styleId="s1">
    <w:name w:val="s1"/>
    <w:basedOn w:val="a7"/>
    <w:qFormat/>
    <w:rsid w:val="00BA0FB9"/>
  </w:style>
  <w:style w:type="character" w:customStyle="1" w:styleId="172">
    <w:name w:val="Основной текст (17)"/>
    <w:basedOn w:val="170"/>
    <w:rsid w:val="00BA0FB9"/>
    <w:rPr>
      <w:b/>
      <w:bCs/>
      <w:noProof/>
      <w:shd w:val="clear" w:color="auto" w:fill="FFFFFF"/>
    </w:rPr>
  </w:style>
  <w:style w:type="character" w:customStyle="1" w:styleId="4e">
    <w:name w:val="Подпись к таблице4"/>
    <w:basedOn w:val="a7"/>
    <w:rsid w:val="00BA0FB9"/>
    <w:rPr>
      <w:rFonts w:ascii="Times New Roman" w:hAnsi="Times New Roman" w:cs="Times New Roman" w:hint="default"/>
      <w:b w:val="0"/>
      <w:bCs w:val="0"/>
      <w:spacing w:val="0"/>
      <w:sz w:val="20"/>
      <w:szCs w:val="20"/>
      <w:lang w:bidi="ar-SA"/>
    </w:rPr>
  </w:style>
  <w:style w:type="character" w:customStyle="1" w:styleId="3f1">
    <w:name w:val="Подпись к таблице3"/>
    <w:basedOn w:val="a7"/>
    <w:rsid w:val="00BA0FB9"/>
    <w:rPr>
      <w:rFonts w:ascii="Times New Roman" w:hAnsi="Times New Roman" w:cs="Times New Roman" w:hint="default"/>
      <w:b w:val="0"/>
      <w:bCs w:val="0"/>
      <w:noProof/>
      <w:spacing w:val="0"/>
      <w:sz w:val="20"/>
      <w:szCs w:val="20"/>
      <w:lang w:bidi="ar-SA"/>
    </w:rPr>
  </w:style>
  <w:style w:type="character" w:customStyle="1" w:styleId="1f">
    <w:name w:val="Заголовок №1"/>
    <w:basedOn w:val="1d"/>
    <w:rsid w:val="00BA0FB9"/>
    <w:rPr>
      <w:rFonts w:ascii="Calibri" w:hAnsi="Calibri"/>
      <w:sz w:val="34"/>
      <w:szCs w:val="34"/>
      <w:shd w:val="clear" w:color="auto" w:fill="FFFFFF"/>
    </w:rPr>
  </w:style>
  <w:style w:type="character" w:customStyle="1" w:styleId="146">
    <w:name w:val="Основной текст (14) + Полужирный6"/>
    <w:aliases w:val="Не курсив10"/>
    <w:basedOn w:val="a7"/>
    <w:rsid w:val="00BA0FB9"/>
    <w:rPr>
      <w:rFonts w:ascii="Times New Roman" w:hAnsi="Times New Roman" w:cs="Times New Roman" w:hint="default"/>
      <w:b/>
      <w:bCs/>
      <w:i w:val="0"/>
      <w:iCs w:val="0"/>
      <w:spacing w:val="0"/>
      <w:shd w:val="clear" w:color="auto" w:fill="FFFFFF"/>
    </w:rPr>
  </w:style>
  <w:style w:type="character" w:customStyle="1" w:styleId="1413">
    <w:name w:val="Основной текст (14)13"/>
    <w:basedOn w:val="a7"/>
    <w:rsid w:val="00BA0FB9"/>
    <w:rPr>
      <w:rFonts w:ascii="Times New Roman" w:hAnsi="Times New Roman" w:cs="Times New Roman" w:hint="default"/>
      <w:i w:val="0"/>
      <w:iCs w:val="0"/>
      <w:spacing w:val="0"/>
      <w:shd w:val="clear" w:color="auto" w:fill="FFFFFF"/>
    </w:rPr>
  </w:style>
  <w:style w:type="character" w:customStyle="1" w:styleId="1412">
    <w:name w:val="Основной текст (14)12"/>
    <w:basedOn w:val="a7"/>
    <w:rsid w:val="00BA0FB9"/>
    <w:rPr>
      <w:rFonts w:ascii="Times New Roman" w:hAnsi="Times New Roman" w:cs="Times New Roman" w:hint="default"/>
      <w:i w:val="0"/>
      <w:iCs w:val="0"/>
      <w:noProof/>
      <w:spacing w:val="0"/>
      <w:shd w:val="clear" w:color="auto" w:fill="FFFFFF"/>
    </w:rPr>
  </w:style>
  <w:style w:type="character" w:customStyle="1" w:styleId="143">
    <w:name w:val="Основной текст (14) + Полужирный3"/>
    <w:aliases w:val="Не курсив7"/>
    <w:basedOn w:val="a7"/>
    <w:rsid w:val="00BA0FB9"/>
    <w:rPr>
      <w:rFonts w:ascii="Times New Roman" w:hAnsi="Times New Roman" w:cs="Times New Roman" w:hint="default"/>
      <w:b/>
      <w:bCs/>
      <w:i w:val="0"/>
      <w:iCs w:val="0"/>
      <w:spacing w:val="0"/>
      <w:shd w:val="clear" w:color="auto" w:fill="FFFFFF"/>
    </w:rPr>
  </w:style>
  <w:style w:type="character" w:customStyle="1" w:styleId="1411">
    <w:name w:val="Основной текст (14)11"/>
    <w:basedOn w:val="a7"/>
    <w:rsid w:val="00BA0FB9"/>
    <w:rPr>
      <w:rFonts w:ascii="Times New Roman" w:hAnsi="Times New Roman" w:cs="Times New Roman" w:hint="default"/>
      <w:i w:val="0"/>
      <w:iCs w:val="0"/>
      <w:spacing w:val="0"/>
      <w:shd w:val="clear" w:color="auto" w:fill="FFFFFF"/>
    </w:rPr>
  </w:style>
  <w:style w:type="character" w:customStyle="1" w:styleId="1410">
    <w:name w:val="Основной текст (14)10"/>
    <w:basedOn w:val="a7"/>
    <w:rsid w:val="00BA0FB9"/>
    <w:rPr>
      <w:rFonts w:ascii="Times New Roman" w:hAnsi="Times New Roman" w:cs="Times New Roman" w:hint="default"/>
      <w:i w:val="0"/>
      <w:iCs w:val="0"/>
      <w:noProof/>
      <w:spacing w:val="0"/>
      <w:shd w:val="clear" w:color="auto" w:fill="FFFFFF"/>
    </w:rPr>
  </w:style>
  <w:style w:type="character" w:customStyle="1" w:styleId="346">
    <w:name w:val="Заголовок №3 (4)6"/>
    <w:basedOn w:val="340"/>
    <w:rsid w:val="00BA0FB9"/>
    <w:rPr>
      <w:b/>
      <w:bCs/>
      <w:sz w:val="25"/>
      <w:szCs w:val="25"/>
      <w:shd w:val="clear" w:color="auto" w:fill="FFFFFF"/>
    </w:rPr>
  </w:style>
  <w:style w:type="character" w:customStyle="1" w:styleId="345">
    <w:name w:val="Заголовок №3 (4)5"/>
    <w:basedOn w:val="340"/>
    <w:rsid w:val="00BA0FB9"/>
    <w:rPr>
      <w:b/>
      <w:bCs/>
      <w:noProof/>
      <w:sz w:val="25"/>
      <w:szCs w:val="25"/>
      <w:shd w:val="clear" w:color="auto" w:fill="FFFFFF"/>
    </w:rPr>
  </w:style>
  <w:style w:type="character" w:customStyle="1" w:styleId="344">
    <w:name w:val="Заголовок №3 (4)4"/>
    <w:basedOn w:val="340"/>
    <w:rsid w:val="00BA0FB9"/>
    <w:rPr>
      <w:rFonts w:ascii="Times New Roman" w:hAnsi="Times New Roman" w:cs="Times New Roman" w:hint="default"/>
      <w:b w:val="0"/>
      <w:bCs w:val="0"/>
      <w:spacing w:val="0"/>
      <w:sz w:val="25"/>
      <w:szCs w:val="25"/>
      <w:shd w:val="clear" w:color="auto" w:fill="FFFFFF"/>
    </w:rPr>
  </w:style>
  <w:style w:type="character" w:customStyle="1" w:styleId="130">
    <w:name w:val="Основной текст + 13"/>
    <w:aliases w:val="5 pt6,Малые прописные"/>
    <w:basedOn w:val="afa"/>
    <w:rsid w:val="00BA0FB9"/>
    <w:rPr>
      <w:rFonts w:ascii="Times New Roman" w:eastAsia="Times New Roman" w:hAnsi="Times New Roman" w:hint="default"/>
      <w:smallCaps/>
      <w:spacing w:val="0"/>
      <w:sz w:val="27"/>
      <w:szCs w:val="27"/>
      <w:shd w:val="clear" w:color="auto" w:fill="FFFFFF"/>
      <w:lang w:eastAsia="ru-RU"/>
    </w:rPr>
  </w:style>
  <w:style w:type="character" w:customStyle="1" w:styleId="470">
    <w:name w:val="Заголовок №47"/>
    <w:basedOn w:val="4d"/>
    <w:rsid w:val="00BA0FB9"/>
    <w:rPr>
      <w:rFonts w:ascii="Times New Roman" w:hAnsi="Times New Roman" w:cs="Times New Roman" w:hint="default"/>
      <w:b w:val="0"/>
      <w:bCs w:val="0"/>
      <w:noProof/>
      <w:spacing w:val="0"/>
      <w:shd w:val="clear" w:color="auto" w:fill="FFFFFF"/>
    </w:rPr>
  </w:style>
  <w:style w:type="character" w:customStyle="1" w:styleId="460">
    <w:name w:val="Заголовок №46"/>
    <w:basedOn w:val="4d"/>
    <w:rsid w:val="00BA0FB9"/>
    <w:rPr>
      <w:rFonts w:ascii="Times New Roman" w:hAnsi="Times New Roman" w:cs="Times New Roman" w:hint="default"/>
      <w:b w:val="0"/>
      <w:bCs w:val="0"/>
      <w:noProof/>
      <w:spacing w:val="0"/>
      <w:shd w:val="clear" w:color="auto" w:fill="FFFFFF"/>
    </w:rPr>
  </w:style>
  <w:style w:type="character" w:customStyle="1" w:styleId="343">
    <w:name w:val="Заголовок №3 (4)3"/>
    <w:basedOn w:val="340"/>
    <w:rsid w:val="00BA0FB9"/>
    <w:rPr>
      <w:rFonts w:ascii="Times New Roman" w:hAnsi="Times New Roman" w:cs="Times New Roman" w:hint="default"/>
      <w:b w:val="0"/>
      <w:bCs w:val="0"/>
      <w:spacing w:val="0"/>
      <w:sz w:val="25"/>
      <w:szCs w:val="25"/>
      <w:shd w:val="clear" w:color="auto" w:fill="FFFFFF"/>
    </w:rPr>
  </w:style>
  <w:style w:type="character" w:customStyle="1" w:styleId="342">
    <w:name w:val="Заголовок №3 (4)2"/>
    <w:basedOn w:val="340"/>
    <w:rsid w:val="00BA0FB9"/>
    <w:rPr>
      <w:rFonts w:ascii="Times New Roman" w:hAnsi="Times New Roman" w:cs="Times New Roman" w:hint="default"/>
      <w:b w:val="0"/>
      <w:bCs w:val="0"/>
      <w:noProof/>
      <w:spacing w:val="0"/>
      <w:sz w:val="25"/>
      <w:szCs w:val="25"/>
      <w:shd w:val="clear" w:color="auto" w:fill="FFFFFF"/>
    </w:rPr>
  </w:style>
  <w:style w:type="character" w:customStyle="1" w:styleId="430">
    <w:name w:val="Заголовок №43"/>
    <w:basedOn w:val="4d"/>
    <w:rsid w:val="00BA0FB9"/>
    <w:rPr>
      <w:rFonts w:ascii="Times New Roman" w:hAnsi="Times New Roman" w:cs="Times New Roman" w:hint="default"/>
      <w:b w:val="0"/>
      <w:bCs w:val="0"/>
      <w:noProof/>
      <w:spacing w:val="0"/>
      <w:shd w:val="clear" w:color="auto" w:fill="FFFFFF"/>
    </w:rPr>
  </w:style>
  <w:style w:type="character" w:customStyle="1" w:styleId="420">
    <w:name w:val="Заголовок №42"/>
    <w:basedOn w:val="4d"/>
    <w:rsid w:val="00BA0FB9"/>
    <w:rPr>
      <w:rFonts w:ascii="Times New Roman" w:hAnsi="Times New Roman" w:cs="Times New Roman" w:hint="default"/>
      <w:b w:val="0"/>
      <w:bCs w:val="0"/>
      <w:noProof/>
      <w:spacing w:val="0"/>
      <w:shd w:val="clear" w:color="auto" w:fill="FFFFFF"/>
    </w:rPr>
  </w:style>
  <w:style w:type="character" w:customStyle="1" w:styleId="202">
    <w:name w:val="Основной текст (20)"/>
    <w:basedOn w:val="201"/>
    <w:rsid w:val="00BA0FB9"/>
    <w:rPr>
      <w:b/>
      <w:bCs/>
      <w:sz w:val="25"/>
      <w:szCs w:val="25"/>
      <w:shd w:val="clear" w:color="auto" w:fill="FFFFFF"/>
    </w:rPr>
  </w:style>
  <w:style w:type="character" w:customStyle="1" w:styleId="2020">
    <w:name w:val="Основной текст (20)2"/>
    <w:basedOn w:val="201"/>
    <w:rsid w:val="00BA0FB9"/>
    <w:rPr>
      <w:b/>
      <w:bCs/>
      <w:noProof/>
      <w:sz w:val="25"/>
      <w:szCs w:val="25"/>
      <w:shd w:val="clear" w:color="auto" w:fill="FFFFFF"/>
    </w:rPr>
  </w:style>
  <w:style w:type="character" w:customStyle="1" w:styleId="411">
    <w:name w:val="Заголовок №4 + Не полужирный1"/>
    <w:basedOn w:val="4d"/>
    <w:rsid w:val="00BA0FB9"/>
    <w:rPr>
      <w:rFonts w:ascii="Times New Roman" w:hAnsi="Times New Roman" w:cs="Times New Roman" w:hint="default"/>
      <w:b w:val="0"/>
      <w:bCs w:val="0"/>
      <w:spacing w:val="0"/>
      <w:shd w:val="clear" w:color="auto" w:fill="FFFFFF"/>
    </w:rPr>
  </w:style>
  <w:style w:type="character" w:customStyle="1" w:styleId="222">
    <w:name w:val="Заголовок №2 (2)2"/>
    <w:basedOn w:val="a7"/>
    <w:rsid w:val="00BA0FB9"/>
    <w:rPr>
      <w:rFonts w:ascii="Times New Roman" w:hAnsi="Times New Roman" w:cs="Times New Roman" w:hint="default"/>
      <w:b w:val="0"/>
      <w:bCs w:val="0"/>
      <w:noProof/>
      <w:spacing w:val="0"/>
      <w:sz w:val="25"/>
      <w:szCs w:val="25"/>
      <w:shd w:val="clear" w:color="auto" w:fill="FFFFFF"/>
    </w:rPr>
  </w:style>
  <w:style w:type="character" w:customStyle="1" w:styleId="228">
    <w:name w:val="Заголовок №2 (2)8"/>
    <w:basedOn w:val="a7"/>
    <w:rsid w:val="00BA0FB9"/>
    <w:rPr>
      <w:b/>
      <w:bCs/>
      <w:sz w:val="25"/>
      <w:szCs w:val="25"/>
      <w:shd w:val="clear" w:color="auto" w:fill="FFFFFF"/>
    </w:rPr>
  </w:style>
  <w:style w:type="character" w:customStyle="1" w:styleId="480">
    <w:name w:val="Основной текст + Полужирный48"/>
    <w:basedOn w:val="afa"/>
    <w:rsid w:val="00BA0FB9"/>
    <w:rPr>
      <w:rFonts w:ascii="Times New Roman" w:eastAsia="Times New Roman" w:hAnsi="Times New Roman" w:hint="default"/>
      <w:b/>
      <w:bCs/>
      <w:noProof/>
      <w:spacing w:val="0"/>
      <w:sz w:val="24"/>
      <w:szCs w:val="24"/>
      <w:shd w:val="clear" w:color="auto" w:fill="FFFFFF"/>
      <w:lang w:eastAsia="ru-RU"/>
    </w:rPr>
  </w:style>
  <w:style w:type="character" w:customStyle="1" w:styleId="132">
    <w:name w:val="Основной текст + 132"/>
    <w:aliases w:val="5 pt5,Малые прописные2"/>
    <w:basedOn w:val="afa"/>
    <w:rsid w:val="00BA0FB9"/>
    <w:rPr>
      <w:rFonts w:ascii="Times New Roman" w:eastAsia="Times New Roman" w:hAnsi="Times New Roman" w:hint="default"/>
      <w:smallCaps/>
      <w:spacing w:val="0"/>
      <w:sz w:val="27"/>
      <w:szCs w:val="27"/>
      <w:u w:val="single"/>
      <w:shd w:val="clear" w:color="auto" w:fill="FFFFFF"/>
      <w:lang w:eastAsia="ru-RU"/>
    </w:rPr>
  </w:style>
  <w:style w:type="character" w:customStyle="1" w:styleId="3f2">
    <w:name w:val="Заголовок №3 + Не полужирный"/>
    <w:basedOn w:val="3f"/>
    <w:rsid w:val="00BA0FB9"/>
    <w:rPr>
      <w:b/>
      <w:bCs/>
      <w:shd w:val="clear" w:color="auto" w:fill="FFFFFF"/>
    </w:rPr>
  </w:style>
  <w:style w:type="character" w:customStyle="1" w:styleId="3f3">
    <w:name w:val="Заголовок №3"/>
    <w:basedOn w:val="3f"/>
    <w:uiPriority w:val="99"/>
    <w:rsid w:val="00BA0FB9"/>
    <w:rPr>
      <w:rFonts w:ascii="Times New Roman" w:hAnsi="Times New Roman" w:cs="Times New Roman" w:hint="default"/>
      <w:b w:val="0"/>
      <w:bCs w:val="0"/>
      <w:noProof/>
      <w:spacing w:val="0"/>
      <w:shd w:val="clear" w:color="auto" w:fill="FFFFFF"/>
    </w:rPr>
  </w:style>
  <w:style w:type="character" w:customStyle="1" w:styleId="4f">
    <w:name w:val="Основной текст + Курсив4"/>
    <w:basedOn w:val="afa"/>
    <w:rsid w:val="00BA0FB9"/>
    <w:rPr>
      <w:rFonts w:ascii="Times New Roman" w:eastAsia="Times New Roman" w:hAnsi="Times New Roman" w:hint="default"/>
      <w:i/>
      <w:iCs/>
      <w:spacing w:val="0"/>
      <w:sz w:val="24"/>
      <w:szCs w:val="24"/>
      <w:shd w:val="clear" w:color="auto" w:fill="FFFFFF"/>
      <w:lang w:eastAsia="ru-RU"/>
    </w:rPr>
  </w:style>
  <w:style w:type="character" w:customStyle="1" w:styleId="3f4">
    <w:name w:val="Основной текст + Курсив3"/>
    <w:basedOn w:val="afa"/>
    <w:rsid w:val="00BA0FB9"/>
    <w:rPr>
      <w:rFonts w:ascii="Times New Roman" w:eastAsia="Times New Roman" w:hAnsi="Times New Roman" w:hint="default"/>
      <w:i/>
      <w:iCs/>
      <w:spacing w:val="0"/>
      <w:sz w:val="24"/>
      <w:szCs w:val="24"/>
      <w:shd w:val="clear" w:color="auto" w:fill="FFFFFF"/>
      <w:lang w:eastAsia="ru-RU"/>
    </w:rPr>
  </w:style>
  <w:style w:type="character" w:customStyle="1" w:styleId="2e">
    <w:name w:val="Основной текст + Курсив2"/>
    <w:basedOn w:val="afa"/>
    <w:rsid w:val="00BA0FB9"/>
    <w:rPr>
      <w:rFonts w:ascii="Times New Roman" w:eastAsia="Times New Roman" w:hAnsi="Times New Roman" w:hint="default"/>
      <w:i/>
      <w:iCs/>
      <w:noProof/>
      <w:spacing w:val="0"/>
      <w:sz w:val="24"/>
      <w:szCs w:val="24"/>
      <w:shd w:val="clear" w:color="auto" w:fill="FFFFFF"/>
      <w:lang w:eastAsia="ru-RU"/>
    </w:rPr>
  </w:style>
  <w:style w:type="character" w:customStyle="1" w:styleId="FontStyle29">
    <w:name w:val="Font Style29"/>
    <w:uiPriority w:val="99"/>
    <w:rsid w:val="00BA0FB9"/>
    <w:rPr>
      <w:rFonts w:ascii="Times New Roman" w:hAnsi="Times New Roman" w:cs="Times New Roman" w:hint="default"/>
      <w:b/>
      <w:bCs/>
      <w:sz w:val="22"/>
      <w:szCs w:val="22"/>
    </w:rPr>
  </w:style>
  <w:style w:type="character" w:customStyle="1" w:styleId="FontStyle34">
    <w:name w:val="Font Style34"/>
    <w:uiPriority w:val="99"/>
    <w:rsid w:val="00BA0FB9"/>
    <w:rPr>
      <w:rFonts w:ascii="Times New Roman" w:hAnsi="Times New Roman" w:cs="Times New Roman" w:hint="default"/>
      <w:sz w:val="22"/>
      <w:szCs w:val="22"/>
    </w:rPr>
  </w:style>
  <w:style w:type="character" w:customStyle="1" w:styleId="FontStyle14">
    <w:name w:val="Font Style14"/>
    <w:uiPriority w:val="99"/>
    <w:rsid w:val="00BA0FB9"/>
    <w:rPr>
      <w:rFonts w:ascii="Times New Roman" w:hAnsi="Times New Roman" w:cs="Times New Roman" w:hint="default"/>
      <w:sz w:val="24"/>
      <w:szCs w:val="24"/>
    </w:rPr>
  </w:style>
  <w:style w:type="paragraph" w:customStyle="1" w:styleId="3f5">
    <w:name w:val="Обычный3"/>
    <w:rsid w:val="00F607DA"/>
    <w:rPr>
      <w:rFonts w:ascii="Arial" w:eastAsia="Arial" w:hAnsi="Arial" w:cs="Arial"/>
      <w:color w:val="000000"/>
      <w:lang w:eastAsia="ru-RU"/>
    </w:rPr>
  </w:style>
  <w:style w:type="paragraph" w:styleId="aff8">
    <w:name w:val="Normal (Web)"/>
    <w:aliases w:val="Обычный (веб) Знак Знак,Обычный (веб) Знак Знак Знак Знак Знак Знак,Обычный (веб) Знак Знак Знак Знак Знак"/>
    <w:basedOn w:val="a6"/>
    <w:unhideWhenUsed/>
    <w:qFormat/>
    <w:rsid w:val="004A10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Перечисление"/>
    <w:link w:val="aff9"/>
    <w:uiPriority w:val="99"/>
    <w:qFormat/>
    <w:rsid w:val="004A1046"/>
    <w:pPr>
      <w:numPr>
        <w:numId w:val="17"/>
      </w:numPr>
      <w:spacing w:after="60"/>
    </w:pPr>
    <w:rPr>
      <w:rFonts w:ascii="Times New Roman" w:eastAsia="Calibri" w:hAnsi="Times New Roman" w:cs="Times New Roman"/>
      <w:sz w:val="20"/>
      <w:szCs w:val="20"/>
    </w:rPr>
  </w:style>
  <w:style w:type="character" w:customStyle="1" w:styleId="aff9">
    <w:name w:val="Перечисление Знак"/>
    <w:link w:val="a3"/>
    <w:uiPriority w:val="99"/>
    <w:rsid w:val="004A1046"/>
    <w:rPr>
      <w:rFonts w:ascii="Times New Roman" w:eastAsia="Calibri" w:hAnsi="Times New Roman" w:cs="Times New Roman"/>
      <w:sz w:val="20"/>
      <w:szCs w:val="20"/>
    </w:rPr>
  </w:style>
  <w:style w:type="paragraph" w:customStyle="1" w:styleId="a1">
    <w:name w:val="НОМЕРА"/>
    <w:basedOn w:val="aff8"/>
    <w:link w:val="affa"/>
    <w:uiPriority w:val="99"/>
    <w:qFormat/>
    <w:rsid w:val="004A1046"/>
    <w:pPr>
      <w:numPr>
        <w:numId w:val="18"/>
      </w:numPr>
      <w:spacing w:before="0" w:beforeAutospacing="0" w:after="0" w:afterAutospacing="0"/>
    </w:pPr>
    <w:rPr>
      <w:rFonts w:ascii="Arial Narrow" w:eastAsia="Calibri" w:hAnsi="Arial Narrow"/>
      <w:sz w:val="18"/>
      <w:szCs w:val="18"/>
    </w:rPr>
  </w:style>
  <w:style w:type="character" w:customStyle="1" w:styleId="affa">
    <w:name w:val="НОМЕРА Знак"/>
    <w:link w:val="a1"/>
    <w:uiPriority w:val="99"/>
    <w:rsid w:val="004A1046"/>
    <w:rPr>
      <w:rFonts w:ascii="Arial Narrow" w:eastAsia="Calibri" w:hAnsi="Arial Narrow" w:cs="Times New Roman"/>
      <w:sz w:val="18"/>
      <w:szCs w:val="18"/>
      <w:lang w:eastAsia="ru-RU"/>
    </w:rPr>
  </w:style>
  <w:style w:type="character" w:customStyle="1" w:styleId="dash041e0431044b0447043d044b0439char1">
    <w:name w:val="dash041e_0431_044b_0447_043d_044b_0439__char1"/>
    <w:uiPriority w:val="99"/>
    <w:rsid w:val="004A1046"/>
    <w:rPr>
      <w:rFonts w:ascii="Times New Roman" w:hAnsi="Times New Roman" w:cs="Times New Roman" w:hint="default"/>
      <w:strike w:val="0"/>
      <w:dstrike w:val="0"/>
      <w:sz w:val="24"/>
      <w:szCs w:val="24"/>
      <w:u w:val="none"/>
      <w:effect w:val="none"/>
    </w:rPr>
  </w:style>
  <w:style w:type="paragraph" w:customStyle="1" w:styleId="a">
    <w:name w:val="Перечень номер"/>
    <w:basedOn w:val="a6"/>
    <w:next w:val="a6"/>
    <w:qFormat/>
    <w:rsid w:val="00151608"/>
    <w:pPr>
      <w:numPr>
        <w:numId w:val="20"/>
      </w:numPr>
      <w:tabs>
        <w:tab w:val="clear" w:pos="785"/>
        <w:tab w:val="num" w:pos="0"/>
      </w:tabs>
      <w:ind w:left="0" w:firstLine="284"/>
      <w:textAlignment w:val="baseline"/>
    </w:pPr>
    <w:rPr>
      <w:rFonts w:ascii="Times New Roman" w:eastAsia="Times New Roman" w:hAnsi="Times New Roman" w:cs="Times New Roman"/>
      <w:color w:val="000000"/>
      <w:sz w:val="28"/>
      <w:szCs w:val="28"/>
      <w:lang w:eastAsia="ru-RU"/>
    </w:rPr>
  </w:style>
  <w:style w:type="character" w:styleId="affb">
    <w:name w:val="footnote reference"/>
    <w:rsid w:val="00684010"/>
    <w:rPr>
      <w:rFonts w:cs="Times New Roman"/>
      <w:vertAlign w:val="superscript"/>
    </w:rPr>
  </w:style>
  <w:style w:type="paragraph" w:customStyle="1" w:styleId="a5">
    <w:name w:val="Подперечень"/>
    <w:basedOn w:val="a0"/>
    <w:next w:val="a6"/>
    <w:link w:val="affc"/>
    <w:qFormat/>
    <w:rsid w:val="00C6166E"/>
    <w:pPr>
      <w:numPr>
        <w:numId w:val="31"/>
      </w:numPr>
      <w:ind w:left="284" w:firstLine="425"/>
    </w:pPr>
    <w:rPr>
      <w:szCs w:val="20"/>
      <w:lang w:val="x-none" w:eastAsia="x-none"/>
    </w:rPr>
  </w:style>
  <w:style w:type="character" w:customStyle="1" w:styleId="affc">
    <w:name w:val="Подперечень Знак"/>
    <w:link w:val="a5"/>
    <w:qFormat/>
    <w:rsid w:val="00C6166E"/>
    <w:rPr>
      <w:rFonts w:ascii="Times New Roman" w:eastAsia="Calibri" w:hAnsi="Times New Roman" w:cs="Times New Roman"/>
      <w:sz w:val="28"/>
      <w:szCs w:val="20"/>
      <w:u w:color="000000"/>
      <w:bdr w:val="nil"/>
      <w:lang w:val="x-none" w:eastAsia="x-none"/>
    </w:rPr>
  </w:style>
  <w:style w:type="character" w:customStyle="1" w:styleId="5b">
    <w:name w:val="Заголовок 5 Знак"/>
    <w:basedOn w:val="a7"/>
    <w:link w:val="5a"/>
    <w:qFormat/>
    <w:rsid w:val="00423FA0"/>
    <w:rPr>
      <w:rFonts w:ascii="Times New Roman" w:eastAsia="Calibri" w:hAnsi="Times New Roman" w:cs="Times New Roman"/>
      <w:b/>
      <w:sz w:val="28"/>
      <w:u w:color="222222"/>
      <w:bdr w:val="nil"/>
      <w:lang w:eastAsia="ru-RU"/>
    </w:rPr>
  </w:style>
  <w:style w:type="character" w:customStyle="1" w:styleId="6b">
    <w:name w:val="Заголовок 6 Знак"/>
    <w:basedOn w:val="a7"/>
    <w:link w:val="6a"/>
    <w:qFormat/>
    <w:rsid w:val="00423FA0"/>
    <w:rPr>
      <w:rFonts w:ascii="Calibri Light" w:eastAsia="Times New Roman" w:hAnsi="Calibri Light" w:cs="Times New Roman"/>
      <w:i/>
      <w:iCs/>
      <w:color w:val="1F4D78"/>
      <w:sz w:val="28"/>
    </w:rPr>
  </w:style>
  <w:style w:type="character" w:customStyle="1" w:styleId="7b">
    <w:name w:val="Заголовок 7 Знак"/>
    <w:basedOn w:val="a7"/>
    <w:link w:val="7a"/>
    <w:qFormat/>
    <w:rsid w:val="00423FA0"/>
    <w:rPr>
      <w:rFonts w:ascii="Cambria" w:eastAsia="Times New Roman" w:hAnsi="Cambria" w:cs="Times New Roman"/>
      <w:i/>
      <w:iCs/>
      <w:color w:val="404040"/>
      <w:lang w:eastAsia="ru-RU"/>
    </w:rPr>
  </w:style>
  <w:style w:type="character" w:customStyle="1" w:styleId="8b">
    <w:name w:val="Заголовок 8 Знак"/>
    <w:basedOn w:val="a7"/>
    <w:link w:val="8a"/>
    <w:uiPriority w:val="9"/>
    <w:rsid w:val="00423FA0"/>
    <w:rPr>
      <w:rFonts w:ascii="Cambria" w:eastAsia="Times New Roman" w:hAnsi="Cambria" w:cs="Times New Roman"/>
      <w:color w:val="2DA2BF"/>
      <w:sz w:val="20"/>
      <w:szCs w:val="20"/>
      <w:lang w:eastAsia="ru-RU"/>
    </w:rPr>
  </w:style>
  <w:style w:type="character" w:customStyle="1" w:styleId="92">
    <w:name w:val="Заголовок 9 Знак"/>
    <w:basedOn w:val="a7"/>
    <w:link w:val="91"/>
    <w:uiPriority w:val="9"/>
    <w:rsid w:val="00423FA0"/>
    <w:rPr>
      <w:rFonts w:ascii="Cambria" w:eastAsia="Times New Roman" w:hAnsi="Cambria" w:cs="Times New Roman"/>
      <w:i/>
      <w:iCs/>
      <w:color w:val="404040"/>
      <w:sz w:val="20"/>
      <w:szCs w:val="20"/>
      <w:lang w:eastAsia="ru-RU"/>
    </w:rPr>
  </w:style>
  <w:style w:type="paragraph" w:customStyle="1" w:styleId="-31">
    <w:name w:val="Таблица-сетка 31"/>
    <w:basedOn w:val="1a"/>
    <w:next w:val="a6"/>
    <w:uiPriority w:val="39"/>
    <w:qFormat/>
    <w:rsid w:val="00423FA0"/>
    <w:pPr>
      <w:tabs>
        <w:tab w:val="clear" w:pos="142"/>
      </w:tabs>
      <w:suppressAutoHyphens w:val="0"/>
      <w:spacing w:before="240" w:line="259" w:lineRule="auto"/>
      <w:outlineLvl w:val="9"/>
    </w:pPr>
    <w:rPr>
      <w:b w:val="0"/>
      <w:caps w:val="0"/>
      <w:sz w:val="32"/>
      <w:lang w:eastAsia="ru-RU"/>
    </w:rPr>
  </w:style>
  <w:style w:type="paragraph" w:styleId="1f0">
    <w:name w:val="toc 1"/>
    <w:basedOn w:val="a6"/>
    <w:next w:val="a6"/>
    <w:autoRedefine/>
    <w:unhideWhenUsed/>
    <w:qFormat/>
    <w:rsid w:val="00423FA0"/>
    <w:pPr>
      <w:tabs>
        <w:tab w:val="right" w:leader="dot" w:pos="9628"/>
      </w:tabs>
      <w:suppressAutoHyphens/>
      <w:spacing w:after="100"/>
    </w:pPr>
    <w:rPr>
      <w:rFonts w:ascii="Times New Roman" w:eastAsia="Calibri" w:hAnsi="Times New Roman" w:cs="Times New Roman"/>
      <w:sz w:val="28"/>
    </w:rPr>
  </w:style>
  <w:style w:type="paragraph" w:styleId="2f">
    <w:name w:val="toc 2"/>
    <w:basedOn w:val="a6"/>
    <w:next w:val="a6"/>
    <w:autoRedefine/>
    <w:unhideWhenUsed/>
    <w:qFormat/>
    <w:rsid w:val="00423FA0"/>
    <w:pPr>
      <w:tabs>
        <w:tab w:val="right" w:leader="dot" w:pos="9628"/>
      </w:tabs>
      <w:suppressAutoHyphens/>
      <w:spacing w:after="100"/>
      <w:ind w:left="425"/>
    </w:pPr>
    <w:rPr>
      <w:rFonts w:ascii="Times New Roman" w:eastAsia="Calibri" w:hAnsi="Times New Roman" w:cs="Times New Roman"/>
      <w:sz w:val="28"/>
    </w:rPr>
  </w:style>
  <w:style w:type="paragraph" w:styleId="4f0">
    <w:name w:val="toc 4"/>
    <w:basedOn w:val="a6"/>
    <w:next w:val="a6"/>
    <w:autoRedefine/>
    <w:unhideWhenUsed/>
    <w:rsid w:val="00423FA0"/>
    <w:pPr>
      <w:tabs>
        <w:tab w:val="right" w:leader="dot" w:pos="9628"/>
      </w:tabs>
      <w:suppressAutoHyphens/>
      <w:spacing w:after="100"/>
      <w:ind w:left="839" w:firstLine="454"/>
    </w:pPr>
    <w:rPr>
      <w:rFonts w:ascii="Times New Roman" w:eastAsia="Calibri" w:hAnsi="Times New Roman" w:cs="Times New Roman"/>
      <w:sz w:val="28"/>
    </w:rPr>
  </w:style>
  <w:style w:type="character" w:customStyle="1" w:styleId="311">
    <w:name w:val="Таблица простая 31"/>
    <w:uiPriority w:val="19"/>
    <w:qFormat/>
    <w:rsid w:val="00423FA0"/>
    <w:rPr>
      <w:i/>
      <w:iCs/>
      <w:color w:val="404040"/>
    </w:rPr>
  </w:style>
  <w:style w:type="numbering" w:customStyle="1" w:styleId="List0">
    <w:name w:val="List 0"/>
    <w:basedOn w:val="a9"/>
    <w:rsid w:val="00423FA0"/>
    <w:pPr>
      <w:numPr>
        <w:numId w:val="33"/>
      </w:numPr>
    </w:pPr>
  </w:style>
  <w:style w:type="numbering" w:customStyle="1" w:styleId="List8">
    <w:name w:val="List 8"/>
    <w:basedOn w:val="a9"/>
    <w:rsid w:val="00423FA0"/>
    <w:pPr>
      <w:numPr>
        <w:numId w:val="34"/>
      </w:numPr>
    </w:pPr>
  </w:style>
  <w:style w:type="numbering" w:customStyle="1" w:styleId="List9">
    <w:name w:val="List 9"/>
    <w:basedOn w:val="a9"/>
    <w:rsid w:val="00423FA0"/>
    <w:pPr>
      <w:numPr>
        <w:numId w:val="35"/>
      </w:numPr>
    </w:pPr>
  </w:style>
  <w:style w:type="numbering" w:customStyle="1" w:styleId="List10">
    <w:name w:val="List 10"/>
    <w:basedOn w:val="a9"/>
    <w:rsid w:val="00423FA0"/>
    <w:pPr>
      <w:numPr>
        <w:numId w:val="36"/>
      </w:numPr>
    </w:pPr>
  </w:style>
  <w:style w:type="numbering" w:customStyle="1" w:styleId="List11">
    <w:name w:val="List 11"/>
    <w:basedOn w:val="a9"/>
    <w:rsid w:val="00423FA0"/>
    <w:pPr>
      <w:numPr>
        <w:numId w:val="37"/>
      </w:numPr>
    </w:pPr>
  </w:style>
  <w:style w:type="numbering" w:customStyle="1" w:styleId="List12">
    <w:name w:val="List 12"/>
    <w:basedOn w:val="a9"/>
    <w:rsid w:val="00423FA0"/>
    <w:pPr>
      <w:numPr>
        <w:numId w:val="38"/>
      </w:numPr>
    </w:pPr>
  </w:style>
  <w:style w:type="numbering" w:customStyle="1" w:styleId="List14">
    <w:name w:val="List 14"/>
    <w:basedOn w:val="a9"/>
    <w:rsid w:val="00423FA0"/>
    <w:pPr>
      <w:numPr>
        <w:numId w:val="39"/>
      </w:numPr>
    </w:pPr>
  </w:style>
  <w:style w:type="numbering" w:customStyle="1" w:styleId="List15">
    <w:name w:val="List 15"/>
    <w:basedOn w:val="a9"/>
    <w:rsid w:val="00423FA0"/>
    <w:pPr>
      <w:numPr>
        <w:numId w:val="40"/>
      </w:numPr>
    </w:pPr>
  </w:style>
  <w:style w:type="numbering" w:customStyle="1" w:styleId="List16">
    <w:name w:val="List 16"/>
    <w:basedOn w:val="a9"/>
    <w:rsid w:val="00423FA0"/>
    <w:pPr>
      <w:numPr>
        <w:numId w:val="41"/>
      </w:numPr>
    </w:pPr>
  </w:style>
  <w:style w:type="numbering" w:customStyle="1" w:styleId="List18">
    <w:name w:val="List 18"/>
    <w:basedOn w:val="a9"/>
    <w:rsid w:val="00423FA0"/>
    <w:pPr>
      <w:numPr>
        <w:numId w:val="42"/>
      </w:numPr>
    </w:pPr>
  </w:style>
  <w:style w:type="numbering" w:customStyle="1" w:styleId="List20">
    <w:name w:val="List 20"/>
    <w:basedOn w:val="a9"/>
    <w:rsid w:val="00423FA0"/>
    <w:pPr>
      <w:numPr>
        <w:numId w:val="43"/>
      </w:numPr>
    </w:pPr>
  </w:style>
  <w:style w:type="numbering" w:customStyle="1" w:styleId="List22">
    <w:name w:val="List 22"/>
    <w:basedOn w:val="a9"/>
    <w:rsid w:val="00423FA0"/>
    <w:pPr>
      <w:numPr>
        <w:numId w:val="44"/>
      </w:numPr>
    </w:pPr>
  </w:style>
  <w:style w:type="numbering" w:customStyle="1" w:styleId="List23">
    <w:name w:val="List 23"/>
    <w:basedOn w:val="a9"/>
    <w:rsid w:val="00423FA0"/>
    <w:pPr>
      <w:numPr>
        <w:numId w:val="45"/>
      </w:numPr>
    </w:pPr>
  </w:style>
  <w:style w:type="numbering" w:customStyle="1" w:styleId="List24">
    <w:name w:val="List 24"/>
    <w:basedOn w:val="a9"/>
    <w:rsid w:val="00423FA0"/>
    <w:pPr>
      <w:numPr>
        <w:numId w:val="46"/>
      </w:numPr>
    </w:pPr>
  </w:style>
  <w:style w:type="character" w:styleId="affd">
    <w:name w:val="Emphasis"/>
    <w:uiPriority w:val="20"/>
    <w:qFormat/>
    <w:rsid w:val="00423FA0"/>
    <w:rPr>
      <w:i/>
      <w:iCs/>
    </w:rPr>
  </w:style>
  <w:style w:type="character" w:customStyle="1" w:styleId="412">
    <w:name w:val="Таблица простая 41"/>
    <w:uiPriority w:val="21"/>
    <w:qFormat/>
    <w:rsid w:val="00423FA0"/>
    <w:rPr>
      <w:b/>
      <w:i w:val="0"/>
      <w:iCs/>
      <w:color w:val="auto"/>
    </w:rPr>
  </w:style>
  <w:style w:type="character" w:styleId="affe">
    <w:name w:val="Strong"/>
    <w:qFormat/>
    <w:rsid w:val="00423FA0"/>
    <w:rPr>
      <w:b/>
      <w:bCs/>
    </w:rPr>
  </w:style>
  <w:style w:type="paragraph" w:customStyle="1" w:styleId="afff">
    <w:name w:val="Недозаголовок"/>
    <w:basedOn w:val="a6"/>
    <w:link w:val="afff0"/>
    <w:qFormat/>
    <w:rsid w:val="00423FA0"/>
    <w:pPr>
      <w:suppressAutoHyphens/>
      <w:jc w:val="center"/>
    </w:pPr>
    <w:rPr>
      <w:rFonts w:ascii="Times New Roman" w:eastAsia="Calibri" w:hAnsi="Times New Roman" w:cs="Times New Roman"/>
      <w:b/>
      <w:sz w:val="28"/>
    </w:rPr>
  </w:style>
  <w:style w:type="character" w:customStyle="1" w:styleId="afff0">
    <w:name w:val="Недозаголовок Знак"/>
    <w:link w:val="afff"/>
    <w:rsid w:val="00423FA0"/>
    <w:rPr>
      <w:rFonts w:ascii="Times New Roman" w:eastAsia="Calibri" w:hAnsi="Times New Roman" w:cs="Times New Roman"/>
      <w:b/>
      <w:sz w:val="28"/>
    </w:rPr>
  </w:style>
  <w:style w:type="numbering" w:customStyle="1" w:styleId="1f1">
    <w:name w:val="Нет списка1"/>
    <w:next w:val="a9"/>
    <w:uiPriority w:val="99"/>
    <w:semiHidden/>
    <w:unhideWhenUsed/>
    <w:rsid w:val="00423FA0"/>
  </w:style>
  <w:style w:type="paragraph" w:customStyle="1" w:styleId="1f2">
    <w:name w:val="Абзац списка1"/>
    <w:basedOn w:val="a6"/>
    <w:qFormat/>
    <w:rsid w:val="00423FA0"/>
    <w:pPr>
      <w:ind w:left="720"/>
      <w:contextualSpacing/>
    </w:pPr>
    <w:rPr>
      <w:rFonts w:ascii="Calibri" w:eastAsia="Calibri" w:hAnsi="Calibri" w:cs="Times New Roman"/>
    </w:rPr>
  </w:style>
  <w:style w:type="character" w:styleId="afff1">
    <w:name w:val="annotation reference"/>
    <w:unhideWhenUsed/>
    <w:qFormat/>
    <w:rsid w:val="00423FA0"/>
    <w:rPr>
      <w:sz w:val="16"/>
      <w:szCs w:val="16"/>
    </w:rPr>
  </w:style>
  <w:style w:type="paragraph" w:styleId="afff2">
    <w:name w:val="annotation text"/>
    <w:basedOn w:val="a6"/>
    <w:link w:val="afff3"/>
    <w:uiPriority w:val="99"/>
    <w:unhideWhenUsed/>
    <w:qFormat/>
    <w:rsid w:val="00423FA0"/>
    <w:rPr>
      <w:rFonts w:ascii="Calibri" w:eastAsia="Calibri" w:hAnsi="Calibri" w:cs="Times New Roman"/>
      <w:sz w:val="20"/>
      <w:szCs w:val="20"/>
    </w:rPr>
  </w:style>
  <w:style w:type="character" w:customStyle="1" w:styleId="afff3">
    <w:name w:val="Текст примечания Знак"/>
    <w:basedOn w:val="a7"/>
    <w:link w:val="afff2"/>
    <w:uiPriority w:val="99"/>
    <w:qFormat/>
    <w:rsid w:val="00423FA0"/>
    <w:rPr>
      <w:rFonts w:ascii="Calibri" w:eastAsia="Calibri" w:hAnsi="Calibri" w:cs="Times New Roman"/>
      <w:sz w:val="20"/>
      <w:szCs w:val="20"/>
    </w:rPr>
  </w:style>
  <w:style w:type="paragraph" w:customStyle="1" w:styleId="1f3">
    <w:name w:val="Текст выноски1"/>
    <w:basedOn w:val="a6"/>
    <w:next w:val="aff1"/>
    <w:uiPriority w:val="99"/>
    <w:semiHidden/>
    <w:unhideWhenUsed/>
    <w:rsid w:val="00423FA0"/>
    <w:rPr>
      <w:rFonts w:ascii="Tahoma" w:eastAsia="Calibri" w:hAnsi="Tahoma" w:cs="Tahoma"/>
      <w:sz w:val="16"/>
      <w:szCs w:val="16"/>
    </w:rPr>
  </w:style>
  <w:style w:type="paragraph" w:customStyle="1" w:styleId="1f4">
    <w:name w:val="Верхний колонтитул1"/>
    <w:basedOn w:val="a6"/>
    <w:next w:val="aa"/>
    <w:uiPriority w:val="99"/>
    <w:unhideWhenUsed/>
    <w:rsid w:val="00423FA0"/>
    <w:pPr>
      <w:tabs>
        <w:tab w:val="center" w:pos="4677"/>
        <w:tab w:val="right" w:pos="9355"/>
      </w:tabs>
    </w:pPr>
    <w:rPr>
      <w:rFonts w:ascii="Calibri" w:eastAsia="Calibri" w:hAnsi="Calibri" w:cs="Times New Roman"/>
    </w:rPr>
  </w:style>
  <w:style w:type="character" w:customStyle="1" w:styleId="nobr">
    <w:name w:val="nobr"/>
    <w:basedOn w:val="a7"/>
    <w:rsid w:val="00423FA0"/>
  </w:style>
  <w:style w:type="paragraph" w:customStyle="1" w:styleId="1f5">
    <w:name w:val="Тема примечания1"/>
    <w:basedOn w:val="afff2"/>
    <w:next w:val="afff2"/>
    <w:uiPriority w:val="99"/>
    <w:semiHidden/>
    <w:unhideWhenUsed/>
    <w:rsid w:val="00423FA0"/>
    <w:rPr>
      <w:b/>
      <w:bCs/>
    </w:rPr>
  </w:style>
  <w:style w:type="character" w:customStyle="1" w:styleId="afff4">
    <w:name w:val="Тема примечания Знак"/>
    <w:link w:val="afff5"/>
    <w:uiPriority w:val="99"/>
    <w:qFormat/>
    <w:rsid w:val="00423FA0"/>
    <w:rPr>
      <w:rFonts w:ascii="Calibri" w:eastAsia="Calibri" w:hAnsi="Calibri" w:cs="Times New Roman"/>
      <w:b/>
      <w:bCs/>
      <w:sz w:val="20"/>
      <w:szCs w:val="20"/>
    </w:rPr>
  </w:style>
  <w:style w:type="character" w:customStyle="1" w:styleId="1f6">
    <w:name w:val="Текст выноски Знак1"/>
    <w:basedOn w:val="a7"/>
    <w:uiPriority w:val="99"/>
    <w:semiHidden/>
    <w:rsid w:val="00423FA0"/>
    <w:rPr>
      <w:rFonts w:ascii="Segoe UI" w:eastAsia="Calibri" w:hAnsi="Segoe UI" w:cs="Segoe UI"/>
      <w:sz w:val="18"/>
      <w:szCs w:val="18"/>
    </w:rPr>
  </w:style>
  <w:style w:type="character" w:customStyle="1" w:styleId="1f7">
    <w:name w:val="Верхний колонтитул Знак1"/>
    <w:basedOn w:val="a7"/>
    <w:uiPriority w:val="99"/>
    <w:rsid w:val="00423FA0"/>
    <w:rPr>
      <w:rFonts w:ascii="Times New Roman" w:eastAsia="Calibri" w:hAnsi="Times New Roman" w:cs="Times New Roman"/>
      <w:sz w:val="28"/>
    </w:rPr>
  </w:style>
  <w:style w:type="paragraph" w:styleId="afff5">
    <w:name w:val="annotation subject"/>
    <w:basedOn w:val="afff2"/>
    <w:next w:val="afff2"/>
    <w:link w:val="afff4"/>
    <w:uiPriority w:val="99"/>
    <w:unhideWhenUsed/>
    <w:qFormat/>
    <w:rsid w:val="00423FA0"/>
    <w:pPr>
      <w:suppressAutoHyphens/>
    </w:pPr>
    <w:rPr>
      <w:b/>
      <w:bCs/>
    </w:rPr>
  </w:style>
  <w:style w:type="character" w:customStyle="1" w:styleId="1f8">
    <w:name w:val="Тема примечания Знак1"/>
    <w:basedOn w:val="afff3"/>
    <w:uiPriority w:val="99"/>
    <w:semiHidden/>
    <w:rsid w:val="00423FA0"/>
    <w:rPr>
      <w:rFonts w:ascii="Calibri" w:eastAsia="Calibri" w:hAnsi="Calibri" w:cs="Times New Roman"/>
      <w:b/>
      <w:bCs/>
      <w:sz w:val="20"/>
      <w:szCs w:val="20"/>
    </w:rPr>
  </w:style>
  <w:style w:type="numbering" w:customStyle="1" w:styleId="2f0">
    <w:name w:val="Нет списка2"/>
    <w:next w:val="a9"/>
    <w:uiPriority w:val="99"/>
    <w:semiHidden/>
    <w:unhideWhenUsed/>
    <w:rsid w:val="00423FA0"/>
  </w:style>
  <w:style w:type="paragraph" w:customStyle="1" w:styleId="2f1">
    <w:name w:val="Недозаголовок 2"/>
    <w:basedOn w:val="a6"/>
    <w:qFormat/>
    <w:rsid w:val="00423FA0"/>
    <w:pPr>
      <w:suppressAutoHyphens/>
    </w:pPr>
    <w:rPr>
      <w:rFonts w:ascii="Times New Roman" w:eastAsia="Calibri" w:hAnsi="Times New Roman" w:cs="Times New Roman"/>
      <w:b/>
      <w:sz w:val="28"/>
      <w:lang w:eastAsia="ru-RU"/>
    </w:rPr>
  </w:style>
  <w:style w:type="numbering" w:customStyle="1" w:styleId="3f6">
    <w:name w:val="Нет списка3"/>
    <w:next w:val="a9"/>
    <w:uiPriority w:val="99"/>
    <w:semiHidden/>
    <w:unhideWhenUsed/>
    <w:rsid w:val="00423FA0"/>
  </w:style>
  <w:style w:type="paragraph" w:customStyle="1" w:styleId="afff6">
    <w:name w:val="Предмет"/>
    <w:basedOn w:val="a6"/>
    <w:next w:val="a6"/>
    <w:qFormat/>
    <w:rsid w:val="00423FA0"/>
    <w:pPr>
      <w:keepNext/>
      <w:keepLines/>
      <w:outlineLvl w:val="1"/>
    </w:pPr>
    <w:rPr>
      <w:rFonts w:ascii="Times New Roman" w:eastAsia="MS Gothic" w:hAnsi="Times New Roman" w:cs="Times New Roman"/>
      <w:b/>
      <w:bCs/>
      <w:color w:val="000000"/>
      <w:sz w:val="28"/>
      <w:szCs w:val="28"/>
    </w:rPr>
  </w:style>
  <w:style w:type="numbering" w:customStyle="1" w:styleId="4f1">
    <w:name w:val="Нет списка4"/>
    <w:next w:val="a9"/>
    <w:uiPriority w:val="99"/>
    <w:semiHidden/>
    <w:unhideWhenUsed/>
    <w:rsid w:val="00423FA0"/>
  </w:style>
  <w:style w:type="numbering" w:customStyle="1" w:styleId="111">
    <w:name w:val="Нет списка11"/>
    <w:next w:val="a9"/>
    <w:uiPriority w:val="99"/>
    <w:semiHidden/>
    <w:unhideWhenUsed/>
    <w:rsid w:val="00423FA0"/>
  </w:style>
  <w:style w:type="numbering" w:customStyle="1" w:styleId="213">
    <w:name w:val="Нет списка21"/>
    <w:next w:val="a9"/>
    <w:uiPriority w:val="99"/>
    <w:semiHidden/>
    <w:unhideWhenUsed/>
    <w:rsid w:val="00423FA0"/>
  </w:style>
  <w:style w:type="character" w:customStyle="1" w:styleId="apple-tab-span">
    <w:name w:val="apple-tab-span"/>
    <w:basedOn w:val="a7"/>
    <w:qFormat/>
    <w:rsid w:val="00423FA0"/>
  </w:style>
  <w:style w:type="paragraph" w:customStyle="1" w:styleId="Zag1">
    <w:name w:val="Zag_1"/>
    <w:basedOn w:val="a6"/>
    <w:rsid w:val="00423FA0"/>
    <w:pPr>
      <w:widowControl w:val="0"/>
      <w:autoSpaceDE w:val="0"/>
      <w:autoSpaceDN w:val="0"/>
      <w:adjustRightInd w:val="0"/>
      <w:spacing w:after="337" w:line="302" w:lineRule="exact"/>
      <w:jc w:val="center"/>
    </w:pPr>
    <w:rPr>
      <w:rFonts w:ascii="Times New Roman" w:eastAsia="Times New Roman" w:hAnsi="Times New Roman" w:cs="Times New Roman"/>
      <w:b/>
      <w:bCs/>
      <w:color w:val="000000"/>
      <w:sz w:val="24"/>
      <w:szCs w:val="24"/>
      <w:lang w:val="en-US" w:eastAsia="ru-RU"/>
    </w:rPr>
  </w:style>
  <w:style w:type="numbering" w:customStyle="1" w:styleId="312">
    <w:name w:val="Нет списка31"/>
    <w:next w:val="a9"/>
    <w:uiPriority w:val="99"/>
    <w:semiHidden/>
    <w:unhideWhenUsed/>
    <w:rsid w:val="00423FA0"/>
  </w:style>
  <w:style w:type="table" w:customStyle="1" w:styleId="1f9">
    <w:name w:val="Сетка таблицы1"/>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7">
    <w:name w:val="Сетка таблицы3"/>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2">
    <w:name w:val="Сетка таблицы4"/>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7">
    <w:name w:val="page number"/>
    <w:basedOn w:val="a7"/>
    <w:unhideWhenUsed/>
    <w:rsid w:val="00423FA0"/>
  </w:style>
  <w:style w:type="paragraph" w:customStyle="1" w:styleId="afff8">
    <w:name w:val="Примечание"/>
    <w:basedOn w:val="a6"/>
    <w:next w:val="a6"/>
    <w:qFormat/>
    <w:rsid w:val="00423FA0"/>
    <w:pPr>
      <w:widowControl w:val="0"/>
      <w:autoSpaceDE w:val="0"/>
      <w:autoSpaceDN w:val="0"/>
      <w:adjustRightInd w:val="0"/>
      <w:ind w:left="540"/>
    </w:pPr>
    <w:rPr>
      <w:rFonts w:ascii="Times New Roman" w:eastAsia="Times New Roman" w:hAnsi="Times New Roman" w:cs="Times New Roman"/>
      <w:sz w:val="24"/>
      <w:szCs w:val="24"/>
      <w:lang w:eastAsia="ru-RU"/>
    </w:rPr>
  </w:style>
  <w:style w:type="numbering" w:customStyle="1" w:styleId="413">
    <w:name w:val="Нет списка41"/>
    <w:next w:val="a9"/>
    <w:uiPriority w:val="99"/>
    <w:semiHidden/>
    <w:unhideWhenUsed/>
    <w:rsid w:val="00423FA0"/>
  </w:style>
  <w:style w:type="table" w:customStyle="1" w:styleId="5d">
    <w:name w:val="Сетка таблицы5"/>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Сетка таблицы6"/>
    <w:basedOn w:val="a8"/>
    <w:next w:val="ae"/>
    <w:uiPriority w:val="5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Средняя заливка 2 - Акцент 3 Знак"/>
    <w:link w:val="2-30"/>
    <w:uiPriority w:val="30"/>
    <w:rsid w:val="00423FA0"/>
    <w:rPr>
      <w:rFonts w:ascii="Times New Roman" w:eastAsia="Times New Roman" w:hAnsi="Times New Roman" w:cs="Times New Roman"/>
      <w:b/>
      <w:i/>
      <w:sz w:val="24"/>
      <w:lang w:bidi="en-US"/>
    </w:rPr>
  </w:style>
  <w:style w:type="character" w:customStyle="1" w:styleId="2-1">
    <w:name w:val="Средняя сетка 2 - Акцент 1 Знак"/>
    <w:basedOn w:val="a7"/>
    <w:link w:val="2-10"/>
    <w:uiPriority w:val="1"/>
    <w:rsid w:val="00423FA0"/>
  </w:style>
  <w:style w:type="paragraph" w:customStyle="1" w:styleId="HEADERTEXT">
    <w:name w:val=".HEADERTEXT"/>
    <w:rsid w:val="00423FA0"/>
    <w:pPr>
      <w:widowControl w:val="0"/>
      <w:autoSpaceDE w:val="0"/>
      <w:autoSpaceDN w:val="0"/>
      <w:adjustRightInd w:val="0"/>
      <w:spacing w:line="240" w:lineRule="auto"/>
    </w:pPr>
    <w:rPr>
      <w:rFonts w:ascii="Arial" w:eastAsia="Times New Roman" w:hAnsi="Arial" w:cs="Arial"/>
      <w:color w:val="2B4279"/>
      <w:lang w:eastAsia="ru-RU"/>
    </w:rPr>
  </w:style>
  <w:style w:type="paragraph" w:customStyle="1" w:styleId="FORMATTEXT">
    <w:name w:val=".FORMATTEXT"/>
    <w:rsid w:val="00423FA0"/>
    <w:pPr>
      <w:widowControl w:val="0"/>
      <w:autoSpaceDE w:val="0"/>
      <w:autoSpaceDN w:val="0"/>
      <w:adjustRightInd w:val="0"/>
      <w:spacing w:line="240" w:lineRule="auto"/>
    </w:pPr>
    <w:rPr>
      <w:rFonts w:ascii="Times New Roman" w:eastAsia="Times New Roman" w:hAnsi="Times New Roman" w:cs="Times New Roman"/>
      <w:sz w:val="24"/>
      <w:szCs w:val="24"/>
      <w:lang w:eastAsia="ru-RU"/>
    </w:rPr>
  </w:style>
  <w:style w:type="paragraph" w:customStyle="1" w:styleId="PRINTSECTION">
    <w:name w:val="#PRINT_SECTION"/>
    <w:rsid w:val="00423FA0"/>
    <w:pPr>
      <w:widowControl w:val="0"/>
      <w:autoSpaceDE w:val="0"/>
      <w:autoSpaceDN w:val="0"/>
      <w:adjustRightInd w:val="0"/>
      <w:spacing w:line="240" w:lineRule="auto"/>
    </w:pPr>
    <w:rPr>
      <w:rFonts w:ascii="Arial" w:eastAsia="Times New Roman" w:hAnsi="Arial" w:cs="Arial"/>
      <w:sz w:val="24"/>
      <w:szCs w:val="24"/>
      <w:lang w:eastAsia="ru-RU"/>
    </w:rPr>
  </w:style>
  <w:style w:type="character" w:customStyle="1" w:styleId="1fa">
    <w:name w:val="Основной текст Знак1"/>
    <w:basedOn w:val="a7"/>
    <w:uiPriority w:val="99"/>
    <w:semiHidden/>
    <w:rsid w:val="00423FA0"/>
    <w:rPr>
      <w:rFonts w:ascii="Times New Roman" w:eastAsia="Calibri" w:hAnsi="Times New Roman" w:cs="Times New Roman"/>
      <w:sz w:val="28"/>
    </w:rPr>
  </w:style>
  <w:style w:type="character" w:customStyle="1" w:styleId="BodyTextChar1">
    <w:name w:val="Body Text Char1"/>
    <w:uiPriority w:val="99"/>
    <w:semiHidden/>
    <w:locked/>
    <w:rsid w:val="00423FA0"/>
    <w:rPr>
      <w:rFonts w:ascii="Times New Roman" w:hAnsi="Times New Roman" w:cs="Times New Roman"/>
      <w:sz w:val="28"/>
      <w:lang w:eastAsia="en-US"/>
    </w:rPr>
  </w:style>
  <w:style w:type="character" w:customStyle="1" w:styleId="edition">
    <w:name w:val="edition"/>
    <w:rsid w:val="00423FA0"/>
  </w:style>
  <w:style w:type="character" w:customStyle="1" w:styleId="num">
    <w:name w:val="num"/>
    <w:rsid w:val="00423FA0"/>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6"/>
    <w:rsid w:val="00423FA0"/>
    <w:rPr>
      <w:rFonts w:ascii="Times New Roman" w:eastAsia="Times New Roman" w:hAnsi="Times New Roman" w:cs="Times New Roman"/>
      <w:sz w:val="24"/>
      <w:szCs w:val="24"/>
      <w:lang w:eastAsia="ru-RU"/>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423FA0"/>
    <w:rPr>
      <w:rFonts w:ascii="Arial" w:hAnsi="Arial"/>
      <w:b/>
      <w:sz w:val="26"/>
      <w:u w:val="none"/>
      <w:effect w:val="none"/>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423FA0"/>
    <w:rPr>
      <w:rFonts w:ascii="Times New Roman" w:hAnsi="Times New Roman"/>
      <w:sz w:val="20"/>
      <w:u w:val="none"/>
      <w:effect w:val="none"/>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6"/>
    <w:rsid w:val="00423FA0"/>
    <w:rPr>
      <w:rFonts w:ascii="Times New Roman" w:eastAsia="Times New Roman" w:hAnsi="Times New Roman" w:cs="Times New Roman"/>
      <w:sz w:val="20"/>
      <w:szCs w:val="20"/>
      <w:lang w:eastAsia="ru-RU"/>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423FA0"/>
    <w:rPr>
      <w:rFonts w:ascii="Times New Roman" w:hAnsi="Times New Roman"/>
      <w:sz w:val="24"/>
      <w:u w:val="none"/>
      <w:effect w:val="none"/>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6"/>
    <w:rsid w:val="00423FA0"/>
    <w:pPr>
      <w:spacing w:after="120"/>
      <w:ind w:left="280"/>
    </w:pPr>
    <w:rPr>
      <w:rFonts w:ascii="Times New Roman" w:eastAsia="Times New Roman" w:hAnsi="Times New Roman" w:cs="Times New Roman"/>
      <w:sz w:val="24"/>
      <w:szCs w:val="24"/>
      <w:lang w:eastAsia="ru-RU"/>
    </w:rPr>
  </w:style>
  <w:style w:type="paragraph" w:customStyle="1" w:styleId="dash041e0431044b0447043d044b0439">
    <w:name w:val="dash041e_0431_044b_0447_043d_044b_0439"/>
    <w:basedOn w:val="a6"/>
    <w:rsid w:val="00423FA0"/>
    <w:rPr>
      <w:rFonts w:ascii="Times New Roman" w:eastAsia="Times New Roman" w:hAnsi="Times New Roman" w:cs="Times New Roman"/>
      <w:sz w:val="24"/>
      <w:szCs w:val="24"/>
      <w:lang w:eastAsia="ru-RU"/>
    </w:rPr>
  </w:style>
  <w:style w:type="character" w:customStyle="1" w:styleId="list005f0020paragraph005f005fchar1char1">
    <w:name w:val="list_005f0020paragraph_005f_005fchar1__char1"/>
    <w:rsid w:val="00423FA0"/>
    <w:rPr>
      <w:rFonts w:ascii="Times New Roman" w:hAnsi="Times New Roman"/>
      <w:sz w:val="24"/>
      <w:u w:val="none"/>
      <w:effect w:val="none"/>
    </w:rPr>
  </w:style>
  <w:style w:type="paragraph" w:customStyle="1" w:styleId="list005f0020paragraph">
    <w:name w:val="list_005f0020paragraph"/>
    <w:basedOn w:val="a6"/>
    <w:rsid w:val="00423FA0"/>
    <w:pPr>
      <w:ind w:left="720" w:firstLine="700"/>
    </w:pPr>
    <w:rPr>
      <w:rFonts w:ascii="Times New Roman" w:eastAsia="Times New Roman" w:hAnsi="Times New Roman" w:cs="Times New Roman"/>
      <w:sz w:val="24"/>
      <w:szCs w:val="24"/>
      <w:lang w:eastAsia="ru-RU"/>
    </w:rPr>
  </w:style>
  <w:style w:type="character" w:customStyle="1" w:styleId="dash041e005f0431005f044b005f0447005f043d005f044b005f0439char1">
    <w:name w:val="dash041e_005f0431_005f044b_005f0447_005f043d_005f044b_005f0439__char1"/>
    <w:rsid w:val="00423FA0"/>
    <w:rPr>
      <w:rFonts w:ascii="Times New Roman" w:hAnsi="Times New Roman"/>
      <w:sz w:val="24"/>
      <w:u w:val="none"/>
      <w:effect w:val="none"/>
    </w:rPr>
  </w:style>
  <w:style w:type="paragraph" w:styleId="afff9">
    <w:name w:val="endnote text"/>
    <w:basedOn w:val="a6"/>
    <w:link w:val="afffa"/>
    <w:rsid w:val="00423FA0"/>
    <w:rPr>
      <w:rFonts w:ascii="Times New Roman" w:eastAsia="Times New Roman" w:hAnsi="Times New Roman" w:cs="Times New Roman"/>
      <w:sz w:val="20"/>
      <w:szCs w:val="20"/>
      <w:lang w:eastAsia="ru-RU"/>
    </w:rPr>
  </w:style>
  <w:style w:type="character" w:customStyle="1" w:styleId="afffa">
    <w:name w:val="Текст концевой сноски Знак"/>
    <w:basedOn w:val="a7"/>
    <w:link w:val="afff9"/>
    <w:qFormat/>
    <w:rsid w:val="00423FA0"/>
    <w:rPr>
      <w:rFonts w:ascii="Times New Roman" w:eastAsia="Times New Roman" w:hAnsi="Times New Roman" w:cs="Times New Roman"/>
      <w:sz w:val="20"/>
      <w:szCs w:val="20"/>
      <w:lang w:eastAsia="ru-RU"/>
    </w:rPr>
  </w:style>
  <w:style w:type="character" w:customStyle="1" w:styleId="b-serp-urlitem">
    <w:name w:val="b-serp-url__item"/>
    <w:rsid w:val="00423FA0"/>
  </w:style>
  <w:style w:type="character" w:customStyle="1" w:styleId="b-serp-urlmark">
    <w:name w:val="b-serp-url__mark"/>
    <w:rsid w:val="00423FA0"/>
  </w:style>
  <w:style w:type="character" w:customStyle="1" w:styleId="default005f005fchar1char1">
    <w:name w:val="default_005f_005fchar1__char1"/>
    <w:rsid w:val="00423FA0"/>
    <w:rPr>
      <w:rFonts w:ascii="Times New Roman" w:hAnsi="Times New Roman"/>
      <w:sz w:val="24"/>
      <w:u w:val="none"/>
      <w:effect w:val="none"/>
    </w:rPr>
  </w:style>
  <w:style w:type="paragraph" w:styleId="5e">
    <w:name w:val="toc 5"/>
    <w:basedOn w:val="a6"/>
    <w:next w:val="a6"/>
    <w:autoRedefine/>
    <w:rsid w:val="00423FA0"/>
    <w:pPr>
      <w:tabs>
        <w:tab w:val="right" w:leader="dot" w:pos="9628"/>
      </w:tabs>
      <w:ind w:left="1120"/>
    </w:pPr>
    <w:rPr>
      <w:rFonts w:ascii="Times New Roman" w:eastAsia="Times New Roman" w:hAnsi="Times New Roman" w:cs="Times New Roman"/>
      <w:noProof/>
      <w:sz w:val="20"/>
      <w:szCs w:val="20"/>
    </w:rPr>
  </w:style>
  <w:style w:type="paragraph" w:styleId="6e">
    <w:name w:val="toc 6"/>
    <w:basedOn w:val="a6"/>
    <w:next w:val="a6"/>
    <w:autoRedefine/>
    <w:rsid w:val="00423FA0"/>
    <w:pPr>
      <w:ind w:left="1400"/>
    </w:pPr>
    <w:rPr>
      <w:rFonts w:ascii="Calibri" w:eastAsia="Times New Roman" w:hAnsi="Calibri" w:cs="Times New Roman"/>
      <w:sz w:val="20"/>
      <w:szCs w:val="20"/>
    </w:rPr>
  </w:style>
  <w:style w:type="paragraph" w:styleId="7f">
    <w:name w:val="toc 7"/>
    <w:basedOn w:val="a6"/>
    <w:next w:val="a6"/>
    <w:autoRedefine/>
    <w:rsid w:val="00423FA0"/>
    <w:pPr>
      <w:ind w:left="1680"/>
    </w:pPr>
    <w:rPr>
      <w:rFonts w:ascii="Calibri" w:eastAsia="Times New Roman" w:hAnsi="Calibri" w:cs="Times New Roman"/>
      <w:sz w:val="20"/>
      <w:szCs w:val="20"/>
    </w:rPr>
  </w:style>
  <w:style w:type="paragraph" w:styleId="8c">
    <w:name w:val="toc 8"/>
    <w:basedOn w:val="a6"/>
    <w:next w:val="a6"/>
    <w:autoRedefine/>
    <w:rsid w:val="00423FA0"/>
    <w:pPr>
      <w:ind w:left="1960"/>
    </w:pPr>
    <w:rPr>
      <w:rFonts w:ascii="Calibri" w:eastAsia="Times New Roman" w:hAnsi="Calibri" w:cs="Times New Roman"/>
      <w:sz w:val="20"/>
      <w:szCs w:val="20"/>
    </w:rPr>
  </w:style>
  <w:style w:type="paragraph" w:styleId="93">
    <w:name w:val="toc 9"/>
    <w:basedOn w:val="a6"/>
    <w:next w:val="a6"/>
    <w:autoRedefine/>
    <w:rsid w:val="00423FA0"/>
    <w:pPr>
      <w:ind w:left="2240"/>
    </w:pPr>
    <w:rPr>
      <w:rFonts w:ascii="Calibri" w:eastAsia="Times New Roman" w:hAnsi="Calibri" w:cs="Times New Roman"/>
      <w:sz w:val="20"/>
      <w:szCs w:val="20"/>
    </w:rPr>
  </w:style>
  <w:style w:type="character" w:customStyle="1" w:styleId="1fb">
    <w:name w:val="Просмотренная гиперссылка1"/>
    <w:uiPriority w:val="99"/>
    <w:semiHidden/>
    <w:unhideWhenUsed/>
    <w:rsid w:val="00423FA0"/>
    <w:rPr>
      <w:color w:val="800080"/>
      <w:u w:val="single"/>
    </w:rPr>
  </w:style>
  <w:style w:type="character" w:styleId="afffb">
    <w:name w:val="FollowedHyperlink"/>
    <w:uiPriority w:val="99"/>
    <w:semiHidden/>
    <w:unhideWhenUsed/>
    <w:rsid w:val="00423FA0"/>
    <w:rPr>
      <w:color w:val="954F72"/>
      <w:u w:val="single"/>
    </w:rPr>
  </w:style>
  <w:style w:type="paragraph" w:customStyle="1" w:styleId="msonormalcxspmiddle">
    <w:name w:val="msonormalcxspmiddle"/>
    <w:basedOn w:val="a6"/>
    <w:rsid w:val="00423FA0"/>
    <w:pPr>
      <w:spacing w:before="100" w:beforeAutospacing="1" w:after="100" w:afterAutospacing="1"/>
    </w:pPr>
    <w:rPr>
      <w:rFonts w:ascii="Times New Roman" w:eastAsia="Times New Roman" w:hAnsi="Times New Roman" w:cs="Times New Roman"/>
      <w:sz w:val="24"/>
      <w:szCs w:val="24"/>
      <w:lang w:eastAsia="ru-RU"/>
    </w:rPr>
  </w:style>
  <w:style w:type="character" w:styleId="HTML">
    <w:name w:val="HTML Cite"/>
    <w:uiPriority w:val="99"/>
    <w:semiHidden/>
    <w:unhideWhenUsed/>
    <w:rsid w:val="00423FA0"/>
    <w:rPr>
      <w:i/>
      <w:iCs/>
    </w:rPr>
  </w:style>
  <w:style w:type="paragraph" w:styleId="z-">
    <w:name w:val="HTML Top of Form"/>
    <w:basedOn w:val="a6"/>
    <w:next w:val="a6"/>
    <w:link w:val="z-0"/>
    <w:hidden/>
    <w:uiPriority w:val="99"/>
    <w:semiHidden/>
    <w:unhideWhenUsed/>
    <w:rsid w:val="00423FA0"/>
    <w:pPr>
      <w:pBdr>
        <w:bottom w:val="single" w:sz="6" w:space="1" w:color="auto"/>
      </w:pBdr>
      <w:jc w:val="center"/>
    </w:pPr>
    <w:rPr>
      <w:rFonts w:ascii="Arial" w:eastAsia="Times New Roman" w:hAnsi="Arial" w:cs="Times New Roman"/>
      <w:vanish/>
      <w:sz w:val="16"/>
      <w:szCs w:val="16"/>
    </w:rPr>
  </w:style>
  <w:style w:type="character" w:customStyle="1" w:styleId="z-0">
    <w:name w:val="z-Начало формы Знак"/>
    <w:basedOn w:val="a7"/>
    <w:link w:val="z-"/>
    <w:uiPriority w:val="99"/>
    <w:semiHidden/>
    <w:rsid w:val="00423FA0"/>
    <w:rPr>
      <w:rFonts w:ascii="Arial" w:eastAsia="Times New Roman" w:hAnsi="Arial" w:cs="Times New Roman"/>
      <w:vanish/>
      <w:sz w:val="16"/>
      <w:szCs w:val="16"/>
    </w:rPr>
  </w:style>
  <w:style w:type="paragraph" w:styleId="z-1">
    <w:name w:val="HTML Bottom of Form"/>
    <w:basedOn w:val="a6"/>
    <w:next w:val="a6"/>
    <w:link w:val="z-2"/>
    <w:hidden/>
    <w:uiPriority w:val="99"/>
    <w:semiHidden/>
    <w:unhideWhenUsed/>
    <w:rsid w:val="00423FA0"/>
    <w:pPr>
      <w:pBdr>
        <w:top w:val="single" w:sz="6" w:space="1" w:color="auto"/>
      </w:pBdr>
      <w:jc w:val="center"/>
    </w:pPr>
    <w:rPr>
      <w:rFonts w:ascii="Arial" w:eastAsia="Times New Roman" w:hAnsi="Arial" w:cs="Times New Roman"/>
      <w:vanish/>
      <w:sz w:val="16"/>
      <w:szCs w:val="16"/>
    </w:rPr>
  </w:style>
  <w:style w:type="character" w:customStyle="1" w:styleId="z-2">
    <w:name w:val="z-Конец формы Знак"/>
    <w:basedOn w:val="a7"/>
    <w:link w:val="z-1"/>
    <w:uiPriority w:val="99"/>
    <w:semiHidden/>
    <w:rsid w:val="00423FA0"/>
    <w:rPr>
      <w:rFonts w:ascii="Arial" w:eastAsia="Times New Roman" w:hAnsi="Arial" w:cs="Times New Roman"/>
      <w:vanish/>
      <w:sz w:val="16"/>
      <w:szCs w:val="16"/>
    </w:rPr>
  </w:style>
  <w:style w:type="paragraph" w:customStyle="1" w:styleId="a4">
    <w:name w:val="список с точками"/>
    <w:basedOn w:val="a6"/>
    <w:rsid w:val="00423FA0"/>
    <w:pPr>
      <w:numPr>
        <w:numId w:val="47"/>
      </w:numPr>
      <w:tabs>
        <w:tab w:val="num" w:pos="756"/>
      </w:tabs>
      <w:spacing w:line="312" w:lineRule="auto"/>
      <w:ind w:left="756"/>
    </w:pPr>
    <w:rPr>
      <w:rFonts w:ascii="Times New Roman" w:eastAsia="Times New Roman" w:hAnsi="Times New Roman" w:cs="Times New Roman"/>
      <w:sz w:val="24"/>
      <w:szCs w:val="24"/>
      <w:lang w:eastAsia="ru-RU"/>
    </w:rPr>
  </w:style>
  <w:style w:type="paragraph" w:customStyle="1" w:styleId="afffc">
    <w:name w:val="Для таблиц"/>
    <w:basedOn w:val="a6"/>
    <w:rsid w:val="00423FA0"/>
    <w:rPr>
      <w:rFonts w:ascii="Times New Roman" w:eastAsia="Times New Roman" w:hAnsi="Times New Roman" w:cs="Times New Roman"/>
      <w:sz w:val="24"/>
      <w:szCs w:val="24"/>
      <w:lang w:eastAsia="ru-RU"/>
    </w:rPr>
  </w:style>
  <w:style w:type="paragraph" w:styleId="3f8">
    <w:name w:val="Body Text 3"/>
    <w:basedOn w:val="a6"/>
    <w:link w:val="3f9"/>
    <w:uiPriority w:val="99"/>
    <w:unhideWhenUsed/>
    <w:rsid w:val="00423FA0"/>
    <w:pPr>
      <w:spacing w:after="120"/>
    </w:pPr>
    <w:rPr>
      <w:rFonts w:ascii="Times New Roman" w:eastAsia="Times New Roman" w:hAnsi="Times New Roman" w:cs="Times New Roman"/>
      <w:sz w:val="16"/>
      <w:szCs w:val="16"/>
    </w:rPr>
  </w:style>
  <w:style w:type="character" w:customStyle="1" w:styleId="3f9">
    <w:name w:val="Основной текст 3 Знак"/>
    <w:basedOn w:val="a7"/>
    <w:link w:val="3f8"/>
    <w:uiPriority w:val="99"/>
    <w:rsid w:val="00423FA0"/>
    <w:rPr>
      <w:rFonts w:ascii="Times New Roman" w:eastAsia="Times New Roman" w:hAnsi="Times New Roman" w:cs="Times New Roman"/>
      <w:sz w:val="16"/>
      <w:szCs w:val="16"/>
    </w:rPr>
  </w:style>
  <w:style w:type="paragraph" w:customStyle="1" w:styleId="blacktext">
    <w:name w:val="blacktext"/>
    <w:basedOn w:val="a6"/>
    <w:rsid w:val="00423FA0"/>
    <w:pPr>
      <w:spacing w:before="100" w:beforeAutospacing="1" w:after="100" w:afterAutospacing="1"/>
    </w:pPr>
    <w:rPr>
      <w:rFonts w:ascii="Verdana" w:eastAsia="Arial Unicode MS" w:hAnsi="Verdana" w:cs="Arial Unicode MS"/>
      <w:color w:val="000000"/>
      <w:sz w:val="16"/>
      <w:szCs w:val="16"/>
      <w:lang w:eastAsia="ru-RU"/>
    </w:rPr>
  </w:style>
  <w:style w:type="paragraph" w:customStyle="1" w:styleId="s13">
    <w:name w:val="s_13"/>
    <w:basedOn w:val="a6"/>
    <w:rsid w:val="00423FA0"/>
    <w:pPr>
      <w:ind w:firstLine="720"/>
    </w:pPr>
    <w:rPr>
      <w:rFonts w:ascii="Times New Roman" w:eastAsia="Times New Roman" w:hAnsi="Times New Roman" w:cs="Times New Roman"/>
      <w:sz w:val="20"/>
      <w:szCs w:val="20"/>
      <w:lang w:eastAsia="ru-RU"/>
    </w:rPr>
  </w:style>
  <w:style w:type="paragraph" w:customStyle="1" w:styleId="ConsPlusTitle">
    <w:name w:val="ConsPlusTitle"/>
    <w:rsid w:val="00423FA0"/>
    <w:pPr>
      <w:widowControl w:val="0"/>
      <w:autoSpaceDE w:val="0"/>
      <w:autoSpaceDN w:val="0"/>
      <w:adjustRightInd w:val="0"/>
      <w:spacing w:line="240" w:lineRule="auto"/>
    </w:pPr>
    <w:rPr>
      <w:rFonts w:ascii="Times New Roman" w:eastAsia="Times New Roman" w:hAnsi="Times New Roman" w:cs="Times New Roman"/>
      <w:b/>
      <w:bCs/>
      <w:sz w:val="24"/>
      <w:szCs w:val="24"/>
      <w:lang w:eastAsia="ru-RU"/>
    </w:rPr>
  </w:style>
  <w:style w:type="character" w:customStyle="1" w:styleId="570">
    <w:name w:val="Основной текст + Курсив57"/>
    <w:rsid w:val="00423FA0"/>
    <w:rPr>
      <w:rFonts w:ascii="Times New Roman" w:hAnsi="Times New Roman" w:cs="Times New Roman"/>
      <w:i/>
      <w:iCs/>
      <w:color w:val="000000"/>
      <w:spacing w:val="0"/>
      <w:sz w:val="20"/>
      <w:szCs w:val="20"/>
      <w:shd w:val="clear" w:color="auto" w:fill="FFFFFF"/>
      <w:lang w:val="en-US"/>
    </w:rPr>
  </w:style>
  <w:style w:type="character" w:customStyle="1" w:styleId="431">
    <w:name w:val="Основной текст + Полужирный43"/>
    <w:rsid w:val="00423FA0"/>
    <w:rPr>
      <w:rFonts w:ascii="Times New Roman" w:hAnsi="Times New Roman" w:cs="Times New Roman"/>
      <w:b/>
      <w:bCs/>
      <w:color w:val="000000"/>
      <w:spacing w:val="0"/>
      <w:sz w:val="20"/>
      <w:szCs w:val="20"/>
      <w:shd w:val="clear" w:color="auto" w:fill="FFFFFF"/>
      <w:lang w:val="en-US"/>
    </w:rPr>
  </w:style>
  <w:style w:type="character" w:customStyle="1" w:styleId="560">
    <w:name w:val="Основной текст + Курсив56"/>
    <w:rsid w:val="00423FA0"/>
    <w:rPr>
      <w:rFonts w:ascii="Times New Roman" w:hAnsi="Times New Roman" w:cs="Times New Roman"/>
      <w:i/>
      <w:iCs/>
      <w:noProof/>
      <w:color w:val="000000"/>
      <w:spacing w:val="0"/>
      <w:sz w:val="20"/>
      <w:szCs w:val="20"/>
      <w:shd w:val="clear" w:color="auto" w:fill="FFFFFF"/>
      <w:lang w:val="en-US"/>
    </w:rPr>
  </w:style>
  <w:style w:type="character" w:customStyle="1" w:styleId="415">
    <w:name w:val="Основной текст + Полужирный41"/>
    <w:rsid w:val="00423FA0"/>
    <w:rPr>
      <w:rFonts w:ascii="Times New Roman" w:hAnsi="Times New Roman" w:cs="Times New Roman"/>
      <w:b/>
      <w:bCs/>
      <w:color w:val="000000"/>
      <w:spacing w:val="0"/>
      <w:sz w:val="22"/>
      <w:szCs w:val="22"/>
      <w:shd w:val="clear" w:color="auto" w:fill="FFFFFF"/>
      <w:lang w:val="en-US" w:bidi="ar-SA"/>
    </w:rPr>
  </w:style>
  <w:style w:type="paragraph" w:customStyle="1" w:styleId="114">
    <w:name w:val="Цветной список — акцент 11"/>
    <w:basedOn w:val="a6"/>
    <w:uiPriority w:val="34"/>
    <w:qFormat/>
    <w:rsid w:val="00423FA0"/>
    <w:pPr>
      <w:ind w:left="720"/>
      <w:contextualSpacing/>
    </w:pPr>
    <w:rPr>
      <w:rFonts w:ascii="Times New Roman" w:eastAsia="Times New Roman" w:hAnsi="Times New Roman" w:cs="Times New Roman"/>
      <w:sz w:val="20"/>
      <w:szCs w:val="20"/>
      <w:lang w:eastAsia="ru-RU"/>
    </w:rPr>
  </w:style>
  <w:style w:type="numbering" w:customStyle="1" w:styleId="5f">
    <w:name w:val="Нет списка5"/>
    <w:next w:val="a9"/>
    <w:uiPriority w:val="99"/>
    <w:semiHidden/>
    <w:unhideWhenUsed/>
    <w:rsid w:val="00423FA0"/>
  </w:style>
  <w:style w:type="table" w:customStyle="1" w:styleId="7f0">
    <w:name w:val="Сетка таблицы7"/>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8"/>
    <w:next w:val="ae"/>
    <w:uiPriority w:val="5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423FA0"/>
    <w:pPr>
      <w:pBdr>
        <w:top w:val="nil"/>
        <w:left w:val="nil"/>
        <w:bottom w:val="nil"/>
        <w:right w:val="nil"/>
        <w:between w:val="nil"/>
        <w:bar w:val="nil"/>
      </w:pBdr>
      <w:spacing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d">
    <w:name w:val="Колонтитули"/>
    <w:rsid w:val="00423FA0"/>
    <w:pPr>
      <w:pBdr>
        <w:top w:val="nil"/>
        <w:left w:val="nil"/>
        <w:bottom w:val="nil"/>
        <w:right w:val="nil"/>
        <w:between w:val="nil"/>
        <w:bar w:val="nil"/>
      </w:pBdr>
      <w:tabs>
        <w:tab w:val="right" w:pos="9020"/>
      </w:tabs>
      <w:spacing w:line="240" w:lineRule="auto"/>
    </w:pPr>
    <w:rPr>
      <w:rFonts w:ascii="Helvetica" w:eastAsia="Arial Unicode MS" w:hAnsi="Helvetica" w:cs="Arial Unicode MS"/>
      <w:color w:val="000000"/>
      <w:sz w:val="24"/>
      <w:szCs w:val="24"/>
      <w:bdr w:val="nil"/>
      <w:lang w:eastAsia="ru-RU"/>
    </w:rPr>
  </w:style>
  <w:style w:type="paragraph" w:customStyle="1" w:styleId="a2">
    <w:name w:val="Перечень )"/>
    <w:next w:val="a6"/>
    <w:qFormat/>
    <w:rsid w:val="00423FA0"/>
    <w:pPr>
      <w:numPr>
        <w:numId w:val="53"/>
      </w:numPr>
      <w:pBdr>
        <w:top w:val="nil"/>
        <w:left w:val="nil"/>
        <w:bottom w:val="nil"/>
        <w:right w:val="nil"/>
        <w:between w:val="nil"/>
        <w:bar w:val="nil"/>
      </w:pBdr>
    </w:pPr>
    <w:rPr>
      <w:rFonts w:ascii="Times" w:eastAsia="Times" w:hAnsi="Times" w:cs="Times"/>
      <w:sz w:val="28"/>
      <w:szCs w:val="28"/>
    </w:rPr>
  </w:style>
  <w:style w:type="character" w:customStyle="1" w:styleId="Hyperlink0">
    <w:name w:val="Hyperlink.0"/>
    <w:rsid w:val="00423FA0"/>
    <w:rPr>
      <w:rFonts w:ascii="Times" w:eastAsia="Times" w:hAnsi="Times" w:cs="Times"/>
      <w:sz w:val="28"/>
      <w:szCs w:val="28"/>
      <w:shd w:val="clear" w:color="auto" w:fill="FFFFFF"/>
      <w:lang w:val="ru-RU"/>
    </w:rPr>
  </w:style>
  <w:style w:type="numbering" w:customStyle="1" w:styleId="1">
    <w:name w:val="Імпортований стиль 1"/>
    <w:rsid w:val="00423FA0"/>
    <w:pPr>
      <w:numPr>
        <w:numId w:val="48"/>
      </w:numPr>
    </w:pPr>
  </w:style>
  <w:style w:type="numbering" w:customStyle="1" w:styleId="2">
    <w:name w:val="Імпортований стиль 2"/>
    <w:rsid w:val="00423FA0"/>
    <w:pPr>
      <w:numPr>
        <w:numId w:val="49"/>
      </w:numPr>
    </w:pPr>
  </w:style>
  <w:style w:type="numbering" w:customStyle="1" w:styleId="33">
    <w:name w:val="Імпортований стиль 3"/>
    <w:rsid w:val="00423FA0"/>
    <w:pPr>
      <w:numPr>
        <w:numId w:val="50"/>
      </w:numPr>
    </w:pPr>
  </w:style>
  <w:style w:type="numbering" w:customStyle="1" w:styleId="4">
    <w:name w:val="Імпортований стиль 4"/>
    <w:rsid w:val="00423FA0"/>
    <w:pPr>
      <w:numPr>
        <w:numId w:val="51"/>
      </w:numPr>
    </w:pPr>
  </w:style>
  <w:style w:type="numbering" w:customStyle="1" w:styleId="5">
    <w:name w:val="Імпортований стиль 5"/>
    <w:rsid w:val="00423FA0"/>
    <w:pPr>
      <w:numPr>
        <w:numId w:val="52"/>
      </w:numPr>
    </w:pPr>
  </w:style>
  <w:style w:type="numbering" w:customStyle="1" w:styleId="6">
    <w:name w:val="Імпортований стиль 6"/>
    <w:rsid w:val="00423FA0"/>
    <w:pPr>
      <w:numPr>
        <w:numId w:val="54"/>
      </w:numPr>
    </w:pPr>
  </w:style>
  <w:style w:type="numbering" w:customStyle="1" w:styleId="7">
    <w:name w:val="Імпортований стиль 7"/>
    <w:rsid w:val="00423FA0"/>
    <w:pPr>
      <w:numPr>
        <w:numId w:val="55"/>
      </w:numPr>
    </w:pPr>
  </w:style>
  <w:style w:type="numbering" w:customStyle="1" w:styleId="8">
    <w:name w:val="Імпортований стиль 8"/>
    <w:rsid w:val="00423FA0"/>
    <w:pPr>
      <w:numPr>
        <w:numId w:val="56"/>
      </w:numPr>
    </w:pPr>
  </w:style>
  <w:style w:type="numbering" w:customStyle="1" w:styleId="9">
    <w:name w:val="Імпортований стиль 9"/>
    <w:rsid w:val="00423FA0"/>
    <w:pPr>
      <w:numPr>
        <w:numId w:val="57"/>
      </w:numPr>
    </w:pPr>
  </w:style>
  <w:style w:type="numbering" w:customStyle="1" w:styleId="10">
    <w:name w:val="Імпортований стиль 10"/>
    <w:rsid w:val="00423FA0"/>
    <w:pPr>
      <w:numPr>
        <w:numId w:val="58"/>
      </w:numPr>
    </w:pPr>
  </w:style>
  <w:style w:type="numbering" w:customStyle="1" w:styleId="11">
    <w:name w:val="Імпортований стиль 11"/>
    <w:rsid w:val="00423FA0"/>
    <w:pPr>
      <w:numPr>
        <w:numId w:val="59"/>
      </w:numPr>
    </w:pPr>
  </w:style>
  <w:style w:type="numbering" w:customStyle="1" w:styleId="12">
    <w:name w:val="Імпортований стиль 12"/>
    <w:rsid w:val="00423FA0"/>
    <w:pPr>
      <w:numPr>
        <w:numId w:val="60"/>
      </w:numPr>
    </w:pPr>
  </w:style>
  <w:style w:type="numbering" w:customStyle="1" w:styleId="13">
    <w:name w:val="Імпортований стиль 13"/>
    <w:rsid w:val="00423FA0"/>
    <w:pPr>
      <w:numPr>
        <w:numId w:val="61"/>
      </w:numPr>
    </w:pPr>
  </w:style>
  <w:style w:type="numbering" w:customStyle="1" w:styleId="14">
    <w:name w:val="Імпортований стиль 14"/>
    <w:rsid w:val="00423FA0"/>
    <w:pPr>
      <w:numPr>
        <w:numId w:val="62"/>
      </w:numPr>
    </w:pPr>
  </w:style>
  <w:style w:type="numbering" w:customStyle="1" w:styleId="15">
    <w:name w:val="Імпортований стиль 15"/>
    <w:rsid w:val="00423FA0"/>
    <w:pPr>
      <w:numPr>
        <w:numId w:val="63"/>
      </w:numPr>
    </w:pPr>
  </w:style>
  <w:style w:type="character" w:customStyle="1" w:styleId="afffe">
    <w:name w:val="Лінк"/>
    <w:rsid w:val="00423FA0"/>
    <w:rPr>
      <w:color w:val="0000FF"/>
      <w:u w:val="single" w:color="0000FF"/>
    </w:rPr>
  </w:style>
  <w:style w:type="character" w:customStyle="1" w:styleId="Hyperlink1">
    <w:name w:val="Hyperlink.1"/>
    <w:rsid w:val="00423FA0"/>
    <w:rPr>
      <w:color w:val="0000FF"/>
      <w:sz w:val="20"/>
      <w:szCs w:val="20"/>
      <w:u w:val="single" w:color="0000FF"/>
    </w:rPr>
  </w:style>
  <w:style w:type="numbering" w:customStyle="1" w:styleId="16">
    <w:name w:val="Імпортований стиль 16"/>
    <w:rsid w:val="00423FA0"/>
    <w:pPr>
      <w:numPr>
        <w:numId w:val="64"/>
      </w:numPr>
    </w:pPr>
  </w:style>
  <w:style w:type="character" w:customStyle="1" w:styleId="Hyperlink2">
    <w:name w:val="Hyperlink.2"/>
    <w:rsid w:val="00423FA0"/>
    <w:rPr>
      <w:rFonts w:ascii="Times" w:eastAsia="Times" w:hAnsi="Times" w:cs="Times"/>
      <w:sz w:val="28"/>
      <w:szCs w:val="28"/>
      <w:lang w:val="ru-RU"/>
    </w:rPr>
  </w:style>
  <w:style w:type="numbering" w:customStyle="1" w:styleId="17">
    <w:name w:val="Імпортований стиль 17"/>
    <w:rsid w:val="00423FA0"/>
    <w:pPr>
      <w:numPr>
        <w:numId w:val="65"/>
      </w:numPr>
    </w:pPr>
  </w:style>
  <w:style w:type="numbering" w:customStyle="1" w:styleId="18">
    <w:name w:val="Імпортований стиль 18"/>
    <w:rsid w:val="00423FA0"/>
    <w:pPr>
      <w:numPr>
        <w:numId w:val="66"/>
      </w:numPr>
    </w:pPr>
  </w:style>
  <w:style w:type="numbering" w:customStyle="1" w:styleId="19">
    <w:name w:val="Імпортований стиль 19"/>
    <w:rsid w:val="00423FA0"/>
    <w:pPr>
      <w:numPr>
        <w:numId w:val="67"/>
      </w:numPr>
    </w:pPr>
  </w:style>
  <w:style w:type="numbering" w:customStyle="1" w:styleId="200">
    <w:name w:val="Імпортований стиль 20"/>
    <w:rsid w:val="00423FA0"/>
    <w:pPr>
      <w:numPr>
        <w:numId w:val="68"/>
      </w:numPr>
    </w:pPr>
  </w:style>
  <w:style w:type="numbering" w:customStyle="1" w:styleId="210">
    <w:name w:val="Імпортований стиль 21"/>
    <w:rsid w:val="00423FA0"/>
    <w:pPr>
      <w:numPr>
        <w:numId w:val="69"/>
      </w:numPr>
    </w:pPr>
  </w:style>
  <w:style w:type="numbering" w:customStyle="1" w:styleId="22">
    <w:name w:val="Імпортований стиль 22"/>
    <w:rsid w:val="00423FA0"/>
    <w:pPr>
      <w:numPr>
        <w:numId w:val="70"/>
      </w:numPr>
    </w:pPr>
  </w:style>
  <w:style w:type="numbering" w:customStyle="1" w:styleId="23">
    <w:name w:val="Імпортований стиль 23"/>
    <w:rsid w:val="00423FA0"/>
    <w:pPr>
      <w:numPr>
        <w:numId w:val="71"/>
      </w:numPr>
    </w:pPr>
  </w:style>
  <w:style w:type="numbering" w:customStyle="1" w:styleId="24">
    <w:name w:val="Імпортований стиль 24"/>
    <w:rsid w:val="00423FA0"/>
    <w:pPr>
      <w:numPr>
        <w:numId w:val="72"/>
      </w:numPr>
    </w:pPr>
  </w:style>
  <w:style w:type="numbering" w:customStyle="1" w:styleId="25">
    <w:name w:val="Імпортований стиль 25"/>
    <w:rsid w:val="00423FA0"/>
    <w:pPr>
      <w:numPr>
        <w:numId w:val="73"/>
      </w:numPr>
    </w:pPr>
  </w:style>
  <w:style w:type="numbering" w:customStyle="1" w:styleId="26">
    <w:name w:val="Імпортований стиль 26"/>
    <w:rsid w:val="00423FA0"/>
    <w:pPr>
      <w:numPr>
        <w:numId w:val="74"/>
      </w:numPr>
    </w:pPr>
  </w:style>
  <w:style w:type="numbering" w:customStyle="1" w:styleId="27">
    <w:name w:val="Імпортований стиль 27"/>
    <w:rsid w:val="00423FA0"/>
    <w:pPr>
      <w:numPr>
        <w:numId w:val="75"/>
      </w:numPr>
    </w:pPr>
  </w:style>
  <w:style w:type="numbering" w:customStyle="1" w:styleId="28">
    <w:name w:val="Імпортований стиль 28"/>
    <w:rsid w:val="00423FA0"/>
    <w:pPr>
      <w:numPr>
        <w:numId w:val="76"/>
      </w:numPr>
    </w:pPr>
  </w:style>
  <w:style w:type="numbering" w:customStyle="1" w:styleId="29">
    <w:name w:val="Імпортований стиль 29"/>
    <w:rsid w:val="00423FA0"/>
    <w:pPr>
      <w:numPr>
        <w:numId w:val="77"/>
      </w:numPr>
    </w:pPr>
  </w:style>
  <w:style w:type="numbering" w:customStyle="1" w:styleId="30">
    <w:name w:val="Імпортований стиль 30"/>
    <w:rsid w:val="00423FA0"/>
    <w:pPr>
      <w:numPr>
        <w:numId w:val="78"/>
      </w:numPr>
    </w:pPr>
  </w:style>
  <w:style w:type="numbering" w:customStyle="1" w:styleId="31">
    <w:name w:val="Імпортований стиль 31"/>
    <w:rsid w:val="00423FA0"/>
    <w:pPr>
      <w:numPr>
        <w:numId w:val="79"/>
      </w:numPr>
    </w:pPr>
  </w:style>
  <w:style w:type="numbering" w:customStyle="1" w:styleId="32">
    <w:name w:val="Імпортований стиль 32"/>
    <w:rsid w:val="00423FA0"/>
    <w:pPr>
      <w:numPr>
        <w:numId w:val="80"/>
      </w:numPr>
    </w:pPr>
  </w:style>
  <w:style w:type="numbering" w:customStyle="1" w:styleId="330">
    <w:name w:val="Імпортований стиль 33"/>
    <w:rsid w:val="00423FA0"/>
    <w:pPr>
      <w:numPr>
        <w:numId w:val="81"/>
      </w:numPr>
    </w:pPr>
  </w:style>
  <w:style w:type="numbering" w:customStyle="1" w:styleId="34">
    <w:name w:val="Імпортований стиль 34"/>
    <w:rsid w:val="00423FA0"/>
    <w:pPr>
      <w:numPr>
        <w:numId w:val="82"/>
      </w:numPr>
    </w:pPr>
  </w:style>
  <w:style w:type="numbering" w:customStyle="1" w:styleId="35">
    <w:name w:val="Імпортований стиль 35"/>
    <w:rsid w:val="00423FA0"/>
    <w:pPr>
      <w:numPr>
        <w:numId w:val="83"/>
      </w:numPr>
    </w:pPr>
  </w:style>
  <w:style w:type="numbering" w:customStyle="1" w:styleId="36">
    <w:name w:val="Імпортований стиль 36"/>
    <w:rsid w:val="00423FA0"/>
    <w:pPr>
      <w:numPr>
        <w:numId w:val="84"/>
      </w:numPr>
    </w:pPr>
  </w:style>
  <w:style w:type="numbering" w:customStyle="1" w:styleId="37">
    <w:name w:val="Імпортований стиль 37"/>
    <w:rsid w:val="00423FA0"/>
    <w:pPr>
      <w:numPr>
        <w:numId w:val="85"/>
      </w:numPr>
    </w:pPr>
  </w:style>
  <w:style w:type="numbering" w:customStyle="1" w:styleId="38">
    <w:name w:val="Імпортований стиль 38"/>
    <w:rsid w:val="00423FA0"/>
    <w:pPr>
      <w:numPr>
        <w:numId w:val="86"/>
      </w:numPr>
    </w:pPr>
  </w:style>
  <w:style w:type="numbering" w:customStyle="1" w:styleId="39">
    <w:name w:val="Імпортований стиль 39"/>
    <w:rsid w:val="00423FA0"/>
    <w:pPr>
      <w:numPr>
        <w:numId w:val="87"/>
      </w:numPr>
    </w:pPr>
  </w:style>
  <w:style w:type="numbering" w:customStyle="1" w:styleId="40">
    <w:name w:val="Імпортований стиль 40"/>
    <w:rsid w:val="00423FA0"/>
    <w:pPr>
      <w:numPr>
        <w:numId w:val="88"/>
      </w:numPr>
    </w:pPr>
  </w:style>
  <w:style w:type="numbering" w:customStyle="1" w:styleId="41">
    <w:name w:val="Імпортований стиль 41"/>
    <w:rsid w:val="00423FA0"/>
    <w:pPr>
      <w:numPr>
        <w:numId w:val="89"/>
      </w:numPr>
    </w:pPr>
  </w:style>
  <w:style w:type="numbering" w:customStyle="1" w:styleId="42">
    <w:name w:val="Імпортований стиль 42"/>
    <w:rsid w:val="00423FA0"/>
    <w:pPr>
      <w:numPr>
        <w:numId w:val="90"/>
      </w:numPr>
    </w:pPr>
  </w:style>
  <w:style w:type="numbering" w:customStyle="1" w:styleId="43">
    <w:name w:val="Імпортований стиль 43"/>
    <w:rsid w:val="00423FA0"/>
    <w:pPr>
      <w:numPr>
        <w:numId w:val="91"/>
      </w:numPr>
    </w:pPr>
  </w:style>
  <w:style w:type="numbering" w:customStyle="1" w:styleId="44">
    <w:name w:val="Імпортований стиль 44"/>
    <w:rsid w:val="00423FA0"/>
    <w:pPr>
      <w:numPr>
        <w:numId w:val="92"/>
      </w:numPr>
    </w:pPr>
  </w:style>
  <w:style w:type="numbering" w:customStyle="1" w:styleId="45">
    <w:name w:val="Імпортований стиль 45"/>
    <w:rsid w:val="00423FA0"/>
    <w:pPr>
      <w:numPr>
        <w:numId w:val="93"/>
      </w:numPr>
    </w:pPr>
  </w:style>
  <w:style w:type="numbering" w:customStyle="1" w:styleId="46">
    <w:name w:val="Імпортований стиль 46"/>
    <w:rsid w:val="00423FA0"/>
    <w:pPr>
      <w:numPr>
        <w:numId w:val="94"/>
      </w:numPr>
    </w:pPr>
  </w:style>
  <w:style w:type="numbering" w:customStyle="1" w:styleId="47">
    <w:name w:val="Імпортований стиль 47"/>
    <w:rsid w:val="00423FA0"/>
    <w:pPr>
      <w:numPr>
        <w:numId w:val="95"/>
      </w:numPr>
    </w:pPr>
  </w:style>
  <w:style w:type="numbering" w:customStyle="1" w:styleId="48">
    <w:name w:val="Імпортований стиль 48"/>
    <w:rsid w:val="00423FA0"/>
    <w:pPr>
      <w:numPr>
        <w:numId w:val="96"/>
      </w:numPr>
    </w:pPr>
  </w:style>
  <w:style w:type="numbering" w:customStyle="1" w:styleId="49">
    <w:name w:val="Імпортований стиль 49"/>
    <w:rsid w:val="00423FA0"/>
    <w:pPr>
      <w:numPr>
        <w:numId w:val="97"/>
      </w:numPr>
    </w:pPr>
  </w:style>
  <w:style w:type="numbering" w:customStyle="1" w:styleId="50">
    <w:name w:val="Імпортований стиль 50"/>
    <w:rsid w:val="00423FA0"/>
    <w:pPr>
      <w:numPr>
        <w:numId w:val="98"/>
      </w:numPr>
    </w:pPr>
  </w:style>
  <w:style w:type="numbering" w:customStyle="1" w:styleId="51">
    <w:name w:val="Імпортований стиль 51"/>
    <w:rsid w:val="00423FA0"/>
    <w:pPr>
      <w:numPr>
        <w:numId w:val="99"/>
      </w:numPr>
    </w:pPr>
  </w:style>
  <w:style w:type="numbering" w:customStyle="1" w:styleId="52">
    <w:name w:val="Імпортований стиль 52"/>
    <w:rsid w:val="00423FA0"/>
    <w:pPr>
      <w:numPr>
        <w:numId w:val="100"/>
      </w:numPr>
    </w:pPr>
  </w:style>
  <w:style w:type="numbering" w:customStyle="1" w:styleId="53">
    <w:name w:val="Імпортований стиль 53"/>
    <w:rsid w:val="00423FA0"/>
    <w:pPr>
      <w:numPr>
        <w:numId w:val="101"/>
      </w:numPr>
    </w:pPr>
  </w:style>
  <w:style w:type="numbering" w:customStyle="1" w:styleId="54">
    <w:name w:val="Імпортований стиль 54"/>
    <w:rsid w:val="00423FA0"/>
    <w:pPr>
      <w:numPr>
        <w:numId w:val="102"/>
      </w:numPr>
    </w:pPr>
  </w:style>
  <w:style w:type="numbering" w:customStyle="1" w:styleId="55">
    <w:name w:val="Імпортований стиль 55"/>
    <w:rsid w:val="00423FA0"/>
    <w:pPr>
      <w:numPr>
        <w:numId w:val="103"/>
      </w:numPr>
    </w:pPr>
  </w:style>
  <w:style w:type="numbering" w:customStyle="1" w:styleId="56">
    <w:name w:val="Імпортований стиль 56"/>
    <w:rsid w:val="00423FA0"/>
    <w:pPr>
      <w:numPr>
        <w:numId w:val="104"/>
      </w:numPr>
    </w:pPr>
  </w:style>
  <w:style w:type="numbering" w:customStyle="1" w:styleId="57">
    <w:name w:val="Імпортований стиль 57"/>
    <w:rsid w:val="00423FA0"/>
    <w:pPr>
      <w:numPr>
        <w:numId w:val="105"/>
      </w:numPr>
    </w:pPr>
  </w:style>
  <w:style w:type="numbering" w:customStyle="1" w:styleId="58">
    <w:name w:val="Імпортований стиль 58"/>
    <w:rsid w:val="00423FA0"/>
    <w:pPr>
      <w:numPr>
        <w:numId w:val="106"/>
      </w:numPr>
    </w:pPr>
  </w:style>
  <w:style w:type="numbering" w:customStyle="1" w:styleId="59">
    <w:name w:val="Імпортований стиль 59"/>
    <w:rsid w:val="00423FA0"/>
    <w:pPr>
      <w:numPr>
        <w:numId w:val="107"/>
      </w:numPr>
    </w:pPr>
  </w:style>
  <w:style w:type="numbering" w:customStyle="1" w:styleId="60">
    <w:name w:val="Імпортований стиль 60"/>
    <w:rsid w:val="00423FA0"/>
    <w:pPr>
      <w:numPr>
        <w:numId w:val="108"/>
      </w:numPr>
    </w:pPr>
  </w:style>
  <w:style w:type="numbering" w:customStyle="1" w:styleId="61">
    <w:name w:val="Імпортований стиль 61"/>
    <w:rsid w:val="00423FA0"/>
    <w:pPr>
      <w:numPr>
        <w:numId w:val="109"/>
      </w:numPr>
    </w:pPr>
  </w:style>
  <w:style w:type="numbering" w:customStyle="1" w:styleId="62">
    <w:name w:val="Імпортований стиль 62"/>
    <w:rsid w:val="00423FA0"/>
    <w:pPr>
      <w:numPr>
        <w:numId w:val="110"/>
      </w:numPr>
    </w:pPr>
  </w:style>
  <w:style w:type="numbering" w:customStyle="1" w:styleId="63">
    <w:name w:val="Імпортований стиль 63"/>
    <w:rsid w:val="00423FA0"/>
    <w:pPr>
      <w:numPr>
        <w:numId w:val="111"/>
      </w:numPr>
    </w:pPr>
  </w:style>
  <w:style w:type="numbering" w:customStyle="1" w:styleId="64">
    <w:name w:val="Імпортований стиль 64"/>
    <w:rsid w:val="00423FA0"/>
    <w:pPr>
      <w:numPr>
        <w:numId w:val="112"/>
      </w:numPr>
    </w:pPr>
  </w:style>
  <w:style w:type="numbering" w:customStyle="1" w:styleId="65">
    <w:name w:val="Імпортований стиль 65"/>
    <w:rsid w:val="00423FA0"/>
    <w:pPr>
      <w:numPr>
        <w:numId w:val="113"/>
      </w:numPr>
    </w:pPr>
  </w:style>
  <w:style w:type="numbering" w:customStyle="1" w:styleId="66">
    <w:name w:val="Імпортований стиль 66"/>
    <w:rsid w:val="00423FA0"/>
    <w:pPr>
      <w:numPr>
        <w:numId w:val="114"/>
      </w:numPr>
    </w:pPr>
  </w:style>
  <w:style w:type="numbering" w:customStyle="1" w:styleId="67">
    <w:name w:val="Імпортований стиль 67"/>
    <w:rsid w:val="00423FA0"/>
    <w:pPr>
      <w:numPr>
        <w:numId w:val="115"/>
      </w:numPr>
    </w:pPr>
  </w:style>
  <w:style w:type="numbering" w:customStyle="1" w:styleId="68">
    <w:name w:val="Імпортований стиль 68"/>
    <w:rsid w:val="00423FA0"/>
    <w:pPr>
      <w:numPr>
        <w:numId w:val="116"/>
      </w:numPr>
    </w:pPr>
  </w:style>
  <w:style w:type="numbering" w:customStyle="1" w:styleId="69">
    <w:name w:val="Імпортований стиль 69"/>
    <w:rsid w:val="00423FA0"/>
    <w:pPr>
      <w:numPr>
        <w:numId w:val="117"/>
      </w:numPr>
    </w:pPr>
  </w:style>
  <w:style w:type="numbering" w:customStyle="1" w:styleId="70">
    <w:name w:val="Імпортований стиль 70"/>
    <w:rsid w:val="00423FA0"/>
    <w:pPr>
      <w:numPr>
        <w:numId w:val="118"/>
      </w:numPr>
    </w:pPr>
  </w:style>
  <w:style w:type="numbering" w:customStyle="1" w:styleId="71">
    <w:name w:val="Імпортований стиль 71"/>
    <w:rsid w:val="00423FA0"/>
    <w:pPr>
      <w:numPr>
        <w:numId w:val="119"/>
      </w:numPr>
    </w:pPr>
  </w:style>
  <w:style w:type="numbering" w:customStyle="1" w:styleId="72">
    <w:name w:val="Імпортований стиль 72"/>
    <w:rsid w:val="00423FA0"/>
    <w:pPr>
      <w:numPr>
        <w:numId w:val="120"/>
      </w:numPr>
    </w:pPr>
  </w:style>
  <w:style w:type="numbering" w:customStyle="1" w:styleId="73">
    <w:name w:val="Імпортований стиль 73"/>
    <w:rsid w:val="00423FA0"/>
    <w:pPr>
      <w:numPr>
        <w:numId w:val="121"/>
      </w:numPr>
    </w:pPr>
  </w:style>
  <w:style w:type="numbering" w:customStyle="1" w:styleId="74">
    <w:name w:val="Імпортований стиль 74"/>
    <w:rsid w:val="00423FA0"/>
    <w:pPr>
      <w:numPr>
        <w:numId w:val="122"/>
      </w:numPr>
    </w:pPr>
  </w:style>
  <w:style w:type="paragraph" w:customStyle="1" w:styleId="affff">
    <w:name w:val="Табл"/>
    <w:rsid w:val="00423FA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24"/>
      <w:szCs w:val="24"/>
      <w:u w:color="000000"/>
      <w:bdr w:val="nil"/>
      <w:lang w:eastAsia="ru-RU"/>
    </w:rPr>
  </w:style>
  <w:style w:type="numbering" w:customStyle="1" w:styleId="75">
    <w:name w:val="Імпортований стиль 75"/>
    <w:rsid w:val="00423FA0"/>
    <w:pPr>
      <w:numPr>
        <w:numId w:val="123"/>
      </w:numPr>
    </w:pPr>
  </w:style>
  <w:style w:type="numbering" w:customStyle="1" w:styleId="76">
    <w:name w:val="Імпортований стиль 76"/>
    <w:rsid w:val="00423FA0"/>
    <w:pPr>
      <w:numPr>
        <w:numId w:val="124"/>
      </w:numPr>
    </w:pPr>
  </w:style>
  <w:style w:type="numbering" w:customStyle="1" w:styleId="77">
    <w:name w:val="Імпортований стиль 77"/>
    <w:rsid w:val="00423FA0"/>
    <w:pPr>
      <w:numPr>
        <w:numId w:val="125"/>
      </w:numPr>
    </w:pPr>
  </w:style>
  <w:style w:type="numbering" w:customStyle="1" w:styleId="78">
    <w:name w:val="Імпортований стиль 78"/>
    <w:rsid w:val="00423FA0"/>
    <w:pPr>
      <w:numPr>
        <w:numId w:val="126"/>
      </w:numPr>
    </w:pPr>
  </w:style>
  <w:style w:type="numbering" w:customStyle="1" w:styleId="79">
    <w:name w:val="Імпортований стиль 79"/>
    <w:rsid w:val="00423FA0"/>
    <w:pPr>
      <w:numPr>
        <w:numId w:val="127"/>
      </w:numPr>
    </w:pPr>
  </w:style>
  <w:style w:type="numbering" w:customStyle="1" w:styleId="80">
    <w:name w:val="Імпортований стиль 80"/>
    <w:rsid w:val="00423FA0"/>
    <w:pPr>
      <w:numPr>
        <w:numId w:val="128"/>
      </w:numPr>
    </w:pPr>
  </w:style>
  <w:style w:type="numbering" w:customStyle="1" w:styleId="81">
    <w:name w:val="Імпортований стиль 81"/>
    <w:rsid w:val="00423FA0"/>
    <w:pPr>
      <w:numPr>
        <w:numId w:val="129"/>
      </w:numPr>
    </w:pPr>
  </w:style>
  <w:style w:type="numbering" w:customStyle="1" w:styleId="82">
    <w:name w:val="Імпортований стиль 82"/>
    <w:rsid w:val="00423FA0"/>
    <w:pPr>
      <w:numPr>
        <w:numId w:val="130"/>
      </w:numPr>
    </w:pPr>
  </w:style>
  <w:style w:type="numbering" w:customStyle="1" w:styleId="83">
    <w:name w:val="Імпортований стиль 83"/>
    <w:rsid w:val="00423FA0"/>
    <w:pPr>
      <w:numPr>
        <w:numId w:val="131"/>
      </w:numPr>
    </w:pPr>
  </w:style>
  <w:style w:type="numbering" w:customStyle="1" w:styleId="84">
    <w:name w:val="Імпортований стиль 84"/>
    <w:rsid w:val="00423FA0"/>
    <w:pPr>
      <w:numPr>
        <w:numId w:val="132"/>
      </w:numPr>
    </w:pPr>
  </w:style>
  <w:style w:type="numbering" w:customStyle="1" w:styleId="85">
    <w:name w:val="Імпортований стиль 85"/>
    <w:rsid w:val="00423FA0"/>
    <w:pPr>
      <w:numPr>
        <w:numId w:val="133"/>
      </w:numPr>
    </w:pPr>
  </w:style>
  <w:style w:type="numbering" w:customStyle="1" w:styleId="86">
    <w:name w:val="Імпортований стиль 86"/>
    <w:rsid w:val="00423FA0"/>
    <w:pPr>
      <w:numPr>
        <w:numId w:val="134"/>
      </w:numPr>
    </w:pPr>
  </w:style>
  <w:style w:type="numbering" w:customStyle="1" w:styleId="87">
    <w:name w:val="Імпортований стиль 87"/>
    <w:rsid w:val="00423FA0"/>
    <w:pPr>
      <w:numPr>
        <w:numId w:val="135"/>
      </w:numPr>
    </w:pPr>
  </w:style>
  <w:style w:type="numbering" w:customStyle="1" w:styleId="88">
    <w:name w:val="Імпортований стиль 88"/>
    <w:rsid w:val="00423FA0"/>
    <w:pPr>
      <w:numPr>
        <w:numId w:val="136"/>
      </w:numPr>
    </w:pPr>
  </w:style>
  <w:style w:type="numbering" w:customStyle="1" w:styleId="89">
    <w:name w:val="Імпортований стиль 89"/>
    <w:rsid w:val="00423FA0"/>
    <w:pPr>
      <w:numPr>
        <w:numId w:val="137"/>
      </w:numPr>
    </w:pPr>
  </w:style>
  <w:style w:type="numbering" w:customStyle="1" w:styleId="90">
    <w:name w:val="Імпортований стиль 90"/>
    <w:rsid w:val="00423FA0"/>
    <w:pPr>
      <w:numPr>
        <w:numId w:val="138"/>
      </w:numPr>
    </w:pPr>
  </w:style>
  <w:style w:type="paragraph" w:styleId="affff0">
    <w:name w:val="Document Map"/>
    <w:basedOn w:val="a6"/>
    <w:link w:val="affff1"/>
    <w:unhideWhenUsed/>
    <w:qFormat/>
    <w:rsid w:val="00423FA0"/>
    <w:pPr>
      <w:suppressAutoHyphens/>
    </w:pPr>
    <w:rPr>
      <w:rFonts w:ascii="Tahoma" w:eastAsia="Calibri" w:hAnsi="Tahoma" w:cs="Tahoma"/>
      <w:sz w:val="16"/>
      <w:szCs w:val="16"/>
    </w:rPr>
  </w:style>
  <w:style w:type="character" w:customStyle="1" w:styleId="affff1">
    <w:name w:val="Схема документа Знак"/>
    <w:basedOn w:val="a7"/>
    <w:link w:val="affff0"/>
    <w:qFormat/>
    <w:rsid w:val="00423FA0"/>
    <w:rPr>
      <w:rFonts w:ascii="Tahoma" w:eastAsia="Calibri" w:hAnsi="Tahoma" w:cs="Tahoma"/>
      <w:sz w:val="16"/>
      <w:szCs w:val="16"/>
    </w:rPr>
  </w:style>
  <w:style w:type="paragraph" w:customStyle="1" w:styleId="-11">
    <w:name w:val="Цветной список - Акцент 11"/>
    <w:basedOn w:val="a6"/>
    <w:uiPriority w:val="34"/>
    <w:qFormat/>
    <w:rsid w:val="00423FA0"/>
    <w:pPr>
      <w:ind w:left="720"/>
      <w:contextualSpacing/>
    </w:pPr>
    <w:rPr>
      <w:rFonts w:ascii="Calibri" w:eastAsia="Calibri" w:hAnsi="Calibri" w:cs="Times New Roman"/>
      <w:lang w:val="en-US"/>
    </w:rPr>
  </w:style>
  <w:style w:type="paragraph" w:customStyle="1" w:styleId="xl63">
    <w:name w:val="xl63"/>
    <w:basedOn w:val="a6"/>
    <w:rsid w:val="00423FA0"/>
    <w:pPr>
      <w:spacing w:before="100" w:beforeAutospacing="1" w:after="100" w:afterAutospacing="1"/>
      <w:textAlignment w:val="top"/>
    </w:pPr>
    <w:rPr>
      <w:rFonts w:ascii="Times New Roman" w:eastAsia="Times New Roman" w:hAnsi="Times New Roman" w:cs="Times New Roman"/>
      <w:sz w:val="26"/>
      <w:szCs w:val="26"/>
      <w:lang w:eastAsia="ru-RU"/>
    </w:rPr>
  </w:style>
  <w:style w:type="paragraph" w:customStyle="1" w:styleId="xl64">
    <w:name w:val="xl64"/>
    <w:basedOn w:val="a6"/>
    <w:rsid w:val="00423FA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6"/>
      <w:szCs w:val="26"/>
      <w:lang w:eastAsia="ru-RU"/>
    </w:rPr>
  </w:style>
  <w:style w:type="paragraph" w:customStyle="1" w:styleId="xl65">
    <w:name w:val="xl65"/>
    <w:basedOn w:val="a6"/>
    <w:rsid w:val="00423FA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sz w:val="26"/>
      <w:szCs w:val="26"/>
      <w:lang w:eastAsia="ru-RU"/>
    </w:rPr>
  </w:style>
  <w:style w:type="paragraph" w:customStyle="1" w:styleId="xl66">
    <w:name w:val="xl66"/>
    <w:basedOn w:val="a6"/>
    <w:rsid w:val="00423FA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6"/>
      <w:szCs w:val="26"/>
      <w:lang w:eastAsia="ru-RU"/>
    </w:rPr>
  </w:style>
  <w:style w:type="paragraph" w:customStyle="1" w:styleId="xl67">
    <w:name w:val="xl67"/>
    <w:basedOn w:val="a6"/>
    <w:rsid w:val="00423FA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6"/>
      <w:szCs w:val="26"/>
      <w:lang w:eastAsia="ru-RU"/>
    </w:rPr>
  </w:style>
  <w:style w:type="paragraph" w:customStyle="1" w:styleId="1fc">
    <w:name w:val="Обычный1"/>
    <w:qFormat/>
    <w:rsid w:val="00423FA0"/>
    <w:rPr>
      <w:rFonts w:ascii="Calibri" w:eastAsia="Calibri" w:hAnsi="Calibri" w:cs="Calibri"/>
      <w:color w:val="000000"/>
      <w:lang w:eastAsia="ru-RU"/>
    </w:rPr>
  </w:style>
  <w:style w:type="paragraph" w:styleId="affff2">
    <w:name w:val="Title"/>
    <w:basedOn w:val="a6"/>
    <w:next w:val="a6"/>
    <w:link w:val="affff3"/>
    <w:uiPriority w:val="10"/>
    <w:qFormat/>
    <w:rsid w:val="00423FA0"/>
    <w:pPr>
      <w:pBdr>
        <w:bottom w:val="single" w:sz="8" w:space="4" w:color="5B9BD5"/>
      </w:pBdr>
      <w:spacing w:after="300"/>
      <w:contextualSpacing/>
    </w:pPr>
    <w:rPr>
      <w:rFonts w:ascii="Calibri Light" w:eastAsia="Times New Roman" w:hAnsi="Calibri Light" w:cs="Times New Roman"/>
      <w:color w:val="323E4F"/>
      <w:spacing w:val="5"/>
      <w:kern w:val="28"/>
      <w:sz w:val="52"/>
      <w:szCs w:val="52"/>
      <w:lang w:eastAsia="ru-RU"/>
    </w:rPr>
  </w:style>
  <w:style w:type="character" w:customStyle="1" w:styleId="affff3">
    <w:name w:val="Название Знак"/>
    <w:basedOn w:val="a7"/>
    <w:link w:val="affff2"/>
    <w:qFormat/>
    <w:rsid w:val="00423FA0"/>
    <w:rPr>
      <w:rFonts w:ascii="Calibri Light" w:eastAsia="Times New Roman" w:hAnsi="Calibri Light" w:cs="Times New Roman"/>
      <w:color w:val="323E4F"/>
      <w:spacing w:val="5"/>
      <w:kern w:val="28"/>
      <w:sz w:val="52"/>
      <w:szCs w:val="52"/>
      <w:lang w:eastAsia="ru-RU"/>
    </w:rPr>
  </w:style>
  <w:style w:type="table" w:customStyle="1" w:styleId="2f3">
    <w:name w:val="2"/>
    <w:basedOn w:val="TableNormal"/>
    <w:rsid w:val="00423FA0"/>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2"/>
      <w:szCs w:val="22"/>
      <w:bdr w:val="none" w:sz="0" w:space="0" w:color="auto"/>
    </w:rPr>
    <w:tblPr>
      <w:tblStyleRowBandSize w:val="1"/>
      <w:tblStyleColBandSize w:val="1"/>
      <w:tblCellMar>
        <w:left w:w="115" w:type="dxa"/>
        <w:right w:w="115" w:type="dxa"/>
      </w:tblCellMar>
    </w:tblPr>
  </w:style>
  <w:style w:type="table" w:customStyle="1" w:styleId="1fd">
    <w:name w:val="1"/>
    <w:basedOn w:val="TableNormal"/>
    <w:rsid w:val="00423FA0"/>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2"/>
      <w:szCs w:val="22"/>
      <w:bdr w:val="none" w:sz="0" w:space="0" w:color="auto"/>
    </w:rPr>
    <w:tblPr>
      <w:tblStyleRowBandSize w:val="1"/>
      <w:tblStyleColBandSize w:val="1"/>
      <w:tblCellMar>
        <w:left w:w="115" w:type="dxa"/>
        <w:right w:w="115" w:type="dxa"/>
      </w:tblCellMar>
    </w:tblPr>
  </w:style>
  <w:style w:type="character" w:customStyle="1" w:styleId="affff4">
    <w:name w:val="Основной Знак"/>
    <w:link w:val="affff5"/>
    <w:qFormat/>
    <w:locked/>
    <w:rsid w:val="00423FA0"/>
    <w:rPr>
      <w:rFonts w:ascii="NewtonCSanPin" w:eastAsia="Times New Roman" w:hAnsi="NewtonCSanPin" w:cs="Times New Roman"/>
      <w:color w:val="000000"/>
      <w:sz w:val="21"/>
      <w:szCs w:val="21"/>
    </w:rPr>
  </w:style>
  <w:style w:type="paragraph" w:customStyle="1" w:styleId="affff5">
    <w:name w:val="Основной"/>
    <w:basedOn w:val="a6"/>
    <w:link w:val="affff4"/>
    <w:qFormat/>
    <w:rsid w:val="00423FA0"/>
    <w:pPr>
      <w:autoSpaceDE w:val="0"/>
      <w:autoSpaceDN w:val="0"/>
      <w:adjustRightInd w:val="0"/>
      <w:spacing w:line="214" w:lineRule="atLeast"/>
      <w:ind w:firstLine="283"/>
    </w:pPr>
    <w:rPr>
      <w:rFonts w:ascii="NewtonCSanPin" w:eastAsia="Times New Roman" w:hAnsi="NewtonCSanPin" w:cs="Times New Roman"/>
      <w:color w:val="000000"/>
      <w:sz w:val="21"/>
      <w:szCs w:val="21"/>
    </w:rPr>
  </w:style>
  <w:style w:type="character" w:customStyle="1" w:styleId="1fe">
    <w:name w:val="Стиль1 Знак"/>
    <w:link w:val="1ff"/>
    <w:qFormat/>
    <w:locked/>
    <w:rsid w:val="00423FA0"/>
    <w:rPr>
      <w:rFonts w:ascii="Times New Roman" w:hAnsi="Times New Roman" w:cs="Times New Roman"/>
      <w:sz w:val="28"/>
      <w:szCs w:val="28"/>
    </w:rPr>
  </w:style>
  <w:style w:type="paragraph" w:customStyle="1" w:styleId="1ff">
    <w:name w:val="Стиль1"/>
    <w:link w:val="1fe"/>
    <w:qFormat/>
    <w:rsid w:val="00423FA0"/>
    <w:pPr>
      <w:suppressAutoHyphens/>
      <w:contextualSpacing/>
    </w:pPr>
    <w:rPr>
      <w:rFonts w:ascii="Times New Roman" w:hAnsi="Times New Roman" w:cs="Times New Roman"/>
      <w:sz w:val="28"/>
      <w:szCs w:val="28"/>
    </w:rPr>
  </w:style>
  <w:style w:type="character" w:customStyle="1" w:styleId="2f4">
    <w:name w:val="Стиль2 Знак"/>
    <w:link w:val="20"/>
    <w:uiPriority w:val="99"/>
    <w:locked/>
    <w:rsid w:val="00423FA0"/>
    <w:rPr>
      <w:rFonts w:ascii="Times New Roman" w:hAnsi="Times New Roman" w:cs="Times New Roman"/>
      <w:sz w:val="28"/>
      <w:szCs w:val="28"/>
    </w:rPr>
  </w:style>
  <w:style w:type="paragraph" w:customStyle="1" w:styleId="20">
    <w:name w:val="Стиль2"/>
    <w:link w:val="2f4"/>
    <w:uiPriority w:val="99"/>
    <w:qFormat/>
    <w:rsid w:val="00423FA0"/>
    <w:pPr>
      <w:numPr>
        <w:numId w:val="139"/>
      </w:numPr>
      <w:suppressAutoHyphens/>
      <w:ind w:left="0" w:firstLine="709"/>
      <w:contextualSpacing/>
    </w:pPr>
    <w:rPr>
      <w:rFonts w:ascii="Times New Roman" w:hAnsi="Times New Roman" w:cs="Times New Roman"/>
      <w:sz w:val="28"/>
      <w:szCs w:val="28"/>
    </w:rPr>
  </w:style>
  <w:style w:type="character" w:customStyle="1" w:styleId="3fa">
    <w:name w:val="Стиль3 Знак"/>
    <w:link w:val="3"/>
    <w:uiPriority w:val="99"/>
    <w:locked/>
    <w:rsid w:val="00423FA0"/>
    <w:rPr>
      <w:rFonts w:ascii="Times New Roman" w:hAnsi="Times New Roman" w:cs="Times New Roman"/>
      <w:sz w:val="28"/>
      <w:szCs w:val="28"/>
    </w:rPr>
  </w:style>
  <w:style w:type="paragraph" w:customStyle="1" w:styleId="3">
    <w:name w:val="Стиль3"/>
    <w:basedOn w:val="1ff"/>
    <w:link w:val="3fa"/>
    <w:uiPriority w:val="99"/>
    <w:qFormat/>
    <w:rsid w:val="00423FA0"/>
    <w:pPr>
      <w:numPr>
        <w:numId w:val="140"/>
      </w:numPr>
      <w:ind w:left="0" w:firstLine="709"/>
    </w:pPr>
  </w:style>
  <w:style w:type="numbering" w:customStyle="1" w:styleId="6f">
    <w:name w:val="Нет списка6"/>
    <w:next w:val="a9"/>
    <w:uiPriority w:val="99"/>
    <w:semiHidden/>
    <w:unhideWhenUsed/>
    <w:rsid w:val="00423FA0"/>
  </w:style>
  <w:style w:type="numbering" w:customStyle="1" w:styleId="121">
    <w:name w:val="Нет списка12"/>
    <w:next w:val="a9"/>
    <w:uiPriority w:val="99"/>
    <w:semiHidden/>
    <w:unhideWhenUsed/>
    <w:rsid w:val="00423FA0"/>
  </w:style>
  <w:style w:type="character" w:customStyle="1" w:styleId="affff6">
    <w:name w:val="Сноска_"/>
    <w:link w:val="affff7"/>
    <w:qFormat/>
    <w:rsid w:val="00423FA0"/>
    <w:rPr>
      <w:rFonts w:ascii="Times New Roman" w:eastAsia="Times New Roman" w:hAnsi="Times New Roman" w:cs="Times New Roman"/>
      <w:color w:val="000000"/>
      <w:sz w:val="20"/>
      <w:szCs w:val="15"/>
      <w:shd w:val="clear" w:color="auto" w:fill="FFFFFF"/>
      <w:lang w:val="en-US" w:eastAsia="ru-RU"/>
    </w:rPr>
  </w:style>
  <w:style w:type="character" w:customStyle="1" w:styleId="affff8">
    <w:name w:val="Колонтитул_"/>
    <w:link w:val="affff9"/>
    <w:rsid w:val="00423FA0"/>
    <w:rPr>
      <w:rFonts w:ascii="Times New Roman" w:eastAsia="Times New Roman" w:hAnsi="Times New Roman" w:cs="Times New Roman"/>
      <w:sz w:val="20"/>
      <w:szCs w:val="20"/>
      <w:shd w:val="clear" w:color="auto" w:fill="FFFFFF"/>
    </w:rPr>
  </w:style>
  <w:style w:type="paragraph" w:customStyle="1" w:styleId="affff7">
    <w:name w:val="Сноска"/>
    <w:basedOn w:val="a6"/>
    <w:link w:val="affff6"/>
    <w:uiPriority w:val="99"/>
    <w:rsid w:val="00423FA0"/>
    <w:pPr>
      <w:shd w:val="clear" w:color="auto" w:fill="FFFFFF"/>
      <w:spacing w:line="187" w:lineRule="exact"/>
    </w:pPr>
    <w:rPr>
      <w:rFonts w:ascii="Times New Roman" w:eastAsia="Times New Roman" w:hAnsi="Times New Roman" w:cs="Times New Roman"/>
      <w:color w:val="000000"/>
      <w:sz w:val="20"/>
      <w:szCs w:val="15"/>
      <w:lang w:val="en-US" w:eastAsia="ru-RU"/>
    </w:rPr>
  </w:style>
  <w:style w:type="paragraph" w:customStyle="1" w:styleId="affff9">
    <w:name w:val="Колонтитул"/>
    <w:basedOn w:val="a6"/>
    <w:link w:val="affff8"/>
    <w:qFormat/>
    <w:rsid w:val="00423FA0"/>
    <w:pPr>
      <w:shd w:val="clear" w:color="auto" w:fill="FFFFFF"/>
    </w:pPr>
    <w:rPr>
      <w:rFonts w:ascii="Times New Roman" w:eastAsia="Times New Roman" w:hAnsi="Times New Roman" w:cs="Times New Roman"/>
      <w:sz w:val="20"/>
      <w:szCs w:val="20"/>
    </w:rPr>
  </w:style>
  <w:style w:type="table" w:customStyle="1" w:styleId="8d">
    <w:name w:val="Сетка таблицы8"/>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9"/>
    <w:uiPriority w:val="99"/>
    <w:semiHidden/>
    <w:unhideWhenUsed/>
    <w:rsid w:val="00423FA0"/>
  </w:style>
  <w:style w:type="character" w:customStyle="1" w:styleId="2f5">
    <w:name w:val="Основной текст (2)_"/>
    <w:rsid w:val="00423FA0"/>
    <w:rPr>
      <w:rFonts w:ascii="Arial" w:eastAsia="Arial" w:hAnsi="Arial" w:cs="Arial"/>
      <w:b w:val="0"/>
      <w:bCs w:val="0"/>
      <w:i w:val="0"/>
      <w:iCs w:val="0"/>
      <w:smallCaps w:val="0"/>
      <w:strike w:val="0"/>
      <w:spacing w:val="0"/>
      <w:sz w:val="18"/>
      <w:szCs w:val="18"/>
    </w:rPr>
  </w:style>
  <w:style w:type="character" w:customStyle="1" w:styleId="2f6">
    <w:name w:val="Основной текст (2)"/>
    <w:uiPriority w:val="99"/>
    <w:rsid w:val="00423FA0"/>
    <w:rPr>
      <w:rFonts w:ascii="Arial" w:eastAsia="Arial" w:hAnsi="Arial" w:cs="Arial"/>
      <w:b w:val="0"/>
      <w:bCs w:val="0"/>
      <w:i w:val="0"/>
      <w:iCs w:val="0"/>
      <w:smallCaps w:val="0"/>
      <w:strike w:val="0"/>
      <w:spacing w:val="0"/>
      <w:sz w:val="18"/>
      <w:szCs w:val="18"/>
    </w:rPr>
  </w:style>
  <w:style w:type="character" w:customStyle="1" w:styleId="3fb">
    <w:name w:val="Основной текст (3)_"/>
    <w:link w:val="3fc"/>
    <w:uiPriority w:val="99"/>
    <w:rsid w:val="00423FA0"/>
    <w:rPr>
      <w:rFonts w:ascii="Times New Roman" w:eastAsia="Times New Roman" w:hAnsi="Times New Roman" w:cs="Times New Roman"/>
      <w:sz w:val="23"/>
      <w:szCs w:val="23"/>
      <w:shd w:val="clear" w:color="auto" w:fill="FFFFFF"/>
    </w:rPr>
  </w:style>
  <w:style w:type="character" w:customStyle="1" w:styleId="4f3">
    <w:name w:val="Основной текст (4)_"/>
    <w:link w:val="4f4"/>
    <w:uiPriority w:val="99"/>
    <w:rsid w:val="00423FA0"/>
    <w:rPr>
      <w:rFonts w:ascii="Times New Roman" w:eastAsia="Times New Roman" w:hAnsi="Times New Roman" w:cs="Times New Roman"/>
      <w:color w:val="000000"/>
      <w:sz w:val="18"/>
      <w:szCs w:val="18"/>
      <w:shd w:val="clear" w:color="auto" w:fill="FFFFFF"/>
      <w:lang w:val="en-US" w:eastAsia="ru-RU"/>
    </w:rPr>
  </w:style>
  <w:style w:type="character" w:customStyle="1" w:styleId="7pt">
    <w:name w:val="Колонтитул + 7 pt"/>
    <w:uiPriority w:val="99"/>
    <w:rsid w:val="00423FA0"/>
    <w:rPr>
      <w:rFonts w:ascii="Times New Roman" w:eastAsia="Times New Roman" w:hAnsi="Times New Roman" w:cs="Times New Roman"/>
      <w:spacing w:val="0"/>
      <w:sz w:val="14"/>
      <w:szCs w:val="14"/>
      <w:shd w:val="clear" w:color="auto" w:fill="FFFFFF"/>
    </w:rPr>
  </w:style>
  <w:style w:type="character" w:customStyle="1" w:styleId="1ff0">
    <w:name w:val="Основной текст1"/>
    <w:qFormat/>
    <w:rsid w:val="00423FA0"/>
    <w:rPr>
      <w:rFonts w:ascii="Times New Roman" w:eastAsia="Times New Roman" w:hAnsi="Times New Roman" w:cs="Times New Roman"/>
      <w:sz w:val="18"/>
      <w:szCs w:val="18"/>
      <w:u w:val="single"/>
      <w:shd w:val="clear" w:color="auto" w:fill="FFFFFF"/>
    </w:rPr>
  </w:style>
  <w:style w:type="character" w:customStyle="1" w:styleId="5f0">
    <w:name w:val="Основной текст (5)_"/>
    <w:uiPriority w:val="99"/>
    <w:rsid w:val="00423FA0"/>
    <w:rPr>
      <w:rFonts w:ascii="Arial" w:eastAsia="Arial" w:hAnsi="Arial" w:cs="Arial"/>
      <w:b w:val="0"/>
      <w:bCs w:val="0"/>
      <w:i w:val="0"/>
      <w:iCs w:val="0"/>
      <w:smallCaps w:val="0"/>
      <w:strike w:val="0"/>
      <w:spacing w:val="0"/>
      <w:sz w:val="11"/>
      <w:szCs w:val="11"/>
    </w:rPr>
  </w:style>
  <w:style w:type="character" w:customStyle="1" w:styleId="5f1">
    <w:name w:val="Основной текст (5)"/>
    <w:uiPriority w:val="99"/>
    <w:rsid w:val="00423FA0"/>
    <w:rPr>
      <w:rFonts w:ascii="Arial" w:eastAsia="Arial" w:hAnsi="Arial" w:cs="Arial"/>
      <w:b w:val="0"/>
      <w:bCs w:val="0"/>
      <w:i w:val="0"/>
      <w:iCs w:val="0"/>
      <w:smallCaps w:val="0"/>
      <w:strike w:val="0"/>
      <w:spacing w:val="0"/>
      <w:sz w:val="11"/>
      <w:szCs w:val="11"/>
    </w:rPr>
  </w:style>
  <w:style w:type="character" w:customStyle="1" w:styleId="6f0">
    <w:name w:val="Основной текст (6)_"/>
    <w:uiPriority w:val="99"/>
    <w:rsid w:val="00423FA0"/>
    <w:rPr>
      <w:rFonts w:ascii="Consolas" w:eastAsia="Consolas" w:hAnsi="Consolas" w:cs="Consolas"/>
      <w:b w:val="0"/>
      <w:bCs w:val="0"/>
      <w:i w:val="0"/>
      <w:iCs w:val="0"/>
      <w:smallCaps w:val="0"/>
      <w:strike w:val="0"/>
      <w:spacing w:val="0"/>
      <w:w w:val="100"/>
      <w:sz w:val="17"/>
      <w:szCs w:val="17"/>
    </w:rPr>
  </w:style>
  <w:style w:type="character" w:customStyle="1" w:styleId="6f1">
    <w:name w:val="Основной текст (6)"/>
    <w:uiPriority w:val="99"/>
    <w:rsid w:val="00423FA0"/>
    <w:rPr>
      <w:rFonts w:ascii="Consolas" w:eastAsia="Consolas" w:hAnsi="Consolas" w:cs="Consolas"/>
      <w:b w:val="0"/>
      <w:bCs w:val="0"/>
      <w:i w:val="0"/>
      <w:iCs w:val="0"/>
      <w:smallCaps w:val="0"/>
      <w:strike w:val="0"/>
      <w:spacing w:val="0"/>
      <w:w w:val="100"/>
      <w:sz w:val="17"/>
      <w:szCs w:val="17"/>
    </w:rPr>
  </w:style>
  <w:style w:type="character" w:customStyle="1" w:styleId="2f7">
    <w:name w:val="Основной текст2"/>
    <w:uiPriority w:val="99"/>
    <w:rsid w:val="00423FA0"/>
    <w:rPr>
      <w:rFonts w:ascii="Times New Roman" w:eastAsia="Times New Roman" w:hAnsi="Times New Roman" w:cs="Times New Roman"/>
      <w:sz w:val="18"/>
      <w:szCs w:val="18"/>
      <w:shd w:val="clear" w:color="auto" w:fill="FFFFFF"/>
    </w:rPr>
  </w:style>
  <w:style w:type="character" w:customStyle="1" w:styleId="8e">
    <w:name w:val="Основной текст (8)_"/>
    <w:link w:val="8f"/>
    <w:uiPriority w:val="99"/>
    <w:rsid w:val="00423FA0"/>
    <w:rPr>
      <w:rFonts w:ascii="Arial" w:eastAsia="Arial" w:hAnsi="Arial" w:cs="Arial"/>
      <w:color w:val="000000"/>
      <w:sz w:val="21"/>
      <w:szCs w:val="21"/>
      <w:shd w:val="clear" w:color="auto" w:fill="FFFFFF"/>
      <w:lang w:val="en-US" w:eastAsia="ru-RU"/>
    </w:rPr>
  </w:style>
  <w:style w:type="character" w:customStyle="1" w:styleId="94">
    <w:name w:val="Основной текст (9)_"/>
    <w:link w:val="95"/>
    <w:uiPriority w:val="99"/>
    <w:rsid w:val="00423FA0"/>
    <w:rPr>
      <w:rFonts w:ascii="Times New Roman" w:eastAsia="Times New Roman" w:hAnsi="Times New Roman" w:cs="Times New Roman"/>
      <w:color w:val="000000"/>
      <w:sz w:val="20"/>
      <w:szCs w:val="20"/>
      <w:shd w:val="clear" w:color="auto" w:fill="FFFFFF"/>
      <w:lang w:val="en-US" w:eastAsia="ru-RU"/>
    </w:rPr>
  </w:style>
  <w:style w:type="character" w:customStyle="1" w:styleId="100">
    <w:name w:val="Основной текст (10)_"/>
    <w:uiPriority w:val="99"/>
    <w:rsid w:val="00423FA0"/>
    <w:rPr>
      <w:rFonts w:ascii="Times New Roman" w:eastAsia="Times New Roman" w:hAnsi="Times New Roman" w:cs="Times New Roman"/>
      <w:b w:val="0"/>
      <w:bCs w:val="0"/>
      <w:i w:val="0"/>
      <w:iCs w:val="0"/>
      <w:smallCaps w:val="0"/>
      <w:strike w:val="0"/>
      <w:spacing w:val="50"/>
      <w:sz w:val="29"/>
      <w:szCs w:val="29"/>
    </w:rPr>
  </w:style>
  <w:style w:type="character" w:customStyle="1" w:styleId="100pt">
    <w:name w:val="Основной текст (10) + Интервал 0 pt"/>
    <w:uiPriority w:val="99"/>
    <w:rsid w:val="00423FA0"/>
    <w:rPr>
      <w:rFonts w:ascii="Times New Roman" w:eastAsia="Times New Roman" w:hAnsi="Times New Roman" w:cs="Times New Roman"/>
      <w:b w:val="0"/>
      <w:bCs w:val="0"/>
      <w:i w:val="0"/>
      <w:iCs w:val="0"/>
      <w:smallCaps w:val="0"/>
      <w:strike w:val="0"/>
      <w:spacing w:val="0"/>
      <w:sz w:val="29"/>
      <w:szCs w:val="29"/>
    </w:rPr>
  </w:style>
  <w:style w:type="character" w:customStyle="1" w:styleId="101">
    <w:name w:val="Основной текст (10)"/>
    <w:uiPriority w:val="99"/>
    <w:rsid w:val="00423FA0"/>
    <w:rPr>
      <w:rFonts w:ascii="Times New Roman" w:eastAsia="Times New Roman" w:hAnsi="Times New Roman" w:cs="Times New Roman"/>
      <w:b w:val="0"/>
      <w:bCs w:val="0"/>
      <w:i w:val="0"/>
      <w:iCs w:val="0"/>
      <w:smallCaps w:val="0"/>
      <w:strike w:val="0"/>
      <w:spacing w:val="50"/>
      <w:sz w:val="29"/>
      <w:szCs w:val="29"/>
    </w:rPr>
  </w:style>
  <w:style w:type="character" w:customStyle="1" w:styleId="109pt0pt">
    <w:name w:val="Основной текст (10) + 9 pt;Курсив;Интервал 0 pt"/>
    <w:uiPriority w:val="99"/>
    <w:rsid w:val="00423FA0"/>
    <w:rPr>
      <w:rFonts w:ascii="Times New Roman" w:eastAsia="Times New Roman" w:hAnsi="Times New Roman" w:cs="Times New Roman"/>
      <w:b w:val="0"/>
      <w:bCs w:val="0"/>
      <w:i/>
      <w:iCs/>
      <w:smallCaps w:val="0"/>
      <w:strike w:val="0"/>
      <w:spacing w:val="0"/>
      <w:sz w:val="18"/>
      <w:szCs w:val="18"/>
    </w:rPr>
  </w:style>
  <w:style w:type="character" w:customStyle="1" w:styleId="affffa">
    <w:name w:val="Подпись к таблице_"/>
    <w:link w:val="affffb"/>
    <w:uiPriority w:val="99"/>
    <w:rsid w:val="00423FA0"/>
    <w:rPr>
      <w:rFonts w:ascii="Times New Roman" w:eastAsia="Times New Roman" w:hAnsi="Times New Roman" w:cs="Times New Roman"/>
      <w:color w:val="000000"/>
      <w:sz w:val="18"/>
      <w:szCs w:val="18"/>
      <w:shd w:val="clear" w:color="auto" w:fill="FFFFFF"/>
      <w:lang w:val="en-US" w:eastAsia="ru-RU"/>
    </w:rPr>
  </w:style>
  <w:style w:type="character" w:customStyle="1" w:styleId="122">
    <w:name w:val="Основной текст (12)_"/>
    <w:link w:val="123"/>
    <w:uiPriority w:val="99"/>
    <w:rsid w:val="00423FA0"/>
    <w:rPr>
      <w:rFonts w:ascii="Times New Roman" w:eastAsia="Times New Roman" w:hAnsi="Times New Roman" w:cs="Times New Roman"/>
      <w:sz w:val="23"/>
      <w:szCs w:val="23"/>
      <w:shd w:val="clear" w:color="auto" w:fill="FFFFFF"/>
    </w:rPr>
  </w:style>
  <w:style w:type="character" w:customStyle="1" w:styleId="123pt">
    <w:name w:val="Основной текст (12) + Интервал 3 pt"/>
    <w:uiPriority w:val="99"/>
    <w:rsid w:val="00423FA0"/>
    <w:rPr>
      <w:rFonts w:ascii="Times New Roman" w:eastAsia="Times New Roman" w:hAnsi="Times New Roman" w:cs="Times New Roman"/>
      <w:spacing w:val="60"/>
      <w:sz w:val="23"/>
      <w:szCs w:val="23"/>
      <w:shd w:val="clear" w:color="auto" w:fill="FFFFFF"/>
    </w:rPr>
  </w:style>
  <w:style w:type="character" w:customStyle="1" w:styleId="1pt">
    <w:name w:val="Основной текст + Интервал 1 pt"/>
    <w:uiPriority w:val="99"/>
    <w:rsid w:val="00423FA0"/>
    <w:rPr>
      <w:rFonts w:ascii="Times New Roman" w:eastAsia="Times New Roman" w:hAnsi="Times New Roman" w:cs="Times New Roman"/>
      <w:spacing w:val="30"/>
      <w:sz w:val="18"/>
      <w:szCs w:val="18"/>
      <w:shd w:val="clear" w:color="auto" w:fill="FFFFFF"/>
    </w:rPr>
  </w:style>
  <w:style w:type="character" w:customStyle="1" w:styleId="115">
    <w:name w:val="Основной текст (11)_"/>
    <w:uiPriority w:val="99"/>
    <w:rsid w:val="00423FA0"/>
    <w:rPr>
      <w:rFonts w:ascii="Times New Roman" w:eastAsia="Times New Roman" w:hAnsi="Times New Roman" w:cs="Times New Roman"/>
      <w:b w:val="0"/>
      <w:bCs w:val="0"/>
      <w:i w:val="0"/>
      <w:iCs w:val="0"/>
      <w:smallCaps w:val="0"/>
      <w:strike w:val="0"/>
      <w:spacing w:val="0"/>
      <w:sz w:val="18"/>
      <w:szCs w:val="18"/>
    </w:rPr>
  </w:style>
  <w:style w:type="character" w:customStyle="1" w:styleId="2f8">
    <w:name w:val="Заголовок №2_"/>
    <w:uiPriority w:val="99"/>
    <w:rsid w:val="00423FA0"/>
    <w:rPr>
      <w:rFonts w:ascii="Times New Roman" w:eastAsia="Times New Roman" w:hAnsi="Times New Roman" w:cs="Times New Roman"/>
      <w:b w:val="0"/>
      <w:bCs w:val="0"/>
      <w:i w:val="0"/>
      <w:iCs w:val="0"/>
      <w:smallCaps w:val="0"/>
      <w:strike w:val="0"/>
      <w:spacing w:val="0"/>
      <w:sz w:val="18"/>
      <w:szCs w:val="18"/>
    </w:rPr>
  </w:style>
  <w:style w:type="character" w:customStyle="1" w:styleId="7f1">
    <w:name w:val="Основной текст (7) + Полужирный"/>
    <w:uiPriority w:val="99"/>
    <w:rsid w:val="00423FA0"/>
    <w:rPr>
      <w:rFonts w:ascii="Times New Roman" w:eastAsia="Times New Roman" w:hAnsi="Times New Roman" w:cs="Times New Roman"/>
      <w:b/>
      <w:bCs/>
      <w:color w:val="000000"/>
      <w:sz w:val="18"/>
      <w:szCs w:val="18"/>
      <w:shd w:val="clear" w:color="auto" w:fill="FFFFFF"/>
      <w:lang w:val="en-US" w:eastAsia="ru-RU"/>
    </w:rPr>
  </w:style>
  <w:style w:type="character" w:customStyle="1" w:styleId="8pt">
    <w:name w:val="Основной текст + 8 pt;Полужирный"/>
    <w:uiPriority w:val="99"/>
    <w:rsid w:val="00423FA0"/>
    <w:rPr>
      <w:rFonts w:ascii="Times New Roman" w:eastAsia="Times New Roman" w:hAnsi="Times New Roman" w:cs="Times New Roman"/>
      <w:b/>
      <w:bCs/>
      <w:sz w:val="16"/>
      <w:szCs w:val="16"/>
      <w:shd w:val="clear" w:color="auto" w:fill="FFFFFF"/>
    </w:rPr>
  </w:style>
  <w:style w:type="character" w:customStyle="1" w:styleId="affffc">
    <w:name w:val="Подпись к картинке_"/>
    <w:link w:val="affffd"/>
    <w:uiPriority w:val="99"/>
    <w:rsid w:val="00423FA0"/>
    <w:rPr>
      <w:rFonts w:ascii="Times New Roman" w:eastAsia="Times New Roman" w:hAnsi="Times New Roman" w:cs="Times New Roman"/>
      <w:color w:val="000000"/>
      <w:sz w:val="18"/>
      <w:szCs w:val="18"/>
      <w:shd w:val="clear" w:color="auto" w:fill="FFFFFF"/>
      <w:lang w:val="en-US" w:eastAsia="ru-RU"/>
    </w:rPr>
  </w:style>
  <w:style w:type="character" w:customStyle="1" w:styleId="116">
    <w:name w:val="Основной текст (11)"/>
    <w:uiPriority w:val="99"/>
    <w:rsid w:val="00423FA0"/>
    <w:rPr>
      <w:rFonts w:ascii="Times New Roman" w:eastAsia="Times New Roman" w:hAnsi="Times New Roman" w:cs="Times New Roman"/>
      <w:b w:val="0"/>
      <w:bCs w:val="0"/>
      <w:i w:val="0"/>
      <w:iCs w:val="0"/>
      <w:smallCaps w:val="0"/>
      <w:strike w:val="0"/>
      <w:spacing w:val="0"/>
      <w:sz w:val="18"/>
      <w:szCs w:val="18"/>
      <w:u w:val="single"/>
    </w:rPr>
  </w:style>
  <w:style w:type="character" w:customStyle="1" w:styleId="affffe">
    <w:name w:val="Оглавление_"/>
    <w:link w:val="afffff"/>
    <w:uiPriority w:val="99"/>
    <w:rsid w:val="00423FA0"/>
    <w:rPr>
      <w:rFonts w:ascii="Times New Roman" w:eastAsia="Times New Roman" w:hAnsi="Times New Roman" w:cs="Times New Roman"/>
      <w:sz w:val="18"/>
      <w:szCs w:val="18"/>
      <w:shd w:val="clear" w:color="auto" w:fill="FFFFFF"/>
    </w:rPr>
  </w:style>
  <w:style w:type="character" w:customStyle="1" w:styleId="133">
    <w:name w:val="Основной текст (13)_"/>
    <w:link w:val="134"/>
    <w:uiPriority w:val="99"/>
    <w:rsid w:val="00423FA0"/>
    <w:rPr>
      <w:rFonts w:ascii="Times New Roman" w:eastAsia="Times New Roman" w:hAnsi="Times New Roman" w:cs="Times New Roman"/>
      <w:color w:val="000000"/>
      <w:sz w:val="18"/>
      <w:szCs w:val="18"/>
      <w:shd w:val="clear" w:color="auto" w:fill="FFFFFF"/>
      <w:lang w:val="en-US" w:eastAsia="ru-RU"/>
    </w:rPr>
  </w:style>
  <w:style w:type="character" w:customStyle="1" w:styleId="4f5">
    <w:name w:val="Основной текст4"/>
    <w:rsid w:val="00423FA0"/>
    <w:rPr>
      <w:rFonts w:ascii="Times New Roman" w:eastAsia="Times New Roman" w:hAnsi="Times New Roman" w:cs="Times New Roman"/>
      <w:sz w:val="18"/>
      <w:szCs w:val="18"/>
      <w:shd w:val="clear" w:color="auto" w:fill="FFFFFF"/>
    </w:rPr>
  </w:style>
  <w:style w:type="character" w:customStyle="1" w:styleId="9pt">
    <w:name w:val="Колонтитул + 9 pt;Полужирный"/>
    <w:uiPriority w:val="99"/>
    <w:rsid w:val="00423FA0"/>
    <w:rPr>
      <w:rFonts w:ascii="Times New Roman" w:eastAsia="Times New Roman" w:hAnsi="Times New Roman" w:cs="Times New Roman"/>
      <w:b/>
      <w:bCs/>
      <w:spacing w:val="0"/>
      <w:sz w:val="18"/>
      <w:szCs w:val="18"/>
      <w:shd w:val="clear" w:color="auto" w:fill="FFFFFF"/>
    </w:rPr>
  </w:style>
  <w:style w:type="character" w:customStyle="1" w:styleId="150">
    <w:name w:val="Основной текст (15)_"/>
    <w:link w:val="151"/>
    <w:uiPriority w:val="99"/>
    <w:rsid w:val="00423FA0"/>
    <w:rPr>
      <w:rFonts w:ascii="Times New Roman" w:eastAsia="Times New Roman" w:hAnsi="Times New Roman" w:cs="Times New Roman"/>
      <w:sz w:val="18"/>
      <w:szCs w:val="18"/>
      <w:shd w:val="clear" w:color="auto" w:fill="FFFFFF"/>
    </w:rPr>
  </w:style>
  <w:style w:type="character" w:customStyle="1" w:styleId="160">
    <w:name w:val="Основной текст (16)_"/>
    <w:link w:val="161"/>
    <w:uiPriority w:val="99"/>
    <w:rsid w:val="00423FA0"/>
    <w:rPr>
      <w:rFonts w:ascii="Times New Roman" w:eastAsia="Times New Roman" w:hAnsi="Times New Roman" w:cs="Times New Roman"/>
      <w:sz w:val="18"/>
      <w:szCs w:val="18"/>
      <w:shd w:val="clear" w:color="auto" w:fill="FFFFFF"/>
    </w:rPr>
  </w:style>
  <w:style w:type="character" w:customStyle="1" w:styleId="180">
    <w:name w:val="Основной текст (18)_"/>
    <w:link w:val="181"/>
    <w:uiPriority w:val="99"/>
    <w:rsid w:val="00423FA0"/>
    <w:rPr>
      <w:rFonts w:ascii="Times New Roman" w:eastAsia="Times New Roman" w:hAnsi="Times New Roman" w:cs="Times New Roman"/>
      <w:sz w:val="18"/>
      <w:szCs w:val="18"/>
      <w:shd w:val="clear" w:color="auto" w:fill="FFFFFF"/>
    </w:rPr>
  </w:style>
  <w:style w:type="character" w:customStyle="1" w:styleId="190">
    <w:name w:val="Основной текст (19)_"/>
    <w:link w:val="191"/>
    <w:uiPriority w:val="99"/>
    <w:rsid w:val="00423FA0"/>
    <w:rPr>
      <w:rFonts w:ascii="Times New Roman" w:eastAsia="Times New Roman" w:hAnsi="Times New Roman" w:cs="Times New Roman"/>
      <w:sz w:val="18"/>
      <w:szCs w:val="18"/>
      <w:shd w:val="clear" w:color="auto" w:fill="FFFFFF"/>
    </w:rPr>
  </w:style>
  <w:style w:type="character" w:customStyle="1" w:styleId="71pt">
    <w:name w:val="Основной текст (7) + Интервал 1 pt"/>
    <w:uiPriority w:val="99"/>
    <w:rsid w:val="00423FA0"/>
    <w:rPr>
      <w:rFonts w:ascii="Times New Roman" w:eastAsia="Times New Roman" w:hAnsi="Times New Roman" w:cs="Times New Roman"/>
      <w:color w:val="000000"/>
      <w:spacing w:val="20"/>
      <w:sz w:val="18"/>
      <w:szCs w:val="18"/>
      <w:shd w:val="clear" w:color="auto" w:fill="FFFFFF"/>
      <w:lang w:val="en-US" w:eastAsia="ru-RU"/>
    </w:rPr>
  </w:style>
  <w:style w:type="character" w:customStyle="1" w:styleId="2f9">
    <w:name w:val="Заголовок №2 + Не полужирный;Курсив"/>
    <w:uiPriority w:val="99"/>
    <w:rsid w:val="00423FA0"/>
    <w:rPr>
      <w:rFonts w:ascii="Times New Roman" w:eastAsia="Times New Roman" w:hAnsi="Times New Roman" w:cs="Times New Roman"/>
      <w:b/>
      <w:bCs/>
      <w:i/>
      <w:iCs/>
      <w:smallCaps w:val="0"/>
      <w:strike w:val="0"/>
      <w:spacing w:val="0"/>
      <w:sz w:val="18"/>
      <w:szCs w:val="18"/>
    </w:rPr>
  </w:style>
  <w:style w:type="character" w:customStyle="1" w:styleId="2fa">
    <w:name w:val="Заголовок №2 + Не полужирный"/>
    <w:uiPriority w:val="99"/>
    <w:rsid w:val="00423FA0"/>
    <w:rPr>
      <w:rFonts w:ascii="Times New Roman" w:eastAsia="Times New Roman" w:hAnsi="Times New Roman" w:cs="Times New Roman"/>
      <w:b/>
      <w:bCs/>
      <w:i w:val="0"/>
      <w:iCs w:val="0"/>
      <w:smallCaps w:val="0"/>
      <w:strike w:val="0"/>
      <w:spacing w:val="0"/>
      <w:sz w:val="18"/>
      <w:szCs w:val="18"/>
    </w:rPr>
  </w:style>
  <w:style w:type="character" w:customStyle="1" w:styleId="74pt">
    <w:name w:val="Основной текст (7) + 4 pt;Не курсив"/>
    <w:uiPriority w:val="99"/>
    <w:rsid w:val="00423FA0"/>
    <w:rPr>
      <w:rFonts w:ascii="Times New Roman" w:eastAsia="Times New Roman" w:hAnsi="Times New Roman" w:cs="Times New Roman"/>
      <w:i/>
      <w:iCs/>
      <w:color w:val="000000"/>
      <w:sz w:val="8"/>
      <w:szCs w:val="8"/>
      <w:shd w:val="clear" w:color="auto" w:fill="FFFFFF"/>
      <w:lang w:val="en-US" w:eastAsia="ru-RU"/>
    </w:rPr>
  </w:style>
  <w:style w:type="character" w:customStyle="1" w:styleId="2fb">
    <w:name w:val="Подпись к таблице (2)_"/>
    <w:link w:val="2fc"/>
    <w:uiPriority w:val="99"/>
    <w:rsid w:val="00423FA0"/>
    <w:rPr>
      <w:rFonts w:ascii="Times New Roman" w:eastAsia="Times New Roman" w:hAnsi="Times New Roman" w:cs="Times New Roman"/>
      <w:sz w:val="18"/>
      <w:szCs w:val="18"/>
      <w:shd w:val="clear" w:color="auto" w:fill="FFFFFF"/>
    </w:rPr>
  </w:style>
  <w:style w:type="character" w:customStyle="1" w:styleId="9pt0">
    <w:name w:val="Колонтитул + 9 pt;Курсив"/>
    <w:uiPriority w:val="99"/>
    <w:rsid w:val="00423FA0"/>
    <w:rPr>
      <w:rFonts w:ascii="Times New Roman" w:eastAsia="Times New Roman" w:hAnsi="Times New Roman" w:cs="Times New Roman"/>
      <w:i/>
      <w:iCs/>
      <w:spacing w:val="0"/>
      <w:sz w:val="18"/>
      <w:szCs w:val="18"/>
      <w:shd w:val="clear" w:color="auto" w:fill="FFFFFF"/>
    </w:rPr>
  </w:style>
  <w:style w:type="character" w:customStyle="1" w:styleId="6f2">
    <w:name w:val="Основной текст6"/>
    <w:uiPriority w:val="99"/>
    <w:rsid w:val="00423FA0"/>
    <w:rPr>
      <w:rFonts w:ascii="Times New Roman" w:eastAsia="Times New Roman" w:hAnsi="Times New Roman" w:cs="Times New Roman"/>
      <w:sz w:val="18"/>
      <w:szCs w:val="18"/>
      <w:u w:val="single"/>
      <w:shd w:val="clear" w:color="auto" w:fill="FFFFFF"/>
    </w:rPr>
  </w:style>
  <w:style w:type="character" w:customStyle="1" w:styleId="2fd">
    <w:name w:val="Заголовок №2"/>
    <w:uiPriority w:val="99"/>
    <w:rsid w:val="00423FA0"/>
    <w:rPr>
      <w:rFonts w:ascii="Times New Roman" w:eastAsia="Times New Roman" w:hAnsi="Times New Roman" w:cs="Times New Roman"/>
      <w:b w:val="0"/>
      <w:bCs w:val="0"/>
      <w:i w:val="0"/>
      <w:iCs w:val="0"/>
      <w:smallCaps w:val="0"/>
      <w:strike w:val="0"/>
      <w:spacing w:val="0"/>
      <w:sz w:val="18"/>
      <w:szCs w:val="18"/>
      <w:u w:val="single"/>
    </w:rPr>
  </w:style>
  <w:style w:type="character" w:customStyle="1" w:styleId="7f2">
    <w:name w:val="Основной текст (7) + Не курсив"/>
    <w:uiPriority w:val="99"/>
    <w:rsid w:val="00423FA0"/>
    <w:rPr>
      <w:rFonts w:ascii="Times New Roman" w:eastAsia="Times New Roman" w:hAnsi="Times New Roman" w:cs="Times New Roman"/>
      <w:i/>
      <w:iCs/>
      <w:color w:val="000000"/>
      <w:sz w:val="18"/>
      <w:szCs w:val="18"/>
      <w:shd w:val="clear" w:color="auto" w:fill="FFFFFF"/>
      <w:lang w:val="en-US" w:eastAsia="ru-RU"/>
    </w:rPr>
  </w:style>
  <w:style w:type="paragraph" w:customStyle="1" w:styleId="7f3">
    <w:name w:val="Основной текст7"/>
    <w:basedOn w:val="a6"/>
    <w:rsid w:val="00423FA0"/>
    <w:pPr>
      <w:shd w:val="clear" w:color="auto" w:fill="FFFFFF"/>
      <w:spacing w:before="480" w:after="780" w:line="0" w:lineRule="atLeast"/>
      <w:ind w:hanging="300"/>
      <w:jc w:val="center"/>
    </w:pPr>
    <w:rPr>
      <w:rFonts w:ascii="Times New Roman" w:eastAsia="Times New Roman" w:hAnsi="Times New Roman" w:cs="Times New Roman"/>
      <w:sz w:val="18"/>
      <w:szCs w:val="18"/>
    </w:rPr>
  </w:style>
  <w:style w:type="paragraph" w:customStyle="1" w:styleId="3fc">
    <w:name w:val="Основной текст (3)"/>
    <w:basedOn w:val="a6"/>
    <w:link w:val="3fb"/>
    <w:uiPriority w:val="99"/>
    <w:rsid w:val="00423FA0"/>
    <w:pPr>
      <w:shd w:val="clear" w:color="auto" w:fill="FFFFFF"/>
      <w:spacing w:before="780" w:line="283" w:lineRule="exact"/>
      <w:jc w:val="center"/>
    </w:pPr>
    <w:rPr>
      <w:rFonts w:ascii="Times New Roman" w:eastAsia="Times New Roman" w:hAnsi="Times New Roman" w:cs="Times New Roman"/>
      <w:sz w:val="23"/>
      <w:szCs w:val="23"/>
    </w:rPr>
  </w:style>
  <w:style w:type="paragraph" w:customStyle="1" w:styleId="4f4">
    <w:name w:val="Основной текст (4)"/>
    <w:basedOn w:val="a6"/>
    <w:link w:val="4f3"/>
    <w:uiPriority w:val="99"/>
    <w:rsid w:val="00423FA0"/>
    <w:pPr>
      <w:shd w:val="clear" w:color="auto" w:fill="FFFFFF"/>
      <w:spacing w:after="300" w:line="0" w:lineRule="atLeast"/>
      <w:jc w:val="center"/>
    </w:pPr>
    <w:rPr>
      <w:rFonts w:ascii="Times New Roman" w:eastAsia="Times New Roman" w:hAnsi="Times New Roman" w:cs="Times New Roman"/>
      <w:color w:val="000000"/>
      <w:sz w:val="18"/>
      <w:szCs w:val="18"/>
      <w:lang w:val="en-US" w:eastAsia="ru-RU"/>
    </w:rPr>
  </w:style>
  <w:style w:type="paragraph" w:customStyle="1" w:styleId="8f">
    <w:name w:val="Основной текст (8)"/>
    <w:basedOn w:val="a6"/>
    <w:link w:val="8e"/>
    <w:uiPriority w:val="99"/>
    <w:rsid w:val="00423FA0"/>
    <w:pPr>
      <w:shd w:val="clear" w:color="auto" w:fill="FFFFFF"/>
      <w:spacing w:line="0" w:lineRule="atLeast"/>
    </w:pPr>
    <w:rPr>
      <w:rFonts w:ascii="Arial" w:eastAsia="Arial" w:hAnsi="Arial" w:cs="Arial"/>
      <w:color w:val="000000"/>
      <w:sz w:val="21"/>
      <w:szCs w:val="21"/>
      <w:lang w:val="en-US" w:eastAsia="ru-RU"/>
    </w:rPr>
  </w:style>
  <w:style w:type="paragraph" w:customStyle="1" w:styleId="95">
    <w:name w:val="Основной текст (9)"/>
    <w:basedOn w:val="a6"/>
    <w:link w:val="94"/>
    <w:uiPriority w:val="99"/>
    <w:rsid w:val="00423FA0"/>
    <w:pPr>
      <w:shd w:val="clear" w:color="auto" w:fill="FFFFFF"/>
      <w:spacing w:line="0" w:lineRule="atLeast"/>
    </w:pPr>
    <w:rPr>
      <w:rFonts w:ascii="Times New Roman" w:eastAsia="Times New Roman" w:hAnsi="Times New Roman" w:cs="Times New Roman"/>
      <w:color w:val="000000"/>
      <w:sz w:val="20"/>
      <w:szCs w:val="20"/>
      <w:lang w:val="en-US" w:eastAsia="ru-RU"/>
    </w:rPr>
  </w:style>
  <w:style w:type="paragraph" w:customStyle="1" w:styleId="affffb">
    <w:name w:val="Подпись к таблице"/>
    <w:basedOn w:val="a6"/>
    <w:link w:val="affffa"/>
    <w:uiPriority w:val="99"/>
    <w:rsid w:val="00423FA0"/>
    <w:pPr>
      <w:shd w:val="clear" w:color="auto" w:fill="FFFFFF"/>
      <w:spacing w:line="0" w:lineRule="atLeast"/>
    </w:pPr>
    <w:rPr>
      <w:rFonts w:ascii="Times New Roman" w:eastAsia="Times New Roman" w:hAnsi="Times New Roman" w:cs="Times New Roman"/>
      <w:color w:val="000000"/>
      <w:sz w:val="18"/>
      <w:szCs w:val="18"/>
      <w:lang w:val="en-US" w:eastAsia="ru-RU"/>
    </w:rPr>
  </w:style>
  <w:style w:type="paragraph" w:customStyle="1" w:styleId="123">
    <w:name w:val="Основной текст (12)"/>
    <w:basedOn w:val="a6"/>
    <w:link w:val="122"/>
    <w:uiPriority w:val="99"/>
    <w:rsid w:val="00423FA0"/>
    <w:pPr>
      <w:shd w:val="clear" w:color="auto" w:fill="FFFFFF"/>
      <w:spacing w:line="0" w:lineRule="atLeast"/>
    </w:pPr>
    <w:rPr>
      <w:rFonts w:ascii="Times New Roman" w:eastAsia="Times New Roman" w:hAnsi="Times New Roman" w:cs="Times New Roman"/>
      <w:sz w:val="23"/>
      <w:szCs w:val="23"/>
    </w:rPr>
  </w:style>
  <w:style w:type="paragraph" w:customStyle="1" w:styleId="affffd">
    <w:name w:val="Подпись к картинке"/>
    <w:basedOn w:val="a6"/>
    <w:link w:val="affffc"/>
    <w:uiPriority w:val="99"/>
    <w:rsid w:val="00423FA0"/>
    <w:pPr>
      <w:shd w:val="clear" w:color="auto" w:fill="FFFFFF"/>
      <w:spacing w:line="0" w:lineRule="atLeast"/>
    </w:pPr>
    <w:rPr>
      <w:rFonts w:ascii="Times New Roman" w:eastAsia="Times New Roman" w:hAnsi="Times New Roman" w:cs="Times New Roman"/>
      <w:color w:val="000000"/>
      <w:sz w:val="18"/>
      <w:szCs w:val="18"/>
      <w:lang w:val="en-US" w:eastAsia="ru-RU"/>
    </w:rPr>
  </w:style>
  <w:style w:type="paragraph" w:customStyle="1" w:styleId="afffff">
    <w:name w:val="Оглавление"/>
    <w:basedOn w:val="a6"/>
    <w:link w:val="affffe"/>
    <w:uiPriority w:val="99"/>
    <w:rsid w:val="00423FA0"/>
    <w:pPr>
      <w:shd w:val="clear" w:color="auto" w:fill="FFFFFF"/>
      <w:spacing w:line="240" w:lineRule="exact"/>
    </w:pPr>
    <w:rPr>
      <w:rFonts w:ascii="Times New Roman" w:eastAsia="Times New Roman" w:hAnsi="Times New Roman" w:cs="Times New Roman"/>
      <w:sz w:val="18"/>
      <w:szCs w:val="18"/>
    </w:rPr>
  </w:style>
  <w:style w:type="paragraph" w:customStyle="1" w:styleId="134">
    <w:name w:val="Основной текст (13)"/>
    <w:basedOn w:val="a6"/>
    <w:link w:val="133"/>
    <w:uiPriority w:val="99"/>
    <w:rsid w:val="00423FA0"/>
    <w:pPr>
      <w:shd w:val="clear" w:color="auto" w:fill="FFFFFF"/>
      <w:spacing w:line="0" w:lineRule="atLeast"/>
    </w:pPr>
    <w:rPr>
      <w:rFonts w:ascii="Times New Roman" w:eastAsia="Times New Roman" w:hAnsi="Times New Roman" w:cs="Times New Roman"/>
      <w:color w:val="000000"/>
      <w:sz w:val="18"/>
      <w:szCs w:val="18"/>
      <w:lang w:val="en-US" w:eastAsia="ru-RU"/>
    </w:rPr>
  </w:style>
  <w:style w:type="paragraph" w:customStyle="1" w:styleId="151">
    <w:name w:val="Основной текст (15)"/>
    <w:basedOn w:val="a6"/>
    <w:link w:val="150"/>
    <w:uiPriority w:val="99"/>
    <w:rsid w:val="00423FA0"/>
    <w:pPr>
      <w:shd w:val="clear" w:color="auto" w:fill="FFFFFF"/>
      <w:spacing w:line="0" w:lineRule="atLeast"/>
    </w:pPr>
    <w:rPr>
      <w:rFonts w:ascii="Times New Roman" w:eastAsia="Times New Roman" w:hAnsi="Times New Roman" w:cs="Times New Roman"/>
      <w:sz w:val="18"/>
      <w:szCs w:val="18"/>
    </w:rPr>
  </w:style>
  <w:style w:type="paragraph" w:customStyle="1" w:styleId="161">
    <w:name w:val="Основной текст (16)"/>
    <w:basedOn w:val="a6"/>
    <w:link w:val="160"/>
    <w:uiPriority w:val="99"/>
    <w:rsid w:val="00423FA0"/>
    <w:pPr>
      <w:shd w:val="clear" w:color="auto" w:fill="FFFFFF"/>
      <w:spacing w:line="0" w:lineRule="atLeast"/>
    </w:pPr>
    <w:rPr>
      <w:rFonts w:ascii="Times New Roman" w:eastAsia="Times New Roman" w:hAnsi="Times New Roman" w:cs="Times New Roman"/>
      <w:sz w:val="18"/>
      <w:szCs w:val="18"/>
    </w:rPr>
  </w:style>
  <w:style w:type="paragraph" w:customStyle="1" w:styleId="181">
    <w:name w:val="Основной текст (18)"/>
    <w:basedOn w:val="a6"/>
    <w:link w:val="180"/>
    <w:uiPriority w:val="99"/>
    <w:rsid w:val="00423FA0"/>
    <w:pPr>
      <w:shd w:val="clear" w:color="auto" w:fill="FFFFFF"/>
      <w:spacing w:line="0" w:lineRule="atLeast"/>
    </w:pPr>
    <w:rPr>
      <w:rFonts w:ascii="Times New Roman" w:eastAsia="Times New Roman" w:hAnsi="Times New Roman" w:cs="Times New Roman"/>
      <w:sz w:val="18"/>
      <w:szCs w:val="18"/>
    </w:rPr>
  </w:style>
  <w:style w:type="paragraph" w:customStyle="1" w:styleId="191">
    <w:name w:val="Основной текст (19)"/>
    <w:basedOn w:val="a6"/>
    <w:link w:val="190"/>
    <w:uiPriority w:val="99"/>
    <w:rsid w:val="00423FA0"/>
    <w:pPr>
      <w:shd w:val="clear" w:color="auto" w:fill="FFFFFF"/>
      <w:spacing w:after="600" w:line="0" w:lineRule="atLeast"/>
    </w:pPr>
    <w:rPr>
      <w:rFonts w:ascii="Times New Roman" w:eastAsia="Times New Roman" w:hAnsi="Times New Roman" w:cs="Times New Roman"/>
      <w:sz w:val="18"/>
      <w:szCs w:val="18"/>
    </w:rPr>
  </w:style>
  <w:style w:type="paragraph" w:customStyle="1" w:styleId="2fc">
    <w:name w:val="Подпись к таблице (2)"/>
    <w:basedOn w:val="a6"/>
    <w:link w:val="2fb"/>
    <w:uiPriority w:val="99"/>
    <w:rsid w:val="00423FA0"/>
    <w:pPr>
      <w:shd w:val="clear" w:color="auto" w:fill="FFFFFF"/>
      <w:spacing w:line="0" w:lineRule="atLeast"/>
    </w:pPr>
    <w:rPr>
      <w:rFonts w:ascii="Times New Roman" w:eastAsia="Times New Roman" w:hAnsi="Times New Roman" w:cs="Times New Roman"/>
      <w:sz w:val="18"/>
      <w:szCs w:val="18"/>
    </w:rPr>
  </w:style>
  <w:style w:type="character" w:customStyle="1" w:styleId="8TimesNewRoman9pt">
    <w:name w:val="Основной текст (8) + Times New Roman;9 pt"/>
    <w:uiPriority w:val="99"/>
    <w:rsid w:val="00423FA0"/>
    <w:rPr>
      <w:rFonts w:ascii="Times New Roman" w:eastAsia="Times New Roman" w:hAnsi="Times New Roman" w:cs="Times New Roman"/>
      <w:color w:val="000000"/>
      <w:spacing w:val="0"/>
      <w:sz w:val="18"/>
      <w:szCs w:val="18"/>
      <w:shd w:val="clear" w:color="auto" w:fill="FFFFFF"/>
      <w:lang w:val="en-US" w:eastAsia="ru-RU"/>
    </w:rPr>
  </w:style>
  <w:style w:type="numbering" w:customStyle="1" w:styleId="224">
    <w:name w:val="Нет списка22"/>
    <w:next w:val="a9"/>
    <w:uiPriority w:val="99"/>
    <w:semiHidden/>
    <w:unhideWhenUsed/>
    <w:rsid w:val="00423FA0"/>
  </w:style>
  <w:style w:type="character" w:customStyle="1" w:styleId="ArialUnicodeMS45pt1pt">
    <w:name w:val="Колонтитул + Arial Unicode MS;4;5 pt;Курсив;Интервал 1 pt"/>
    <w:uiPriority w:val="99"/>
    <w:rsid w:val="00423FA0"/>
    <w:rPr>
      <w:rFonts w:ascii="Arial Unicode MS" w:eastAsia="Arial Unicode MS" w:hAnsi="Arial Unicode MS" w:cs="Arial Unicode MS"/>
      <w:i/>
      <w:iCs/>
      <w:spacing w:val="20"/>
      <w:w w:val="100"/>
      <w:sz w:val="9"/>
      <w:szCs w:val="9"/>
      <w:shd w:val="clear" w:color="auto" w:fill="FFFFFF"/>
    </w:rPr>
  </w:style>
  <w:style w:type="character" w:customStyle="1" w:styleId="5f2">
    <w:name w:val="Заголовок №5_"/>
    <w:link w:val="5f3"/>
    <w:uiPriority w:val="99"/>
    <w:rsid w:val="00423FA0"/>
    <w:rPr>
      <w:rFonts w:ascii="Times New Roman" w:eastAsia="Times New Roman" w:hAnsi="Times New Roman" w:cs="Times New Roman"/>
      <w:sz w:val="18"/>
      <w:szCs w:val="18"/>
      <w:shd w:val="clear" w:color="auto" w:fill="FFFFFF"/>
    </w:rPr>
  </w:style>
  <w:style w:type="character" w:customStyle="1" w:styleId="3fd">
    <w:name w:val="Подпись к таблице (3)_"/>
    <w:uiPriority w:val="99"/>
    <w:rsid w:val="00423FA0"/>
    <w:rPr>
      <w:b w:val="0"/>
      <w:bCs w:val="0"/>
      <w:i w:val="0"/>
      <w:iCs w:val="0"/>
      <w:smallCaps w:val="0"/>
      <w:strike w:val="0"/>
      <w:spacing w:val="0"/>
      <w:sz w:val="15"/>
      <w:szCs w:val="15"/>
    </w:rPr>
  </w:style>
  <w:style w:type="character" w:customStyle="1" w:styleId="3TimesNewRoman9pt">
    <w:name w:val="Подпись к таблице (3) + Times New Roman;9 pt;Не курсив"/>
    <w:uiPriority w:val="99"/>
    <w:rsid w:val="00423FA0"/>
    <w:rPr>
      <w:rFonts w:ascii="Times New Roman" w:eastAsia="Times New Roman" w:hAnsi="Times New Roman" w:cs="Times New Roman"/>
      <w:b w:val="0"/>
      <w:bCs w:val="0"/>
      <w:i/>
      <w:iCs/>
      <w:smallCaps w:val="0"/>
      <w:strike w:val="0"/>
      <w:spacing w:val="0"/>
      <w:sz w:val="18"/>
      <w:szCs w:val="18"/>
    </w:rPr>
  </w:style>
  <w:style w:type="character" w:customStyle="1" w:styleId="3fe">
    <w:name w:val="Подпись к таблице (3)"/>
    <w:uiPriority w:val="99"/>
    <w:rsid w:val="00423FA0"/>
    <w:rPr>
      <w:b w:val="0"/>
      <w:bCs w:val="0"/>
      <w:i w:val="0"/>
      <w:iCs w:val="0"/>
      <w:smallCaps w:val="0"/>
      <w:strike w:val="0"/>
      <w:spacing w:val="0"/>
      <w:sz w:val="15"/>
      <w:szCs w:val="15"/>
      <w:u w:val="single"/>
    </w:rPr>
  </w:style>
  <w:style w:type="character" w:customStyle="1" w:styleId="3TimesNewRoman105pt4pt">
    <w:name w:val="Подпись к таблице (3) + Times New Roman;10;5 pt;Полужирный;Не курсив;Интервал 4 pt"/>
    <w:uiPriority w:val="99"/>
    <w:rsid w:val="00423FA0"/>
    <w:rPr>
      <w:rFonts w:ascii="Times New Roman" w:eastAsia="Times New Roman" w:hAnsi="Times New Roman" w:cs="Times New Roman"/>
      <w:b/>
      <w:bCs/>
      <w:i/>
      <w:iCs/>
      <w:smallCaps w:val="0"/>
      <w:strike w:val="0"/>
      <w:spacing w:val="90"/>
      <w:sz w:val="21"/>
      <w:szCs w:val="21"/>
    </w:rPr>
  </w:style>
  <w:style w:type="character" w:customStyle="1" w:styleId="6TimesNewRoman115pt0pt100">
    <w:name w:val="Основной текст (6) + Times New Roman;11;5 pt;Интервал 0 pt;Масштаб 100%"/>
    <w:uiPriority w:val="99"/>
    <w:rsid w:val="00423FA0"/>
    <w:rPr>
      <w:rFonts w:ascii="Times New Roman" w:eastAsia="Times New Roman" w:hAnsi="Times New Roman" w:cs="Times New Roman"/>
      <w:b w:val="0"/>
      <w:bCs w:val="0"/>
      <w:i w:val="0"/>
      <w:iCs w:val="0"/>
      <w:smallCaps w:val="0"/>
      <w:strike w:val="0"/>
      <w:spacing w:val="0"/>
      <w:w w:val="100"/>
      <w:sz w:val="23"/>
      <w:szCs w:val="23"/>
    </w:rPr>
  </w:style>
  <w:style w:type="character" w:customStyle="1" w:styleId="8f0">
    <w:name w:val="Основной текст (8) + Не курсив"/>
    <w:uiPriority w:val="99"/>
    <w:rsid w:val="00423FA0"/>
    <w:rPr>
      <w:rFonts w:ascii="Times New Roman" w:eastAsia="Times New Roman" w:hAnsi="Times New Roman" w:cs="Times New Roman"/>
      <w:b w:val="0"/>
      <w:bCs w:val="0"/>
      <w:i/>
      <w:iCs/>
      <w:smallCaps w:val="0"/>
      <w:strike w:val="0"/>
      <w:color w:val="000000"/>
      <w:spacing w:val="0"/>
      <w:sz w:val="18"/>
      <w:szCs w:val="18"/>
      <w:shd w:val="clear" w:color="auto" w:fill="FFFFFF"/>
      <w:lang w:val="en-US" w:eastAsia="ru-RU"/>
    </w:rPr>
  </w:style>
  <w:style w:type="character" w:customStyle="1" w:styleId="21pt">
    <w:name w:val="Основной текст + 21 pt"/>
    <w:uiPriority w:val="99"/>
    <w:rsid w:val="00423FA0"/>
    <w:rPr>
      <w:rFonts w:ascii="Times New Roman" w:eastAsia="Times New Roman" w:hAnsi="Times New Roman" w:cs="Times New Roman"/>
      <w:sz w:val="42"/>
      <w:szCs w:val="42"/>
      <w:shd w:val="clear" w:color="auto" w:fill="FFFFFF"/>
    </w:rPr>
  </w:style>
  <w:style w:type="character" w:customStyle="1" w:styleId="8f1">
    <w:name w:val="Основной текст (8) + Полужирный"/>
    <w:uiPriority w:val="99"/>
    <w:rsid w:val="00423FA0"/>
    <w:rPr>
      <w:rFonts w:ascii="Times New Roman" w:eastAsia="Times New Roman" w:hAnsi="Times New Roman" w:cs="Times New Roman"/>
      <w:b/>
      <w:bCs/>
      <w:i w:val="0"/>
      <w:iCs w:val="0"/>
      <w:smallCaps w:val="0"/>
      <w:strike w:val="0"/>
      <w:color w:val="000000"/>
      <w:spacing w:val="0"/>
      <w:sz w:val="18"/>
      <w:szCs w:val="18"/>
      <w:shd w:val="clear" w:color="auto" w:fill="FFFFFF"/>
      <w:lang w:val="en-US" w:eastAsia="ru-RU"/>
    </w:rPr>
  </w:style>
  <w:style w:type="character" w:customStyle="1" w:styleId="11ArialUnicodeMS7pt">
    <w:name w:val="Основной текст (11) + Arial Unicode MS;7 pt;Не курсив"/>
    <w:uiPriority w:val="99"/>
    <w:rsid w:val="00423FA0"/>
    <w:rPr>
      <w:rFonts w:ascii="Arial Unicode MS" w:eastAsia="Arial Unicode MS" w:hAnsi="Arial Unicode MS" w:cs="Arial Unicode MS"/>
      <w:b w:val="0"/>
      <w:bCs w:val="0"/>
      <w:i/>
      <w:iCs/>
      <w:smallCaps w:val="0"/>
      <w:strike w:val="0"/>
      <w:spacing w:val="0"/>
      <w:sz w:val="14"/>
      <w:szCs w:val="14"/>
    </w:rPr>
  </w:style>
  <w:style w:type="character" w:customStyle="1" w:styleId="ArialUnicodeMS75pt">
    <w:name w:val="Основной текст + Arial Unicode MS;7;5 pt"/>
    <w:uiPriority w:val="99"/>
    <w:rsid w:val="00423FA0"/>
    <w:rPr>
      <w:rFonts w:ascii="Arial Unicode MS" w:eastAsia="Arial Unicode MS" w:hAnsi="Arial Unicode MS" w:cs="Arial Unicode MS"/>
      <w:sz w:val="15"/>
      <w:szCs w:val="15"/>
      <w:shd w:val="clear" w:color="auto" w:fill="FFFFFF"/>
    </w:rPr>
  </w:style>
  <w:style w:type="character" w:customStyle="1" w:styleId="15TimesNewRoman9pt1pt">
    <w:name w:val="Основной текст (15) + Times New Roman;9 pt;Интервал 1 pt"/>
    <w:uiPriority w:val="99"/>
    <w:rsid w:val="00423FA0"/>
    <w:rPr>
      <w:rFonts w:ascii="Times New Roman" w:eastAsia="Times New Roman" w:hAnsi="Times New Roman" w:cs="Times New Roman"/>
      <w:spacing w:val="20"/>
      <w:sz w:val="18"/>
      <w:szCs w:val="18"/>
      <w:shd w:val="clear" w:color="auto" w:fill="FFFFFF"/>
    </w:rPr>
  </w:style>
  <w:style w:type="character" w:customStyle="1" w:styleId="55pt1pt">
    <w:name w:val="Основной текст + 5;5 pt;Интервал 1 pt"/>
    <w:uiPriority w:val="99"/>
    <w:rsid w:val="00423FA0"/>
    <w:rPr>
      <w:rFonts w:ascii="Times New Roman" w:eastAsia="Times New Roman" w:hAnsi="Times New Roman" w:cs="Times New Roman"/>
      <w:spacing w:val="20"/>
      <w:sz w:val="11"/>
      <w:szCs w:val="11"/>
      <w:shd w:val="clear" w:color="auto" w:fill="FFFFFF"/>
    </w:rPr>
  </w:style>
  <w:style w:type="character" w:customStyle="1" w:styleId="ArialUnicodeMS6pt0pt">
    <w:name w:val="Основной текст + Arial Unicode MS;6 pt;Интервал 0 pt"/>
    <w:uiPriority w:val="99"/>
    <w:rsid w:val="00423FA0"/>
    <w:rPr>
      <w:rFonts w:ascii="Arial Unicode MS" w:eastAsia="Arial Unicode MS" w:hAnsi="Arial Unicode MS" w:cs="Arial Unicode MS"/>
      <w:spacing w:val="10"/>
      <w:sz w:val="12"/>
      <w:szCs w:val="12"/>
      <w:shd w:val="clear" w:color="auto" w:fill="FFFFFF"/>
    </w:rPr>
  </w:style>
  <w:style w:type="character" w:customStyle="1" w:styleId="15TimesNewRoman55pt1pt">
    <w:name w:val="Основной текст (15) + Times New Roman;5;5 pt;Интервал 1 pt"/>
    <w:uiPriority w:val="99"/>
    <w:rsid w:val="00423FA0"/>
    <w:rPr>
      <w:rFonts w:ascii="Times New Roman" w:eastAsia="Times New Roman" w:hAnsi="Times New Roman" w:cs="Times New Roman"/>
      <w:spacing w:val="20"/>
      <w:sz w:val="11"/>
      <w:szCs w:val="11"/>
      <w:shd w:val="clear" w:color="auto" w:fill="FFFFFF"/>
    </w:rPr>
  </w:style>
  <w:style w:type="character" w:customStyle="1" w:styleId="156pt0pt">
    <w:name w:val="Основной текст (15) + 6 pt;Интервал 0 pt"/>
    <w:uiPriority w:val="99"/>
    <w:rsid w:val="00423FA0"/>
    <w:rPr>
      <w:rFonts w:ascii="Times New Roman" w:eastAsia="Times New Roman" w:hAnsi="Times New Roman" w:cs="Times New Roman"/>
      <w:spacing w:val="10"/>
      <w:sz w:val="12"/>
      <w:szCs w:val="12"/>
      <w:shd w:val="clear" w:color="auto" w:fill="FFFFFF"/>
    </w:rPr>
  </w:style>
  <w:style w:type="paragraph" w:customStyle="1" w:styleId="8f2">
    <w:name w:val="Основной текст8"/>
    <w:basedOn w:val="a6"/>
    <w:uiPriority w:val="99"/>
    <w:rsid w:val="00423FA0"/>
    <w:pPr>
      <w:shd w:val="clear" w:color="auto" w:fill="FFFFFF"/>
      <w:spacing w:before="480" w:after="780" w:line="0" w:lineRule="atLeast"/>
      <w:ind w:hanging="2940"/>
      <w:jc w:val="center"/>
    </w:pPr>
    <w:rPr>
      <w:rFonts w:ascii="Times New Roman" w:eastAsia="Times New Roman" w:hAnsi="Times New Roman" w:cs="Times New Roman"/>
      <w:color w:val="000000"/>
      <w:sz w:val="18"/>
      <w:szCs w:val="18"/>
      <w:lang w:val="en-US" w:eastAsia="ru-RU"/>
    </w:rPr>
  </w:style>
  <w:style w:type="paragraph" w:customStyle="1" w:styleId="5f3">
    <w:name w:val="Заголовок №5"/>
    <w:basedOn w:val="a6"/>
    <w:link w:val="5f2"/>
    <w:uiPriority w:val="99"/>
    <w:rsid w:val="00423FA0"/>
    <w:pPr>
      <w:shd w:val="clear" w:color="auto" w:fill="FFFFFF"/>
      <w:spacing w:after="360" w:line="514" w:lineRule="exact"/>
      <w:jc w:val="center"/>
      <w:outlineLvl w:val="4"/>
    </w:pPr>
    <w:rPr>
      <w:rFonts w:ascii="Times New Roman" w:eastAsia="Times New Roman" w:hAnsi="Times New Roman" w:cs="Times New Roman"/>
      <w:sz w:val="18"/>
      <w:szCs w:val="18"/>
    </w:rPr>
  </w:style>
  <w:style w:type="paragraph" w:customStyle="1" w:styleId="4f6">
    <w:name w:val="Заголовок №4"/>
    <w:basedOn w:val="a6"/>
    <w:uiPriority w:val="99"/>
    <w:rsid w:val="00423FA0"/>
    <w:pPr>
      <w:shd w:val="clear" w:color="auto" w:fill="FFFFFF"/>
      <w:spacing w:line="250" w:lineRule="exact"/>
      <w:jc w:val="center"/>
      <w:outlineLvl w:val="3"/>
    </w:pPr>
    <w:rPr>
      <w:rFonts w:ascii="Times New Roman" w:eastAsia="Times New Roman" w:hAnsi="Times New Roman" w:cs="Times New Roman"/>
      <w:sz w:val="21"/>
      <w:szCs w:val="21"/>
    </w:rPr>
  </w:style>
  <w:style w:type="table" w:customStyle="1" w:styleId="230">
    <w:name w:val="Сетка таблицы23"/>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9"/>
    <w:uiPriority w:val="99"/>
    <w:semiHidden/>
    <w:unhideWhenUsed/>
    <w:rsid w:val="00423FA0"/>
  </w:style>
  <w:style w:type="character" w:customStyle="1" w:styleId="afffff0">
    <w:name w:val="Основной текст + Полужирный;Курсив"/>
    <w:uiPriority w:val="99"/>
    <w:rsid w:val="00423FA0"/>
    <w:rPr>
      <w:rFonts w:ascii="Times New Roman" w:eastAsia="Times New Roman" w:hAnsi="Times New Roman" w:cs="Times New Roman"/>
      <w:b/>
      <w:bCs/>
      <w:i/>
      <w:iCs/>
      <w:sz w:val="18"/>
      <w:szCs w:val="18"/>
      <w:shd w:val="clear" w:color="auto" w:fill="FFFFFF"/>
    </w:rPr>
  </w:style>
  <w:style w:type="character" w:customStyle="1" w:styleId="74pt0">
    <w:name w:val="Основной текст (7) + Интервал 4 pt"/>
    <w:uiPriority w:val="99"/>
    <w:rsid w:val="00423FA0"/>
    <w:rPr>
      <w:rFonts w:ascii="Tahoma" w:eastAsia="Tahoma" w:hAnsi="Tahoma" w:cs="Tahoma"/>
      <w:b w:val="0"/>
      <w:bCs w:val="0"/>
      <w:i w:val="0"/>
      <w:iCs w:val="0"/>
      <w:smallCaps w:val="0"/>
      <w:strike w:val="0"/>
      <w:color w:val="000000"/>
      <w:spacing w:val="80"/>
      <w:sz w:val="21"/>
      <w:szCs w:val="21"/>
      <w:shd w:val="clear" w:color="auto" w:fill="FFFFFF"/>
      <w:lang w:val="en-US" w:eastAsia="ru-RU"/>
    </w:rPr>
  </w:style>
  <w:style w:type="character" w:customStyle="1" w:styleId="Tahoma85pt0pt">
    <w:name w:val="Основной текст + Tahoma;8;5 pt;Полужирный;Интервал 0 pt"/>
    <w:uiPriority w:val="99"/>
    <w:rsid w:val="00423FA0"/>
    <w:rPr>
      <w:rFonts w:ascii="Tahoma" w:eastAsia="Tahoma" w:hAnsi="Tahoma" w:cs="Tahoma"/>
      <w:b/>
      <w:bCs/>
      <w:spacing w:val="10"/>
      <w:sz w:val="17"/>
      <w:szCs w:val="17"/>
      <w:shd w:val="clear" w:color="auto" w:fill="FFFFFF"/>
    </w:rPr>
  </w:style>
  <w:style w:type="character" w:customStyle="1" w:styleId="520">
    <w:name w:val="Заголовок №5 (2)_"/>
    <w:link w:val="521"/>
    <w:uiPriority w:val="99"/>
    <w:rsid w:val="00423FA0"/>
    <w:rPr>
      <w:rFonts w:ascii="Times New Roman" w:eastAsia="Times New Roman" w:hAnsi="Times New Roman" w:cs="Times New Roman"/>
      <w:sz w:val="18"/>
      <w:szCs w:val="18"/>
      <w:shd w:val="clear" w:color="auto" w:fill="FFFFFF"/>
    </w:rPr>
  </w:style>
  <w:style w:type="character" w:customStyle="1" w:styleId="2Tahoma85pt0pt">
    <w:name w:val="Основной текст (2) + Tahoma;8;5 pt;Интервал 0 pt"/>
    <w:uiPriority w:val="99"/>
    <w:rsid w:val="00423FA0"/>
    <w:rPr>
      <w:rFonts w:ascii="Tahoma" w:eastAsia="Tahoma" w:hAnsi="Tahoma" w:cs="Tahoma"/>
      <w:b w:val="0"/>
      <w:bCs w:val="0"/>
      <w:i w:val="0"/>
      <w:iCs w:val="0"/>
      <w:smallCaps w:val="0"/>
      <w:strike w:val="0"/>
      <w:spacing w:val="10"/>
      <w:sz w:val="17"/>
      <w:szCs w:val="17"/>
      <w:shd w:val="clear" w:color="auto" w:fill="FFFFFF"/>
    </w:rPr>
  </w:style>
  <w:style w:type="character" w:customStyle="1" w:styleId="ArialNarrow6pt">
    <w:name w:val="Основной текст + Arial Narrow;6 pt;Курсив"/>
    <w:uiPriority w:val="99"/>
    <w:rsid w:val="00423FA0"/>
    <w:rPr>
      <w:rFonts w:ascii="Arial Narrow" w:eastAsia="Arial Narrow" w:hAnsi="Arial Narrow" w:cs="Arial Narrow"/>
      <w:i/>
      <w:iCs/>
      <w:w w:val="100"/>
      <w:sz w:val="12"/>
      <w:szCs w:val="12"/>
      <w:shd w:val="clear" w:color="auto" w:fill="FFFFFF"/>
    </w:rPr>
  </w:style>
  <w:style w:type="paragraph" w:customStyle="1" w:styleId="521">
    <w:name w:val="Заголовок №5 (2)"/>
    <w:basedOn w:val="a6"/>
    <w:link w:val="520"/>
    <w:uiPriority w:val="99"/>
    <w:rsid w:val="00423FA0"/>
    <w:pPr>
      <w:shd w:val="clear" w:color="auto" w:fill="FFFFFF"/>
      <w:spacing w:after="180" w:line="226" w:lineRule="exact"/>
      <w:outlineLvl w:val="4"/>
    </w:pPr>
    <w:rPr>
      <w:rFonts w:ascii="Times New Roman" w:eastAsia="Times New Roman" w:hAnsi="Times New Roman" w:cs="Times New Roman"/>
      <w:sz w:val="18"/>
      <w:szCs w:val="18"/>
    </w:rPr>
  </w:style>
  <w:style w:type="table" w:customStyle="1" w:styleId="331">
    <w:name w:val="Сетка таблицы33"/>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
    <w:name w:val="Нет списка42"/>
    <w:next w:val="a9"/>
    <w:uiPriority w:val="99"/>
    <w:semiHidden/>
    <w:unhideWhenUsed/>
    <w:rsid w:val="00423FA0"/>
  </w:style>
  <w:style w:type="character" w:customStyle="1" w:styleId="423">
    <w:name w:val="Заголовок №4 (2)_"/>
    <w:link w:val="424"/>
    <w:uiPriority w:val="99"/>
    <w:rsid w:val="00423FA0"/>
    <w:rPr>
      <w:rFonts w:ascii="Times New Roman" w:eastAsia="Times New Roman" w:hAnsi="Times New Roman" w:cs="Times New Roman"/>
      <w:sz w:val="18"/>
      <w:szCs w:val="18"/>
      <w:shd w:val="clear" w:color="auto" w:fill="FFFFFF"/>
    </w:rPr>
  </w:style>
  <w:style w:type="character" w:customStyle="1" w:styleId="75pt">
    <w:name w:val="Колонтитул + 7;5 pt"/>
    <w:uiPriority w:val="99"/>
    <w:rsid w:val="00423FA0"/>
    <w:rPr>
      <w:rFonts w:ascii="Times New Roman" w:eastAsia="Times New Roman" w:hAnsi="Times New Roman" w:cs="Times New Roman"/>
      <w:spacing w:val="0"/>
      <w:sz w:val="15"/>
      <w:szCs w:val="15"/>
      <w:shd w:val="clear" w:color="auto" w:fill="FFFFFF"/>
    </w:rPr>
  </w:style>
  <w:style w:type="character" w:customStyle="1" w:styleId="65pt">
    <w:name w:val="Колонтитул + 6;5 pt"/>
    <w:uiPriority w:val="99"/>
    <w:rsid w:val="00423FA0"/>
    <w:rPr>
      <w:rFonts w:ascii="Times New Roman" w:eastAsia="Times New Roman" w:hAnsi="Times New Roman" w:cs="Times New Roman"/>
      <w:spacing w:val="0"/>
      <w:sz w:val="13"/>
      <w:szCs w:val="13"/>
      <w:shd w:val="clear" w:color="auto" w:fill="FFFFFF"/>
    </w:rPr>
  </w:style>
  <w:style w:type="character" w:customStyle="1" w:styleId="8f3">
    <w:name w:val="Основной текст (8) + Не полужирный;Не курсив"/>
    <w:uiPriority w:val="99"/>
    <w:rsid w:val="00423FA0"/>
    <w:rPr>
      <w:rFonts w:ascii="Times New Roman" w:eastAsia="Times New Roman" w:hAnsi="Times New Roman" w:cs="Times New Roman"/>
      <w:b/>
      <w:bCs/>
      <w:i/>
      <w:iCs/>
      <w:smallCaps w:val="0"/>
      <w:strike w:val="0"/>
      <w:color w:val="000000"/>
      <w:spacing w:val="0"/>
      <w:sz w:val="18"/>
      <w:szCs w:val="18"/>
      <w:shd w:val="clear" w:color="auto" w:fill="FFFFFF"/>
      <w:lang w:val="en-US" w:eastAsia="ru-RU"/>
    </w:rPr>
  </w:style>
  <w:style w:type="character" w:customStyle="1" w:styleId="Impact10pt1pt">
    <w:name w:val="Основной текст + Impact;10 pt;Курсив;Интервал 1 pt"/>
    <w:uiPriority w:val="99"/>
    <w:rsid w:val="00423FA0"/>
    <w:rPr>
      <w:rFonts w:ascii="Impact" w:eastAsia="Impact" w:hAnsi="Impact" w:cs="Impact"/>
      <w:i/>
      <w:iCs/>
      <w:spacing w:val="20"/>
      <w:sz w:val="20"/>
      <w:szCs w:val="20"/>
      <w:shd w:val="clear" w:color="auto" w:fill="FFFFFF"/>
    </w:rPr>
  </w:style>
  <w:style w:type="character" w:customStyle="1" w:styleId="34pt">
    <w:name w:val="Основной текст (3) + Интервал 4 pt"/>
    <w:uiPriority w:val="99"/>
    <w:rsid w:val="00423FA0"/>
    <w:rPr>
      <w:rFonts w:ascii="Times New Roman" w:eastAsia="Times New Roman" w:hAnsi="Times New Roman" w:cs="Times New Roman"/>
      <w:spacing w:val="80"/>
      <w:sz w:val="20"/>
      <w:szCs w:val="20"/>
      <w:shd w:val="clear" w:color="auto" w:fill="FFFFFF"/>
    </w:rPr>
  </w:style>
  <w:style w:type="character" w:customStyle="1" w:styleId="144">
    <w:name w:val="Основной текст (14) + Не курсив"/>
    <w:uiPriority w:val="99"/>
    <w:rsid w:val="00423FA0"/>
    <w:rPr>
      <w:rFonts w:ascii="Times New Roman" w:eastAsia="Times New Roman" w:hAnsi="Times New Roman" w:cs="Times New Roman"/>
      <w:i/>
      <w:iCs/>
      <w:color w:val="000000"/>
      <w:sz w:val="18"/>
      <w:szCs w:val="18"/>
      <w:shd w:val="clear" w:color="auto" w:fill="FFFFFF"/>
      <w:lang w:val="en-US" w:eastAsia="ru-RU"/>
    </w:rPr>
  </w:style>
  <w:style w:type="character" w:customStyle="1" w:styleId="138pt">
    <w:name w:val="Основной текст (13) + 8 pt;Полужирный"/>
    <w:uiPriority w:val="99"/>
    <w:rsid w:val="00423FA0"/>
    <w:rPr>
      <w:rFonts w:ascii="Times New Roman" w:eastAsia="Times New Roman" w:hAnsi="Times New Roman" w:cs="Times New Roman"/>
      <w:b/>
      <w:bCs/>
      <w:i w:val="0"/>
      <w:iCs w:val="0"/>
      <w:smallCaps w:val="0"/>
      <w:strike w:val="0"/>
      <w:color w:val="000000"/>
      <w:spacing w:val="0"/>
      <w:sz w:val="16"/>
      <w:szCs w:val="16"/>
      <w:shd w:val="clear" w:color="auto" w:fill="FFFFFF"/>
      <w:lang w:val="en-US" w:eastAsia="ru-RU"/>
    </w:rPr>
  </w:style>
  <w:style w:type="character" w:customStyle="1" w:styleId="169pt0pt">
    <w:name w:val="Основной текст (16) + 9 pt;Интервал 0 pt"/>
    <w:uiPriority w:val="99"/>
    <w:rsid w:val="00423FA0"/>
    <w:rPr>
      <w:rFonts w:ascii="Times New Roman" w:eastAsia="Times New Roman" w:hAnsi="Times New Roman" w:cs="Times New Roman"/>
      <w:b w:val="0"/>
      <w:bCs w:val="0"/>
      <w:i w:val="0"/>
      <w:iCs w:val="0"/>
      <w:smallCaps w:val="0"/>
      <w:strike w:val="0"/>
      <w:spacing w:val="-10"/>
      <w:sz w:val="18"/>
      <w:szCs w:val="18"/>
      <w:shd w:val="clear" w:color="auto" w:fill="FFFFFF"/>
    </w:rPr>
  </w:style>
  <w:style w:type="character" w:customStyle="1" w:styleId="2pt">
    <w:name w:val="Основной текст + Интервал 2 pt"/>
    <w:uiPriority w:val="99"/>
    <w:rsid w:val="00423FA0"/>
    <w:rPr>
      <w:rFonts w:ascii="Times New Roman" w:eastAsia="Times New Roman" w:hAnsi="Times New Roman" w:cs="Times New Roman"/>
      <w:spacing w:val="50"/>
      <w:sz w:val="18"/>
      <w:szCs w:val="18"/>
      <w:shd w:val="clear" w:color="auto" w:fill="FFFFFF"/>
      <w:lang w:val="en-US"/>
    </w:rPr>
  </w:style>
  <w:style w:type="character" w:customStyle="1" w:styleId="215">
    <w:name w:val="Основной текст (21)_"/>
    <w:link w:val="216"/>
    <w:uiPriority w:val="99"/>
    <w:rsid w:val="00423FA0"/>
    <w:rPr>
      <w:rFonts w:ascii="Times New Roman" w:eastAsia="Times New Roman" w:hAnsi="Times New Roman" w:cs="Times New Roman"/>
      <w:sz w:val="18"/>
      <w:szCs w:val="18"/>
      <w:shd w:val="clear" w:color="auto" w:fill="FFFFFF"/>
    </w:rPr>
  </w:style>
  <w:style w:type="character" w:customStyle="1" w:styleId="225">
    <w:name w:val="Основной текст (22)_"/>
    <w:link w:val="226"/>
    <w:uiPriority w:val="99"/>
    <w:rsid w:val="00423FA0"/>
    <w:rPr>
      <w:rFonts w:ascii="Times New Roman" w:eastAsia="Times New Roman" w:hAnsi="Times New Roman" w:cs="Times New Roman"/>
      <w:sz w:val="17"/>
      <w:szCs w:val="17"/>
      <w:shd w:val="clear" w:color="auto" w:fill="FFFFFF"/>
    </w:rPr>
  </w:style>
  <w:style w:type="character" w:customStyle="1" w:styleId="19Impact85pt1pt">
    <w:name w:val="Основной текст (19) + Impact;8;5 pt;Не полужирный;Интервал 1 pt"/>
    <w:uiPriority w:val="99"/>
    <w:rsid w:val="00423FA0"/>
    <w:rPr>
      <w:rFonts w:ascii="Impact" w:eastAsia="Impact" w:hAnsi="Impact" w:cs="Impact"/>
      <w:b/>
      <w:bCs/>
      <w:i w:val="0"/>
      <w:iCs w:val="0"/>
      <w:smallCaps w:val="0"/>
      <w:strike w:val="0"/>
      <w:spacing w:val="20"/>
      <w:sz w:val="17"/>
      <w:szCs w:val="17"/>
      <w:shd w:val="clear" w:color="auto" w:fill="FFFFFF"/>
    </w:rPr>
  </w:style>
  <w:style w:type="character" w:customStyle="1" w:styleId="199pt">
    <w:name w:val="Основной текст (19) + 9 pt;Курсив"/>
    <w:uiPriority w:val="99"/>
    <w:rsid w:val="00423FA0"/>
    <w:rPr>
      <w:rFonts w:ascii="Times New Roman" w:eastAsia="Times New Roman" w:hAnsi="Times New Roman" w:cs="Times New Roman"/>
      <w:b w:val="0"/>
      <w:bCs w:val="0"/>
      <w:i/>
      <w:iCs/>
      <w:smallCaps w:val="0"/>
      <w:strike/>
      <w:spacing w:val="0"/>
      <w:sz w:val="18"/>
      <w:szCs w:val="18"/>
      <w:shd w:val="clear" w:color="auto" w:fill="FFFFFF"/>
      <w:lang w:val="en-US"/>
    </w:rPr>
  </w:style>
  <w:style w:type="character" w:customStyle="1" w:styleId="231">
    <w:name w:val="Основной текст (23)_"/>
    <w:link w:val="232"/>
    <w:uiPriority w:val="99"/>
    <w:rsid w:val="00423FA0"/>
    <w:rPr>
      <w:rFonts w:ascii="Times New Roman" w:eastAsia="Times New Roman" w:hAnsi="Times New Roman" w:cs="Times New Roman"/>
      <w:sz w:val="18"/>
      <w:szCs w:val="18"/>
      <w:shd w:val="clear" w:color="auto" w:fill="FFFFFF"/>
    </w:rPr>
  </w:style>
  <w:style w:type="character" w:customStyle="1" w:styleId="240">
    <w:name w:val="Основной текст (24)_"/>
    <w:link w:val="241"/>
    <w:uiPriority w:val="99"/>
    <w:rsid w:val="00423FA0"/>
    <w:rPr>
      <w:rFonts w:ascii="Times New Roman" w:eastAsia="Times New Roman" w:hAnsi="Times New Roman" w:cs="Times New Roman"/>
      <w:sz w:val="18"/>
      <w:szCs w:val="18"/>
      <w:shd w:val="clear" w:color="auto" w:fill="FFFFFF"/>
    </w:rPr>
  </w:style>
  <w:style w:type="character" w:customStyle="1" w:styleId="139pt">
    <w:name w:val="Основной текст (13) + 9 pt;Полужирный"/>
    <w:uiPriority w:val="99"/>
    <w:rsid w:val="00423FA0"/>
    <w:rPr>
      <w:rFonts w:ascii="Times New Roman" w:eastAsia="Times New Roman" w:hAnsi="Times New Roman" w:cs="Times New Roman"/>
      <w:b/>
      <w:bCs/>
      <w:i w:val="0"/>
      <w:iCs w:val="0"/>
      <w:smallCaps w:val="0"/>
      <w:strike w:val="0"/>
      <w:color w:val="000000"/>
      <w:spacing w:val="0"/>
      <w:sz w:val="18"/>
      <w:szCs w:val="18"/>
      <w:shd w:val="clear" w:color="auto" w:fill="FFFFFF"/>
      <w:lang w:val="en-US" w:eastAsia="ru-RU"/>
    </w:rPr>
  </w:style>
  <w:style w:type="character" w:customStyle="1" w:styleId="7f4">
    <w:name w:val="Основной текст (7) + Не полужирный"/>
    <w:uiPriority w:val="99"/>
    <w:rsid w:val="00423FA0"/>
    <w:rPr>
      <w:rFonts w:ascii="Times New Roman" w:eastAsia="Times New Roman" w:hAnsi="Times New Roman" w:cs="Times New Roman"/>
      <w:b/>
      <w:bCs/>
      <w:color w:val="000000"/>
      <w:sz w:val="18"/>
      <w:szCs w:val="18"/>
      <w:shd w:val="clear" w:color="auto" w:fill="FFFFFF"/>
      <w:lang w:val="en-US" w:eastAsia="ru-RU"/>
    </w:rPr>
  </w:style>
  <w:style w:type="character" w:customStyle="1" w:styleId="250">
    <w:name w:val="Основной текст (25)_"/>
    <w:link w:val="251"/>
    <w:uiPriority w:val="99"/>
    <w:rsid w:val="00423FA0"/>
    <w:rPr>
      <w:rFonts w:ascii="Times New Roman" w:eastAsia="Times New Roman" w:hAnsi="Times New Roman" w:cs="Times New Roman"/>
      <w:sz w:val="18"/>
      <w:szCs w:val="18"/>
      <w:shd w:val="clear" w:color="auto" w:fill="FFFFFF"/>
    </w:rPr>
  </w:style>
  <w:style w:type="character" w:customStyle="1" w:styleId="145">
    <w:name w:val="Основной текст (14) + Полужирный"/>
    <w:uiPriority w:val="99"/>
    <w:rsid w:val="00423FA0"/>
    <w:rPr>
      <w:rFonts w:ascii="Times New Roman" w:eastAsia="Times New Roman" w:hAnsi="Times New Roman" w:cs="Times New Roman"/>
      <w:b/>
      <w:bCs/>
      <w:color w:val="000000"/>
      <w:sz w:val="18"/>
      <w:szCs w:val="18"/>
      <w:shd w:val="clear" w:color="auto" w:fill="FFFFFF"/>
      <w:lang w:val="en-US" w:eastAsia="ru-RU"/>
    </w:rPr>
  </w:style>
  <w:style w:type="character" w:customStyle="1" w:styleId="1495pt">
    <w:name w:val="Основной текст (14) + 9;5 pt;Не курсив"/>
    <w:uiPriority w:val="99"/>
    <w:rsid w:val="00423FA0"/>
    <w:rPr>
      <w:rFonts w:ascii="Times New Roman" w:eastAsia="Times New Roman" w:hAnsi="Times New Roman" w:cs="Times New Roman"/>
      <w:i/>
      <w:iCs/>
      <w:color w:val="000000"/>
      <w:sz w:val="19"/>
      <w:szCs w:val="19"/>
      <w:shd w:val="clear" w:color="auto" w:fill="FFFFFF"/>
      <w:lang w:val="en-US" w:eastAsia="ru-RU"/>
    </w:rPr>
  </w:style>
  <w:style w:type="paragraph" w:customStyle="1" w:styleId="424">
    <w:name w:val="Заголовок №4 (2)"/>
    <w:basedOn w:val="a6"/>
    <w:link w:val="423"/>
    <w:uiPriority w:val="99"/>
    <w:rsid w:val="00423FA0"/>
    <w:pPr>
      <w:shd w:val="clear" w:color="auto" w:fill="FFFFFF"/>
      <w:spacing w:after="240" w:line="0" w:lineRule="atLeast"/>
      <w:jc w:val="center"/>
      <w:outlineLvl w:val="3"/>
    </w:pPr>
    <w:rPr>
      <w:rFonts w:ascii="Times New Roman" w:eastAsia="Times New Roman" w:hAnsi="Times New Roman" w:cs="Times New Roman"/>
      <w:sz w:val="18"/>
      <w:szCs w:val="18"/>
    </w:rPr>
  </w:style>
  <w:style w:type="paragraph" w:customStyle="1" w:styleId="216">
    <w:name w:val="Основной текст (21)"/>
    <w:basedOn w:val="a6"/>
    <w:link w:val="215"/>
    <w:uiPriority w:val="99"/>
    <w:rsid w:val="00423FA0"/>
    <w:pPr>
      <w:shd w:val="clear" w:color="auto" w:fill="FFFFFF"/>
      <w:spacing w:after="660" w:line="0" w:lineRule="atLeast"/>
    </w:pPr>
    <w:rPr>
      <w:rFonts w:ascii="Times New Roman" w:eastAsia="Times New Roman" w:hAnsi="Times New Roman" w:cs="Times New Roman"/>
      <w:sz w:val="18"/>
      <w:szCs w:val="18"/>
    </w:rPr>
  </w:style>
  <w:style w:type="paragraph" w:customStyle="1" w:styleId="226">
    <w:name w:val="Основной текст (22)"/>
    <w:basedOn w:val="a6"/>
    <w:link w:val="225"/>
    <w:uiPriority w:val="99"/>
    <w:rsid w:val="00423FA0"/>
    <w:pPr>
      <w:shd w:val="clear" w:color="auto" w:fill="FFFFFF"/>
      <w:spacing w:before="660" w:line="0" w:lineRule="atLeast"/>
    </w:pPr>
    <w:rPr>
      <w:rFonts w:ascii="Times New Roman" w:eastAsia="Times New Roman" w:hAnsi="Times New Roman" w:cs="Times New Roman"/>
      <w:sz w:val="17"/>
      <w:szCs w:val="17"/>
    </w:rPr>
  </w:style>
  <w:style w:type="paragraph" w:customStyle="1" w:styleId="232">
    <w:name w:val="Основной текст (23)"/>
    <w:basedOn w:val="a6"/>
    <w:link w:val="231"/>
    <w:uiPriority w:val="99"/>
    <w:rsid w:val="00423FA0"/>
    <w:pPr>
      <w:shd w:val="clear" w:color="auto" w:fill="FFFFFF"/>
      <w:spacing w:before="1320" w:after="840" w:line="0" w:lineRule="atLeast"/>
    </w:pPr>
    <w:rPr>
      <w:rFonts w:ascii="Times New Roman" w:eastAsia="Times New Roman" w:hAnsi="Times New Roman" w:cs="Times New Roman"/>
      <w:sz w:val="18"/>
      <w:szCs w:val="18"/>
    </w:rPr>
  </w:style>
  <w:style w:type="paragraph" w:customStyle="1" w:styleId="241">
    <w:name w:val="Основной текст (24)"/>
    <w:basedOn w:val="a6"/>
    <w:link w:val="240"/>
    <w:uiPriority w:val="99"/>
    <w:rsid w:val="00423FA0"/>
    <w:pPr>
      <w:shd w:val="clear" w:color="auto" w:fill="FFFFFF"/>
      <w:spacing w:line="0" w:lineRule="atLeast"/>
    </w:pPr>
    <w:rPr>
      <w:rFonts w:ascii="Times New Roman" w:eastAsia="Times New Roman" w:hAnsi="Times New Roman" w:cs="Times New Roman"/>
      <w:sz w:val="18"/>
      <w:szCs w:val="18"/>
    </w:rPr>
  </w:style>
  <w:style w:type="paragraph" w:customStyle="1" w:styleId="251">
    <w:name w:val="Основной текст (25)"/>
    <w:basedOn w:val="a6"/>
    <w:link w:val="250"/>
    <w:uiPriority w:val="99"/>
    <w:rsid w:val="00423FA0"/>
    <w:pPr>
      <w:shd w:val="clear" w:color="auto" w:fill="FFFFFF"/>
      <w:spacing w:line="0" w:lineRule="atLeast"/>
    </w:pPr>
    <w:rPr>
      <w:rFonts w:ascii="Times New Roman" w:eastAsia="Times New Roman" w:hAnsi="Times New Roman" w:cs="Times New Roman"/>
      <w:sz w:val="18"/>
      <w:szCs w:val="18"/>
    </w:rPr>
  </w:style>
  <w:style w:type="table" w:customStyle="1" w:styleId="432">
    <w:name w:val="Сетка таблицы43"/>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9"/>
    <w:uiPriority w:val="99"/>
    <w:semiHidden/>
    <w:unhideWhenUsed/>
    <w:rsid w:val="00423FA0"/>
  </w:style>
  <w:style w:type="table" w:customStyle="1" w:styleId="522">
    <w:name w:val="Сетка таблицы52"/>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6"/>
    <w:qFormat/>
    <w:rsid w:val="00423FA0"/>
    <w:pPr>
      <w:widowControl w:val="0"/>
    </w:pPr>
    <w:rPr>
      <w:rFonts w:ascii="Calibri" w:eastAsia="Calibri" w:hAnsi="Calibri" w:cs="Times New Roman"/>
      <w:color w:val="000000"/>
      <w:sz w:val="28"/>
      <w:szCs w:val="28"/>
      <w:lang w:val="en-US" w:eastAsia="ru-RU"/>
    </w:rPr>
  </w:style>
  <w:style w:type="numbering" w:customStyle="1" w:styleId="611">
    <w:name w:val="Нет списка61"/>
    <w:next w:val="a9"/>
    <w:uiPriority w:val="99"/>
    <w:semiHidden/>
    <w:unhideWhenUsed/>
    <w:rsid w:val="00423FA0"/>
  </w:style>
  <w:style w:type="character" w:customStyle="1" w:styleId="6f3">
    <w:name w:val="Заголовок №6_"/>
    <w:link w:val="6f4"/>
    <w:uiPriority w:val="99"/>
    <w:rsid w:val="00423FA0"/>
    <w:rPr>
      <w:rFonts w:ascii="Times New Roman" w:eastAsia="Times New Roman" w:hAnsi="Times New Roman" w:cs="Times New Roman"/>
      <w:sz w:val="18"/>
      <w:szCs w:val="18"/>
      <w:shd w:val="clear" w:color="auto" w:fill="FFFFFF"/>
    </w:rPr>
  </w:style>
  <w:style w:type="character" w:customStyle="1" w:styleId="5TimesNewRoman9pt">
    <w:name w:val="Основной текст (5) + Times New Roman;9 pt"/>
    <w:uiPriority w:val="99"/>
    <w:rsid w:val="00423FA0"/>
    <w:rPr>
      <w:rFonts w:ascii="Times New Roman" w:eastAsia="Times New Roman" w:hAnsi="Times New Roman" w:cs="Times New Roman"/>
      <w:b w:val="0"/>
      <w:bCs w:val="0"/>
      <w:i w:val="0"/>
      <w:iCs w:val="0"/>
      <w:smallCaps w:val="0"/>
      <w:strike w:val="0"/>
      <w:spacing w:val="0"/>
      <w:sz w:val="18"/>
      <w:szCs w:val="18"/>
    </w:rPr>
  </w:style>
  <w:style w:type="character" w:customStyle="1" w:styleId="620">
    <w:name w:val="Заголовок №6 (2)_"/>
    <w:link w:val="621"/>
    <w:uiPriority w:val="99"/>
    <w:rsid w:val="00423FA0"/>
    <w:rPr>
      <w:rFonts w:ascii="Times New Roman" w:eastAsia="Times New Roman" w:hAnsi="Times New Roman" w:cs="Times New Roman"/>
      <w:sz w:val="18"/>
      <w:szCs w:val="18"/>
      <w:shd w:val="clear" w:color="auto" w:fill="FFFFFF"/>
    </w:rPr>
  </w:style>
  <w:style w:type="character" w:customStyle="1" w:styleId="Georgia11pt">
    <w:name w:val="Основной текст + Georgia;11 pt;Малые прописные"/>
    <w:uiPriority w:val="99"/>
    <w:rsid w:val="00423FA0"/>
    <w:rPr>
      <w:rFonts w:ascii="Georgia" w:eastAsia="Georgia" w:hAnsi="Georgia" w:cs="Georgia"/>
      <w:smallCaps/>
      <w:sz w:val="22"/>
      <w:szCs w:val="22"/>
      <w:shd w:val="clear" w:color="auto" w:fill="FFFFFF"/>
    </w:rPr>
  </w:style>
  <w:style w:type="character" w:customStyle="1" w:styleId="2fe">
    <w:name w:val="Оглавление (2)_"/>
    <w:link w:val="2ff"/>
    <w:uiPriority w:val="99"/>
    <w:rsid w:val="00423FA0"/>
    <w:rPr>
      <w:rFonts w:ascii="Times New Roman" w:eastAsia="Times New Roman" w:hAnsi="Times New Roman" w:cs="Times New Roman"/>
      <w:sz w:val="19"/>
      <w:szCs w:val="19"/>
      <w:shd w:val="clear" w:color="auto" w:fill="FFFFFF"/>
    </w:rPr>
  </w:style>
  <w:style w:type="character" w:customStyle="1" w:styleId="14TimesNewRoman9pt">
    <w:name w:val="Основной текст (14) + Times New Roman;9 pt;Не малые прописные"/>
    <w:uiPriority w:val="99"/>
    <w:rsid w:val="00423FA0"/>
    <w:rPr>
      <w:rFonts w:ascii="Times New Roman" w:eastAsia="Times New Roman" w:hAnsi="Times New Roman" w:cs="Times New Roman"/>
      <w:smallCaps/>
      <w:color w:val="000000"/>
      <w:sz w:val="18"/>
      <w:szCs w:val="18"/>
      <w:shd w:val="clear" w:color="auto" w:fill="FFFFFF"/>
      <w:lang w:val="en-US" w:eastAsia="ru-RU"/>
    </w:rPr>
  </w:style>
  <w:style w:type="character" w:customStyle="1" w:styleId="75pt0">
    <w:name w:val="Основной текст + 7;5 pt;Полужирный;Малые прописные"/>
    <w:uiPriority w:val="99"/>
    <w:rsid w:val="00423FA0"/>
    <w:rPr>
      <w:rFonts w:ascii="Times New Roman" w:eastAsia="Times New Roman" w:hAnsi="Times New Roman" w:cs="Times New Roman"/>
      <w:b/>
      <w:bCs/>
      <w:smallCaps/>
      <w:sz w:val="15"/>
      <w:szCs w:val="15"/>
      <w:shd w:val="clear" w:color="auto" w:fill="FFFFFF"/>
    </w:rPr>
  </w:style>
  <w:style w:type="character" w:customStyle="1" w:styleId="55pt">
    <w:name w:val="Основной текст + 5;5 pt"/>
    <w:uiPriority w:val="99"/>
    <w:rsid w:val="00423FA0"/>
    <w:rPr>
      <w:rFonts w:ascii="Times New Roman" w:eastAsia="Times New Roman" w:hAnsi="Times New Roman" w:cs="Times New Roman"/>
      <w:sz w:val="11"/>
      <w:szCs w:val="11"/>
      <w:shd w:val="clear" w:color="auto" w:fill="FFFFFF"/>
    </w:rPr>
  </w:style>
  <w:style w:type="character" w:customStyle="1" w:styleId="179pt">
    <w:name w:val="Основной текст (17) + 9 pt"/>
    <w:uiPriority w:val="99"/>
    <w:rsid w:val="00423FA0"/>
    <w:rPr>
      <w:rFonts w:ascii="Times New Roman" w:eastAsia="Times New Roman" w:hAnsi="Times New Roman" w:cs="Times New Roman"/>
      <w:sz w:val="18"/>
      <w:szCs w:val="18"/>
      <w:shd w:val="clear" w:color="auto" w:fill="FFFFFF"/>
    </w:rPr>
  </w:style>
  <w:style w:type="character" w:customStyle="1" w:styleId="Georgia4pt">
    <w:name w:val="Основной текст + Georgia;4 pt"/>
    <w:uiPriority w:val="99"/>
    <w:rsid w:val="00423FA0"/>
    <w:rPr>
      <w:rFonts w:ascii="Georgia" w:eastAsia="Georgia" w:hAnsi="Georgia" w:cs="Georgia"/>
      <w:sz w:val="8"/>
      <w:szCs w:val="8"/>
      <w:shd w:val="clear" w:color="auto" w:fill="FFFFFF"/>
    </w:rPr>
  </w:style>
  <w:style w:type="character" w:customStyle="1" w:styleId="85pt">
    <w:name w:val="Основной текст + 8;5 pt;Полужирный"/>
    <w:uiPriority w:val="99"/>
    <w:rsid w:val="00423FA0"/>
    <w:rPr>
      <w:rFonts w:ascii="Times New Roman" w:eastAsia="Times New Roman" w:hAnsi="Times New Roman" w:cs="Times New Roman"/>
      <w:b/>
      <w:bCs/>
      <w:sz w:val="17"/>
      <w:szCs w:val="17"/>
      <w:shd w:val="clear" w:color="auto" w:fill="FFFFFF"/>
    </w:rPr>
  </w:style>
  <w:style w:type="character" w:customStyle="1" w:styleId="529pt">
    <w:name w:val="Заголовок №5 (2) + 9 pt"/>
    <w:uiPriority w:val="99"/>
    <w:rsid w:val="00423FA0"/>
    <w:rPr>
      <w:rFonts w:ascii="Times New Roman" w:eastAsia="Times New Roman" w:hAnsi="Times New Roman" w:cs="Times New Roman"/>
      <w:sz w:val="18"/>
      <w:szCs w:val="18"/>
      <w:shd w:val="clear" w:color="auto" w:fill="FFFFFF"/>
    </w:rPr>
  </w:style>
  <w:style w:type="character" w:customStyle="1" w:styleId="3ff">
    <w:name w:val="Оглавление (3)_"/>
    <w:link w:val="3ff0"/>
    <w:uiPriority w:val="99"/>
    <w:rsid w:val="00423FA0"/>
    <w:rPr>
      <w:rFonts w:ascii="Times New Roman" w:eastAsia="Times New Roman" w:hAnsi="Times New Roman" w:cs="Times New Roman"/>
      <w:sz w:val="18"/>
      <w:szCs w:val="18"/>
      <w:shd w:val="clear" w:color="auto" w:fill="FFFFFF"/>
    </w:rPr>
  </w:style>
  <w:style w:type="character" w:customStyle="1" w:styleId="621pt">
    <w:name w:val="Заголовок №6 (2) + Интервал 1 pt"/>
    <w:uiPriority w:val="99"/>
    <w:rsid w:val="00423FA0"/>
    <w:rPr>
      <w:rFonts w:ascii="Times New Roman" w:eastAsia="Times New Roman" w:hAnsi="Times New Roman" w:cs="Times New Roman"/>
      <w:spacing w:val="20"/>
      <w:sz w:val="18"/>
      <w:szCs w:val="18"/>
      <w:shd w:val="clear" w:color="auto" w:fill="FFFFFF"/>
    </w:rPr>
  </w:style>
  <w:style w:type="character" w:customStyle="1" w:styleId="Georgia75pt">
    <w:name w:val="Основной текст + Georgia;7;5 pt;Курсив"/>
    <w:uiPriority w:val="99"/>
    <w:rsid w:val="00423FA0"/>
    <w:rPr>
      <w:rFonts w:ascii="Georgia" w:eastAsia="Georgia" w:hAnsi="Georgia" w:cs="Georgia"/>
      <w:i/>
      <w:iCs/>
      <w:sz w:val="15"/>
      <w:szCs w:val="15"/>
      <w:shd w:val="clear" w:color="auto" w:fill="FFFFFF"/>
    </w:rPr>
  </w:style>
  <w:style w:type="character" w:customStyle="1" w:styleId="95pt">
    <w:name w:val="Основной текст + 9;5 pt"/>
    <w:uiPriority w:val="99"/>
    <w:rsid w:val="00423FA0"/>
    <w:rPr>
      <w:rFonts w:ascii="Times New Roman" w:eastAsia="Times New Roman" w:hAnsi="Times New Roman" w:cs="Times New Roman"/>
      <w:sz w:val="19"/>
      <w:szCs w:val="19"/>
      <w:shd w:val="clear" w:color="auto" w:fill="FFFFFF"/>
    </w:rPr>
  </w:style>
  <w:style w:type="character" w:customStyle="1" w:styleId="239pt">
    <w:name w:val="Основной текст (23) + 9 pt"/>
    <w:uiPriority w:val="99"/>
    <w:rsid w:val="00423FA0"/>
    <w:rPr>
      <w:rFonts w:ascii="Times New Roman" w:eastAsia="Times New Roman" w:hAnsi="Times New Roman" w:cs="Times New Roman"/>
      <w:sz w:val="18"/>
      <w:szCs w:val="18"/>
      <w:shd w:val="clear" w:color="auto" w:fill="FFFFFF"/>
    </w:rPr>
  </w:style>
  <w:style w:type="character" w:customStyle="1" w:styleId="109pt">
    <w:name w:val="Основной текст (10) + 9 pt"/>
    <w:uiPriority w:val="99"/>
    <w:rsid w:val="00423FA0"/>
    <w:rPr>
      <w:rFonts w:ascii="Times New Roman" w:eastAsia="Times New Roman" w:hAnsi="Times New Roman" w:cs="Times New Roman"/>
      <w:b w:val="0"/>
      <w:bCs w:val="0"/>
      <w:i w:val="0"/>
      <w:iCs w:val="0"/>
      <w:smallCaps w:val="0"/>
      <w:strike w:val="0"/>
      <w:spacing w:val="50"/>
      <w:sz w:val="18"/>
      <w:szCs w:val="18"/>
      <w:shd w:val="clear" w:color="auto" w:fill="FFFFFF"/>
    </w:rPr>
  </w:style>
  <w:style w:type="paragraph" w:customStyle="1" w:styleId="6f4">
    <w:name w:val="Заголовок №6"/>
    <w:basedOn w:val="a6"/>
    <w:link w:val="6f3"/>
    <w:uiPriority w:val="99"/>
    <w:rsid w:val="00423FA0"/>
    <w:pPr>
      <w:shd w:val="clear" w:color="auto" w:fill="FFFFFF"/>
      <w:spacing w:after="300" w:line="0" w:lineRule="atLeast"/>
      <w:jc w:val="center"/>
      <w:outlineLvl w:val="5"/>
    </w:pPr>
    <w:rPr>
      <w:rFonts w:ascii="Times New Roman" w:eastAsia="Times New Roman" w:hAnsi="Times New Roman" w:cs="Times New Roman"/>
      <w:sz w:val="18"/>
      <w:szCs w:val="18"/>
    </w:rPr>
  </w:style>
  <w:style w:type="paragraph" w:customStyle="1" w:styleId="621">
    <w:name w:val="Заголовок №6 (2)"/>
    <w:basedOn w:val="a6"/>
    <w:link w:val="620"/>
    <w:uiPriority w:val="99"/>
    <w:rsid w:val="00423FA0"/>
    <w:pPr>
      <w:shd w:val="clear" w:color="auto" w:fill="FFFFFF"/>
      <w:spacing w:line="221" w:lineRule="exact"/>
      <w:outlineLvl w:val="5"/>
    </w:pPr>
    <w:rPr>
      <w:rFonts w:ascii="Times New Roman" w:eastAsia="Times New Roman" w:hAnsi="Times New Roman" w:cs="Times New Roman"/>
      <w:sz w:val="18"/>
      <w:szCs w:val="18"/>
    </w:rPr>
  </w:style>
  <w:style w:type="paragraph" w:customStyle="1" w:styleId="2ff">
    <w:name w:val="Оглавление (2)"/>
    <w:basedOn w:val="a6"/>
    <w:link w:val="2fe"/>
    <w:uiPriority w:val="99"/>
    <w:rsid w:val="00423FA0"/>
    <w:pPr>
      <w:shd w:val="clear" w:color="auto" w:fill="FFFFFF"/>
      <w:spacing w:line="221" w:lineRule="exact"/>
    </w:pPr>
    <w:rPr>
      <w:rFonts w:ascii="Times New Roman" w:eastAsia="Times New Roman" w:hAnsi="Times New Roman" w:cs="Times New Roman"/>
      <w:sz w:val="19"/>
      <w:szCs w:val="19"/>
    </w:rPr>
  </w:style>
  <w:style w:type="paragraph" w:customStyle="1" w:styleId="227">
    <w:name w:val="Заголовок №2 (2)"/>
    <w:basedOn w:val="a6"/>
    <w:uiPriority w:val="99"/>
    <w:rsid w:val="00423FA0"/>
    <w:pPr>
      <w:shd w:val="clear" w:color="auto" w:fill="FFFFFF"/>
      <w:spacing w:after="60" w:line="0" w:lineRule="atLeast"/>
      <w:outlineLvl w:val="1"/>
    </w:pPr>
    <w:rPr>
      <w:rFonts w:ascii="Times New Roman" w:eastAsia="Times New Roman" w:hAnsi="Times New Roman" w:cs="Times New Roman"/>
      <w:sz w:val="18"/>
      <w:szCs w:val="18"/>
    </w:rPr>
  </w:style>
  <w:style w:type="paragraph" w:customStyle="1" w:styleId="3ff0">
    <w:name w:val="Оглавление (3)"/>
    <w:basedOn w:val="a6"/>
    <w:link w:val="3ff"/>
    <w:uiPriority w:val="99"/>
    <w:rsid w:val="00423FA0"/>
    <w:pPr>
      <w:shd w:val="clear" w:color="auto" w:fill="FFFFFF"/>
      <w:spacing w:line="221" w:lineRule="exact"/>
    </w:pPr>
    <w:rPr>
      <w:rFonts w:ascii="Times New Roman" w:eastAsia="Times New Roman" w:hAnsi="Times New Roman" w:cs="Times New Roman"/>
      <w:sz w:val="18"/>
      <w:szCs w:val="18"/>
    </w:rPr>
  </w:style>
  <w:style w:type="table" w:customStyle="1" w:styleId="622">
    <w:name w:val="Сетка таблицы62"/>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act">
    <w:name w:val="Подпись к картинке Exact"/>
    <w:uiPriority w:val="99"/>
    <w:rsid w:val="00423FA0"/>
    <w:rPr>
      <w:rFonts w:ascii="Times New Roman" w:eastAsia="Times New Roman" w:hAnsi="Times New Roman" w:cs="Times New Roman"/>
      <w:b/>
      <w:bCs/>
      <w:sz w:val="18"/>
      <w:szCs w:val="18"/>
      <w:shd w:val="clear" w:color="auto" w:fill="FFFFFF"/>
      <w:lang w:val="en-US" w:eastAsia="en-US" w:bidi="en-US"/>
    </w:rPr>
  </w:style>
  <w:style w:type="character" w:customStyle="1" w:styleId="2ff0">
    <w:name w:val="Основной текст (2) + Полужирный"/>
    <w:uiPriority w:val="99"/>
    <w:rsid w:val="00423FA0"/>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table" w:customStyle="1" w:styleId="810">
    <w:name w:val="Сетка таблицы81"/>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
    <w:name w:val="Сетка таблицы9"/>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f5">
    <w:name w:val="Нет списка7"/>
    <w:next w:val="a9"/>
    <w:uiPriority w:val="99"/>
    <w:semiHidden/>
    <w:unhideWhenUsed/>
    <w:rsid w:val="00423FA0"/>
  </w:style>
  <w:style w:type="table" w:customStyle="1" w:styleId="1310">
    <w:name w:val="Сетка таблицы131"/>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2">
    <w:name w:val="Основной текст16"/>
    <w:basedOn w:val="a6"/>
    <w:uiPriority w:val="99"/>
    <w:rsid w:val="00423FA0"/>
    <w:pPr>
      <w:shd w:val="clear" w:color="auto" w:fill="FFFFFF"/>
      <w:spacing w:before="660" w:after="120" w:line="226" w:lineRule="exact"/>
      <w:ind w:hanging="3120"/>
      <w:jc w:val="center"/>
    </w:pPr>
    <w:rPr>
      <w:rFonts w:ascii="Times New Roman" w:eastAsia="Times New Roman" w:hAnsi="Times New Roman" w:cs="Times New Roman"/>
      <w:sz w:val="18"/>
      <w:szCs w:val="18"/>
      <w:lang w:eastAsia="ru-RU"/>
    </w:rPr>
  </w:style>
  <w:style w:type="table" w:customStyle="1" w:styleId="147">
    <w:name w:val="Сетка таблицы14"/>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8"/>
    <w:next w:val="ae"/>
    <w:rsid w:val="00423FA0"/>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f4">
    <w:name w:val="Нет списка8"/>
    <w:next w:val="a9"/>
    <w:uiPriority w:val="99"/>
    <w:semiHidden/>
    <w:unhideWhenUsed/>
    <w:rsid w:val="00423FA0"/>
  </w:style>
  <w:style w:type="table" w:customStyle="1" w:styleId="173">
    <w:name w:val="Сетка таблицы17"/>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2">
    <w:name w:val="Сетка таблицы18"/>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
    <w:name w:val="Сетка таблицы19"/>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7">
    <w:name w:val="Нет списка9"/>
    <w:next w:val="a9"/>
    <w:semiHidden/>
    <w:unhideWhenUsed/>
    <w:rsid w:val="00423FA0"/>
  </w:style>
  <w:style w:type="table" w:customStyle="1" w:styleId="203">
    <w:name w:val="Сетка таблицы20"/>
    <w:basedOn w:val="a8"/>
    <w:next w:val="ae"/>
    <w:rsid w:val="00423FA0"/>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
    <w:name w:val="Сетка таблицы221"/>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
    <w:name w:val="Нет списка10"/>
    <w:next w:val="a9"/>
    <w:uiPriority w:val="99"/>
    <w:semiHidden/>
    <w:unhideWhenUsed/>
    <w:rsid w:val="00423FA0"/>
  </w:style>
  <w:style w:type="table" w:customStyle="1" w:styleId="2310">
    <w:name w:val="Сетка таблицы231"/>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2">
    <w:name w:val="Сетка таблицы24"/>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2">
    <w:name w:val="Сетка таблицы25"/>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0">
    <w:name w:val="Сетка таблицы26"/>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0">
    <w:name w:val="Сетка таблицы27"/>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
    <w:name w:val="Нет списка121"/>
    <w:next w:val="a9"/>
    <w:uiPriority w:val="99"/>
    <w:semiHidden/>
    <w:unhideWhenUsed/>
    <w:rsid w:val="00423FA0"/>
  </w:style>
  <w:style w:type="table" w:customStyle="1" w:styleId="280">
    <w:name w:val="Сетка таблицы28"/>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5">
    <w:name w:val="Нет списка13"/>
    <w:next w:val="a9"/>
    <w:uiPriority w:val="99"/>
    <w:semiHidden/>
    <w:unhideWhenUsed/>
    <w:rsid w:val="00423FA0"/>
  </w:style>
  <w:style w:type="table" w:customStyle="1" w:styleId="290">
    <w:name w:val="Сетка таблицы29"/>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8">
    <w:name w:val="Нет списка14"/>
    <w:next w:val="a9"/>
    <w:uiPriority w:val="99"/>
    <w:semiHidden/>
    <w:unhideWhenUsed/>
    <w:rsid w:val="00423FA0"/>
  </w:style>
  <w:style w:type="table" w:customStyle="1" w:styleId="300">
    <w:name w:val="Сетка таблицы30"/>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3">
    <w:name w:val="Нет списка15"/>
    <w:next w:val="a9"/>
    <w:uiPriority w:val="99"/>
    <w:semiHidden/>
    <w:unhideWhenUsed/>
    <w:rsid w:val="00423FA0"/>
  </w:style>
  <w:style w:type="table" w:customStyle="1" w:styleId="3120">
    <w:name w:val="Сетка таблицы312"/>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612">
    <w:name w:val="Заголовок 61"/>
    <w:basedOn w:val="a6"/>
    <w:next w:val="a6"/>
    <w:unhideWhenUsed/>
    <w:qFormat/>
    <w:rsid w:val="00423FA0"/>
    <w:pPr>
      <w:keepNext/>
      <w:keepLines/>
      <w:spacing w:before="200"/>
      <w:outlineLvl w:val="5"/>
    </w:pPr>
    <w:rPr>
      <w:rFonts w:ascii="Cambria" w:eastAsia="Times New Roman" w:hAnsi="Cambria" w:cs="Times New Roman"/>
      <w:i/>
      <w:iCs/>
      <w:color w:val="243F60"/>
    </w:rPr>
  </w:style>
  <w:style w:type="numbering" w:customStyle="1" w:styleId="164">
    <w:name w:val="Нет списка16"/>
    <w:next w:val="a9"/>
    <w:uiPriority w:val="99"/>
    <w:semiHidden/>
    <w:unhideWhenUsed/>
    <w:rsid w:val="00423FA0"/>
  </w:style>
  <w:style w:type="table" w:customStyle="1" w:styleId="3210">
    <w:name w:val="Сетка таблицы321"/>
    <w:basedOn w:val="a8"/>
    <w:next w:val="ae"/>
    <w:uiPriority w:val="5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text">
    <w:name w:val="page_text"/>
    <w:basedOn w:val="a6"/>
    <w:uiPriority w:val="99"/>
    <w:rsid w:val="00423FA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ff1">
    <w:name w:val="Название1"/>
    <w:basedOn w:val="a6"/>
    <w:next w:val="a6"/>
    <w:qFormat/>
    <w:rsid w:val="00423FA0"/>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paragraph" w:customStyle="1" w:styleId="1ff2">
    <w:name w:val="Заголовок оглавления1"/>
    <w:basedOn w:val="1a"/>
    <w:next w:val="a6"/>
    <w:uiPriority w:val="39"/>
    <w:unhideWhenUsed/>
    <w:qFormat/>
    <w:rsid w:val="00423FA0"/>
    <w:pPr>
      <w:tabs>
        <w:tab w:val="clear" w:pos="142"/>
      </w:tabs>
      <w:suppressAutoHyphens w:val="0"/>
      <w:spacing w:before="480" w:line="276" w:lineRule="auto"/>
      <w:jc w:val="left"/>
      <w:outlineLvl w:val="9"/>
    </w:pPr>
    <w:rPr>
      <w:rFonts w:ascii="Cambria" w:hAnsi="Cambria"/>
      <w:bCs/>
      <w:caps w:val="0"/>
      <w:color w:val="365F91"/>
      <w:szCs w:val="28"/>
    </w:rPr>
  </w:style>
  <w:style w:type="paragraph" w:styleId="2ff1">
    <w:name w:val="Body Text Indent 2"/>
    <w:basedOn w:val="a6"/>
    <w:link w:val="2ff2"/>
    <w:qFormat/>
    <w:rsid w:val="00423FA0"/>
    <w:pPr>
      <w:overflowPunct w:val="0"/>
      <w:autoSpaceDE w:val="0"/>
      <w:autoSpaceDN w:val="0"/>
      <w:adjustRightInd w:val="0"/>
      <w:ind w:firstLine="1440"/>
      <w:textAlignment w:val="baseline"/>
    </w:pPr>
    <w:rPr>
      <w:rFonts w:ascii="Times New Roman" w:eastAsia="Times New Roman" w:hAnsi="Times New Roman" w:cs="Times New Roman"/>
      <w:sz w:val="28"/>
      <w:szCs w:val="28"/>
      <w:lang w:eastAsia="ru-RU"/>
    </w:rPr>
  </w:style>
  <w:style w:type="character" w:customStyle="1" w:styleId="2ff2">
    <w:name w:val="Основной текст с отступом 2 Знак"/>
    <w:basedOn w:val="a7"/>
    <w:link w:val="2ff1"/>
    <w:qFormat/>
    <w:rsid w:val="00423FA0"/>
    <w:rPr>
      <w:rFonts w:ascii="Times New Roman" w:eastAsia="Times New Roman" w:hAnsi="Times New Roman" w:cs="Times New Roman"/>
      <w:sz w:val="28"/>
      <w:szCs w:val="28"/>
      <w:lang w:eastAsia="ru-RU"/>
    </w:rPr>
  </w:style>
  <w:style w:type="character" w:customStyle="1" w:styleId="149pt5">
    <w:name w:val="Основной текст (14) + 9 pt5"/>
    <w:uiPriority w:val="99"/>
    <w:rsid w:val="00423FA0"/>
    <w:rPr>
      <w:rFonts w:ascii="Times New Roman" w:eastAsia="Times New Roman" w:hAnsi="Times New Roman" w:cs="Times New Roman"/>
      <w:color w:val="000000"/>
      <w:sz w:val="18"/>
      <w:szCs w:val="18"/>
      <w:shd w:val="clear" w:color="auto" w:fill="FFFFFF"/>
      <w:lang w:val="en-US" w:eastAsia="ru-RU"/>
    </w:rPr>
  </w:style>
  <w:style w:type="paragraph" w:customStyle="1" w:styleId="p7">
    <w:name w:val="p7"/>
    <w:basedOn w:val="a6"/>
    <w:uiPriority w:val="99"/>
    <w:rsid w:val="00423FA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3">
    <w:name w:val="s3"/>
    <w:basedOn w:val="a7"/>
    <w:uiPriority w:val="99"/>
    <w:rsid w:val="00423FA0"/>
  </w:style>
  <w:style w:type="character" w:customStyle="1" w:styleId="s2">
    <w:name w:val="s2"/>
    <w:basedOn w:val="a7"/>
    <w:uiPriority w:val="99"/>
    <w:rsid w:val="00423FA0"/>
  </w:style>
  <w:style w:type="table" w:customStyle="1" w:styleId="2100">
    <w:name w:val="Сетка таблицы210"/>
    <w:basedOn w:val="a8"/>
    <w:uiPriority w:val="5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pt">
    <w:name w:val="Основной текст + 11 pt"/>
    <w:uiPriority w:val="99"/>
    <w:rsid w:val="00423FA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
    <w:name w:val="Основной текст + 11;5 pt"/>
    <w:uiPriority w:val="99"/>
    <w:rsid w:val="00423FA0"/>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416">
    <w:name w:val="Оглавление 41"/>
    <w:basedOn w:val="a6"/>
    <w:next w:val="a6"/>
    <w:autoRedefine/>
    <w:uiPriority w:val="39"/>
    <w:unhideWhenUsed/>
    <w:rsid w:val="00423FA0"/>
    <w:pPr>
      <w:spacing w:after="100"/>
      <w:ind w:left="660"/>
    </w:pPr>
    <w:rPr>
      <w:rFonts w:ascii="Calibri" w:eastAsia="Times New Roman" w:hAnsi="Calibri" w:cs="Times New Roman"/>
      <w:lang w:eastAsia="ru-RU"/>
    </w:rPr>
  </w:style>
  <w:style w:type="paragraph" w:customStyle="1" w:styleId="512">
    <w:name w:val="Оглавление 51"/>
    <w:basedOn w:val="a6"/>
    <w:next w:val="a6"/>
    <w:autoRedefine/>
    <w:uiPriority w:val="39"/>
    <w:unhideWhenUsed/>
    <w:rsid w:val="00423FA0"/>
    <w:pPr>
      <w:spacing w:after="100"/>
      <w:ind w:left="880"/>
    </w:pPr>
    <w:rPr>
      <w:rFonts w:ascii="Calibri" w:eastAsia="Times New Roman" w:hAnsi="Calibri" w:cs="Times New Roman"/>
      <w:lang w:eastAsia="ru-RU"/>
    </w:rPr>
  </w:style>
  <w:style w:type="paragraph" w:customStyle="1" w:styleId="613">
    <w:name w:val="Оглавление 61"/>
    <w:basedOn w:val="a6"/>
    <w:next w:val="a6"/>
    <w:autoRedefine/>
    <w:uiPriority w:val="39"/>
    <w:unhideWhenUsed/>
    <w:rsid w:val="00423FA0"/>
    <w:pPr>
      <w:spacing w:after="100"/>
      <w:ind w:left="1100"/>
    </w:pPr>
    <w:rPr>
      <w:rFonts w:ascii="Calibri" w:eastAsia="Times New Roman" w:hAnsi="Calibri" w:cs="Times New Roman"/>
      <w:lang w:eastAsia="ru-RU"/>
    </w:rPr>
  </w:style>
  <w:style w:type="paragraph" w:customStyle="1" w:styleId="711">
    <w:name w:val="Оглавление 71"/>
    <w:basedOn w:val="a6"/>
    <w:next w:val="a6"/>
    <w:autoRedefine/>
    <w:uiPriority w:val="39"/>
    <w:unhideWhenUsed/>
    <w:rsid w:val="00423FA0"/>
    <w:pPr>
      <w:spacing w:after="100"/>
      <w:ind w:left="1320"/>
    </w:pPr>
    <w:rPr>
      <w:rFonts w:ascii="Calibri" w:eastAsia="Times New Roman" w:hAnsi="Calibri" w:cs="Times New Roman"/>
      <w:lang w:eastAsia="ru-RU"/>
    </w:rPr>
  </w:style>
  <w:style w:type="paragraph" w:customStyle="1" w:styleId="811">
    <w:name w:val="Оглавление 81"/>
    <w:basedOn w:val="a6"/>
    <w:next w:val="a6"/>
    <w:autoRedefine/>
    <w:uiPriority w:val="39"/>
    <w:unhideWhenUsed/>
    <w:rsid w:val="00423FA0"/>
    <w:pPr>
      <w:spacing w:after="100"/>
      <w:ind w:left="1540"/>
    </w:pPr>
    <w:rPr>
      <w:rFonts w:ascii="Calibri" w:eastAsia="Times New Roman" w:hAnsi="Calibri" w:cs="Times New Roman"/>
      <w:lang w:eastAsia="ru-RU"/>
    </w:rPr>
  </w:style>
  <w:style w:type="paragraph" w:customStyle="1" w:styleId="910">
    <w:name w:val="Оглавление 91"/>
    <w:basedOn w:val="a6"/>
    <w:next w:val="a6"/>
    <w:autoRedefine/>
    <w:uiPriority w:val="39"/>
    <w:unhideWhenUsed/>
    <w:rsid w:val="00423FA0"/>
    <w:pPr>
      <w:spacing w:after="100"/>
      <w:ind w:left="1760"/>
    </w:pPr>
    <w:rPr>
      <w:rFonts w:ascii="Calibri" w:eastAsia="Times New Roman" w:hAnsi="Calibri" w:cs="Times New Roman"/>
      <w:lang w:eastAsia="ru-RU"/>
    </w:rPr>
  </w:style>
  <w:style w:type="character" w:customStyle="1" w:styleId="614">
    <w:name w:val="Заголовок 6 Знак1"/>
    <w:uiPriority w:val="9"/>
    <w:semiHidden/>
    <w:rsid w:val="00423FA0"/>
    <w:rPr>
      <w:rFonts w:ascii="Calibri Light" w:eastAsia="Times New Roman" w:hAnsi="Calibri Light" w:cs="Times New Roman"/>
      <w:color w:val="1F4D78"/>
      <w:sz w:val="28"/>
      <w:szCs w:val="28"/>
      <w:lang w:val="en-US" w:eastAsia="ru-RU"/>
    </w:rPr>
  </w:style>
  <w:style w:type="character" w:customStyle="1" w:styleId="1ff3">
    <w:name w:val="Название Знак1"/>
    <w:uiPriority w:val="10"/>
    <w:rsid w:val="00423FA0"/>
    <w:rPr>
      <w:rFonts w:ascii="Calibri Light" w:eastAsia="Times New Roman" w:hAnsi="Calibri Light" w:cs="Times New Roman"/>
      <w:spacing w:val="-10"/>
      <w:kern w:val="28"/>
      <w:sz w:val="56"/>
      <w:szCs w:val="56"/>
      <w:lang w:val="en-US" w:eastAsia="ru-RU"/>
    </w:rPr>
  </w:style>
  <w:style w:type="paragraph" w:styleId="afffff1">
    <w:name w:val="caption"/>
    <w:basedOn w:val="a6"/>
    <w:next w:val="a6"/>
    <w:qFormat/>
    <w:rsid w:val="00423FA0"/>
    <w:rPr>
      <w:rFonts w:ascii="Calibri" w:eastAsia="Times New Roman" w:hAnsi="Calibri" w:cs="Times New Roman"/>
      <w:b/>
      <w:bCs/>
      <w:color w:val="5B9BD5"/>
      <w:sz w:val="18"/>
      <w:szCs w:val="18"/>
    </w:rPr>
  </w:style>
  <w:style w:type="character" w:customStyle="1" w:styleId="afffff2">
    <w:name w:val="Маркеры списка"/>
    <w:rsid w:val="00423FA0"/>
    <w:rPr>
      <w:rFonts w:ascii="OpenSymbol" w:eastAsia="OpenSymbol" w:hAnsi="OpenSymbol" w:cs="OpenSymbol"/>
    </w:rPr>
  </w:style>
  <w:style w:type="character" w:customStyle="1" w:styleId="afffff3">
    <w:name w:val="Символ нумерации"/>
    <w:rsid w:val="00423FA0"/>
  </w:style>
  <w:style w:type="paragraph" w:customStyle="1" w:styleId="afffff4">
    <w:name w:val="Заголовок"/>
    <w:basedOn w:val="a6"/>
    <w:next w:val="afb"/>
    <w:rsid w:val="00423FA0"/>
    <w:pPr>
      <w:keepNext/>
      <w:spacing w:before="240" w:after="120"/>
    </w:pPr>
    <w:rPr>
      <w:rFonts w:ascii="Liberation Sans" w:eastAsia="Droid Sans Fallback" w:hAnsi="Liberation Sans" w:cs="FreeSans"/>
      <w:sz w:val="28"/>
      <w:szCs w:val="28"/>
      <w:lang w:eastAsia="ru-RU"/>
    </w:rPr>
  </w:style>
  <w:style w:type="paragraph" w:styleId="afffff5">
    <w:name w:val="List"/>
    <w:basedOn w:val="afb"/>
    <w:rsid w:val="00423FA0"/>
    <w:pPr>
      <w:shd w:val="clear" w:color="auto" w:fill="auto"/>
      <w:spacing w:after="140" w:line="288" w:lineRule="auto"/>
      <w:ind w:left="0" w:right="0" w:firstLine="0"/>
      <w:jc w:val="left"/>
    </w:pPr>
    <w:rPr>
      <w:rFonts w:ascii="Calibri" w:eastAsia="Times New Roman" w:hAnsi="Calibri" w:cs="FreeSans"/>
      <w:lang w:eastAsia="ru-RU"/>
    </w:rPr>
  </w:style>
  <w:style w:type="paragraph" w:customStyle="1" w:styleId="1ff4">
    <w:name w:val="Указатель1"/>
    <w:basedOn w:val="a6"/>
    <w:rsid w:val="00423FA0"/>
    <w:pPr>
      <w:suppressLineNumbers/>
    </w:pPr>
    <w:rPr>
      <w:rFonts w:ascii="Calibri" w:eastAsia="Times New Roman" w:hAnsi="Calibri" w:cs="FreeSans"/>
      <w:lang w:eastAsia="ru-RU"/>
    </w:rPr>
  </w:style>
  <w:style w:type="character" w:customStyle="1" w:styleId="1-3">
    <w:name w:val="Средняя заливка 1 - Акцент 3 Знак"/>
    <w:link w:val="1-30"/>
    <w:uiPriority w:val="29"/>
    <w:rsid w:val="00423FA0"/>
    <w:rPr>
      <w:rFonts w:ascii="Calibri" w:eastAsia="Times New Roman" w:hAnsi="Calibri" w:cs="Times New Roman"/>
      <w:i/>
      <w:iCs/>
      <w:color w:val="000000"/>
      <w:lang w:eastAsia="ru-RU"/>
    </w:rPr>
  </w:style>
  <w:style w:type="character" w:customStyle="1" w:styleId="513">
    <w:name w:val="Таблица простая 51"/>
    <w:uiPriority w:val="31"/>
    <w:qFormat/>
    <w:rsid w:val="00423FA0"/>
    <w:rPr>
      <w:smallCaps/>
      <w:color w:val="DA1F28"/>
      <w:u w:val="single"/>
    </w:rPr>
  </w:style>
  <w:style w:type="character" w:customStyle="1" w:styleId="1ff5">
    <w:name w:val="Сетка таблицы светлая1"/>
    <w:uiPriority w:val="32"/>
    <w:qFormat/>
    <w:rsid w:val="00423FA0"/>
    <w:rPr>
      <w:b/>
      <w:bCs/>
      <w:smallCaps/>
      <w:color w:val="DA1F28"/>
      <w:spacing w:val="5"/>
      <w:u w:val="single"/>
    </w:rPr>
  </w:style>
  <w:style w:type="character" w:customStyle="1" w:styleId="-110">
    <w:name w:val="Таблица-сетка 1 светлая1"/>
    <w:uiPriority w:val="33"/>
    <w:qFormat/>
    <w:rsid w:val="00423FA0"/>
    <w:rPr>
      <w:b/>
      <w:bCs/>
      <w:smallCaps/>
      <w:spacing w:val="5"/>
    </w:rPr>
  </w:style>
  <w:style w:type="numbering" w:customStyle="1" w:styleId="174">
    <w:name w:val="Нет списка17"/>
    <w:next w:val="a9"/>
    <w:uiPriority w:val="99"/>
    <w:semiHidden/>
    <w:unhideWhenUsed/>
    <w:rsid w:val="00423FA0"/>
  </w:style>
  <w:style w:type="numbering" w:customStyle="1" w:styleId="183">
    <w:name w:val="Нет списка18"/>
    <w:next w:val="a9"/>
    <w:uiPriority w:val="99"/>
    <w:semiHidden/>
    <w:unhideWhenUsed/>
    <w:rsid w:val="00423FA0"/>
  </w:style>
  <w:style w:type="table" w:customStyle="1" w:styleId="347">
    <w:name w:val="Сетка таблицы34"/>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uiPriority w:val="99"/>
    <w:semiHidden/>
    <w:unhideWhenUsed/>
    <w:rsid w:val="00423FA0"/>
  </w:style>
  <w:style w:type="numbering" w:customStyle="1" w:styleId="233">
    <w:name w:val="Нет списка23"/>
    <w:next w:val="a9"/>
    <w:uiPriority w:val="99"/>
    <w:semiHidden/>
    <w:unhideWhenUsed/>
    <w:rsid w:val="00423FA0"/>
  </w:style>
  <w:style w:type="table" w:customStyle="1" w:styleId="2130">
    <w:name w:val="Сетка таблицы213"/>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423FA0"/>
  </w:style>
  <w:style w:type="table" w:customStyle="1" w:styleId="350">
    <w:name w:val="Сетка таблицы35"/>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9"/>
    <w:uiPriority w:val="99"/>
    <w:semiHidden/>
    <w:unhideWhenUsed/>
    <w:rsid w:val="00423FA0"/>
  </w:style>
  <w:style w:type="table" w:customStyle="1" w:styleId="440">
    <w:name w:val="Сетка таблицы44"/>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
    <w:name w:val="Нет списка52"/>
    <w:next w:val="a9"/>
    <w:uiPriority w:val="99"/>
    <w:semiHidden/>
    <w:unhideWhenUsed/>
    <w:rsid w:val="00423FA0"/>
  </w:style>
  <w:style w:type="numbering" w:customStyle="1" w:styleId="623">
    <w:name w:val="Нет списка62"/>
    <w:next w:val="a9"/>
    <w:uiPriority w:val="99"/>
    <w:semiHidden/>
    <w:unhideWhenUsed/>
    <w:rsid w:val="00423FA0"/>
  </w:style>
  <w:style w:type="table" w:customStyle="1" w:styleId="630">
    <w:name w:val="Сетка таблицы63"/>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
    <w:name w:val="Нет списка71"/>
    <w:next w:val="a9"/>
    <w:uiPriority w:val="99"/>
    <w:semiHidden/>
    <w:unhideWhenUsed/>
    <w:rsid w:val="00423FA0"/>
  </w:style>
  <w:style w:type="table" w:customStyle="1" w:styleId="1320">
    <w:name w:val="Сетка таблицы132"/>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3">
    <w:name w:val="Нет списка19"/>
    <w:next w:val="a9"/>
    <w:uiPriority w:val="99"/>
    <w:semiHidden/>
    <w:unhideWhenUsed/>
    <w:rsid w:val="00423FA0"/>
  </w:style>
  <w:style w:type="numbering" w:customStyle="1" w:styleId="1101">
    <w:name w:val="Нет списка110"/>
    <w:next w:val="a9"/>
    <w:uiPriority w:val="99"/>
    <w:semiHidden/>
    <w:unhideWhenUsed/>
    <w:rsid w:val="00423FA0"/>
  </w:style>
  <w:style w:type="table" w:customStyle="1" w:styleId="361">
    <w:name w:val="Сетка таблицы36"/>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Нет списка113"/>
    <w:next w:val="a9"/>
    <w:uiPriority w:val="99"/>
    <w:semiHidden/>
    <w:unhideWhenUsed/>
    <w:rsid w:val="00423FA0"/>
  </w:style>
  <w:style w:type="numbering" w:customStyle="1" w:styleId="243">
    <w:name w:val="Нет списка24"/>
    <w:next w:val="a9"/>
    <w:uiPriority w:val="99"/>
    <w:semiHidden/>
    <w:unhideWhenUsed/>
    <w:rsid w:val="00423FA0"/>
  </w:style>
  <w:style w:type="table" w:customStyle="1" w:styleId="2140">
    <w:name w:val="Сетка таблицы214"/>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8">
    <w:name w:val="Нет списка34"/>
    <w:next w:val="a9"/>
    <w:uiPriority w:val="99"/>
    <w:semiHidden/>
    <w:unhideWhenUsed/>
    <w:rsid w:val="00423FA0"/>
  </w:style>
  <w:style w:type="table" w:customStyle="1" w:styleId="370">
    <w:name w:val="Сетка таблицы37"/>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41">
    <w:name w:val="Нет списка44"/>
    <w:next w:val="a9"/>
    <w:uiPriority w:val="99"/>
    <w:semiHidden/>
    <w:unhideWhenUsed/>
    <w:rsid w:val="00423FA0"/>
  </w:style>
  <w:style w:type="table" w:customStyle="1" w:styleId="450">
    <w:name w:val="Сетка таблицы45"/>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0">
    <w:name w:val="Нет списка53"/>
    <w:next w:val="a9"/>
    <w:uiPriority w:val="99"/>
    <w:semiHidden/>
    <w:unhideWhenUsed/>
    <w:rsid w:val="00423FA0"/>
  </w:style>
  <w:style w:type="numbering" w:customStyle="1" w:styleId="631">
    <w:name w:val="Нет списка63"/>
    <w:next w:val="a9"/>
    <w:uiPriority w:val="99"/>
    <w:semiHidden/>
    <w:unhideWhenUsed/>
    <w:rsid w:val="00423FA0"/>
  </w:style>
  <w:style w:type="table" w:customStyle="1" w:styleId="640">
    <w:name w:val="Сетка таблицы64"/>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0">
    <w:name w:val="Сетка таблицы115"/>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9"/>
    <w:uiPriority w:val="99"/>
    <w:semiHidden/>
    <w:unhideWhenUsed/>
    <w:rsid w:val="00423FA0"/>
  </w:style>
  <w:style w:type="table" w:customStyle="1" w:styleId="1330">
    <w:name w:val="Сетка таблицы133"/>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
    <w:name w:val="Нет списка81"/>
    <w:next w:val="a9"/>
    <w:uiPriority w:val="99"/>
    <w:semiHidden/>
    <w:unhideWhenUsed/>
    <w:rsid w:val="00423FA0"/>
  </w:style>
  <w:style w:type="numbering" w:customStyle="1" w:styleId="911">
    <w:name w:val="Нет списка91"/>
    <w:next w:val="a9"/>
    <w:semiHidden/>
    <w:unhideWhenUsed/>
    <w:rsid w:val="00423FA0"/>
  </w:style>
  <w:style w:type="table" w:customStyle="1" w:styleId="2150">
    <w:name w:val="Сетка таблицы215"/>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0">
    <w:name w:val="Сетка таблицы222"/>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10">
    <w:name w:val="Нет списка101"/>
    <w:next w:val="a9"/>
    <w:uiPriority w:val="99"/>
    <w:semiHidden/>
    <w:unhideWhenUsed/>
    <w:rsid w:val="00423FA0"/>
  </w:style>
  <w:style w:type="table" w:customStyle="1" w:styleId="2320">
    <w:name w:val="Сетка таблицы232"/>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1">
    <w:name w:val="Нет списка122"/>
    <w:next w:val="a9"/>
    <w:uiPriority w:val="99"/>
    <w:semiHidden/>
    <w:unhideWhenUsed/>
    <w:rsid w:val="00423FA0"/>
  </w:style>
  <w:style w:type="numbering" w:customStyle="1" w:styleId="1311">
    <w:name w:val="Нет списка131"/>
    <w:next w:val="a9"/>
    <w:uiPriority w:val="99"/>
    <w:semiHidden/>
    <w:unhideWhenUsed/>
    <w:rsid w:val="00423FA0"/>
  </w:style>
  <w:style w:type="numbering" w:customStyle="1" w:styleId="1414">
    <w:name w:val="Нет списка141"/>
    <w:next w:val="a9"/>
    <w:uiPriority w:val="99"/>
    <w:semiHidden/>
    <w:unhideWhenUsed/>
    <w:rsid w:val="00423FA0"/>
  </w:style>
  <w:style w:type="numbering" w:customStyle="1" w:styleId="1510">
    <w:name w:val="Нет списка151"/>
    <w:next w:val="a9"/>
    <w:uiPriority w:val="99"/>
    <w:semiHidden/>
    <w:unhideWhenUsed/>
    <w:rsid w:val="00423FA0"/>
  </w:style>
  <w:style w:type="table" w:customStyle="1" w:styleId="3130">
    <w:name w:val="Сетка таблицы313"/>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0">
    <w:name w:val="Сетка таблицы38"/>
    <w:basedOn w:val="a8"/>
    <w:next w:val="ae"/>
    <w:uiPriority w:val="5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0">
    <w:name w:val="Сетка таблицы39"/>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4">
    <w:name w:val="Нет списка20"/>
    <w:next w:val="a9"/>
    <w:uiPriority w:val="99"/>
    <w:semiHidden/>
    <w:unhideWhenUsed/>
    <w:rsid w:val="00423FA0"/>
  </w:style>
  <w:style w:type="paragraph" w:customStyle="1" w:styleId="xl68">
    <w:name w:val="xl68"/>
    <w:basedOn w:val="a6"/>
    <w:rsid w:val="00423FA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6"/>
      <w:szCs w:val="26"/>
      <w:lang w:eastAsia="ru-RU"/>
    </w:rPr>
  </w:style>
  <w:style w:type="paragraph" w:customStyle="1" w:styleId="xl69">
    <w:name w:val="xl69"/>
    <w:basedOn w:val="a6"/>
    <w:rsid w:val="00423FA0"/>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6"/>
      <w:szCs w:val="26"/>
      <w:lang w:eastAsia="ru-RU"/>
    </w:rPr>
  </w:style>
  <w:style w:type="paragraph" w:customStyle="1" w:styleId="xl70">
    <w:name w:val="xl70"/>
    <w:basedOn w:val="a6"/>
    <w:rsid w:val="00423FA0"/>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6"/>
      <w:szCs w:val="26"/>
      <w:lang w:eastAsia="ru-RU"/>
    </w:rPr>
  </w:style>
  <w:style w:type="paragraph" w:customStyle="1" w:styleId="xl71">
    <w:name w:val="xl71"/>
    <w:basedOn w:val="a6"/>
    <w:rsid w:val="00423FA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6"/>
      <w:szCs w:val="26"/>
      <w:lang w:eastAsia="ru-RU"/>
    </w:rPr>
  </w:style>
  <w:style w:type="table" w:customStyle="1" w:styleId="400">
    <w:name w:val="Сетка таблицы40"/>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3">
    <w:name w:val="Обычный2"/>
    <w:rsid w:val="00423FA0"/>
    <w:rPr>
      <w:rFonts w:ascii="Arial" w:eastAsia="Arial" w:hAnsi="Arial" w:cs="Arial"/>
      <w:color w:val="000000"/>
      <w:lang w:eastAsia="ru-RU"/>
    </w:rPr>
  </w:style>
  <w:style w:type="paragraph" w:customStyle="1" w:styleId="Standard">
    <w:name w:val="Standard"/>
    <w:qFormat/>
    <w:rsid w:val="00423FA0"/>
    <w:pPr>
      <w:widowControl w:val="0"/>
      <w:suppressAutoHyphens/>
      <w:autoSpaceDN w:val="0"/>
      <w:spacing w:line="240" w:lineRule="auto"/>
      <w:textAlignment w:val="baseline"/>
    </w:pPr>
    <w:rPr>
      <w:rFonts w:ascii="Liberation Serif" w:eastAsia="SimSun" w:hAnsi="Liberation Serif" w:cs="Arial"/>
      <w:kern w:val="3"/>
      <w:sz w:val="24"/>
      <w:szCs w:val="24"/>
      <w:lang w:eastAsia="zh-CN" w:bidi="hi-IN"/>
    </w:rPr>
  </w:style>
  <w:style w:type="paragraph" w:customStyle="1" w:styleId="Textbody">
    <w:name w:val="Text body"/>
    <w:basedOn w:val="Standard"/>
    <w:rsid w:val="00423FA0"/>
    <w:pPr>
      <w:spacing w:after="140" w:line="288" w:lineRule="auto"/>
    </w:pPr>
  </w:style>
  <w:style w:type="paragraph" w:customStyle="1" w:styleId="TableContents">
    <w:name w:val="Table Contents"/>
    <w:basedOn w:val="Standard"/>
    <w:rsid w:val="00423FA0"/>
  </w:style>
  <w:style w:type="paragraph" w:customStyle="1" w:styleId="Footnote">
    <w:name w:val="Footnote"/>
    <w:basedOn w:val="Standard"/>
    <w:rsid w:val="00423FA0"/>
    <w:pPr>
      <w:suppressLineNumbers/>
      <w:ind w:left="339" w:hanging="339"/>
    </w:pPr>
    <w:rPr>
      <w:sz w:val="20"/>
      <w:szCs w:val="20"/>
    </w:rPr>
  </w:style>
  <w:style w:type="numbering" w:customStyle="1" w:styleId="WWNum6">
    <w:name w:val="WWNum6"/>
    <w:basedOn w:val="a9"/>
    <w:rsid w:val="00423FA0"/>
    <w:pPr>
      <w:numPr>
        <w:numId w:val="141"/>
      </w:numPr>
    </w:pPr>
  </w:style>
  <w:style w:type="numbering" w:customStyle="1" w:styleId="WWNum2">
    <w:name w:val="WWNum2"/>
    <w:basedOn w:val="a9"/>
    <w:rsid w:val="00423FA0"/>
    <w:pPr>
      <w:numPr>
        <w:numId w:val="142"/>
      </w:numPr>
    </w:pPr>
  </w:style>
  <w:style w:type="numbering" w:customStyle="1" w:styleId="WWNum3">
    <w:name w:val="WWNum3"/>
    <w:basedOn w:val="a9"/>
    <w:rsid w:val="00423FA0"/>
    <w:pPr>
      <w:numPr>
        <w:numId w:val="143"/>
      </w:numPr>
    </w:pPr>
  </w:style>
  <w:style w:type="paragraph" w:styleId="afffff6">
    <w:name w:val="Plain Text"/>
    <w:basedOn w:val="a6"/>
    <w:link w:val="afffff7"/>
    <w:rsid w:val="00423FA0"/>
    <w:pPr>
      <w:spacing w:line="240" w:lineRule="auto"/>
    </w:pPr>
    <w:rPr>
      <w:rFonts w:ascii="Consolas" w:eastAsia="Calibri" w:hAnsi="Consolas" w:cs="Times New Roman"/>
      <w:sz w:val="21"/>
      <w:szCs w:val="21"/>
      <w:lang w:val="en-US" w:bidi="en-US"/>
    </w:rPr>
  </w:style>
  <w:style w:type="character" w:customStyle="1" w:styleId="afffff7">
    <w:name w:val="Текст Знак"/>
    <w:basedOn w:val="a7"/>
    <w:link w:val="afffff6"/>
    <w:rsid w:val="00423FA0"/>
    <w:rPr>
      <w:rFonts w:ascii="Consolas" w:eastAsia="Calibri" w:hAnsi="Consolas" w:cs="Times New Roman"/>
      <w:sz w:val="21"/>
      <w:szCs w:val="21"/>
      <w:lang w:val="en-US" w:bidi="en-US"/>
    </w:rPr>
  </w:style>
  <w:style w:type="paragraph" w:customStyle="1" w:styleId="LO-normal">
    <w:name w:val="LO-normal"/>
    <w:uiPriority w:val="99"/>
    <w:rsid w:val="00423FA0"/>
    <w:pPr>
      <w:autoSpaceDE w:val="0"/>
      <w:autoSpaceDN w:val="0"/>
      <w:adjustRightInd w:val="0"/>
    </w:pPr>
    <w:rPr>
      <w:rFonts w:ascii="Arial" w:eastAsia="Times New Roman" w:hAnsi="Liberation Serif" w:cs="Arial"/>
      <w:color w:val="000000"/>
      <w:kern w:val="1"/>
      <w:lang w:val="en-US" w:eastAsia="zh-CN" w:bidi="en-US"/>
    </w:rPr>
  </w:style>
  <w:style w:type="table" w:styleId="-3">
    <w:name w:val="Light Grid Accent 3"/>
    <w:basedOn w:val="a8"/>
    <w:uiPriority w:val="62"/>
    <w:rsid w:val="00423FA0"/>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2-30">
    <w:name w:val="Medium Shading 2 Accent 3"/>
    <w:basedOn w:val="a8"/>
    <w:link w:val="2-3"/>
    <w:uiPriority w:val="30"/>
    <w:rsid w:val="00423FA0"/>
    <w:pPr>
      <w:spacing w:line="240" w:lineRule="auto"/>
    </w:pPr>
    <w:rPr>
      <w:rFonts w:ascii="Times New Roman" w:eastAsia="Times New Roman" w:hAnsi="Times New Roman" w:cs="Times New Roman"/>
      <w:b/>
      <w:i/>
      <w:sz w:val="24"/>
      <w:lang w:bidi="en-US"/>
    </w:rPr>
    <w:tblPr>
      <w:tblStyleRowBandSize w:val="1"/>
      <w:tblStyleColBandSize w:val="1"/>
      <w:tblBorders>
        <w:top w:val="single" w:sz="18" w:space="0" w:color="auto"/>
        <w:bottom w:val="single" w:sz="18" w:space="0" w:color="auto"/>
      </w:tblBorders>
    </w:tblPr>
    <w:tblStylePr w:type="firstRow">
      <w:pPr>
        <w:spacing w:before="0" w:after="0" w:line="240" w:lineRule="auto"/>
      </w:p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tblPr/>
      <w:tcPr>
        <w:tcBorders>
          <w:top w:val="nil"/>
          <w:left w:val="nil"/>
          <w:bottom w:val="single" w:sz="18" w:space="0" w:color="auto"/>
          <w:right w:val="nil"/>
          <w:insideH w:val="nil"/>
          <w:insideV w:val="nil"/>
        </w:tcBorders>
        <w:shd w:val="clear" w:color="auto" w:fill="9BBB59" w:themeFill="accent3"/>
      </w:tcPr>
    </w:tblStylePr>
    <w:tblStylePr w:type="lastCol">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tblPr/>
      <w:tcPr>
        <w:tcBorders>
          <w:top w:val="single" w:sz="18" w:space="0" w:color="auto"/>
          <w:left w:val="nil"/>
          <w:bottom w:val="single" w:sz="18" w:space="0" w:color="auto"/>
          <w:right w:val="nil"/>
          <w:insideH w:val="nil"/>
          <w:insideV w:val="nil"/>
        </w:tcBorders>
      </w:tcPr>
    </w:tblStylePr>
  </w:style>
  <w:style w:type="table" w:styleId="2-10">
    <w:name w:val="Medium Grid 2 Accent 1"/>
    <w:basedOn w:val="a8"/>
    <w:link w:val="2-1"/>
    <w:uiPriority w:val="1"/>
    <w:rsid w:val="00423FA0"/>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tblPr/>
      <w:tcPr>
        <w:shd w:val="clear" w:color="auto" w:fill="EDF2F8" w:themeFill="accen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1-30">
    <w:name w:val="Medium Shading 1 Accent 3"/>
    <w:basedOn w:val="a8"/>
    <w:link w:val="1-3"/>
    <w:uiPriority w:val="29"/>
    <w:rsid w:val="00423FA0"/>
    <w:pPr>
      <w:spacing w:line="240" w:lineRule="auto"/>
    </w:pPr>
    <w:rPr>
      <w:rFonts w:ascii="Calibri" w:eastAsia="Times New Roman" w:hAnsi="Calibri" w:cs="Times New Roman"/>
      <w:i/>
      <w:iCs/>
      <w:color w:val="000000"/>
      <w:lang w:eastAsia="ru-RU"/>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customStyle="1" w:styleId="13NormDOC-txt">
    <w:name w:val="13NormDOC-txt"/>
    <w:basedOn w:val="a6"/>
    <w:uiPriority w:val="99"/>
    <w:rsid w:val="00234FE5"/>
    <w:pPr>
      <w:autoSpaceDE w:val="0"/>
      <w:autoSpaceDN w:val="0"/>
      <w:adjustRightInd w:val="0"/>
      <w:spacing w:line="260" w:lineRule="atLeast"/>
      <w:ind w:firstLine="340"/>
      <w:textAlignment w:val="center"/>
    </w:pPr>
    <w:rPr>
      <w:rFonts w:ascii="Arial" w:eastAsia="Times New Roman" w:hAnsi="Arial" w:cs="Arial"/>
      <w:color w:val="000000"/>
      <w:spacing w:val="-1"/>
      <w:sz w:val="14"/>
      <w:szCs w:val="14"/>
      <w:u w:color="000000"/>
    </w:rPr>
  </w:style>
  <w:style w:type="table" w:customStyle="1" w:styleId="481">
    <w:name w:val="Сетка таблицы48"/>
    <w:basedOn w:val="a8"/>
    <w:next w:val="ae"/>
    <w:uiPriority w:val="59"/>
    <w:rsid w:val="00D749FE"/>
    <w:pPr>
      <w:spacing w:line="240" w:lineRule="auto"/>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3">
    <w:name w:val="Основной текст25"/>
    <w:basedOn w:val="a6"/>
    <w:rsid w:val="00570925"/>
    <w:pPr>
      <w:shd w:val="clear" w:color="auto" w:fill="FFFFFF"/>
      <w:spacing w:after="300" w:line="269" w:lineRule="exact"/>
      <w:ind w:hanging="780"/>
      <w:jc w:val="left"/>
    </w:pPr>
    <w:rPr>
      <w:rFonts w:ascii="Times New Roman" w:eastAsia="Times New Roman" w:hAnsi="Times New Roman" w:cs="Times New Roman"/>
    </w:rPr>
  </w:style>
  <w:style w:type="numbering" w:customStyle="1" w:styleId="254">
    <w:name w:val="Нет списка25"/>
    <w:next w:val="a9"/>
    <w:uiPriority w:val="99"/>
    <w:semiHidden/>
    <w:unhideWhenUsed/>
    <w:rsid w:val="00C36582"/>
  </w:style>
  <w:style w:type="paragraph" w:customStyle="1" w:styleId="msonormal0">
    <w:name w:val="msonormal"/>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styleId="afffff8">
    <w:name w:val="TOC Heading"/>
    <w:basedOn w:val="1a"/>
    <w:next w:val="a6"/>
    <w:unhideWhenUsed/>
    <w:qFormat/>
    <w:rsid w:val="00C36582"/>
    <w:pPr>
      <w:tabs>
        <w:tab w:val="clear" w:pos="142"/>
      </w:tabs>
      <w:suppressAutoHyphens w:val="0"/>
      <w:spacing w:before="480" w:line="276" w:lineRule="auto"/>
      <w:ind w:firstLine="0"/>
      <w:jc w:val="left"/>
      <w:outlineLvl w:val="9"/>
    </w:pPr>
    <w:rPr>
      <w:rFonts w:ascii="Calibri Light" w:hAnsi="Calibri Light"/>
      <w:bCs/>
      <w:caps w:val="0"/>
      <w:color w:val="2F5496"/>
      <w:szCs w:val="28"/>
      <w:lang w:eastAsia="ru-RU"/>
    </w:rPr>
  </w:style>
  <w:style w:type="table" w:customStyle="1" w:styleId="490">
    <w:name w:val="Сетка таблицы49"/>
    <w:basedOn w:val="a8"/>
    <w:next w:val="ae"/>
    <w:uiPriority w:val="59"/>
    <w:rsid w:val="00C36582"/>
    <w:pPr>
      <w:spacing w:line="240" w:lineRule="auto"/>
      <w:ind w:firstLine="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6">
    <w:name w:val="Сноска1"/>
    <w:qFormat/>
    <w:rsid w:val="00C36582"/>
    <w:rPr>
      <w:rFonts w:ascii="Times New Roman" w:hAnsi="Times New Roman" w:cs="Times New Roman"/>
      <w:vertAlign w:val="superscript"/>
    </w:rPr>
  </w:style>
  <w:style w:type="paragraph" w:customStyle="1" w:styleId="21">
    <w:name w:val="Средняя сетка 21"/>
    <w:basedOn w:val="a6"/>
    <w:qFormat/>
    <w:rsid w:val="00C36582"/>
    <w:pPr>
      <w:numPr>
        <w:numId w:val="176"/>
      </w:numPr>
      <w:contextualSpacing/>
      <w:outlineLvl w:val="1"/>
    </w:pPr>
    <w:rPr>
      <w:rFonts w:ascii="Times New Roman" w:eastAsia="Times New Roman" w:hAnsi="Times New Roman" w:cs="Times New Roman"/>
      <w:sz w:val="28"/>
      <w:szCs w:val="24"/>
      <w:lang w:eastAsia="ru-RU"/>
    </w:rPr>
  </w:style>
  <w:style w:type="paragraph" w:styleId="afffff9">
    <w:name w:val="Revision"/>
    <w:hidden/>
    <w:qFormat/>
    <w:rsid w:val="00C36582"/>
    <w:pPr>
      <w:spacing w:line="240" w:lineRule="auto"/>
      <w:ind w:firstLine="0"/>
      <w:jc w:val="left"/>
    </w:pPr>
    <w:rPr>
      <w:rFonts w:ascii="Calibri" w:eastAsia="Calibri" w:hAnsi="Calibri" w:cs="Times New Roman"/>
    </w:rPr>
  </w:style>
  <w:style w:type="paragraph" w:customStyle="1" w:styleId="afffffa">
    <w:name w:val="Прижатый влево"/>
    <w:basedOn w:val="a6"/>
    <w:next w:val="a6"/>
    <w:qFormat/>
    <w:rsid w:val="00C36582"/>
    <w:pPr>
      <w:widowControl w:val="0"/>
      <w:autoSpaceDE w:val="0"/>
      <w:autoSpaceDN w:val="0"/>
      <w:adjustRightInd w:val="0"/>
      <w:spacing w:line="240" w:lineRule="auto"/>
      <w:ind w:firstLine="0"/>
      <w:jc w:val="left"/>
    </w:pPr>
    <w:rPr>
      <w:rFonts w:ascii="Times New Roman CYR" w:eastAsia="Times New Roman" w:hAnsi="Times New Roman CYR" w:cs="Times New Roman CYR"/>
      <w:sz w:val="24"/>
      <w:szCs w:val="24"/>
      <w:lang w:eastAsia="ru-RU"/>
    </w:rPr>
  </w:style>
  <w:style w:type="paragraph" w:customStyle="1" w:styleId="p4">
    <w:name w:val="p4"/>
    <w:basedOn w:val="a6"/>
    <w:qFormat/>
    <w:rsid w:val="00C36582"/>
    <w:pPr>
      <w:spacing w:before="100" w:beforeAutospacing="1" w:after="100" w:afterAutospacing="1" w:line="240" w:lineRule="auto"/>
      <w:ind w:firstLine="0"/>
      <w:jc w:val="left"/>
    </w:pPr>
    <w:rPr>
      <w:rFonts w:ascii="Times New Roman" w:eastAsia="Calibri" w:hAnsi="Times New Roman" w:cs="Times New Roman"/>
      <w:sz w:val="24"/>
      <w:szCs w:val="24"/>
      <w:lang w:eastAsia="ru-RU"/>
    </w:rPr>
  </w:style>
  <w:style w:type="paragraph" w:customStyle="1" w:styleId="14TexstOSNOVA1012">
    <w:name w:val="14TexstOSNOVA_10/12"/>
    <w:basedOn w:val="a6"/>
    <w:qFormat/>
    <w:rsid w:val="00C36582"/>
    <w:pPr>
      <w:autoSpaceDE w:val="0"/>
      <w:autoSpaceDN w:val="0"/>
      <w:adjustRightInd w:val="0"/>
      <w:spacing w:line="240" w:lineRule="atLeast"/>
      <w:ind w:firstLine="340"/>
      <w:textAlignment w:val="center"/>
    </w:pPr>
    <w:rPr>
      <w:rFonts w:ascii="PragmaticaC" w:eastAsia="Times New Roman" w:hAnsi="PragmaticaC" w:cs="PragmaticaC"/>
      <w:color w:val="000000"/>
      <w:sz w:val="20"/>
      <w:szCs w:val="20"/>
      <w:lang w:eastAsia="ru-RU"/>
    </w:rPr>
  </w:style>
  <w:style w:type="paragraph" w:customStyle="1" w:styleId="s16">
    <w:name w:val="s_16"/>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7"/>
    <w:qFormat/>
    <w:rsid w:val="00C36582"/>
  </w:style>
  <w:style w:type="character" w:customStyle="1" w:styleId="1ff7">
    <w:name w:val="Неразрешенное упоминание1"/>
    <w:uiPriority w:val="99"/>
    <w:semiHidden/>
    <w:unhideWhenUsed/>
    <w:rsid w:val="00C36582"/>
    <w:rPr>
      <w:color w:val="605E5C"/>
      <w:shd w:val="clear" w:color="auto" w:fill="E1DFDD"/>
    </w:rPr>
  </w:style>
  <w:style w:type="character" w:customStyle="1" w:styleId="fontstyle01">
    <w:name w:val="fontstyle01"/>
    <w:qFormat/>
    <w:rsid w:val="00C36582"/>
    <w:rPr>
      <w:rFonts w:ascii="SchoolBookSanPin" w:hAnsi="SchoolBookSanPin" w:hint="default"/>
      <w:b w:val="0"/>
      <w:bCs w:val="0"/>
      <w:i w:val="0"/>
      <w:iCs w:val="0"/>
      <w:color w:val="000000"/>
      <w:sz w:val="20"/>
      <w:szCs w:val="20"/>
    </w:rPr>
  </w:style>
  <w:style w:type="character" w:customStyle="1" w:styleId="afffffb">
    <w:name w:val="Привязка сноски"/>
    <w:rsid w:val="00C36582"/>
    <w:rPr>
      <w:vertAlign w:val="superscript"/>
    </w:rPr>
  </w:style>
  <w:style w:type="character" w:customStyle="1" w:styleId="afffffc">
    <w:name w:val="Символ сноски"/>
    <w:qFormat/>
    <w:rsid w:val="00C36582"/>
  </w:style>
  <w:style w:type="character" w:styleId="afffffd">
    <w:name w:val="endnote reference"/>
    <w:unhideWhenUsed/>
    <w:rsid w:val="00C36582"/>
    <w:rPr>
      <w:vertAlign w:val="superscript"/>
    </w:rPr>
  </w:style>
  <w:style w:type="paragraph" w:styleId="afffffe">
    <w:name w:val="List Bullet"/>
    <w:basedOn w:val="a6"/>
    <w:unhideWhenUsed/>
    <w:qFormat/>
    <w:rsid w:val="00C36582"/>
    <w:pPr>
      <w:spacing w:line="240" w:lineRule="auto"/>
      <w:ind w:left="1440" w:hanging="360"/>
      <w:contextualSpacing/>
    </w:pPr>
    <w:rPr>
      <w:rFonts w:ascii="Times New Roman" w:eastAsia="Calibri" w:hAnsi="Times New Roman" w:cs="Times New Roman"/>
    </w:rPr>
  </w:style>
  <w:style w:type="paragraph" w:customStyle="1" w:styleId="NoParagraphStyle">
    <w:name w:val="[No Paragraph Style]"/>
    <w:qFormat/>
    <w:rsid w:val="00C36582"/>
    <w:pPr>
      <w:widowControl w:val="0"/>
      <w:autoSpaceDE w:val="0"/>
      <w:autoSpaceDN w:val="0"/>
      <w:adjustRightInd w:val="0"/>
      <w:spacing w:line="288" w:lineRule="auto"/>
      <w:ind w:firstLine="0"/>
      <w:jc w:val="left"/>
      <w:textAlignment w:val="center"/>
    </w:pPr>
    <w:rPr>
      <w:rFonts w:ascii="Minion Pro" w:eastAsia="Times New Roman" w:hAnsi="Minion Pro" w:cs="Minion Pro"/>
      <w:color w:val="000000"/>
      <w:sz w:val="24"/>
      <w:szCs w:val="24"/>
      <w:lang w:val="en-US" w:eastAsia="ru-RU"/>
    </w:rPr>
  </w:style>
  <w:style w:type="paragraph" w:customStyle="1" w:styleId="affffff">
    <w:name w:val="Основной (Основной Текст)"/>
    <w:basedOn w:val="NoParagraphStyle"/>
    <w:qFormat/>
    <w:rsid w:val="00C36582"/>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ffff"/>
    <w:qFormat/>
    <w:rsid w:val="00C36582"/>
    <w:pPr>
      <w:ind w:firstLine="0"/>
    </w:pPr>
  </w:style>
  <w:style w:type="paragraph" w:customStyle="1" w:styleId="Z-10">
    <w:name w:val="Z-1 (Основной Текст)"/>
    <w:basedOn w:val="osn-babz"/>
    <w:qFormat/>
    <w:rsid w:val="00C36582"/>
    <w:pPr>
      <w:pBdr>
        <w:top w:val="single" w:sz="4" w:space="0" w:color="000000"/>
      </w:pBdr>
      <w:spacing w:after="227"/>
      <w:jc w:val="left"/>
    </w:pPr>
    <w:rPr>
      <w:rFonts w:ascii="Circe-ExtraBold" w:hAnsi="Circe-ExtraBold" w:cs="Circe-ExtraBold"/>
      <w:b/>
      <w:bCs/>
      <w:sz w:val="24"/>
      <w:szCs w:val="24"/>
    </w:rPr>
  </w:style>
  <w:style w:type="paragraph" w:customStyle="1" w:styleId="Z-20">
    <w:name w:val="Z-2 (Основной Текст)"/>
    <w:basedOn w:val="Z-10"/>
    <w:qFormat/>
    <w:rsid w:val="00C36582"/>
    <w:pPr>
      <w:pBdr>
        <w:top w:val="none" w:sz="0" w:space="0" w:color="auto"/>
      </w:pBdr>
      <w:spacing w:before="227" w:after="113"/>
    </w:pPr>
    <w:rPr>
      <w:sz w:val="22"/>
      <w:szCs w:val="22"/>
    </w:rPr>
  </w:style>
  <w:style w:type="paragraph" w:customStyle="1" w:styleId="Z-1-2">
    <w:name w:val="Z-1-2 (Основной Текст)"/>
    <w:basedOn w:val="osn-babz"/>
    <w:qFormat/>
    <w:rsid w:val="00C36582"/>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ffff"/>
    <w:qFormat/>
    <w:rsid w:val="00C36582"/>
    <w:pPr>
      <w:spacing w:before="227" w:after="57"/>
      <w:ind w:firstLine="0"/>
    </w:pPr>
    <w:rPr>
      <w:rFonts w:ascii="Circe-ExtraBold" w:hAnsi="Circe-ExtraBold" w:cs="Circe-ExtraBold"/>
      <w:b/>
      <w:bCs/>
      <w:sz w:val="22"/>
      <w:szCs w:val="22"/>
    </w:rPr>
  </w:style>
  <w:style w:type="paragraph" w:customStyle="1" w:styleId="Z-5">
    <w:name w:val="Z-5"/>
    <w:basedOn w:val="affffff"/>
    <w:qFormat/>
    <w:rsid w:val="00C36582"/>
    <w:pPr>
      <w:jc w:val="left"/>
    </w:pPr>
    <w:rPr>
      <w:b/>
      <w:bCs/>
      <w:i/>
      <w:iCs/>
    </w:rPr>
  </w:style>
  <w:style w:type="paragraph" w:customStyle="1" w:styleId="bullet">
    <w:name w:val="bullet (Основной Текст)"/>
    <w:basedOn w:val="affffff"/>
    <w:qFormat/>
    <w:rsid w:val="00C36582"/>
    <w:pPr>
      <w:tabs>
        <w:tab w:val="left" w:pos="0"/>
        <w:tab w:val="left" w:pos="170"/>
      </w:tabs>
      <w:ind w:firstLine="0"/>
    </w:pPr>
  </w:style>
  <w:style w:type="paragraph" w:customStyle="1" w:styleId="Z-4">
    <w:name w:val="Z-4 (Основной Текст)"/>
    <w:basedOn w:val="Z-3"/>
    <w:qFormat/>
    <w:rsid w:val="00C36582"/>
    <w:pPr>
      <w:spacing w:before="113"/>
    </w:pPr>
    <w:rPr>
      <w:rFonts w:ascii="Circe-Regular" w:hAnsi="Circe-Regular" w:cs="Circe-Regular"/>
      <w:sz w:val="20"/>
      <w:szCs w:val="20"/>
    </w:rPr>
  </w:style>
  <w:style w:type="paragraph" w:customStyle="1" w:styleId="Tabl">
    <w:name w:val="Tabl (Основной Текст)"/>
    <w:basedOn w:val="affffff"/>
    <w:qFormat/>
    <w:rsid w:val="00C36582"/>
    <w:pPr>
      <w:spacing w:line="200" w:lineRule="atLeast"/>
      <w:ind w:firstLine="0"/>
      <w:jc w:val="left"/>
    </w:pPr>
    <w:rPr>
      <w:sz w:val="18"/>
      <w:szCs w:val="18"/>
    </w:rPr>
  </w:style>
  <w:style w:type="paragraph" w:customStyle="1" w:styleId="tabl-shapka">
    <w:name w:val="tabl-shapka (Основной Текст)"/>
    <w:basedOn w:val="Tabl"/>
    <w:qFormat/>
    <w:rsid w:val="00C36582"/>
    <w:pPr>
      <w:jc w:val="center"/>
    </w:pPr>
    <w:rPr>
      <w:rFonts w:ascii="SchoolBookSanPin-Bold" w:hAnsi="SchoolBookSanPin-Bold" w:cs="SchoolBookSanPin-Bold"/>
      <w:b/>
      <w:bCs/>
    </w:rPr>
  </w:style>
  <w:style w:type="character" w:customStyle="1" w:styleId="bold-n">
    <w:name w:val="bold-n"/>
    <w:qFormat/>
    <w:rsid w:val="00C36582"/>
    <w:rPr>
      <w:b/>
    </w:rPr>
  </w:style>
  <w:style w:type="character" w:customStyle="1" w:styleId="razradka">
    <w:name w:val="razradka"/>
    <w:qFormat/>
    <w:rsid w:val="00C36582"/>
  </w:style>
  <w:style w:type="character" w:customStyle="1" w:styleId="italic">
    <w:name w:val="italic"/>
    <w:qFormat/>
    <w:rsid w:val="00C36582"/>
    <w:rPr>
      <w:i/>
    </w:rPr>
  </w:style>
  <w:style w:type="character" w:customStyle="1" w:styleId="bullet0">
    <w:name w:val="bullet"/>
    <w:qFormat/>
    <w:rsid w:val="00C36582"/>
    <w:rPr>
      <w:rFonts w:ascii="PiGraphA" w:hAnsi="PiGraphA"/>
      <w:sz w:val="16"/>
    </w:rPr>
  </w:style>
  <w:style w:type="table" w:customStyle="1" w:styleId="TableNormal1">
    <w:name w:val="Table Normal1"/>
    <w:uiPriority w:val="2"/>
    <w:semiHidden/>
    <w:unhideWhenUsed/>
    <w:qFormat/>
    <w:rsid w:val="00C36582"/>
    <w:pPr>
      <w:widowControl w:val="0"/>
      <w:autoSpaceDE w:val="0"/>
      <w:autoSpaceDN w:val="0"/>
      <w:spacing w:line="240" w:lineRule="auto"/>
      <w:ind w:firstLine="0"/>
      <w:jc w:val="left"/>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ff8">
    <w:name w:val="Заг 1 (Заголовки)"/>
    <w:basedOn w:val="affffff"/>
    <w:qFormat/>
    <w:rsid w:val="00C36582"/>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ffff0">
    <w:name w:val="Основной БА (Основной Текст)"/>
    <w:basedOn w:val="affffff"/>
    <w:qFormat/>
    <w:rsid w:val="00C36582"/>
    <w:pPr>
      <w:spacing w:line="240" w:lineRule="atLeast"/>
      <w:ind w:firstLine="0"/>
    </w:pPr>
    <w:rPr>
      <w:rFonts w:ascii="TimesNewRomanPSMT" w:hAnsi="TimesNewRomanPSMT" w:cs="TimesNewRomanPSMT"/>
    </w:rPr>
  </w:style>
  <w:style w:type="paragraph" w:customStyle="1" w:styleId="1-bez-line">
    <w:name w:val="Заг 1-bez-line (Заголовки)"/>
    <w:basedOn w:val="affffff"/>
    <w:qFormat/>
    <w:rsid w:val="00C36582"/>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ffff"/>
    <w:qFormat/>
    <w:rsid w:val="00C36582"/>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ffff"/>
    <w:qFormat/>
    <w:rsid w:val="00C36582"/>
    <w:pPr>
      <w:spacing w:line="240" w:lineRule="atLeast"/>
      <w:ind w:left="227" w:hanging="142"/>
    </w:pPr>
    <w:rPr>
      <w:rFonts w:ascii="TimesNewRomanPSMT" w:hAnsi="TimesNewRomanPSMT" w:cs="TimesNewRomanPSMT"/>
    </w:rPr>
  </w:style>
  <w:style w:type="paragraph" w:customStyle="1" w:styleId="2ff4">
    <w:name w:val="Заг 2 (Заголовки)"/>
    <w:basedOn w:val="1ff8"/>
    <w:qFormat/>
    <w:rsid w:val="00C36582"/>
    <w:pPr>
      <w:pBdr>
        <w:top w:val="none" w:sz="0" w:space="0" w:color="auto"/>
      </w:pBdr>
      <w:spacing w:before="113" w:after="113"/>
    </w:pPr>
    <w:rPr>
      <w:rFonts w:ascii="TimesNewRomanPSMT" w:hAnsi="TimesNewRomanPSMT" w:cs="TimesNewRomanPSMT"/>
      <w:sz w:val="22"/>
      <w:szCs w:val="22"/>
    </w:rPr>
  </w:style>
  <w:style w:type="paragraph" w:customStyle="1" w:styleId="3ff1">
    <w:name w:val="Заг 3 (Заголовки)"/>
    <w:basedOn w:val="2ff4"/>
    <w:qFormat/>
    <w:rsid w:val="00C36582"/>
    <w:rPr>
      <w:caps w:val="0"/>
    </w:rPr>
  </w:style>
  <w:style w:type="paragraph" w:customStyle="1" w:styleId="affffff1">
    <w:name w:val="Таблица Влево (Таблицы)"/>
    <w:basedOn w:val="affffff"/>
    <w:qFormat/>
    <w:rsid w:val="00C36582"/>
    <w:pPr>
      <w:spacing w:line="200" w:lineRule="atLeast"/>
      <w:ind w:firstLine="0"/>
      <w:jc w:val="left"/>
    </w:pPr>
    <w:rPr>
      <w:rFonts w:ascii="TimesNewRomanPSMT" w:hAnsi="TimesNewRomanPSMT" w:cs="TimesNewRomanPSMT"/>
      <w:sz w:val="18"/>
      <w:szCs w:val="18"/>
    </w:rPr>
  </w:style>
  <w:style w:type="paragraph" w:customStyle="1" w:styleId="affffff2">
    <w:name w:val="Таблица Головка (Таблицы)"/>
    <w:basedOn w:val="affffff1"/>
    <w:qFormat/>
    <w:rsid w:val="00C36582"/>
    <w:pPr>
      <w:jc w:val="center"/>
    </w:pPr>
    <w:rPr>
      <w:rFonts w:ascii="Times New Roman" w:hAnsi="Times New Roman" w:cs="Times New Roman"/>
      <w:b/>
      <w:bCs/>
    </w:rPr>
  </w:style>
  <w:style w:type="paragraph" w:customStyle="1" w:styleId="bull-tabl">
    <w:name w:val="bull-tabl (Таблицы)"/>
    <w:basedOn w:val="affffff1"/>
    <w:qFormat/>
    <w:rsid w:val="00C36582"/>
  </w:style>
  <w:style w:type="character" w:customStyle="1" w:styleId="affffff3">
    <w:name w:val="Полужирный (Выделения)"/>
    <w:qFormat/>
    <w:rsid w:val="00C36582"/>
    <w:rPr>
      <w:b/>
      <w:bCs/>
    </w:rPr>
  </w:style>
  <w:style w:type="character" w:customStyle="1" w:styleId="affffff4">
    <w:name w:val="Курсив (Выделения)"/>
    <w:qFormat/>
    <w:rsid w:val="00C36582"/>
    <w:rPr>
      <w:i/>
      <w:iCs/>
    </w:rPr>
  </w:style>
  <w:style w:type="character" w:customStyle="1" w:styleId="bullit0">
    <w:name w:val="bullit"/>
    <w:qFormat/>
    <w:rsid w:val="00C36582"/>
    <w:rPr>
      <w:rFonts w:ascii="PiGraphA" w:hAnsi="PiGraphA" w:cs="PiGraphA"/>
      <w:color w:val="000000"/>
      <w:position w:val="-2"/>
      <w:sz w:val="16"/>
      <w:szCs w:val="16"/>
    </w:rPr>
  </w:style>
  <w:style w:type="character" w:customStyle="1" w:styleId="1ff9">
    <w:name w:val="Текст концевой сноски Знак1"/>
    <w:qFormat/>
    <w:rsid w:val="00C36582"/>
    <w:rPr>
      <w:lang w:val="en-US" w:eastAsia="en-US"/>
    </w:rPr>
  </w:style>
  <w:style w:type="character" w:styleId="affffff5">
    <w:name w:val="Placeholder Text"/>
    <w:qFormat/>
    <w:rsid w:val="00C36582"/>
    <w:rPr>
      <w:color w:val="808080"/>
    </w:rPr>
  </w:style>
  <w:style w:type="paragraph" w:customStyle="1" w:styleId="217">
    <w:name w:val="Заголовок 21"/>
    <w:basedOn w:val="a6"/>
    <w:next w:val="a6"/>
    <w:unhideWhenUsed/>
    <w:qFormat/>
    <w:rsid w:val="00C36582"/>
    <w:pPr>
      <w:keepNext/>
      <w:keepLines/>
      <w:spacing w:before="200" w:line="276" w:lineRule="auto"/>
      <w:jc w:val="left"/>
      <w:outlineLvl w:val="1"/>
    </w:pPr>
    <w:rPr>
      <w:rFonts w:ascii="Cambria" w:eastAsia="Times New Roman" w:hAnsi="Cambria" w:cs="Times New Roman"/>
      <w:b/>
      <w:bCs/>
      <w:color w:val="4F81BD"/>
      <w:sz w:val="26"/>
      <w:szCs w:val="26"/>
    </w:rPr>
  </w:style>
  <w:style w:type="table" w:customStyle="1" w:styleId="1160">
    <w:name w:val="Сетка таблицы116"/>
    <w:basedOn w:val="a8"/>
    <w:next w:val="ae"/>
    <w:uiPriority w:val="59"/>
    <w:rsid w:val="00C36582"/>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a">
    <w:name w:val="Гиперссылка1"/>
    <w:unhideWhenUsed/>
    <w:qFormat/>
    <w:rsid w:val="00C36582"/>
    <w:rPr>
      <w:color w:val="0000FF"/>
      <w:u w:val="single"/>
    </w:rPr>
  </w:style>
  <w:style w:type="character" w:customStyle="1" w:styleId="218">
    <w:name w:val="Заголовок 2 Знак1"/>
    <w:qFormat/>
    <w:rsid w:val="00C36582"/>
    <w:rPr>
      <w:rFonts w:ascii="Calibri Light" w:eastAsia="Times New Roman" w:hAnsi="Calibri Light" w:cs="Times New Roman"/>
      <w:b/>
      <w:bCs/>
      <w:color w:val="5B9BD5"/>
      <w:sz w:val="26"/>
      <w:szCs w:val="26"/>
    </w:rPr>
  </w:style>
  <w:style w:type="character" w:customStyle="1" w:styleId="markedcontent">
    <w:name w:val="markedcontent"/>
    <w:qFormat/>
    <w:rsid w:val="00C36582"/>
  </w:style>
  <w:style w:type="character" w:styleId="affffff6">
    <w:name w:val="Intense Reference"/>
    <w:qFormat/>
    <w:rsid w:val="00C36582"/>
    <w:rPr>
      <w:b/>
      <w:bCs/>
      <w:smallCaps/>
      <w:color w:val="5B9BD5"/>
      <w:spacing w:val="5"/>
    </w:rPr>
  </w:style>
  <w:style w:type="character" w:customStyle="1" w:styleId="affffff7">
    <w:name w:val="Заголовок Знак"/>
    <w:qFormat/>
    <w:rsid w:val="00C36582"/>
    <w:rPr>
      <w:rFonts w:ascii="Calibri Light" w:eastAsia="Times New Roman" w:hAnsi="Calibri Light" w:cs="Times New Roman"/>
      <w:spacing w:val="-10"/>
      <w:kern w:val="28"/>
      <w:sz w:val="56"/>
      <w:szCs w:val="56"/>
      <w:lang w:val="en-US" w:eastAsia="en-US"/>
    </w:rPr>
  </w:style>
  <w:style w:type="paragraph" w:customStyle="1" w:styleId="body">
    <w:name w:val="body"/>
    <w:basedOn w:val="NoParagraphStyle"/>
    <w:qFormat/>
    <w:rsid w:val="00C36582"/>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C36582"/>
    <w:pPr>
      <w:ind w:left="227" w:hanging="142"/>
    </w:pPr>
  </w:style>
  <w:style w:type="paragraph" w:customStyle="1" w:styleId="body2mm">
    <w:name w:val="body 2 mm"/>
    <w:basedOn w:val="NoParagraphStyle"/>
    <w:qFormat/>
    <w:rsid w:val="00C36582"/>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C36582"/>
    <w:rPr>
      <w:b/>
      <w:bCs/>
    </w:rPr>
  </w:style>
  <w:style w:type="character" w:customStyle="1" w:styleId="Bolditalic">
    <w:name w:val="Bold_italic_"/>
    <w:qFormat/>
    <w:rsid w:val="00C36582"/>
    <w:rPr>
      <w:b/>
      <w:bCs/>
      <w:i/>
      <w:iCs/>
    </w:rPr>
  </w:style>
  <w:style w:type="character" w:customStyle="1" w:styleId="Italic0">
    <w:name w:val="Italic_"/>
    <w:qFormat/>
    <w:rsid w:val="00C36582"/>
    <w:rPr>
      <w:i/>
      <w:iCs/>
    </w:rPr>
  </w:style>
  <w:style w:type="character" w:customStyle="1" w:styleId="2ff5">
    <w:name w:val="Неразрешенное упоминание2"/>
    <w:unhideWhenUsed/>
    <w:qFormat/>
    <w:rsid w:val="00C36582"/>
    <w:rPr>
      <w:color w:val="605E5C"/>
      <w:shd w:val="clear" w:color="auto" w:fill="E1DFDD"/>
    </w:rPr>
  </w:style>
  <w:style w:type="paragraph" w:customStyle="1" w:styleId="BasicParagraph">
    <w:name w:val="[Basic Paragraph]"/>
    <w:basedOn w:val="NoParagraphStyle"/>
    <w:qFormat/>
    <w:rsid w:val="00C36582"/>
    <w:pPr>
      <w:jc w:val="both"/>
    </w:pPr>
    <w:rPr>
      <w:rFonts w:ascii="SchoolBookCSanPin-Regular" w:hAnsi="SchoolBookCSanPin-Regular" w:cs="SchoolBookCSanPin-Regular"/>
      <w:sz w:val="21"/>
      <w:szCs w:val="21"/>
      <w:lang w:val="ru-RU"/>
    </w:rPr>
  </w:style>
  <w:style w:type="paragraph" w:customStyle="1" w:styleId="1ffb">
    <w:name w:val="Заг 1 а (Заголовки)"/>
    <w:basedOn w:val="NoParagraphStyle"/>
    <w:qFormat/>
    <w:rsid w:val="00C36582"/>
    <w:pPr>
      <w:pBdr>
        <w:bottom w:val="single" w:sz="4" w:space="8" w:color="auto"/>
      </w:pBdr>
      <w:spacing w:after="340" w:line="240" w:lineRule="atLeast"/>
    </w:pPr>
    <w:rPr>
      <w:rFonts w:ascii="SchoolBookSanPin" w:hAnsi="SchoolBookSanPin" w:cs="SchoolBookSanPin"/>
      <w:b/>
      <w:bCs/>
      <w:caps/>
      <w:lang w:val="ru-RU"/>
    </w:rPr>
  </w:style>
  <w:style w:type="paragraph" w:customStyle="1" w:styleId="affffff8">
    <w:name w:val="Осн булит (Основной Текст)"/>
    <w:basedOn w:val="affffff"/>
    <w:qFormat/>
    <w:rsid w:val="00C36582"/>
    <w:pPr>
      <w:tabs>
        <w:tab w:val="left" w:pos="227"/>
      </w:tabs>
      <w:spacing w:line="240" w:lineRule="atLeast"/>
      <w:ind w:left="221" w:hanging="142"/>
    </w:pPr>
  </w:style>
  <w:style w:type="paragraph" w:customStyle="1" w:styleId="affffff9">
    <w:name w:val="Осн тире (Основной Текст)"/>
    <w:basedOn w:val="affffff0"/>
    <w:qFormat/>
    <w:rsid w:val="00C36582"/>
    <w:pPr>
      <w:ind w:left="283" w:hanging="283"/>
    </w:pPr>
    <w:rPr>
      <w:rFonts w:ascii="SchoolBookSanPin" w:hAnsi="SchoolBookSanPin" w:cs="SchoolBookSanPin"/>
    </w:rPr>
  </w:style>
  <w:style w:type="paragraph" w:customStyle="1" w:styleId="affffffa">
    <w:name w:val="Сноска (Доп. текст)"/>
    <w:basedOn w:val="NoParagraphStyle"/>
    <w:qFormat/>
    <w:rsid w:val="00C36582"/>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fffb">
    <w:name w:val="Булит КВ"/>
    <w:qFormat/>
    <w:rsid w:val="00C36582"/>
    <w:rPr>
      <w:rFonts w:ascii="Symbol1" w:hAnsi="Symbol1" w:cs="Symbol1"/>
      <w:sz w:val="14"/>
      <w:szCs w:val="14"/>
      <w:lang w:val="ru-RU"/>
    </w:rPr>
  </w:style>
  <w:style w:type="character" w:customStyle="1" w:styleId="Symbol">
    <w:name w:val="Symbol (Прочее)"/>
    <w:qFormat/>
    <w:rsid w:val="00C36582"/>
    <w:rPr>
      <w:rFonts w:ascii="Symbol (T1) Medium" w:hAnsi="Symbol (T1) Medium" w:cs="Symbol (T1) Medium"/>
    </w:rPr>
  </w:style>
  <w:style w:type="character" w:customStyle="1" w:styleId="Symbol2">
    <w:name w:val="Symbol_2 (Прочее)"/>
    <w:qFormat/>
    <w:rsid w:val="00C36582"/>
    <w:rPr>
      <w:rFonts w:ascii="SymbolMT" w:hAnsi="SymbolMT" w:cs="SymbolMT"/>
    </w:rPr>
  </w:style>
  <w:style w:type="paragraph" w:customStyle="1" w:styleId="h1">
    <w:name w:val="h1"/>
    <w:basedOn w:val="body"/>
    <w:qFormat/>
    <w:rsid w:val="00C36582"/>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list-dash">
    <w:name w:val="list-dash"/>
    <w:basedOn w:val="list-bullet"/>
    <w:qFormat/>
    <w:rsid w:val="00C36582"/>
    <w:pPr>
      <w:ind w:left="283" w:hanging="283"/>
    </w:pPr>
  </w:style>
  <w:style w:type="paragraph" w:customStyle="1" w:styleId="h5">
    <w:name w:val="h5"/>
    <w:basedOn w:val="NoParagraphStyle"/>
    <w:qFormat/>
    <w:rsid w:val="00C36582"/>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C36582"/>
    <w:pPr>
      <w:ind w:firstLine="227"/>
    </w:pPr>
    <w:rPr>
      <w:rFonts w:ascii="SchoolBookSanPin-BoldItalic" w:hAnsi="SchoolBookSanPin-BoldItalic" w:cs="SchoolBookSanPin-BoldItalic"/>
      <w:i/>
      <w:iCs/>
      <w:position w:val="0"/>
      <w:sz w:val="20"/>
      <w:szCs w:val="20"/>
    </w:rPr>
  </w:style>
  <w:style w:type="paragraph" w:customStyle="1" w:styleId="h3">
    <w:name w:val="h3"/>
    <w:basedOn w:val="2a"/>
    <w:qFormat/>
    <w:rsid w:val="00C36582"/>
    <w:pPr>
      <w:keepNext w:val="0"/>
      <w:keepLines w:val="0"/>
      <w:widowControl w:val="0"/>
      <w:tabs>
        <w:tab w:val="clear" w:pos="142"/>
      </w:tabs>
      <w:autoSpaceDE w:val="0"/>
      <w:autoSpaceDN w:val="0"/>
      <w:adjustRightInd w:val="0"/>
      <w:spacing w:before="283" w:after="113" w:line="240" w:lineRule="atLeast"/>
      <w:ind w:firstLine="0"/>
      <w:jc w:val="left"/>
      <w:textAlignment w:val="center"/>
      <w:outlineLvl w:val="9"/>
    </w:pPr>
    <w:rPr>
      <w:rFonts w:ascii="SchoolBookSanPin-Bold" w:hAnsi="SchoolBookSanPin-Bold" w:cs="SchoolBookSanPin-Bold"/>
      <w:bCs/>
      <w:color w:val="000000"/>
      <w:sz w:val="22"/>
      <w:szCs w:val="22"/>
      <w:lang w:eastAsia="ru-RU"/>
    </w:rPr>
  </w:style>
  <w:style w:type="paragraph" w:customStyle="1" w:styleId="list-num">
    <w:name w:val="list-num"/>
    <w:basedOn w:val="body"/>
    <w:qFormat/>
    <w:rsid w:val="00C36582"/>
    <w:pPr>
      <w:tabs>
        <w:tab w:val="left" w:pos="0"/>
        <w:tab w:val="left" w:pos="397"/>
      </w:tabs>
      <w:ind w:left="397" w:hanging="57"/>
    </w:pPr>
  </w:style>
  <w:style w:type="paragraph" w:customStyle="1" w:styleId="TOC-1">
    <w:name w:val="TOC-1"/>
    <w:basedOn w:val="body"/>
    <w:qFormat/>
    <w:rsid w:val="00C36582"/>
    <w:pPr>
      <w:tabs>
        <w:tab w:val="left" w:pos="6040"/>
        <w:tab w:val="right" w:pos="6350"/>
      </w:tabs>
      <w:suppressAutoHyphens/>
      <w:spacing w:before="120"/>
      <w:ind w:firstLine="0"/>
      <w:jc w:val="left"/>
    </w:pPr>
  </w:style>
  <w:style w:type="paragraph" w:customStyle="1" w:styleId="footnote0">
    <w:name w:val="footnote"/>
    <w:basedOn w:val="body"/>
    <w:qFormat/>
    <w:rsid w:val="00C36582"/>
    <w:pPr>
      <w:spacing w:line="200" w:lineRule="atLeast"/>
      <w:ind w:left="227" w:hanging="227"/>
    </w:pPr>
    <w:rPr>
      <w:sz w:val="18"/>
      <w:szCs w:val="18"/>
    </w:rPr>
  </w:style>
  <w:style w:type="paragraph" w:customStyle="1" w:styleId="table-body1mm">
    <w:name w:val="table-body_1mm"/>
    <w:basedOn w:val="body"/>
    <w:qFormat/>
    <w:rsid w:val="00C36582"/>
    <w:pPr>
      <w:spacing w:after="100" w:line="200" w:lineRule="atLeast"/>
      <w:ind w:firstLine="0"/>
      <w:jc w:val="left"/>
    </w:pPr>
    <w:rPr>
      <w:sz w:val="18"/>
      <w:szCs w:val="18"/>
    </w:rPr>
  </w:style>
  <w:style w:type="paragraph" w:customStyle="1" w:styleId="table-head">
    <w:name w:val="table-head"/>
    <w:basedOn w:val="table-body1mm"/>
    <w:qFormat/>
    <w:rsid w:val="00C36582"/>
    <w:pPr>
      <w:jc w:val="center"/>
    </w:pPr>
    <w:rPr>
      <w:rFonts w:ascii="SchoolBookSanPin-Bold" w:hAnsi="SchoolBookSanPin-Bold" w:cs="SchoolBookSanPin-Bold"/>
      <w:b/>
      <w:bCs/>
    </w:rPr>
  </w:style>
  <w:style w:type="paragraph" w:customStyle="1" w:styleId="table-body0mm">
    <w:name w:val="table-body_0mm"/>
    <w:basedOn w:val="body"/>
    <w:qFormat/>
    <w:rsid w:val="00C36582"/>
    <w:pPr>
      <w:spacing w:line="200" w:lineRule="atLeast"/>
      <w:ind w:firstLine="0"/>
      <w:jc w:val="left"/>
    </w:pPr>
    <w:rPr>
      <w:sz w:val="18"/>
      <w:szCs w:val="18"/>
    </w:rPr>
  </w:style>
  <w:style w:type="character" w:customStyle="1" w:styleId="BoldItalic0">
    <w:name w:val="Bold_Italic"/>
    <w:qFormat/>
    <w:rsid w:val="00C36582"/>
    <w:rPr>
      <w:b/>
      <w:bCs/>
      <w:i/>
      <w:iCs/>
    </w:rPr>
  </w:style>
  <w:style w:type="character" w:customStyle="1" w:styleId="Bold0">
    <w:name w:val="Bold"/>
    <w:qFormat/>
    <w:rsid w:val="00C36582"/>
    <w:rPr>
      <w:b/>
      <w:bCs/>
    </w:rPr>
  </w:style>
  <w:style w:type="character" w:customStyle="1" w:styleId="list-bullet1">
    <w:name w:val="list-bullet1"/>
    <w:qFormat/>
    <w:rsid w:val="00C36582"/>
    <w:rPr>
      <w:rFonts w:ascii="PiGraphA" w:hAnsi="PiGraphA" w:cs="PiGraphA"/>
      <w:position w:val="1"/>
      <w:sz w:val="14"/>
      <w:szCs w:val="14"/>
    </w:rPr>
  </w:style>
  <w:style w:type="character" w:customStyle="1" w:styleId="footnote-num">
    <w:name w:val="footnote-num"/>
    <w:qFormat/>
    <w:rsid w:val="00C36582"/>
    <w:rPr>
      <w:position w:val="4"/>
      <w:sz w:val="12"/>
      <w:szCs w:val="12"/>
    </w:rPr>
  </w:style>
  <w:style w:type="paragraph" w:customStyle="1" w:styleId="TOC-2">
    <w:name w:val="TOC-2"/>
    <w:basedOn w:val="TOC-1"/>
    <w:qFormat/>
    <w:rsid w:val="00C36582"/>
    <w:pPr>
      <w:widowControl/>
      <w:spacing w:before="0"/>
      <w:ind w:left="227"/>
    </w:pPr>
  </w:style>
  <w:style w:type="paragraph" w:customStyle="1" w:styleId="affffffc">
    <w:name w:val="Основной — (Основной Текст)"/>
    <w:basedOn w:val="NoParagraphStyle"/>
    <w:qFormat/>
    <w:rsid w:val="00C36582"/>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C36582"/>
    <w:pPr>
      <w:spacing w:before="120" w:after="57" w:line="260" w:lineRule="atLeast"/>
    </w:pPr>
    <w:rPr>
      <w:rFonts w:ascii="Times New Roman" w:hAnsi="Times New Roman" w:cs="Times New Roman"/>
    </w:rPr>
  </w:style>
  <w:style w:type="paragraph" w:customStyle="1" w:styleId="h2-first">
    <w:name w:val="h2-first"/>
    <w:basedOn w:val="2a"/>
    <w:qFormat/>
    <w:rsid w:val="00C36582"/>
    <w:pPr>
      <w:keepNext w:val="0"/>
      <w:keepLines w:val="0"/>
      <w:widowControl w:val="0"/>
      <w:tabs>
        <w:tab w:val="clear" w:pos="142"/>
      </w:tabs>
      <w:autoSpaceDE w:val="0"/>
      <w:autoSpaceDN w:val="0"/>
      <w:adjustRightInd w:val="0"/>
      <w:spacing w:after="113" w:line="260" w:lineRule="atLeast"/>
      <w:ind w:firstLine="0"/>
      <w:jc w:val="left"/>
      <w:textAlignment w:val="center"/>
      <w:outlineLvl w:val="9"/>
    </w:pPr>
    <w:rPr>
      <w:rFonts w:ascii="TimesNewRomanPSMT" w:hAnsi="TimesNewRomanPSMT" w:cs="TimesNewRomanPSMT"/>
      <w:b w:val="0"/>
      <w:caps/>
      <w:color w:val="000000"/>
      <w:sz w:val="22"/>
      <w:szCs w:val="22"/>
      <w:lang w:eastAsia="ru-RU"/>
    </w:rPr>
  </w:style>
  <w:style w:type="paragraph" w:customStyle="1" w:styleId="snoska">
    <w:name w:val="snoska"/>
    <w:basedOn w:val="NoParagraphStyle"/>
    <w:qFormat/>
    <w:rsid w:val="00C36582"/>
    <w:pPr>
      <w:spacing w:before="10" w:line="200" w:lineRule="atLeast"/>
      <w:jc w:val="both"/>
    </w:pPr>
    <w:rPr>
      <w:rFonts w:ascii="TimesNewRomanPSMT" w:hAnsi="TimesNewRomanPSMT" w:cs="TimesNewRomanPSMT"/>
      <w:sz w:val="18"/>
      <w:szCs w:val="18"/>
      <w:lang w:val="ru-RU"/>
    </w:rPr>
  </w:style>
  <w:style w:type="paragraph" w:customStyle="1" w:styleId="affffffd">
    <w:name w:val="Таблица по Центру (Таблицы)"/>
    <w:basedOn w:val="affffff1"/>
    <w:qFormat/>
    <w:rsid w:val="00C36582"/>
  </w:style>
  <w:style w:type="paragraph" w:customStyle="1" w:styleId="table-list-bullet">
    <w:name w:val="table-list-bullet"/>
    <w:basedOn w:val="table-body1mm"/>
    <w:qFormat/>
    <w:rsid w:val="00C36582"/>
    <w:pPr>
      <w:spacing w:after="0"/>
    </w:pPr>
    <w:rPr>
      <w:rFonts w:ascii="TimesNewRomanPSMT" w:hAnsi="TimesNewRomanPSMT" w:cs="TimesNewRomanPSMT"/>
    </w:rPr>
  </w:style>
  <w:style w:type="paragraph" w:customStyle="1" w:styleId="table-list-bullet0">
    <w:name w:val="table-list-bullet_0"/>
    <w:basedOn w:val="table-body1mm"/>
    <w:qFormat/>
    <w:rsid w:val="00C36582"/>
    <w:pPr>
      <w:spacing w:after="0"/>
      <w:ind w:left="142"/>
    </w:pPr>
    <w:rPr>
      <w:rFonts w:ascii="TimesNewRomanPSMT" w:hAnsi="TimesNewRomanPSMT" w:cs="TimesNewRomanPSMT"/>
    </w:rPr>
  </w:style>
  <w:style w:type="character" w:customStyle="1" w:styleId="affffffe">
    <w:name w:val="Верх. Индекс (Индексы)"/>
    <w:qFormat/>
    <w:rsid w:val="00C36582"/>
    <w:rPr>
      <w:position w:val="17"/>
      <w:sz w:val="13"/>
      <w:szCs w:val="13"/>
    </w:rPr>
  </w:style>
  <w:style w:type="character" w:customStyle="1" w:styleId="afffffff">
    <w:name w:val="Полужирный Курсив (Выделения)"/>
    <w:qFormat/>
    <w:rsid w:val="00C36582"/>
    <w:rPr>
      <w:b/>
      <w:bCs/>
      <w:i/>
      <w:iCs/>
    </w:rPr>
  </w:style>
  <w:style w:type="character" w:customStyle="1" w:styleId="Italic1">
    <w:name w:val="Italic"/>
    <w:qFormat/>
    <w:rsid w:val="00C36582"/>
    <w:rPr>
      <w:i/>
      <w:iCs/>
    </w:rPr>
  </w:style>
  <w:style w:type="character" w:customStyle="1" w:styleId="list-bullettabl">
    <w:name w:val="list-bullet tabl"/>
    <w:qFormat/>
    <w:rsid w:val="00C36582"/>
    <w:rPr>
      <w:rFonts w:ascii="PiGraphA" w:hAnsi="PiGraphA" w:cs="PiGraphA"/>
      <w:position w:val="1"/>
      <w:sz w:val="10"/>
      <w:szCs w:val="10"/>
    </w:rPr>
  </w:style>
  <w:style w:type="character" w:customStyle="1" w:styleId="afffffff0">
    <w:name w:val="Подчерк. (Подчеркивания)"/>
    <w:qFormat/>
    <w:rsid w:val="00C36582"/>
    <w:rPr>
      <w:u w:val="thick" w:color="000000"/>
    </w:rPr>
  </w:style>
  <w:style w:type="numbering" w:customStyle="1" w:styleId="1141">
    <w:name w:val="Нет списка114"/>
    <w:next w:val="a9"/>
    <w:uiPriority w:val="99"/>
    <w:semiHidden/>
    <w:unhideWhenUsed/>
    <w:rsid w:val="00C36582"/>
  </w:style>
  <w:style w:type="paragraph" w:customStyle="1" w:styleId="h4">
    <w:name w:val="h4"/>
    <w:basedOn w:val="body"/>
    <w:qFormat/>
    <w:rsid w:val="00C36582"/>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C36582"/>
    <w:rPr>
      <w:vertAlign w:val="superscript"/>
    </w:rPr>
  </w:style>
  <w:style w:type="character" w:customStyle="1" w:styleId="Lines">
    <w:name w:val="Lines"/>
    <w:qFormat/>
    <w:rsid w:val="00C36582"/>
    <w:rPr>
      <w:u w:val="thick" w:color="000000"/>
    </w:rPr>
  </w:style>
  <w:style w:type="character" w:customStyle="1" w:styleId="Track">
    <w:name w:val="Track"/>
    <w:qFormat/>
    <w:rsid w:val="00C36582"/>
  </w:style>
  <w:style w:type="character" w:customStyle="1" w:styleId="Sub">
    <w:name w:val="Sub"/>
    <w:qFormat/>
    <w:rsid w:val="00C36582"/>
    <w:rPr>
      <w:vertAlign w:val="subscript"/>
    </w:rPr>
  </w:style>
  <w:style w:type="paragraph" w:customStyle="1" w:styleId="list-bullet2">
    <w:name w:val="list-bullet 2"/>
    <w:basedOn w:val="body"/>
    <w:qFormat/>
    <w:rsid w:val="00C36582"/>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C36582"/>
    <w:rPr>
      <w:rFonts w:ascii="PiGraphA" w:hAnsi="PiGraphA"/>
      <w:position w:val="1"/>
      <w:sz w:val="16"/>
    </w:rPr>
  </w:style>
  <w:style w:type="paragraph" w:customStyle="1" w:styleId="h4first">
    <w:name w:val="h4_first"/>
    <w:basedOn w:val="NoParagraphStyle"/>
    <w:qFormat/>
    <w:rsid w:val="00C36582"/>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C36582"/>
    <w:pPr>
      <w:spacing w:after="100" w:line="200" w:lineRule="atLeast"/>
      <w:jc w:val="center"/>
    </w:pPr>
    <w:rPr>
      <w:rFonts w:ascii="SchoolBookSanPin-Regular" w:hAnsi="SchoolBookSanPin-Regular" w:cs="SchoolBookSanPin-Regular"/>
      <w:sz w:val="18"/>
      <w:szCs w:val="18"/>
      <w:lang w:val="ru-RU"/>
    </w:rPr>
  </w:style>
  <w:style w:type="paragraph" w:customStyle="1" w:styleId="1ffc">
    <w:name w:val="Заг1а (Заголовки)"/>
    <w:basedOn w:val="1ff8"/>
    <w:qFormat/>
    <w:rsid w:val="00C36582"/>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f7">
    <w:name w:val="Заг 4 (Заголовки)"/>
    <w:basedOn w:val="NoParagraphStyle"/>
    <w:qFormat/>
    <w:rsid w:val="00C36582"/>
    <w:pPr>
      <w:spacing w:before="283" w:after="113" w:line="237" w:lineRule="atLeast"/>
    </w:pPr>
    <w:rPr>
      <w:rFonts w:ascii="OfficinaSansMediumITC-Regular" w:hAnsi="OfficinaSansMediumITC-Regular" w:cs="OfficinaSansMediumITC-Regular"/>
      <w:sz w:val="20"/>
      <w:szCs w:val="20"/>
      <w:lang w:val="ru-RU"/>
    </w:rPr>
  </w:style>
  <w:style w:type="paragraph" w:customStyle="1" w:styleId="5f4">
    <w:name w:val="Заг 5 (Основной Текст)"/>
    <w:basedOn w:val="affffff"/>
    <w:qFormat/>
    <w:rsid w:val="00C36582"/>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C36582"/>
    <w:pPr>
      <w:spacing w:after="100" w:line="200" w:lineRule="atLeast"/>
      <w:ind w:firstLine="0"/>
      <w:jc w:val="left"/>
    </w:pPr>
    <w:rPr>
      <w:sz w:val="18"/>
      <w:szCs w:val="18"/>
    </w:rPr>
  </w:style>
  <w:style w:type="paragraph" w:customStyle="1" w:styleId="tabl-text">
    <w:name w:val="tabl-text (Основной Текст)"/>
    <w:basedOn w:val="affffff"/>
    <w:qFormat/>
    <w:rsid w:val="00C36582"/>
    <w:pPr>
      <w:spacing w:line="200" w:lineRule="atLeast"/>
      <w:ind w:firstLine="227"/>
    </w:pPr>
    <w:rPr>
      <w:sz w:val="18"/>
      <w:szCs w:val="18"/>
    </w:rPr>
  </w:style>
  <w:style w:type="character" w:customStyle="1" w:styleId="bold1">
    <w:name w:val="bold"/>
    <w:qFormat/>
    <w:rsid w:val="00C36582"/>
    <w:rPr>
      <w:b/>
      <w:bCs/>
    </w:rPr>
  </w:style>
  <w:style w:type="character" w:customStyle="1" w:styleId="bold-italic">
    <w:name w:val="bold-italic"/>
    <w:qFormat/>
    <w:rsid w:val="00C36582"/>
    <w:rPr>
      <w:b/>
      <w:bCs/>
      <w:i/>
      <w:iCs/>
    </w:rPr>
  </w:style>
  <w:style w:type="character" w:customStyle="1" w:styleId="list-bullettabl1">
    <w:name w:val="list-bullet tabl1"/>
    <w:qFormat/>
    <w:rsid w:val="00C36582"/>
    <w:rPr>
      <w:rFonts w:ascii="PiGraphA" w:hAnsi="PiGraphA" w:cs="PiGraphA"/>
      <w:sz w:val="14"/>
      <w:szCs w:val="14"/>
    </w:rPr>
  </w:style>
  <w:style w:type="paragraph" w:customStyle="1" w:styleId="5f5">
    <w:name w:val="Заг 5 (Заголовки)"/>
    <w:basedOn w:val="affffff"/>
    <w:qFormat/>
    <w:rsid w:val="00C36582"/>
    <w:pPr>
      <w:spacing w:before="85" w:after="57" w:line="242" w:lineRule="atLeast"/>
      <w:ind w:firstLine="227"/>
    </w:pPr>
    <w:rPr>
      <w:rFonts w:ascii="SchoolBookSanPin-BoldItalic" w:hAnsi="SchoolBookSanPin-BoldItalic" w:cs="SchoolBookSanPin-BoldItalic"/>
      <w:b/>
      <w:bCs/>
      <w:i/>
      <w:iCs/>
    </w:rPr>
  </w:style>
  <w:style w:type="paragraph" w:customStyle="1" w:styleId="afffffff1">
    <w:name w:val="Табл булит (Таблицы)"/>
    <w:basedOn w:val="affffff8"/>
    <w:qFormat/>
    <w:rsid w:val="00C36582"/>
    <w:pPr>
      <w:spacing w:line="200" w:lineRule="atLeast"/>
      <w:ind w:left="142"/>
    </w:pPr>
    <w:rPr>
      <w:sz w:val="18"/>
      <w:szCs w:val="18"/>
    </w:rPr>
  </w:style>
  <w:style w:type="paragraph" w:customStyle="1" w:styleId="afffffff2">
    <w:name w:val="Текст булит (Основной Текст)"/>
    <w:basedOn w:val="NoParagraphStyle"/>
    <w:qFormat/>
    <w:rsid w:val="00C36582"/>
    <w:pPr>
      <w:spacing w:line="238" w:lineRule="atLeast"/>
      <w:ind w:left="283" w:hanging="170"/>
      <w:jc w:val="both"/>
    </w:pPr>
    <w:rPr>
      <w:rFonts w:ascii="SchoolBookSanPin" w:hAnsi="SchoolBookSanPin" w:cs="SchoolBookSanPin"/>
      <w:sz w:val="20"/>
      <w:szCs w:val="20"/>
      <w:lang w:val="ru-RU"/>
    </w:rPr>
  </w:style>
  <w:style w:type="paragraph" w:styleId="2ff6">
    <w:name w:val="List 2"/>
    <w:basedOn w:val="affffff"/>
    <w:rsid w:val="00C36582"/>
    <w:pPr>
      <w:tabs>
        <w:tab w:val="left" w:pos="227"/>
      </w:tabs>
      <w:spacing w:line="238" w:lineRule="atLeast"/>
      <w:ind w:left="227" w:hanging="227"/>
    </w:pPr>
  </w:style>
  <w:style w:type="character" w:customStyle="1" w:styleId="afffffff3">
    <w:name w:val="Булит"/>
    <w:qFormat/>
    <w:rsid w:val="00C36582"/>
    <w:rPr>
      <w:rFonts w:ascii="PiGraphA" w:hAnsi="PiGraphA" w:cs="PiGraphA"/>
      <w:position w:val="2"/>
      <w:sz w:val="14"/>
      <w:szCs w:val="14"/>
    </w:rPr>
  </w:style>
  <w:style w:type="paragraph" w:customStyle="1" w:styleId="bodyBefore2">
    <w:name w:val="body_Before_2"/>
    <w:basedOn w:val="NoParagraphStyle"/>
    <w:qFormat/>
    <w:rsid w:val="00C36582"/>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C36582"/>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C36582"/>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C36582"/>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C36582"/>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C36582"/>
    <w:rPr>
      <w:rFonts w:ascii="SymbolMT" w:hAnsi="SymbolMT"/>
    </w:rPr>
  </w:style>
  <w:style w:type="paragraph" w:customStyle="1" w:styleId="Zag1up">
    <w:name w:val="Zag_1_up"/>
    <w:basedOn w:val="NoParagraphStyle"/>
    <w:qFormat/>
    <w:rsid w:val="00C36582"/>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C36582"/>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C36582"/>
    <w:pPr>
      <w:ind w:left="227" w:hanging="142"/>
    </w:pPr>
    <w:rPr>
      <w:rFonts w:ascii="SchoolBookSanPin-Regular" w:hAnsi="SchoolBookSanPin-Regular" w:cs="SchoolBookSanPin-Regular"/>
    </w:rPr>
  </w:style>
  <w:style w:type="paragraph" w:customStyle="1" w:styleId="Zag3">
    <w:name w:val="Zag_3"/>
    <w:basedOn w:val="Zag2"/>
    <w:qFormat/>
    <w:rsid w:val="00C36582"/>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C36582"/>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C36582"/>
    <w:pPr>
      <w:ind w:left="227" w:hanging="227"/>
    </w:pPr>
  </w:style>
  <w:style w:type="paragraph" w:customStyle="1" w:styleId="Zag4">
    <w:name w:val="Zag_4"/>
    <w:basedOn w:val="Zag3"/>
    <w:qFormat/>
    <w:rsid w:val="00C36582"/>
    <w:rPr>
      <w:sz w:val="20"/>
      <w:szCs w:val="20"/>
    </w:rPr>
  </w:style>
  <w:style w:type="paragraph" w:customStyle="1" w:styleId="tblleft">
    <w:name w:val="tbl_left"/>
    <w:basedOn w:val="Body0"/>
    <w:qFormat/>
    <w:rsid w:val="00C36582"/>
    <w:pPr>
      <w:spacing w:line="200" w:lineRule="atLeast"/>
      <w:ind w:firstLine="0"/>
      <w:jc w:val="left"/>
    </w:pPr>
    <w:rPr>
      <w:sz w:val="18"/>
      <w:szCs w:val="18"/>
    </w:rPr>
  </w:style>
  <w:style w:type="paragraph" w:customStyle="1" w:styleId="tblz">
    <w:name w:val="tbl_z"/>
    <w:basedOn w:val="tblleft"/>
    <w:qFormat/>
    <w:rsid w:val="00C36582"/>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C36582"/>
    <w:rPr>
      <w:rFonts w:ascii="SimSun" w:eastAsia="SimSun"/>
    </w:rPr>
  </w:style>
  <w:style w:type="character" w:customStyle="1" w:styleId="Kati">
    <w:name w:val="Kati"/>
    <w:qFormat/>
    <w:rsid w:val="00C36582"/>
    <w:rPr>
      <w:rFonts w:ascii="KaiTi" w:eastAsia="KaiTi"/>
      <w:color w:val="000000"/>
    </w:rPr>
  </w:style>
  <w:style w:type="paragraph" w:customStyle="1" w:styleId="h4-first">
    <w:name w:val="h4-first"/>
    <w:basedOn w:val="h4"/>
    <w:qFormat/>
    <w:rsid w:val="00C36582"/>
    <w:pPr>
      <w:tabs>
        <w:tab w:val="clear" w:pos="510"/>
      </w:tabs>
      <w:spacing w:before="120" w:after="0"/>
    </w:pPr>
    <w:rPr>
      <w:sz w:val="20"/>
      <w:szCs w:val="20"/>
    </w:rPr>
  </w:style>
  <w:style w:type="character" w:customStyle="1" w:styleId="Kit">
    <w:name w:val="Kit"/>
    <w:qFormat/>
    <w:rsid w:val="00C36582"/>
    <w:rPr>
      <w:rFonts w:ascii="KaiTi" w:eastAsia="KaiTi"/>
    </w:rPr>
  </w:style>
  <w:style w:type="paragraph" w:customStyle="1" w:styleId="1ffd">
    <w:name w:val="Обычный (веб)1"/>
    <w:basedOn w:val="a6"/>
    <w:unhideWhenUsed/>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TOC-3">
    <w:name w:val="TOC-3"/>
    <w:basedOn w:val="TOC-1"/>
    <w:qFormat/>
    <w:rsid w:val="00C36582"/>
    <w:pPr>
      <w:tabs>
        <w:tab w:val="clear" w:pos="6040"/>
        <w:tab w:val="left" w:pos="5953"/>
      </w:tabs>
      <w:spacing w:before="0"/>
      <w:ind w:left="454"/>
    </w:pPr>
  </w:style>
  <w:style w:type="paragraph" w:customStyle="1" w:styleId="list-num1">
    <w:name w:val="list-num_1"/>
    <w:basedOn w:val="body"/>
    <w:qFormat/>
    <w:rsid w:val="00C36582"/>
    <w:pPr>
      <w:tabs>
        <w:tab w:val="left" w:pos="0"/>
        <w:tab w:val="left" w:pos="397"/>
      </w:tabs>
      <w:ind w:left="397" w:hanging="57"/>
    </w:pPr>
  </w:style>
  <w:style w:type="paragraph" w:customStyle="1" w:styleId="tableTitle">
    <w:name w:val="table_Title"/>
    <w:basedOn w:val="NoParagraphStyle"/>
    <w:qFormat/>
    <w:rsid w:val="00C36582"/>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C36582"/>
  </w:style>
  <w:style w:type="character" w:customStyle="1" w:styleId="PodcherkNizhe">
    <w:name w:val="Podcherk_Nizhe"/>
    <w:qFormat/>
    <w:rsid w:val="00C36582"/>
    <w:rPr>
      <w:u w:val="thick" w:color="000000"/>
    </w:rPr>
  </w:style>
  <w:style w:type="numbering" w:customStyle="1" w:styleId="261">
    <w:name w:val="Нет списка26"/>
    <w:next w:val="a9"/>
    <w:uiPriority w:val="99"/>
    <w:semiHidden/>
    <w:unhideWhenUsed/>
    <w:rsid w:val="00C36582"/>
  </w:style>
  <w:style w:type="table" w:customStyle="1" w:styleId="2160">
    <w:name w:val="Сетка таблицы216"/>
    <w:basedOn w:val="a8"/>
    <w:next w:val="ae"/>
    <w:uiPriority w:val="59"/>
    <w:rsid w:val="00C36582"/>
    <w:pPr>
      <w:spacing w:line="240" w:lineRule="auto"/>
      <w:ind w:firstLine="0"/>
      <w:jc w:val="left"/>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
    <w:name w:val="Заголовок 11"/>
    <w:basedOn w:val="a6"/>
    <w:qFormat/>
    <w:rsid w:val="00C36582"/>
    <w:pPr>
      <w:widowControl w:val="0"/>
      <w:autoSpaceDE w:val="0"/>
      <w:autoSpaceDN w:val="0"/>
      <w:spacing w:line="240" w:lineRule="auto"/>
      <w:ind w:left="101" w:firstLine="0"/>
      <w:jc w:val="left"/>
      <w:outlineLvl w:val="1"/>
    </w:pPr>
    <w:rPr>
      <w:rFonts w:ascii="Century Gothic" w:eastAsia="Century Gothic" w:hAnsi="Century Gothic" w:cs="Century Gothic"/>
      <w:b/>
      <w:bCs/>
      <w:sz w:val="24"/>
      <w:szCs w:val="24"/>
    </w:rPr>
  </w:style>
  <w:style w:type="paragraph" w:customStyle="1" w:styleId="314">
    <w:name w:val="Заголовок 31"/>
    <w:basedOn w:val="a6"/>
    <w:qFormat/>
    <w:rsid w:val="00C36582"/>
    <w:pPr>
      <w:widowControl w:val="0"/>
      <w:autoSpaceDE w:val="0"/>
      <w:autoSpaceDN w:val="0"/>
      <w:spacing w:line="240" w:lineRule="auto"/>
      <w:ind w:left="100" w:firstLine="0"/>
      <w:jc w:val="left"/>
      <w:outlineLvl w:val="3"/>
    </w:pPr>
    <w:rPr>
      <w:rFonts w:ascii="Century Gothic" w:eastAsia="Century Gothic" w:hAnsi="Century Gothic" w:cs="Century Gothic"/>
      <w:b/>
      <w:bCs/>
    </w:rPr>
  </w:style>
  <w:style w:type="numbering" w:customStyle="1" w:styleId="351">
    <w:name w:val="Нет списка35"/>
    <w:next w:val="a9"/>
    <w:uiPriority w:val="99"/>
    <w:semiHidden/>
    <w:unhideWhenUsed/>
    <w:rsid w:val="00C36582"/>
  </w:style>
  <w:style w:type="numbering" w:customStyle="1" w:styleId="451">
    <w:name w:val="Нет списка45"/>
    <w:next w:val="a9"/>
    <w:uiPriority w:val="99"/>
    <w:semiHidden/>
    <w:unhideWhenUsed/>
    <w:rsid w:val="00C36582"/>
  </w:style>
  <w:style w:type="numbering" w:customStyle="1" w:styleId="540">
    <w:name w:val="Нет списка54"/>
    <w:next w:val="a9"/>
    <w:uiPriority w:val="99"/>
    <w:semiHidden/>
    <w:unhideWhenUsed/>
    <w:rsid w:val="00C36582"/>
  </w:style>
  <w:style w:type="numbering" w:customStyle="1" w:styleId="641">
    <w:name w:val="Нет списка64"/>
    <w:next w:val="a9"/>
    <w:uiPriority w:val="99"/>
    <w:semiHidden/>
    <w:unhideWhenUsed/>
    <w:rsid w:val="00C36582"/>
  </w:style>
  <w:style w:type="numbering" w:customStyle="1" w:styleId="731">
    <w:name w:val="Нет списка73"/>
    <w:next w:val="a9"/>
    <w:uiPriority w:val="99"/>
    <w:semiHidden/>
    <w:unhideWhenUsed/>
    <w:rsid w:val="00C36582"/>
  </w:style>
  <w:style w:type="numbering" w:customStyle="1" w:styleId="821">
    <w:name w:val="Нет списка82"/>
    <w:next w:val="a9"/>
    <w:uiPriority w:val="99"/>
    <w:semiHidden/>
    <w:unhideWhenUsed/>
    <w:rsid w:val="00C36582"/>
  </w:style>
  <w:style w:type="numbering" w:customStyle="1" w:styleId="920">
    <w:name w:val="Нет списка92"/>
    <w:next w:val="a9"/>
    <w:uiPriority w:val="99"/>
    <w:semiHidden/>
    <w:unhideWhenUsed/>
    <w:rsid w:val="00C36582"/>
  </w:style>
  <w:style w:type="numbering" w:customStyle="1" w:styleId="1020">
    <w:name w:val="Нет списка102"/>
    <w:next w:val="a9"/>
    <w:uiPriority w:val="99"/>
    <w:semiHidden/>
    <w:unhideWhenUsed/>
    <w:rsid w:val="00C36582"/>
  </w:style>
  <w:style w:type="character" w:customStyle="1" w:styleId="y2iqfc">
    <w:name w:val="y2iqfc"/>
    <w:qFormat/>
    <w:rsid w:val="00C36582"/>
  </w:style>
  <w:style w:type="numbering" w:customStyle="1" w:styleId="1151">
    <w:name w:val="Нет списка115"/>
    <w:next w:val="a9"/>
    <w:uiPriority w:val="99"/>
    <w:semiHidden/>
    <w:unhideWhenUsed/>
    <w:rsid w:val="00C36582"/>
  </w:style>
  <w:style w:type="character" w:customStyle="1" w:styleId="notranslate">
    <w:name w:val="notranslate"/>
    <w:qFormat/>
    <w:rsid w:val="00C36582"/>
  </w:style>
  <w:style w:type="numbering" w:customStyle="1" w:styleId="1231">
    <w:name w:val="Нет списка123"/>
    <w:next w:val="a9"/>
    <w:uiPriority w:val="99"/>
    <w:semiHidden/>
    <w:unhideWhenUsed/>
    <w:rsid w:val="00C36582"/>
  </w:style>
  <w:style w:type="character" w:customStyle="1" w:styleId="extended-textshort">
    <w:name w:val="extended-text__short"/>
    <w:qFormat/>
    <w:rsid w:val="00C36582"/>
  </w:style>
  <w:style w:type="paragraph" w:customStyle="1" w:styleId="western">
    <w:name w:val="western"/>
    <w:basedOn w:val="a6"/>
    <w:qFormat/>
    <w:rsid w:val="00C365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xtendedtext-full">
    <w:name w:val="extendedtext-full"/>
    <w:qFormat/>
    <w:rsid w:val="00C36582"/>
  </w:style>
  <w:style w:type="paragraph" w:customStyle="1" w:styleId="Pa13">
    <w:name w:val="Pa13"/>
    <w:basedOn w:val="Default"/>
    <w:next w:val="Default"/>
    <w:qFormat/>
    <w:rsid w:val="00C36582"/>
    <w:pPr>
      <w:spacing w:line="205" w:lineRule="atLeast"/>
      <w:ind w:left="0" w:right="0" w:firstLine="0"/>
      <w:jc w:val="left"/>
    </w:pPr>
    <w:rPr>
      <w:rFonts w:ascii="Petersburg" w:hAnsi="Petersburg" w:cs="Times New Roman"/>
      <w:color w:val="auto"/>
    </w:rPr>
  </w:style>
  <w:style w:type="character" w:customStyle="1" w:styleId="organictextcontentspan">
    <w:name w:val="organictextcontentspan"/>
    <w:qFormat/>
    <w:rsid w:val="00C36582"/>
  </w:style>
  <w:style w:type="paragraph" w:customStyle="1" w:styleId="Pa21">
    <w:name w:val="Pa21"/>
    <w:basedOn w:val="Default"/>
    <w:next w:val="Default"/>
    <w:qFormat/>
    <w:rsid w:val="00C36582"/>
    <w:pPr>
      <w:spacing w:line="215" w:lineRule="atLeast"/>
      <w:ind w:left="0" w:right="0" w:firstLine="0"/>
      <w:jc w:val="left"/>
    </w:pPr>
    <w:rPr>
      <w:rFonts w:ascii="Times New Roman Udm" w:hAnsi="Times New Roman Udm" w:cs="Times New Roman"/>
      <w:color w:val="auto"/>
    </w:rPr>
  </w:style>
  <w:style w:type="character" w:customStyle="1" w:styleId="FontStyle94">
    <w:name w:val="Font Style94"/>
    <w:qFormat/>
    <w:rsid w:val="00C36582"/>
    <w:rPr>
      <w:rFonts w:ascii="Microsoft Sans Serif" w:hAnsi="Microsoft Sans Serif" w:cs="Microsoft Sans Serif"/>
      <w:b/>
      <w:bCs/>
      <w:sz w:val="14"/>
      <w:szCs w:val="14"/>
    </w:rPr>
  </w:style>
  <w:style w:type="character" w:customStyle="1" w:styleId="104">
    <w:name w:val="Основной текст + 10"/>
    <w:aliases w:val="5 pt21"/>
    <w:qFormat/>
    <w:rsid w:val="00C36582"/>
    <w:rPr>
      <w:rFonts w:ascii="Times New Roman" w:hAnsi="Times New Roman" w:cs="Times New Roman"/>
      <w:color w:val="000000"/>
      <w:spacing w:val="0"/>
      <w:w w:val="100"/>
      <w:position w:val="0"/>
      <w:sz w:val="21"/>
      <w:szCs w:val="21"/>
      <w:shd w:val="clear" w:color="auto" w:fill="FFFFFF"/>
      <w:lang w:val="ru-RU" w:eastAsia="ru-RU"/>
    </w:rPr>
  </w:style>
  <w:style w:type="numbering" w:customStyle="1" w:styleId="1321">
    <w:name w:val="Нет списка132"/>
    <w:next w:val="a9"/>
    <w:uiPriority w:val="99"/>
    <w:semiHidden/>
    <w:unhideWhenUsed/>
    <w:rsid w:val="00C36582"/>
  </w:style>
  <w:style w:type="numbering" w:customStyle="1" w:styleId="WWNum12">
    <w:name w:val="WWNum12"/>
    <w:basedOn w:val="a9"/>
    <w:rsid w:val="00C36582"/>
    <w:pPr>
      <w:numPr>
        <w:numId w:val="177"/>
      </w:numPr>
    </w:pPr>
  </w:style>
  <w:style w:type="numbering" w:customStyle="1" w:styleId="WWNum31">
    <w:name w:val="WWNum31"/>
    <w:basedOn w:val="a9"/>
    <w:rsid w:val="00C36582"/>
    <w:pPr>
      <w:numPr>
        <w:numId w:val="178"/>
      </w:numPr>
    </w:pPr>
  </w:style>
  <w:style w:type="numbering" w:customStyle="1" w:styleId="WWNum5">
    <w:name w:val="WWNum5"/>
    <w:basedOn w:val="a9"/>
    <w:rsid w:val="00C36582"/>
    <w:pPr>
      <w:numPr>
        <w:numId w:val="179"/>
      </w:numPr>
    </w:pPr>
  </w:style>
  <w:style w:type="numbering" w:customStyle="1" w:styleId="WWNum61">
    <w:name w:val="WWNum61"/>
    <w:basedOn w:val="a9"/>
    <w:rsid w:val="00C36582"/>
    <w:pPr>
      <w:numPr>
        <w:numId w:val="180"/>
      </w:numPr>
    </w:pPr>
  </w:style>
  <w:style w:type="numbering" w:customStyle="1" w:styleId="WWNum8">
    <w:name w:val="WWNum8"/>
    <w:basedOn w:val="a9"/>
    <w:rsid w:val="00C36582"/>
    <w:pPr>
      <w:numPr>
        <w:numId w:val="181"/>
      </w:numPr>
    </w:pPr>
  </w:style>
  <w:style w:type="numbering" w:customStyle="1" w:styleId="WWNum9">
    <w:name w:val="WWNum9"/>
    <w:basedOn w:val="a9"/>
    <w:rsid w:val="00C36582"/>
    <w:pPr>
      <w:numPr>
        <w:numId w:val="182"/>
      </w:numPr>
    </w:pPr>
  </w:style>
  <w:style w:type="numbering" w:customStyle="1" w:styleId="WWNum10">
    <w:name w:val="WWNum10"/>
    <w:basedOn w:val="a9"/>
    <w:rsid w:val="00C36582"/>
    <w:pPr>
      <w:numPr>
        <w:numId w:val="183"/>
      </w:numPr>
    </w:pPr>
  </w:style>
  <w:style w:type="numbering" w:customStyle="1" w:styleId="WWNum11">
    <w:name w:val="WWNum11"/>
    <w:basedOn w:val="a9"/>
    <w:rsid w:val="00C36582"/>
    <w:pPr>
      <w:numPr>
        <w:numId w:val="184"/>
      </w:numPr>
    </w:pPr>
  </w:style>
  <w:style w:type="numbering" w:customStyle="1" w:styleId="WWNum16">
    <w:name w:val="WWNum16"/>
    <w:basedOn w:val="a9"/>
    <w:rsid w:val="00C36582"/>
    <w:pPr>
      <w:numPr>
        <w:numId w:val="185"/>
      </w:numPr>
    </w:pPr>
  </w:style>
  <w:style w:type="numbering" w:customStyle="1" w:styleId="1420">
    <w:name w:val="Нет списка142"/>
    <w:next w:val="a9"/>
    <w:uiPriority w:val="99"/>
    <w:semiHidden/>
    <w:unhideWhenUsed/>
    <w:rsid w:val="00C36582"/>
  </w:style>
  <w:style w:type="paragraph" w:customStyle="1" w:styleId="p">
    <w:name w:val="p"/>
    <w:basedOn w:val="a6"/>
    <w:qFormat/>
    <w:rsid w:val="00C36582"/>
    <w:pPr>
      <w:spacing w:before="48" w:after="48" w:line="240" w:lineRule="auto"/>
      <w:ind w:firstLine="480"/>
    </w:pPr>
    <w:rPr>
      <w:rFonts w:ascii="Times New Roman" w:eastAsia="Times New Roman" w:hAnsi="Times New Roman" w:cs="Times New Roman"/>
      <w:sz w:val="24"/>
      <w:szCs w:val="24"/>
      <w:lang w:eastAsia="ru-RU"/>
    </w:rPr>
  </w:style>
  <w:style w:type="paragraph" w:customStyle="1" w:styleId="centr">
    <w:name w:val="centr"/>
    <w:basedOn w:val="a6"/>
    <w:qFormat/>
    <w:rsid w:val="00C36582"/>
    <w:pPr>
      <w:spacing w:before="48" w:after="48" w:line="240" w:lineRule="auto"/>
      <w:ind w:firstLine="0"/>
      <w:jc w:val="center"/>
    </w:pPr>
    <w:rPr>
      <w:rFonts w:ascii="Times New Roman" w:eastAsia="Times New Roman" w:hAnsi="Times New Roman" w:cs="Times New Roman"/>
      <w:sz w:val="19"/>
      <w:szCs w:val="19"/>
      <w:lang w:eastAsia="ru-RU"/>
    </w:rPr>
  </w:style>
  <w:style w:type="paragraph" w:customStyle="1" w:styleId="gost">
    <w:name w:val="gost"/>
    <w:basedOn w:val="a6"/>
    <w:qFormat/>
    <w:rsid w:val="00C36582"/>
    <w:pPr>
      <w:spacing w:before="48" w:after="48" w:line="240" w:lineRule="auto"/>
      <w:ind w:firstLine="0"/>
      <w:jc w:val="right"/>
    </w:pPr>
    <w:rPr>
      <w:rFonts w:ascii="Times New Roman" w:eastAsia="Times New Roman" w:hAnsi="Times New Roman" w:cs="Times New Roman"/>
      <w:b/>
      <w:bCs/>
      <w:sz w:val="29"/>
      <w:szCs w:val="29"/>
      <w:lang w:eastAsia="ru-RU"/>
    </w:rPr>
  </w:style>
  <w:style w:type="paragraph" w:customStyle="1" w:styleId="pravo">
    <w:name w:val="pravo"/>
    <w:basedOn w:val="a6"/>
    <w:qFormat/>
    <w:rsid w:val="00C36582"/>
    <w:pPr>
      <w:spacing w:before="48" w:after="48" w:line="240" w:lineRule="auto"/>
      <w:ind w:firstLine="0"/>
      <w:jc w:val="right"/>
    </w:pPr>
    <w:rPr>
      <w:rFonts w:ascii="Times New Roman" w:eastAsia="Times New Roman" w:hAnsi="Times New Roman" w:cs="Times New Roman"/>
      <w:sz w:val="24"/>
      <w:szCs w:val="24"/>
      <w:lang w:eastAsia="ru-RU"/>
    </w:rPr>
  </w:style>
  <w:style w:type="paragraph" w:customStyle="1" w:styleId="text-b">
    <w:name w:val="text-b"/>
    <w:basedOn w:val="a6"/>
    <w:qFormat/>
    <w:rsid w:val="00C36582"/>
    <w:pPr>
      <w:spacing w:before="48" w:after="48" w:line="240" w:lineRule="auto"/>
      <w:ind w:firstLine="0"/>
    </w:pPr>
    <w:rPr>
      <w:rFonts w:ascii="Times New Roman" w:eastAsia="Times New Roman" w:hAnsi="Times New Roman" w:cs="Times New Roman"/>
      <w:sz w:val="24"/>
      <w:szCs w:val="24"/>
      <w:lang w:eastAsia="ru-RU"/>
    </w:rPr>
  </w:style>
  <w:style w:type="paragraph" w:customStyle="1" w:styleId="text6">
    <w:name w:val="text6"/>
    <w:basedOn w:val="a6"/>
    <w:qFormat/>
    <w:rsid w:val="00C36582"/>
    <w:pPr>
      <w:spacing w:before="240" w:after="48" w:line="240" w:lineRule="auto"/>
      <w:ind w:firstLine="720"/>
    </w:pPr>
    <w:rPr>
      <w:rFonts w:ascii="Times New Roman" w:eastAsia="Times New Roman" w:hAnsi="Times New Roman" w:cs="Times New Roman"/>
      <w:sz w:val="24"/>
      <w:szCs w:val="24"/>
      <w:lang w:eastAsia="ru-RU"/>
    </w:rPr>
  </w:style>
  <w:style w:type="paragraph" w:customStyle="1" w:styleId="tyt1">
    <w:name w:val="tyt1"/>
    <w:basedOn w:val="a6"/>
    <w:qFormat/>
    <w:rsid w:val="00C36582"/>
    <w:pPr>
      <w:spacing w:before="240" w:after="48" w:line="240" w:lineRule="auto"/>
      <w:ind w:firstLine="0"/>
      <w:jc w:val="center"/>
    </w:pPr>
    <w:rPr>
      <w:rFonts w:ascii="Times New Roman" w:eastAsia="Times New Roman" w:hAnsi="Times New Roman" w:cs="Times New Roman"/>
      <w:b/>
      <w:bCs/>
      <w:sz w:val="24"/>
      <w:szCs w:val="24"/>
      <w:lang w:eastAsia="ru-RU"/>
    </w:rPr>
  </w:style>
  <w:style w:type="paragraph" w:customStyle="1" w:styleId="zag10">
    <w:name w:val="zag1"/>
    <w:basedOn w:val="a6"/>
    <w:qFormat/>
    <w:rsid w:val="00C36582"/>
    <w:pPr>
      <w:spacing w:before="48" w:after="48" w:line="240" w:lineRule="auto"/>
      <w:ind w:firstLine="0"/>
      <w:jc w:val="center"/>
    </w:pPr>
    <w:rPr>
      <w:rFonts w:ascii="Times New Roman" w:eastAsia="Times New Roman" w:hAnsi="Times New Roman" w:cs="Times New Roman"/>
      <w:b/>
      <w:bCs/>
      <w:spacing w:val="72"/>
      <w:sz w:val="34"/>
      <w:szCs w:val="34"/>
      <w:lang w:eastAsia="ru-RU"/>
    </w:rPr>
  </w:style>
  <w:style w:type="paragraph" w:customStyle="1" w:styleId="zag20">
    <w:name w:val="zag2"/>
    <w:basedOn w:val="a6"/>
    <w:qFormat/>
    <w:rsid w:val="00C36582"/>
    <w:pPr>
      <w:spacing w:before="480" w:after="48" w:line="240" w:lineRule="auto"/>
      <w:ind w:firstLine="0"/>
      <w:jc w:val="center"/>
    </w:pPr>
    <w:rPr>
      <w:rFonts w:ascii="Times New Roman" w:eastAsia="Times New Roman" w:hAnsi="Times New Roman" w:cs="Times New Roman"/>
      <w:b/>
      <w:bCs/>
      <w:sz w:val="29"/>
      <w:szCs w:val="29"/>
      <w:lang w:eastAsia="ru-RU"/>
    </w:rPr>
  </w:style>
  <w:style w:type="paragraph" w:customStyle="1" w:styleId="zag30">
    <w:name w:val="zag3"/>
    <w:basedOn w:val="a6"/>
    <w:qFormat/>
    <w:rsid w:val="00C36582"/>
    <w:pPr>
      <w:spacing w:before="240" w:after="240" w:line="240" w:lineRule="auto"/>
      <w:ind w:firstLine="0"/>
      <w:jc w:val="center"/>
    </w:pPr>
    <w:rPr>
      <w:rFonts w:ascii="Times New Roman" w:eastAsia="Times New Roman" w:hAnsi="Times New Roman" w:cs="Times New Roman"/>
      <w:sz w:val="24"/>
      <w:szCs w:val="24"/>
      <w:lang w:eastAsia="ru-RU"/>
    </w:rPr>
  </w:style>
  <w:style w:type="paragraph" w:customStyle="1" w:styleId="rvps2">
    <w:name w:val="rvps2"/>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rvps3">
    <w:name w:val="rvps3"/>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rvps4">
    <w:name w:val="rvps4"/>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rvps8">
    <w:name w:val="rvps8"/>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rvps9">
    <w:name w:val="rvps9"/>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rvps7">
    <w:name w:val="rvps7"/>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rvps10">
    <w:name w:val="rvps10"/>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rvps12">
    <w:name w:val="rvps12"/>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rvps13">
    <w:name w:val="rvps13"/>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rvps14">
    <w:name w:val="rvps14"/>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rvps15">
    <w:name w:val="rvps15"/>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rvps16">
    <w:name w:val="rvps16"/>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p6">
    <w:name w:val="p6"/>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character" w:customStyle="1" w:styleId="b-share-btnwrap">
    <w:name w:val="b-share-btn__wrap"/>
    <w:qFormat/>
    <w:rsid w:val="00C36582"/>
  </w:style>
  <w:style w:type="character" w:customStyle="1" w:styleId="page">
    <w:name w:val="page"/>
    <w:qFormat/>
    <w:rsid w:val="00C36582"/>
    <w:rPr>
      <w:i/>
      <w:iCs/>
      <w:color w:val="00008B"/>
      <w:sz w:val="19"/>
      <w:szCs w:val="19"/>
      <w:bdr w:val="single" w:sz="12" w:space="0" w:color="00008B" w:frame="1"/>
    </w:rPr>
  </w:style>
  <w:style w:type="character" w:customStyle="1" w:styleId="rvts8">
    <w:name w:val="rvts8"/>
    <w:qFormat/>
    <w:rsid w:val="00C36582"/>
  </w:style>
  <w:style w:type="character" w:customStyle="1" w:styleId="rvts6">
    <w:name w:val="rvts6"/>
    <w:qFormat/>
    <w:rsid w:val="00C36582"/>
  </w:style>
  <w:style w:type="character" w:customStyle="1" w:styleId="rvts7">
    <w:name w:val="rvts7"/>
    <w:qFormat/>
    <w:rsid w:val="00C36582"/>
  </w:style>
  <w:style w:type="character" w:customStyle="1" w:styleId="rvts9">
    <w:name w:val="rvts9"/>
    <w:qFormat/>
    <w:rsid w:val="00C36582"/>
  </w:style>
  <w:style w:type="character" w:customStyle="1" w:styleId="rvts10">
    <w:name w:val="rvts10"/>
    <w:qFormat/>
    <w:rsid w:val="00C36582"/>
  </w:style>
  <w:style w:type="character" w:customStyle="1" w:styleId="2ff7">
    <w:name w:val="Основной текст (2) + Курсив"/>
    <w:rsid w:val="00C36582"/>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20">
    <w:name w:val="Нет списка152"/>
    <w:next w:val="a9"/>
    <w:uiPriority w:val="99"/>
    <w:semiHidden/>
    <w:unhideWhenUsed/>
    <w:rsid w:val="00C36582"/>
  </w:style>
  <w:style w:type="character" w:customStyle="1" w:styleId="WW8Num1z0">
    <w:name w:val="WW8Num1z0"/>
    <w:qFormat/>
    <w:rsid w:val="00C36582"/>
    <w:rPr>
      <w:rFonts w:ascii="Times New Roman" w:hAnsi="Times New Roman" w:cs="Times New Roman"/>
    </w:rPr>
  </w:style>
  <w:style w:type="character" w:customStyle="1" w:styleId="WW8Num1z1">
    <w:name w:val="WW8Num1z1"/>
    <w:qFormat/>
    <w:rsid w:val="00C36582"/>
    <w:rPr>
      <w:rFonts w:ascii="Symbol" w:hAnsi="Symbol" w:cs="Symbol"/>
    </w:rPr>
  </w:style>
  <w:style w:type="character" w:customStyle="1" w:styleId="WW8Num1z2">
    <w:name w:val="WW8Num1z2"/>
    <w:qFormat/>
    <w:rsid w:val="00C36582"/>
    <w:rPr>
      <w:rFonts w:ascii="Courier New" w:hAnsi="Courier New" w:cs="Courier New"/>
    </w:rPr>
  </w:style>
  <w:style w:type="character" w:customStyle="1" w:styleId="WW8Num1z3">
    <w:name w:val="WW8Num1z3"/>
    <w:qFormat/>
    <w:rsid w:val="00C36582"/>
    <w:rPr>
      <w:rFonts w:ascii="Wingdings" w:hAnsi="Wingdings" w:cs="Wingdings"/>
    </w:rPr>
  </w:style>
  <w:style w:type="character" w:customStyle="1" w:styleId="WW8Num2z0">
    <w:name w:val="WW8Num2z0"/>
    <w:qFormat/>
    <w:rsid w:val="00C36582"/>
    <w:rPr>
      <w:rFonts w:ascii="Symbol" w:hAnsi="Symbol" w:cs="Symbol"/>
    </w:rPr>
  </w:style>
  <w:style w:type="character" w:customStyle="1" w:styleId="WW8Num3z0">
    <w:name w:val="WW8Num3z0"/>
    <w:qFormat/>
    <w:rsid w:val="00C36582"/>
    <w:rPr>
      <w:rFonts w:ascii="Symbol" w:hAnsi="Symbol" w:cs="Symbol"/>
    </w:rPr>
  </w:style>
  <w:style w:type="character" w:customStyle="1" w:styleId="WW8Num4z0">
    <w:name w:val="WW8Num4z0"/>
    <w:qFormat/>
    <w:rsid w:val="00C36582"/>
    <w:rPr>
      <w:rFonts w:ascii="Symbol" w:hAnsi="Symbol" w:cs="Symbol"/>
      <w:sz w:val="28"/>
      <w:szCs w:val="28"/>
    </w:rPr>
  </w:style>
  <w:style w:type="character" w:customStyle="1" w:styleId="WW8Num4z1">
    <w:name w:val="WW8Num4z1"/>
    <w:qFormat/>
    <w:rsid w:val="00C36582"/>
    <w:rPr>
      <w:rFonts w:ascii="Courier New" w:eastAsia="Courier New" w:hAnsi="Courier New" w:cs="Courier New"/>
    </w:rPr>
  </w:style>
  <w:style w:type="character" w:customStyle="1" w:styleId="WW8Num4z2">
    <w:name w:val="WW8Num4z2"/>
    <w:qFormat/>
    <w:rsid w:val="00C36582"/>
    <w:rPr>
      <w:rFonts w:ascii="Wingdings" w:eastAsia="Wingdings" w:hAnsi="Wingdings" w:cs="Wingdings"/>
    </w:rPr>
  </w:style>
  <w:style w:type="character" w:customStyle="1" w:styleId="WW8Num4z3">
    <w:name w:val="WW8Num4z3"/>
    <w:qFormat/>
    <w:rsid w:val="00C36582"/>
    <w:rPr>
      <w:rFonts w:ascii="Symbol" w:eastAsia="Symbol" w:hAnsi="Symbol" w:cs="Symbol"/>
    </w:rPr>
  </w:style>
  <w:style w:type="character" w:customStyle="1" w:styleId="WW8Num5z0">
    <w:name w:val="WW8Num5z0"/>
    <w:qFormat/>
    <w:rsid w:val="00C36582"/>
    <w:rPr>
      <w:rFonts w:ascii="Times New Roman" w:hAnsi="Times New Roman" w:cs="Times New Roman"/>
      <w:lang w:val="ru-RU"/>
    </w:rPr>
  </w:style>
  <w:style w:type="character" w:customStyle="1" w:styleId="WW8Num5z1">
    <w:name w:val="WW8Num5z1"/>
    <w:qFormat/>
    <w:rsid w:val="00C36582"/>
    <w:rPr>
      <w:rFonts w:ascii="Courier New" w:eastAsia="Courier New" w:hAnsi="Courier New" w:cs="Courier New"/>
    </w:rPr>
  </w:style>
  <w:style w:type="character" w:customStyle="1" w:styleId="WW8Num5z2">
    <w:name w:val="WW8Num5z2"/>
    <w:qFormat/>
    <w:rsid w:val="00C36582"/>
    <w:rPr>
      <w:rFonts w:ascii="Wingdings" w:eastAsia="Wingdings" w:hAnsi="Wingdings" w:cs="Wingdings"/>
    </w:rPr>
  </w:style>
  <w:style w:type="character" w:customStyle="1" w:styleId="WW8Num5z3">
    <w:name w:val="WW8Num5z3"/>
    <w:qFormat/>
    <w:rsid w:val="00C36582"/>
    <w:rPr>
      <w:rFonts w:ascii="Symbol" w:eastAsia="Symbol" w:hAnsi="Symbol" w:cs="Symbol"/>
    </w:rPr>
  </w:style>
  <w:style w:type="character" w:customStyle="1" w:styleId="WW8Num6z0">
    <w:name w:val="WW8Num6z0"/>
    <w:qFormat/>
    <w:rsid w:val="00C36582"/>
    <w:rPr>
      <w:rFonts w:ascii="Times New Roman" w:hAnsi="Times New Roman" w:cs="Times New Roman"/>
      <w:lang w:val="ru-RU"/>
    </w:rPr>
  </w:style>
  <w:style w:type="character" w:customStyle="1" w:styleId="WW8Num6z1">
    <w:name w:val="WW8Num6z1"/>
    <w:qFormat/>
    <w:rsid w:val="00C36582"/>
    <w:rPr>
      <w:rFonts w:ascii="Courier New" w:eastAsia="Courier New" w:hAnsi="Courier New" w:cs="Courier New"/>
    </w:rPr>
  </w:style>
  <w:style w:type="character" w:customStyle="1" w:styleId="WW8Num6z2">
    <w:name w:val="WW8Num6z2"/>
    <w:qFormat/>
    <w:rsid w:val="00C36582"/>
    <w:rPr>
      <w:rFonts w:ascii="Wingdings" w:eastAsia="Wingdings" w:hAnsi="Wingdings" w:cs="Wingdings"/>
    </w:rPr>
  </w:style>
  <w:style w:type="character" w:customStyle="1" w:styleId="WW8Num6z3">
    <w:name w:val="WW8Num6z3"/>
    <w:qFormat/>
    <w:rsid w:val="00C36582"/>
    <w:rPr>
      <w:rFonts w:ascii="Symbol" w:eastAsia="Symbol" w:hAnsi="Symbol" w:cs="Symbol"/>
    </w:rPr>
  </w:style>
  <w:style w:type="character" w:customStyle="1" w:styleId="WW8Num7z0">
    <w:name w:val="WW8Num7z0"/>
    <w:qFormat/>
    <w:rsid w:val="00C36582"/>
    <w:rPr>
      <w:spacing w:val="-7"/>
      <w:w w:val="98"/>
      <w:lang w:val="ru-RU" w:bidi="ar-SA"/>
    </w:rPr>
  </w:style>
  <w:style w:type="character" w:customStyle="1" w:styleId="WW8Num7z1">
    <w:name w:val="WW8Num7z1"/>
    <w:qFormat/>
    <w:rsid w:val="00C36582"/>
    <w:rPr>
      <w:lang w:val="ru-RU" w:bidi="ar-SA"/>
    </w:rPr>
  </w:style>
  <w:style w:type="character" w:customStyle="1" w:styleId="WW8Num8z0">
    <w:name w:val="WW8Num8z0"/>
    <w:qFormat/>
    <w:rsid w:val="00C36582"/>
    <w:rPr>
      <w:rFonts w:ascii="Times New Roman" w:hAnsi="Times New Roman" w:cs="Times New Roman"/>
      <w:sz w:val="28"/>
      <w:szCs w:val="28"/>
    </w:rPr>
  </w:style>
  <w:style w:type="character" w:customStyle="1" w:styleId="WW8Num8z1">
    <w:name w:val="WW8Num8z1"/>
    <w:qFormat/>
    <w:rsid w:val="00C36582"/>
    <w:rPr>
      <w:rFonts w:ascii="Courier New" w:eastAsia="Courier New" w:hAnsi="Courier New" w:cs="Courier New"/>
    </w:rPr>
  </w:style>
  <w:style w:type="character" w:customStyle="1" w:styleId="WW8Num8z2">
    <w:name w:val="WW8Num8z2"/>
    <w:qFormat/>
    <w:rsid w:val="00C36582"/>
    <w:rPr>
      <w:rFonts w:ascii="Wingdings" w:eastAsia="Wingdings" w:hAnsi="Wingdings" w:cs="Wingdings"/>
    </w:rPr>
  </w:style>
  <w:style w:type="character" w:customStyle="1" w:styleId="WW8Num8z3">
    <w:name w:val="WW8Num8z3"/>
    <w:qFormat/>
    <w:rsid w:val="00C36582"/>
    <w:rPr>
      <w:rFonts w:ascii="Symbol" w:eastAsia="Symbol" w:hAnsi="Symbol" w:cs="Symbol"/>
    </w:rPr>
  </w:style>
  <w:style w:type="character" w:customStyle="1" w:styleId="WW8Num9z0">
    <w:name w:val="WW8Num9z0"/>
    <w:qFormat/>
    <w:rsid w:val="00C36582"/>
    <w:rPr>
      <w:rFonts w:ascii="Times New Roman" w:eastAsia="Cambria" w:hAnsi="Times New Roman" w:cs="Times New Roman"/>
      <w:color w:val="231F20"/>
      <w:w w:val="105"/>
    </w:rPr>
  </w:style>
  <w:style w:type="character" w:customStyle="1" w:styleId="WW8Num9z1">
    <w:name w:val="WW8Num9z1"/>
    <w:qFormat/>
    <w:rsid w:val="00C36582"/>
    <w:rPr>
      <w:rFonts w:ascii="Courier New" w:hAnsi="Courier New" w:cs="Courier New"/>
    </w:rPr>
  </w:style>
  <w:style w:type="character" w:customStyle="1" w:styleId="WW8Num9z2">
    <w:name w:val="WW8Num9z2"/>
    <w:qFormat/>
    <w:rsid w:val="00C36582"/>
    <w:rPr>
      <w:rFonts w:ascii="Wingdings" w:hAnsi="Wingdings" w:cs="Wingdings"/>
    </w:rPr>
  </w:style>
  <w:style w:type="character" w:customStyle="1" w:styleId="WW8Num9z3">
    <w:name w:val="WW8Num9z3"/>
    <w:qFormat/>
    <w:rsid w:val="00C36582"/>
    <w:rPr>
      <w:rFonts w:ascii="Symbol" w:hAnsi="Symbol" w:cs="Symbol"/>
    </w:rPr>
  </w:style>
  <w:style w:type="character" w:customStyle="1" w:styleId="WW8Num10z0">
    <w:name w:val="WW8Num10z0"/>
    <w:qFormat/>
    <w:rsid w:val="00C36582"/>
    <w:rPr>
      <w:rFonts w:ascii="Times New Roman" w:hAnsi="Times New Roman" w:cs="Times New Roman"/>
      <w:sz w:val="28"/>
      <w:szCs w:val="28"/>
      <w:lang w:val="ru-RU"/>
    </w:rPr>
  </w:style>
  <w:style w:type="character" w:customStyle="1" w:styleId="WW8Num10z1">
    <w:name w:val="WW8Num10z1"/>
    <w:qFormat/>
    <w:rsid w:val="00C36582"/>
    <w:rPr>
      <w:rFonts w:ascii="Courier New" w:eastAsia="Courier New" w:hAnsi="Courier New" w:cs="Courier New"/>
    </w:rPr>
  </w:style>
  <w:style w:type="character" w:customStyle="1" w:styleId="WW8Num10z2">
    <w:name w:val="WW8Num10z2"/>
    <w:qFormat/>
    <w:rsid w:val="00C36582"/>
    <w:rPr>
      <w:rFonts w:ascii="Wingdings" w:eastAsia="Wingdings" w:hAnsi="Wingdings" w:cs="Wingdings"/>
    </w:rPr>
  </w:style>
  <w:style w:type="character" w:customStyle="1" w:styleId="WW8Num10z3">
    <w:name w:val="WW8Num10z3"/>
    <w:qFormat/>
    <w:rsid w:val="00C36582"/>
    <w:rPr>
      <w:rFonts w:ascii="Symbol" w:eastAsia="Symbol" w:hAnsi="Symbol" w:cs="Symbol"/>
    </w:rPr>
  </w:style>
  <w:style w:type="character" w:customStyle="1" w:styleId="WW8Num11z0">
    <w:name w:val="WW8Num11z0"/>
    <w:qFormat/>
    <w:rsid w:val="00C36582"/>
    <w:rPr>
      <w:rFonts w:ascii="Symbol" w:hAnsi="Symbol" w:cs="Symbol"/>
    </w:rPr>
  </w:style>
  <w:style w:type="character" w:customStyle="1" w:styleId="WW8Num11z1">
    <w:name w:val="WW8Num11z1"/>
    <w:qFormat/>
    <w:rsid w:val="00C36582"/>
    <w:rPr>
      <w:rFonts w:ascii="Courier New" w:hAnsi="Courier New" w:cs="Courier New"/>
    </w:rPr>
  </w:style>
  <w:style w:type="character" w:customStyle="1" w:styleId="WW8Num11z2">
    <w:name w:val="WW8Num11z2"/>
    <w:qFormat/>
    <w:rsid w:val="00C36582"/>
    <w:rPr>
      <w:rFonts w:ascii="Wingdings" w:hAnsi="Wingdings" w:cs="Wingdings"/>
    </w:rPr>
  </w:style>
  <w:style w:type="character" w:customStyle="1" w:styleId="WW8Num12z0">
    <w:name w:val="WW8Num12z0"/>
    <w:qFormat/>
    <w:rsid w:val="00C36582"/>
    <w:rPr>
      <w:rFonts w:ascii="Symbol" w:hAnsi="Symbol" w:cs="Symbol"/>
    </w:rPr>
  </w:style>
  <w:style w:type="character" w:customStyle="1" w:styleId="WW8Num12z1">
    <w:name w:val="WW8Num12z1"/>
    <w:qFormat/>
    <w:rsid w:val="00C36582"/>
    <w:rPr>
      <w:rFonts w:ascii="Courier New" w:hAnsi="Courier New" w:cs="Courier New"/>
    </w:rPr>
  </w:style>
  <w:style w:type="character" w:customStyle="1" w:styleId="WW8Num12z2">
    <w:name w:val="WW8Num12z2"/>
    <w:qFormat/>
    <w:rsid w:val="00C36582"/>
    <w:rPr>
      <w:rFonts w:ascii="Wingdings" w:hAnsi="Wingdings" w:cs="Wingdings"/>
    </w:rPr>
  </w:style>
  <w:style w:type="character" w:customStyle="1" w:styleId="WW8Num13z0">
    <w:name w:val="WW8Num13z0"/>
    <w:qFormat/>
    <w:rsid w:val="00C36582"/>
    <w:rPr>
      <w:rFonts w:ascii="Times New Roman" w:hAnsi="Times New Roman" w:cs="Times New Roman"/>
      <w:sz w:val="28"/>
      <w:szCs w:val="28"/>
      <w:lang w:val="ru-RU"/>
    </w:rPr>
  </w:style>
  <w:style w:type="character" w:customStyle="1" w:styleId="WW8Num13z1">
    <w:name w:val="WW8Num13z1"/>
    <w:qFormat/>
    <w:rsid w:val="00C36582"/>
    <w:rPr>
      <w:rFonts w:ascii="Courier New" w:eastAsia="Courier New" w:hAnsi="Courier New" w:cs="Courier New"/>
    </w:rPr>
  </w:style>
  <w:style w:type="character" w:customStyle="1" w:styleId="WW8Num13z2">
    <w:name w:val="WW8Num13z2"/>
    <w:qFormat/>
    <w:rsid w:val="00C36582"/>
    <w:rPr>
      <w:rFonts w:ascii="Wingdings" w:eastAsia="Wingdings" w:hAnsi="Wingdings" w:cs="Wingdings"/>
    </w:rPr>
  </w:style>
  <w:style w:type="character" w:customStyle="1" w:styleId="WW8Num13z3">
    <w:name w:val="WW8Num13z3"/>
    <w:qFormat/>
    <w:rsid w:val="00C36582"/>
    <w:rPr>
      <w:rFonts w:ascii="Symbol" w:eastAsia="Symbol" w:hAnsi="Symbol" w:cs="Symbol"/>
    </w:rPr>
  </w:style>
  <w:style w:type="character" w:customStyle="1" w:styleId="WW8Num14z0">
    <w:name w:val="WW8Num14z0"/>
    <w:qFormat/>
    <w:rsid w:val="00C36582"/>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C36582"/>
    <w:rPr>
      <w:lang w:val="ru-RU" w:bidi="ar-SA"/>
    </w:rPr>
  </w:style>
  <w:style w:type="character" w:customStyle="1" w:styleId="WW8Num15z0">
    <w:name w:val="WW8Num15z0"/>
    <w:qFormat/>
    <w:rsid w:val="00C36582"/>
    <w:rPr>
      <w:rFonts w:ascii="Times New Roman" w:hAnsi="Times New Roman" w:cs="Times New Roman"/>
    </w:rPr>
  </w:style>
  <w:style w:type="character" w:customStyle="1" w:styleId="WW8Num15z1">
    <w:name w:val="WW8Num15z1"/>
    <w:qFormat/>
    <w:rsid w:val="00C36582"/>
    <w:rPr>
      <w:rFonts w:ascii="Courier New" w:hAnsi="Courier New" w:cs="Courier New"/>
    </w:rPr>
  </w:style>
  <w:style w:type="character" w:customStyle="1" w:styleId="WW8Num15z2">
    <w:name w:val="WW8Num15z2"/>
    <w:qFormat/>
    <w:rsid w:val="00C36582"/>
    <w:rPr>
      <w:rFonts w:ascii="Wingdings" w:hAnsi="Wingdings" w:cs="Wingdings"/>
    </w:rPr>
  </w:style>
  <w:style w:type="character" w:customStyle="1" w:styleId="WW8Num15z3">
    <w:name w:val="WW8Num15z3"/>
    <w:qFormat/>
    <w:rsid w:val="00C36582"/>
    <w:rPr>
      <w:rFonts w:ascii="Symbol" w:hAnsi="Symbol" w:cs="Symbol"/>
    </w:rPr>
  </w:style>
  <w:style w:type="character" w:customStyle="1" w:styleId="WW8Num16z0">
    <w:name w:val="WW8Num16z0"/>
    <w:qFormat/>
    <w:rsid w:val="00C36582"/>
    <w:rPr>
      <w:sz w:val="28"/>
    </w:rPr>
  </w:style>
  <w:style w:type="character" w:customStyle="1" w:styleId="WW8Num17z0">
    <w:name w:val="WW8Num17z0"/>
    <w:qFormat/>
    <w:rsid w:val="00C36582"/>
    <w:rPr>
      <w:w w:val="85"/>
    </w:rPr>
  </w:style>
  <w:style w:type="character" w:customStyle="1" w:styleId="WW8Num18z0">
    <w:name w:val="WW8Num18z0"/>
    <w:qFormat/>
    <w:rsid w:val="00C36582"/>
    <w:rPr>
      <w:sz w:val="28"/>
    </w:rPr>
  </w:style>
  <w:style w:type="character" w:customStyle="1" w:styleId="WW8Num19z0">
    <w:name w:val="WW8Num19z0"/>
    <w:qFormat/>
    <w:rsid w:val="00C36582"/>
    <w:rPr>
      <w:rFonts w:ascii="Times New Roman" w:hAnsi="Times New Roman" w:cs="Times New Roman"/>
      <w:sz w:val="28"/>
      <w:szCs w:val="28"/>
      <w:lang w:val="ru-RU"/>
    </w:rPr>
  </w:style>
  <w:style w:type="character" w:customStyle="1" w:styleId="WW8Num19z1">
    <w:name w:val="WW8Num19z1"/>
    <w:qFormat/>
    <w:rsid w:val="00C36582"/>
    <w:rPr>
      <w:rFonts w:ascii="Courier New" w:eastAsia="Courier New" w:hAnsi="Courier New" w:cs="Courier New"/>
    </w:rPr>
  </w:style>
  <w:style w:type="character" w:customStyle="1" w:styleId="WW8Num19z2">
    <w:name w:val="WW8Num19z2"/>
    <w:qFormat/>
    <w:rsid w:val="00C36582"/>
    <w:rPr>
      <w:rFonts w:ascii="Wingdings" w:eastAsia="Wingdings" w:hAnsi="Wingdings" w:cs="Wingdings"/>
    </w:rPr>
  </w:style>
  <w:style w:type="character" w:customStyle="1" w:styleId="WW8Num19z3">
    <w:name w:val="WW8Num19z3"/>
    <w:qFormat/>
    <w:rsid w:val="00C36582"/>
    <w:rPr>
      <w:rFonts w:ascii="Symbol" w:eastAsia="Symbol" w:hAnsi="Symbol" w:cs="Symbol"/>
    </w:rPr>
  </w:style>
  <w:style w:type="character" w:customStyle="1" w:styleId="WW8Num20z0">
    <w:name w:val="WW8Num20z0"/>
    <w:qFormat/>
    <w:rsid w:val="00C36582"/>
    <w:rPr>
      <w:rFonts w:ascii="Symbol" w:hAnsi="Symbol" w:cs="Symbol"/>
    </w:rPr>
  </w:style>
  <w:style w:type="character" w:customStyle="1" w:styleId="WW8Num20z1">
    <w:name w:val="WW8Num20z1"/>
    <w:qFormat/>
    <w:rsid w:val="00C36582"/>
    <w:rPr>
      <w:rFonts w:ascii="Courier New" w:hAnsi="Courier New" w:cs="Courier New"/>
    </w:rPr>
  </w:style>
  <w:style w:type="character" w:customStyle="1" w:styleId="WW8Num20z2">
    <w:name w:val="WW8Num20z2"/>
    <w:qFormat/>
    <w:rsid w:val="00C36582"/>
    <w:rPr>
      <w:rFonts w:ascii="Wingdings" w:hAnsi="Wingdings" w:cs="Wingdings"/>
    </w:rPr>
  </w:style>
  <w:style w:type="character" w:customStyle="1" w:styleId="WW8Num21z0">
    <w:name w:val="WW8Num21z0"/>
    <w:qFormat/>
    <w:rsid w:val="00C36582"/>
    <w:rPr>
      <w:rFonts w:ascii="Times New Roman" w:hAnsi="Times New Roman" w:cs="Times New Roman"/>
      <w:sz w:val="28"/>
      <w:szCs w:val="28"/>
      <w:lang w:val="ru-RU"/>
    </w:rPr>
  </w:style>
  <w:style w:type="character" w:customStyle="1" w:styleId="WW8Num21z1">
    <w:name w:val="WW8Num21z1"/>
    <w:qFormat/>
    <w:rsid w:val="00C36582"/>
    <w:rPr>
      <w:rFonts w:ascii="Courier New" w:eastAsia="Courier New" w:hAnsi="Courier New" w:cs="Courier New"/>
    </w:rPr>
  </w:style>
  <w:style w:type="character" w:customStyle="1" w:styleId="WW8Num21z2">
    <w:name w:val="WW8Num21z2"/>
    <w:qFormat/>
    <w:rsid w:val="00C36582"/>
    <w:rPr>
      <w:rFonts w:ascii="Wingdings" w:eastAsia="Wingdings" w:hAnsi="Wingdings" w:cs="Wingdings"/>
    </w:rPr>
  </w:style>
  <w:style w:type="character" w:customStyle="1" w:styleId="WW8Num21z3">
    <w:name w:val="WW8Num21z3"/>
    <w:qFormat/>
    <w:rsid w:val="00C36582"/>
    <w:rPr>
      <w:rFonts w:ascii="Symbol" w:eastAsia="Symbol" w:hAnsi="Symbol" w:cs="Symbol"/>
    </w:rPr>
  </w:style>
  <w:style w:type="character" w:customStyle="1" w:styleId="WW8Num22z0">
    <w:name w:val="WW8Num22z0"/>
    <w:qFormat/>
    <w:rsid w:val="00C36582"/>
  </w:style>
  <w:style w:type="character" w:customStyle="1" w:styleId="WW8Num23z0">
    <w:name w:val="WW8Num23z0"/>
    <w:qFormat/>
    <w:rsid w:val="00C36582"/>
  </w:style>
  <w:style w:type="character" w:customStyle="1" w:styleId="WW8Num24z0">
    <w:name w:val="WW8Num24z0"/>
    <w:qFormat/>
    <w:rsid w:val="00C36582"/>
    <w:rPr>
      <w:rFonts w:ascii="Symbol" w:hAnsi="Symbol" w:cs="Symbol"/>
    </w:rPr>
  </w:style>
  <w:style w:type="character" w:customStyle="1" w:styleId="WW8Num24z1">
    <w:name w:val="WW8Num24z1"/>
    <w:qFormat/>
    <w:rsid w:val="00C36582"/>
    <w:rPr>
      <w:rFonts w:ascii="Courier New" w:hAnsi="Courier New" w:cs="Courier New"/>
    </w:rPr>
  </w:style>
  <w:style w:type="character" w:customStyle="1" w:styleId="WW8Num24z2">
    <w:name w:val="WW8Num24z2"/>
    <w:qFormat/>
    <w:rsid w:val="00C36582"/>
    <w:rPr>
      <w:rFonts w:ascii="Wingdings" w:hAnsi="Wingdings" w:cs="Wingdings"/>
    </w:rPr>
  </w:style>
  <w:style w:type="character" w:customStyle="1" w:styleId="WW8Num25z0">
    <w:name w:val="WW8Num25z0"/>
    <w:qFormat/>
    <w:rsid w:val="00C36582"/>
    <w:rPr>
      <w:rFonts w:ascii="Symbol" w:hAnsi="Symbol" w:cs="Symbol"/>
      <w:sz w:val="28"/>
      <w:szCs w:val="28"/>
      <w:lang w:val="ru-RU"/>
    </w:rPr>
  </w:style>
  <w:style w:type="character" w:customStyle="1" w:styleId="WW8Num25z1">
    <w:name w:val="WW8Num25z1"/>
    <w:qFormat/>
    <w:rsid w:val="00C36582"/>
    <w:rPr>
      <w:rFonts w:ascii="Courier New" w:eastAsia="Courier New" w:hAnsi="Courier New" w:cs="Courier New"/>
    </w:rPr>
  </w:style>
  <w:style w:type="character" w:customStyle="1" w:styleId="WW8Num25z2">
    <w:name w:val="WW8Num25z2"/>
    <w:qFormat/>
    <w:rsid w:val="00C36582"/>
    <w:rPr>
      <w:rFonts w:ascii="Wingdings" w:eastAsia="Wingdings" w:hAnsi="Wingdings" w:cs="Wingdings"/>
    </w:rPr>
  </w:style>
  <w:style w:type="character" w:customStyle="1" w:styleId="WW8Num25z3">
    <w:name w:val="WW8Num25z3"/>
    <w:qFormat/>
    <w:rsid w:val="00C36582"/>
    <w:rPr>
      <w:rFonts w:ascii="Symbol" w:eastAsia="Symbol" w:hAnsi="Symbol" w:cs="Symbol"/>
    </w:rPr>
  </w:style>
  <w:style w:type="character" w:customStyle="1" w:styleId="WW8Num26z0">
    <w:name w:val="WW8Num26z0"/>
    <w:qFormat/>
    <w:rsid w:val="00C36582"/>
    <w:rPr>
      <w:rFonts w:ascii="Symbol" w:hAnsi="Symbol" w:cs="Symbol"/>
    </w:rPr>
  </w:style>
  <w:style w:type="character" w:customStyle="1" w:styleId="WW8Num26z1">
    <w:name w:val="WW8Num26z1"/>
    <w:qFormat/>
    <w:rsid w:val="00C36582"/>
    <w:rPr>
      <w:rFonts w:ascii="Courier New" w:hAnsi="Courier New" w:cs="Courier New"/>
    </w:rPr>
  </w:style>
  <w:style w:type="character" w:customStyle="1" w:styleId="WW8Num26z2">
    <w:name w:val="WW8Num26z2"/>
    <w:qFormat/>
    <w:rsid w:val="00C36582"/>
    <w:rPr>
      <w:rFonts w:ascii="Wingdings" w:hAnsi="Wingdings" w:cs="Wingdings"/>
    </w:rPr>
  </w:style>
  <w:style w:type="character" w:customStyle="1" w:styleId="WW8Num27z0">
    <w:name w:val="WW8Num27z0"/>
    <w:qFormat/>
    <w:rsid w:val="00C36582"/>
    <w:rPr>
      <w:rFonts w:ascii="Symbol" w:hAnsi="Symbol" w:cs="Symbol"/>
    </w:rPr>
  </w:style>
  <w:style w:type="character" w:customStyle="1" w:styleId="WW8Num27z1">
    <w:name w:val="WW8Num27z1"/>
    <w:qFormat/>
    <w:rsid w:val="00C36582"/>
    <w:rPr>
      <w:rFonts w:ascii="Courier New" w:hAnsi="Courier New" w:cs="Courier New"/>
    </w:rPr>
  </w:style>
  <w:style w:type="character" w:customStyle="1" w:styleId="WW8Num27z2">
    <w:name w:val="WW8Num27z2"/>
    <w:qFormat/>
    <w:rsid w:val="00C36582"/>
    <w:rPr>
      <w:rFonts w:ascii="Wingdings" w:hAnsi="Wingdings" w:cs="Wingdings"/>
    </w:rPr>
  </w:style>
  <w:style w:type="character" w:customStyle="1" w:styleId="WW8Num28z0">
    <w:name w:val="WW8Num28z0"/>
    <w:qFormat/>
    <w:rsid w:val="00C36582"/>
    <w:rPr>
      <w:rFonts w:ascii="Symbol" w:hAnsi="Symbol" w:cs="Symbol"/>
    </w:rPr>
  </w:style>
  <w:style w:type="character" w:customStyle="1" w:styleId="WW8Num28z1">
    <w:name w:val="WW8Num28z1"/>
    <w:qFormat/>
    <w:rsid w:val="00C36582"/>
    <w:rPr>
      <w:rFonts w:ascii="Courier New" w:hAnsi="Courier New" w:cs="Courier New"/>
    </w:rPr>
  </w:style>
  <w:style w:type="character" w:customStyle="1" w:styleId="WW8Num28z2">
    <w:name w:val="WW8Num28z2"/>
    <w:qFormat/>
    <w:rsid w:val="00C36582"/>
    <w:rPr>
      <w:rFonts w:ascii="Wingdings" w:hAnsi="Wingdings" w:cs="Wingdings"/>
    </w:rPr>
  </w:style>
  <w:style w:type="character" w:customStyle="1" w:styleId="WW-">
    <w:name w:val="WW-Символ сноски"/>
    <w:qFormat/>
    <w:rsid w:val="00C36582"/>
  </w:style>
  <w:style w:type="character" w:customStyle="1" w:styleId="afffffff4">
    <w:name w:val="Символ концевой сноски"/>
    <w:qFormat/>
    <w:rsid w:val="00C36582"/>
    <w:rPr>
      <w:vertAlign w:val="superscript"/>
    </w:rPr>
  </w:style>
  <w:style w:type="paragraph" w:styleId="1ffe">
    <w:name w:val="index 1"/>
    <w:basedOn w:val="a6"/>
    <w:next w:val="a6"/>
    <w:autoRedefine/>
    <w:uiPriority w:val="99"/>
    <w:semiHidden/>
    <w:unhideWhenUsed/>
    <w:rsid w:val="00C36582"/>
    <w:pPr>
      <w:widowControl w:val="0"/>
      <w:spacing w:after="200" w:line="276" w:lineRule="auto"/>
      <w:ind w:left="220" w:hanging="220"/>
      <w:jc w:val="left"/>
    </w:pPr>
    <w:rPr>
      <w:rFonts w:ascii="Calibri" w:eastAsia="Calibri" w:hAnsi="Calibri" w:cs="Times New Roman"/>
    </w:rPr>
  </w:style>
  <w:style w:type="paragraph" w:styleId="afffffff5">
    <w:name w:val="index heading"/>
    <w:basedOn w:val="affff2"/>
    <w:rsid w:val="00C36582"/>
    <w:pPr>
      <w:keepNext/>
      <w:keepLines/>
      <w:widowControl w:val="0"/>
      <w:suppressLineNumbers/>
      <w:pBdr>
        <w:bottom w:val="none" w:sz="0" w:space="0" w:color="auto"/>
      </w:pBdr>
      <w:suppressAutoHyphens/>
      <w:spacing w:before="480" w:after="120" w:line="276" w:lineRule="auto"/>
      <w:ind w:firstLine="0"/>
      <w:contextualSpacing w:val="0"/>
      <w:jc w:val="left"/>
    </w:pPr>
    <w:rPr>
      <w:rFonts w:ascii="Calibri" w:eastAsia="Calibri" w:hAnsi="Calibri"/>
      <w:b/>
      <w:bCs/>
      <w:color w:val="auto"/>
      <w:spacing w:val="0"/>
      <w:kern w:val="0"/>
      <w:sz w:val="32"/>
      <w:szCs w:val="32"/>
      <w:lang w:val="en-GB" w:eastAsia="zh-CN"/>
    </w:rPr>
  </w:style>
  <w:style w:type="paragraph" w:customStyle="1" w:styleId="WW-0">
    <w:name w:val="WW-Сноска"/>
    <w:basedOn w:val="affff5"/>
    <w:qFormat/>
    <w:rsid w:val="00C36582"/>
    <w:pPr>
      <w:suppressAutoHyphens/>
      <w:autoSpaceDE/>
      <w:autoSpaceDN/>
      <w:adjustRightInd/>
      <w:spacing w:line="174" w:lineRule="atLeast"/>
      <w:textAlignment w:val="center"/>
    </w:pPr>
    <w:rPr>
      <w:rFonts w:ascii="NewtonCSanPin;Times New Roman" w:hAnsi="NewtonCSanPin;Times New Roman"/>
      <w:sz w:val="17"/>
      <w:szCs w:val="17"/>
      <w:lang w:val="en-GB" w:eastAsia="zh-CN"/>
    </w:rPr>
  </w:style>
  <w:style w:type="paragraph" w:styleId="3ff2">
    <w:name w:val="List Bullet 3"/>
    <w:basedOn w:val="affffff"/>
    <w:qFormat/>
    <w:rsid w:val="00C36582"/>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ff6">
    <w:name w:val="Содержимое таблицы"/>
    <w:basedOn w:val="a6"/>
    <w:qFormat/>
    <w:rsid w:val="00C36582"/>
    <w:pPr>
      <w:widowControl w:val="0"/>
      <w:suppressLineNumbers/>
      <w:suppressAutoHyphens/>
      <w:spacing w:after="200" w:line="276" w:lineRule="auto"/>
      <w:ind w:firstLine="0"/>
      <w:jc w:val="left"/>
    </w:pPr>
    <w:rPr>
      <w:rFonts w:ascii="Calibri" w:eastAsia="Calibri" w:hAnsi="Calibri" w:cs="Times New Roman"/>
      <w:lang w:eastAsia="zh-CN"/>
    </w:rPr>
  </w:style>
  <w:style w:type="paragraph" w:customStyle="1" w:styleId="afffffff7">
    <w:name w:val="Заголовок таблицы"/>
    <w:basedOn w:val="afffffff6"/>
    <w:qFormat/>
    <w:rsid w:val="00C36582"/>
    <w:pPr>
      <w:jc w:val="center"/>
    </w:pPr>
    <w:rPr>
      <w:b/>
      <w:bCs/>
    </w:rPr>
  </w:style>
  <w:style w:type="paragraph" w:customStyle="1" w:styleId="afffffff8">
    <w:name w:val="Верхний колонтитул слева"/>
    <w:basedOn w:val="aa"/>
    <w:qFormat/>
    <w:rsid w:val="00C36582"/>
    <w:pPr>
      <w:widowControl w:val="0"/>
      <w:suppressLineNumbers/>
      <w:tabs>
        <w:tab w:val="clear" w:pos="4677"/>
        <w:tab w:val="clear" w:pos="9355"/>
        <w:tab w:val="center" w:pos="5102"/>
        <w:tab w:val="right" w:pos="10205"/>
      </w:tabs>
      <w:suppressAutoHyphens/>
      <w:ind w:firstLine="0"/>
      <w:jc w:val="left"/>
    </w:pPr>
    <w:rPr>
      <w:rFonts w:ascii="Calibri" w:eastAsia="Calibri" w:hAnsi="Calibri" w:cs="Times New Roman"/>
      <w:sz w:val="20"/>
      <w:szCs w:val="20"/>
      <w:lang w:eastAsia="zh-CN"/>
    </w:rPr>
  </w:style>
  <w:style w:type="numbering" w:customStyle="1" w:styleId="WW8Num1">
    <w:name w:val="WW8Num1"/>
    <w:qFormat/>
    <w:rsid w:val="00C36582"/>
  </w:style>
  <w:style w:type="numbering" w:customStyle="1" w:styleId="WW8Num2">
    <w:name w:val="WW8Num2"/>
    <w:qFormat/>
    <w:rsid w:val="00C36582"/>
  </w:style>
  <w:style w:type="numbering" w:customStyle="1" w:styleId="WW8Num3">
    <w:name w:val="WW8Num3"/>
    <w:qFormat/>
    <w:rsid w:val="00C36582"/>
  </w:style>
  <w:style w:type="numbering" w:customStyle="1" w:styleId="WW8Num4">
    <w:name w:val="WW8Num4"/>
    <w:qFormat/>
    <w:rsid w:val="00C36582"/>
  </w:style>
  <w:style w:type="numbering" w:customStyle="1" w:styleId="WW8Num5">
    <w:name w:val="WW8Num5"/>
    <w:qFormat/>
    <w:rsid w:val="00C36582"/>
  </w:style>
  <w:style w:type="numbering" w:customStyle="1" w:styleId="WW8Num6">
    <w:name w:val="WW8Num6"/>
    <w:qFormat/>
    <w:rsid w:val="00C36582"/>
  </w:style>
  <w:style w:type="numbering" w:customStyle="1" w:styleId="WW8Num7">
    <w:name w:val="WW8Num7"/>
    <w:qFormat/>
    <w:rsid w:val="00C36582"/>
  </w:style>
  <w:style w:type="numbering" w:customStyle="1" w:styleId="WW8Num8">
    <w:name w:val="WW8Num8"/>
    <w:qFormat/>
    <w:rsid w:val="00C36582"/>
  </w:style>
  <w:style w:type="numbering" w:customStyle="1" w:styleId="WW8Num9">
    <w:name w:val="WW8Num9"/>
    <w:qFormat/>
    <w:rsid w:val="00C36582"/>
  </w:style>
  <w:style w:type="numbering" w:customStyle="1" w:styleId="WW8Num10">
    <w:name w:val="WW8Num10"/>
    <w:qFormat/>
    <w:rsid w:val="00C36582"/>
  </w:style>
  <w:style w:type="numbering" w:customStyle="1" w:styleId="WW8Num11">
    <w:name w:val="WW8Num11"/>
    <w:qFormat/>
    <w:rsid w:val="00C36582"/>
  </w:style>
  <w:style w:type="numbering" w:customStyle="1" w:styleId="WW8Num12">
    <w:name w:val="WW8Num12"/>
    <w:qFormat/>
    <w:rsid w:val="00C36582"/>
  </w:style>
  <w:style w:type="numbering" w:customStyle="1" w:styleId="WW8Num13">
    <w:name w:val="WW8Num13"/>
    <w:qFormat/>
    <w:rsid w:val="00C36582"/>
  </w:style>
  <w:style w:type="numbering" w:customStyle="1" w:styleId="WW8Num14">
    <w:name w:val="WW8Num14"/>
    <w:qFormat/>
    <w:rsid w:val="00C36582"/>
  </w:style>
  <w:style w:type="numbering" w:customStyle="1" w:styleId="WW8Num15">
    <w:name w:val="WW8Num15"/>
    <w:qFormat/>
    <w:rsid w:val="00C36582"/>
  </w:style>
  <w:style w:type="numbering" w:customStyle="1" w:styleId="WW8Num16">
    <w:name w:val="WW8Num16"/>
    <w:qFormat/>
    <w:rsid w:val="00C36582"/>
  </w:style>
  <w:style w:type="numbering" w:customStyle="1" w:styleId="WW8Num17">
    <w:name w:val="WW8Num17"/>
    <w:qFormat/>
    <w:rsid w:val="00C36582"/>
  </w:style>
  <w:style w:type="numbering" w:customStyle="1" w:styleId="WW8Num18">
    <w:name w:val="WW8Num18"/>
    <w:qFormat/>
    <w:rsid w:val="00C36582"/>
  </w:style>
  <w:style w:type="numbering" w:customStyle="1" w:styleId="WW8Num19">
    <w:name w:val="WW8Num19"/>
    <w:qFormat/>
    <w:rsid w:val="00C36582"/>
  </w:style>
  <w:style w:type="numbering" w:customStyle="1" w:styleId="WW8Num20">
    <w:name w:val="WW8Num20"/>
    <w:qFormat/>
    <w:rsid w:val="00C36582"/>
  </w:style>
  <w:style w:type="numbering" w:customStyle="1" w:styleId="WW8Num21">
    <w:name w:val="WW8Num21"/>
    <w:qFormat/>
    <w:rsid w:val="00C36582"/>
  </w:style>
  <w:style w:type="numbering" w:customStyle="1" w:styleId="WW8Num22">
    <w:name w:val="WW8Num22"/>
    <w:qFormat/>
    <w:rsid w:val="00C36582"/>
  </w:style>
  <w:style w:type="numbering" w:customStyle="1" w:styleId="WW8Num23">
    <w:name w:val="WW8Num23"/>
    <w:qFormat/>
    <w:rsid w:val="00C36582"/>
  </w:style>
  <w:style w:type="numbering" w:customStyle="1" w:styleId="WW8Num24">
    <w:name w:val="WW8Num24"/>
    <w:qFormat/>
    <w:rsid w:val="00C36582"/>
  </w:style>
  <w:style w:type="numbering" w:customStyle="1" w:styleId="WW8Num25">
    <w:name w:val="WW8Num25"/>
    <w:qFormat/>
    <w:rsid w:val="00C36582"/>
  </w:style>
  <w:style w:type="numbering" w:customStyle="1" w:styleId="WW8Num26">
    <w:name w:val="WW8Num26"/>
    <w:qFormat/>
    <w:rsid w:val="00C36582"/>
  </w:style>
  <w:style w:type="numbering" w:customStyle="1" w:styleId="WW8Num27">
    <w:name w:val="WW8Num27"/>
    <w:qFormat/>
    <w:rsid w:val="00C36582"/>
  </w:style>
  <w:style w:type="numbering" w:customStyle="1" w:styleId="WW8Num28">
    <w:name w:val="WW8Num28"/>
    <w:qFormat/>
    <w:rsid w:val="00C36582"/>
  </w:style>
  <w:style w:type="numbering" w:customStyle="1" w:styleId="WWNum17">
    <w:name w:val="WWNum17"/>
    <w:basedOn w:val="a9"/>
    <w:rsid w:val="00C36582"/>
    <w:pPr>
      <w:numPr>
        <w:numId w:val="186"/>
      </w:numPr>
    </w:pPr>
  </w:style>
  <w:style w:type="numbering" w:customStyle="1" w:styleId="WWNum13">
    <w:name w:val="WWNum13"/>
    <w:basedOn w:val="a9"/>
    <w:rsid w:val="00C36582"/>
    <w:pPr>
      <w:numPr>
        <w:numId w:val="187"/>
      </w:numPr>
    </w:pPr>
  </w:style>
  <w:style w:type="numbering" w:customStyle="1" w:styleId="271">
    <w:name w:val="Нет списка27"/>
    <w:next w:val="a9"/>
    <w:uiPriority w:val="99"/>
    <w:semiHidden/>
    <w:unhideWhenUsed/>
    <w:rsid w:val="005608BB"/>
  </w:style>
  <w:style w:type="table" w:customStyle="1" w:styleId="500">
    <w:name w:val="Сетка таблицы50"/>
    <w:basedOn w:val="a8"/>
    <w:next w:val="ae"/>
    <w:uiPriority w:val="59"/>
    <w:rsid w:val="005608BB"/>
    <w:pPr>
      <w:spacing w:line="240" w:lineRule="auto"/>
      <w:ind w:firstLine="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5608BB"/>
    <w:pPr>
      <w:widowControl w:val="0"/>
      <w:autoSpaceDE w:val="0"/>
      <w:autoSpaceDN w:val="0"/>
      <w:spacing w:line="240" w:lineRule="auto"/>
      <w:ind w:firstLine="0"/>
      <w:jc w:val="left"/>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170">
    <w:name w:val="Сетка таблицы117"/>
    <w:basedOn w:val="a8"/>
    <w:next w:val="ae"/>
    <w:uiPriority w:val="59"/>
    <w:rsid w:val="005608BB"/>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9"/>
    <w:uiPriority w:val="99"/>
    <w:semiHidden/>
    <w:unhideWhenUsed/>
    <w:rsid w:val="005608BB"/>
  </w:style>
  <w:style w:type="numbering" w:customStyle="1" w:styleId="281">
    <w:name w:val="Нет списка28"/>
    <w:next w:val="a9"/>
    <w:uiPriority w:val="99"/>
    <w:semiHidden/>
    <w:unhideWhenUsed/>
    <w:rsid w:val="005608BB"/>
  </w:style>
  <w:style w:type="table" w:customStyle="1" w:styleId="2170">
    <w:name w:val="Сетка таблицы217"/>
    <w:basedOn w:val="a8"/>
    <w:next w:val="ae"/>
    <w:uiPriority w:val="59"/>
    <w:rsid w:val="005608BB"/>
    <w:pPr>
      <w:spacing w:line="240" w:lineRule="auto"/>
      <w:ind w:firstLine="0"/>
      <w:jc w:val="left"/>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2">
    <w:name w:val="Нет списка36"/>
    <w:next w:val="a9"/>
    <w:uiPriority w:val="99"/>
    <w:semiHidden/>
    <w:unhideWhenUsed/>
    <w:rsid w:val="005608BB"/>
  </w:style>
  <w:style w:type="numbering" w:customStyle="1" w:styleId="462">
    <w:name w:val="Нет списка46"/>
    <w:next w:val="a9"/>
    <w:uiPriority w:val="99"/>
    <w:semiHidden/>
    <w:unhideWhenUsed/>
    <w:rsid w:val="005608BB"/>
  </w:style>
  <w:style w:type="numbering" w:customStyle="1" w:styleId="550">
    <w:name w:val="Нет списка55"/>
    <w:next w:val="a9"/>
    <w:uiPriority w:val="99"/>
    <w:semiHidden/>
    <w:unhideWhenUsed/>
    <w:rsid w:val="005608BB"/>
  </w:style>
  <w:style w:type="numbering" w:customStyle="1" w:styleId="650">
    <w:name w:val="Нет списка65"/>
    <w:next w:val="a9"/>
    <w:uiPriority w:val="99"/>
    <w:semiHidden/>
    <w:unhideWhenUsed/>
    <w:rsid w:val="005608BB"/>
  </w:style>
  <w:style w:type="numbering" w:customStyle="1" w:styleId="740">
    <w:name w:val="Нет списка74"/>
    <w:next w:val="a9"/>
    <w:uiPriority w:val="99"/>
    <w:semiHidden/>
    <w:unhideWhenUsed/>
    <w:rsid w:val="005608BB"/>
  </w:style>
  <w:style w:type="numbering" w:customStyle="1" w:styleId="831">
    <w:name w:val="Нет списка83"/>
    <w:next w:val="a9"/>
    <w:uiPriority w:val="99"/>
    <w:semiHidden/>
    <w:unhideWhenUsed/>
    <w:rsid w:val="005608BB"/>
  </w:style>
  <w:style w:type="numbering" w:customStyle="1" w:styleId="930">
    <w:name w:val="Нет списка93"/>
    <w:next w:val="a9"/>
    <w:uiPriority w:val="99"/>
    <w:semiHidden/>
    <w:unhideWhenUsed/>
    <w:rsid w:val="005608BB"/>
  </w:style>
  <w:style w:type="numbering" w:customStyle="1" w:styleId="1030">
    <w:name w:val="Нет списка103"/>
    <w:next w:val="a9"/>
    <w:uiPriority w:val="99"/>
    <w:semiHidden/>
    <w:unhideWhenUsed/>
    <w:rsid w:val="005608BB"/>
  </w:style>
  <w:style w:type="numbering" w:customStyle="1" w:styleId="1171">
    <w:name w:val="Нет списка117"/>
    <w:next w:val="a9"/>
    <w:uiPriority w:val="99"/>
    <w:semiHidden/>
    <w:unhideWhenUsed/>
    <w:rsid w:val="005608BB"/>
  </w:style>
  <w:style w:type="numbering" w:customStyle="1" w:styleId="124">
    <w:name w:val="Нет списка124"/>
    <w:next w:val="a9"/>
    <w:uiPriority w:val="99"/>
    <w:semiHidden/>
    <w:unhideWhenUsed/>
    <w:rsid w:val="005608BB"/>
  </w:style>
  <w:style w:type="numbering" w:customStyle="1" w:styleId="1331">
    <w:name w:val="Нет списка133"/>
    <w:next w:val="a9"/>
    <w:uiPriority w:val="99"/>
    <w:semiHidden/>
    <w:unhideWhenUsed/>
    <w:rsid w:val="005608BB"/>
  </w:style>
  <w:style w:type="numbering" w:customStyle="1" w:styleId="WWNum121">
    <w:name w:val="WWNum121"/>
    <w:basedOn w:val="a9"/>
    <w:rsid w:val="005608BB"/>
  </w:style>
  <w:style w:type="numbering" w:customStyle="1" w:styleId="WWNum32">
    <w:name w:val="WWNum32"/>
    <w:basedOn w:val="a9"/>
    <w:rsid w:val="005608BB"/>
  </w:style>
  <w:style w:type="numbering" w:customStyle="1" w:styleId="WWNum51">
    <w:name w:val="WWNum51"/>
    <w:basedOn w:val="a9"/>
    <w:rsid w:val="005608BB"/>
  </w:style>
  <w:style w:type="numbering" w:customStyle="1" w:styleId="WWNum62">
    <w:name w:val="WWNum62"/>
    <w:basedOn w:val="a9"/>
    <w:rsid w:val="005608BB"/>
  </w:style>
  <w:style w:type="numbering" w:customStyle="1" w:styleId="WWNum81">
    <w:name w:val="WWNum81"/>
    <w:basedOn w:val="a9"/>
    <w:rsid w:val="005608BB"/>
  </w:style>
  <w:style w:type="numbering" w:customStyle="1" w:styleId="WWNum91">
    <w:name w:val="WWNum91"/>
    <w:basedOn w:val="a9"/>
    <w:rsid w:val="005608BB"/>
  </w:style>
  <w:style w:type="numbering" w:customStyle="1" w:styleId="WWNum101">
    <w:name w:val="WWNum101"/>
    <w:basedOn w:val="a9"/>
    <w:rsid w:val="005608BB"/>
  </w:style>
  <w:style w:type="numbering" w:customStyle="1" w:styleId="WWNum111">
    <w:name w:val="WWNum111"/>
    <w:basedOn w:val="a9"/>
    <w:rsid w:val="005608BB"/>
  </w:style>
  <w:style w:type="numbering" w:customStyle="1" w:styleId="WWNum161">
    <w:name w:val="WWNum161"/>
    <w:basedOn w:val="a9"/>
    <w:rsid w:val="005608BB"/>
  </w:style>
  <w:style w:type="numbering" w:customStyle="1" w:styleId="1430">
    <w:name w:val="Нет списка143"/>
    <w:next w:val="a9"/>
    <w:uiPriority w:val="99"/>
    <w:semiHidden/>
    <w:unhideWhenUsed/>
    <w:rsid w:val="005608BB"/>
  </w:style>
  <w:style w:type="numbering" w:customStyle="1" w:styleId="1530">
    <w:name w:val="Нет списка153"/>
    <w:next w:val="a9"/>
    <w:uiPriority w:val="99"/>
    <w:semiHidden/>
    <w:unhideWhenUsed/>
    <w:rsid w:val="005608BB"/>
  </w:style>
  <w:style w:type="numbering" w:customStyle="1" w:styleId="WW8Num110">
    <w:name w:val="WW8Num110"/>
    <w:qFormat/>
    <w:rsid w:val="005608BB"/>
  </w:style>
  <w:style w:type="numbering" w:customStyle="1" w:styleId="WW8Num29">
    <w:name w:val="WW8Num29"/>
    <w:qFormat/>
    <w:rsid w:val="005608BB"/>
  </w:style>
  <w:style w:type="numbering" w:customStyle="1" w:styleId="WW8Num31">
    <w:name w:val="WW8Num31"/>
    <w:qFormat/>
    <w:rsid w:val="005608BB"/>
  </w:style>
  <w:style w:type="numbering" w:customStyle="1" w:styleId="WW8Num41">
    <w:name w:val="WW8Num41"/>
    <w:qFormat/>
    <w:rsid w:val="005608BB"/>
  </w:style>
  <w:style w:type="numbering" w:customStyle="1" w:styleId="WW8Num51">
    <w:name w:val="WW8Num51"/>
    <w:qFormat/>
    <w:rsid w:val="005608BB"/>
  </w:style>
  <w:style w:type="numbering" w:customStyle="1" w:styleId="WW8Num61">
    <w:name w:val="WW8Num61"/>
    <w:qFormat/>
    <w:rsid w:val="005608BB"/>
  </w:style>
  <w:style w:type="numbering" w:customStyle="1" w:styleId="WW8Num71">
    <w:name w:val="WW8Num71"/>
    <w:qFormat/>
    <w:rsid w:val="005608BB"/>
  </w:style>
  <w:style w:type="numbering" w:customStyle="1" w:styleId="WW8Num81">
    <w:name w:val="WW8Num81"/>
    <w:qFormat/>
    <w:rsid w:val="005608BB"/>
  </w:style>
  <w:style w:type="numbering" w:customStyle="1" w:styleId="WW8Num91">
    <w:name w:val="WW8Num91"/>
    <w:qFormat/>
    <w:rsid w:val="005608BB"/>
  </w:style>
  <w:style w:type="numbering" w:customStyle="1" w:styleId="WW8Num101">
    <w:name w:val="WW8Num101"/>
    <w:qFormat/>
    <w:rsid w:val="005608BB"/>
  </w:style>
  <w:style w:type="numbering" w:customStyle="1" w:styleId="WW8Num111">
    <w:name w:val="WW8Num111"/>
    <w:qFormat/>
    <w:rsid w:val="005608BB"/>
  </w:style>
  <w:style w:type="numbering" w:customStyle="1" w:styleId="WW8Num121">
    <w:name w:val="WW8Num121"/>
    <w:qFormat/>
    <w:rsid w:val="005608BB"/>
  </w:style>
  <w:style w:type="numbering" w:customStyle="1" w:styleId="WW8Num131">
    <w:name w:val="WW8Num131"/>
    <w:qFormat/>
    <w:rsid w:val="005608BB"/>
  </w:style>
  <w:style w:type="numbering" w:customStyle="1" w:styleId="WW8Num141">
    <w:name w:val="WW8Num141"/>
    <w:qFormat/>
    <w:rsid w:val="005608BB"/>
  </w:style>
  <w:style w:type="numbering" w:customStyle="1" w:styleId="WW8Num151">
    <w:name w:val="WW8Num151"/>
    <w:qFormat/>
    <w:rsid w:val="005608BB"/>
  </w:style>
  <w:style w:type="numbering" w:customStyle="1" w:styleId="WW8Num161">
    <w:name w:val="WW8Num161"/>
    <w:qFormat/>
    <w:rsid w:val="005608BB"/>
  </w:style>
  <w:style w:type="numbering" w:customStyle="1" w:styleId="WW8Num171">
    <w:name w:val="WW8Num171"/>
    <w:qFormat/>
    <w:rsid w:val="005608BB"/>
  </w:style>
  <w:style w:type="numbering" w:customStyle="1" w:styleId="WW8Num181">
    <w:name w:val="WW8Num181"/>
    <w:qFormat/>
    <w:rsid w:val="005608BB"/>
  </w:style>
  <w:style w:type="numbering" w:customStyle="1" w:styleId="WW8Num191">
    <w:name w:val="WW8Num191"/>
    <w:qFormat/>
    <w:rsid w:val="005608BB"/>
  </w:style>
  <w:style w:type="numbering" w:customStyle="1" w:styleId="WW8Num201">
    <w:name w:val="WW8Num201"/>
    <w:qFormat/>
    <w:rsid w:val="005608BB"/>
  </w:style>
  <w:style w:type="numbering" w:customStyle="1" w:styleId="WW8Num211">
    <w:name w:val="WW8Num211"/>
    <w:qFormat/>
    <w:rsid w:val="005608BB"/>
  </w:style>
  <w:style w:type="numbering" w:customStyle="1" w:styleId="WW8Num221">
    <w:name w:val="WW8Num221"/>
    <w:qFormat/>
    <w:rsid w:val="005608BB"/>
  </w:style>
  <w:style w:type="numbering" w:customStyle="1" w:styleId="WW8Num231">
    <w:name w:val="WW8Num231"/>
    <w:qFormat/>
    <w:rsid w:val="005608BB"/>
  </w:style>
  <w:style w:type="numbering" w:customStyle="1" w:styleId="WW8Num241">
    <w:name w:val="WW8Num241"/>
    <w:qFormat/>
    <w:rsid w:val="005608BB"/>
  </w:style>
  <w:style w:type="numbering" w:customStyle="1" w:styleId="WW8Num251">
    <w:name w:val="WW8Num251"/>
    <w:qFormat/>
    <w:rsid w:val="005608BB"/>
  </w:style>
  <w:style w:type="numbering" w:customStyle="1" w:styleId="WW8Num261">
    <w:name w:val="WW8Num261"/>
    <w:qFormat/>
    <w:rsid w:val="005608BB"/>
  </w:style>
  <w:style w:type="numbering" w:customStyle="1" w:styleId="WW8Num271">
    <w:name w:val="WW8Num271"/>
    <w:qFormat/>
    <w:rsid w:val="005608BB"/>
  </w:style>
  <w:style w:type="numbering" w:customStyle="1" w:styleId="WW8Num281">
    <w:name w:val="WW8Num281"/>
    <w:qFormat/>
    <w:rsid w:val="005608BB"/>
  </w:style>
  <w:style w:type="numbering" w:customStyle="1" w:styleId="WWNum171">
    <w:name w:val="WWNum171"/>
    <w:basedOn w:val="a9"/>
    <w:rsid w:val="005608BB"/>
  </w:style>
  <w:style w:type="numbering" w:customStyle="1" w:styleId="WWNum131">
    <w:name w:val="WWNum131"/>
    <w:basedOn w:val="a9"/>
    <w:rsid w:val="005608BB"/>
  </w:style>
  <w:style w:type="numbering" w:customStyle="1" w:styleId="291">
    <w:name w:val="Нет списка29"/>
    <w:next w:val="a9"/>
    <w:uiPriority w:val="99"/>
    <w:semiHidden/>
    <w:unhideWhenUsed/>
    <w:rsid w:val="00516D7C"/>
  </w:style>
  <w:style w:type="table" w:customStyle="1" w:styleId="531">
    <w:name w:val="Сетка таблицы53"/>
    <w:basedOn w:val="a8"/>
    <w:next w:val="ae"/>
    <w:uiPriority w:val="59"/>
    <w:rsid w:val="00516D7C"/>
    <w:pPr>
      <w:spacing w:line="240" w:lineRule="auto"/>
      <w:ind w:firstLine="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516D7C"/>
    <w:pPr>
      <w:widowControl w:val="0"/>
      <w:autoSpaceDE w:val="0"/>
      <w:autoSpaceDN w:val="0"/>
      <w:spacing w:line="240" w:lineRule="auto"/>
      <w:ind w:firstLine="0"/>
      <w:jc w:val="left"/>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18">
    <w:name w:val="Сетка таблицы118"/>
    <w:basedOn w:val="a8"/>
    <w:next w:val="ae"/>
    <w:uiPriority w:val="59"/>
    <w:rsid w:val="00516D7C"/>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9"/>
    <w:uiPriority w:val="99"/>
    <w:semiHidden/>
    <w:unhideWhenUsed/>
    <w:rsid w:val="00516D7C"/>
  </w:style>
  <w:style w:type="numbering" w:customStyle="1" w:styleId="2101">
    <w:name w:val="Нет списка210"/>
    <w:next w:val="a9"/>
    <w:uiPriority w:val="99"/>
    <w:semiHidden/>
    <w:unhideWhenUsed/>
    <w:rsid w:val="00516D7C"/>
  </w:style>
  <w:style w:type="table" w:customStyle="1" w:styleId="2180">
    <w:name w:val="Сетка таблицы218"/>
    <w:basedOn w:val="a8"/>
    <w:next w:val="ae"/>
    <w:uiPriority w:val="59"/>
    <w:rsid w:val="00516D7C"/>
    <w:pPr>
      <w:spacing w:line="240" w:lineRule="auto"/>
      <w:ind w:firstLine="0"/>
      <w:jc w:val="left"/>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9"/>
    <w:uiPriority w:val="99"/>
    <w:semiHidden/>
    <w:unhideWhenUsed/>
    <w:rsid w:val="00516D7C"/>
  </w:style>
  <w:style w:type="numbering" w:customStyle="1" w:styleId="472">
    <w:name w:val="Нет списка47"/>
    <w:next w:val="a9"/>
    <w:uiPriority w:val="99"/>
    <w:semiHidden/>
    <w:unhideWhenUsed/>
    <w:rsid w:val="00516D7C"/>
  </w:style>
  <w:style w:type="numbering" w:customStyle="1" w:styleId="561">
    <w:name w:val="Нет списка56"/>
    <w:next w:val="a9"/>
    <w:uiPriority w:val="99"/>
    <w:semiHidden/>
    <w:unhideWhenUsed/>
    <w:rsid w:val="00516D7C"/>
  </w:style>
  <w:style w:type="numbering" w:customStyle="1" w:styleId="660">
    <w:name w:val="Нет списка66"/>
    <w:next w:val="a9"/>
    <w:uiPriority w:val="99"/>
    <w:semiHidden/>
    <w:unhideWhenUsed/>
    <w:rsid w:val="00516D7C"/>
  </w:style>
  <w:style w:type="numbering" w:customStyle="1" w:styleId="750">
    <w:name w:val="Нет списка75"/>
    <w:next w:val="a9"/>
    <w:uiPriority w:val="99"/>
    <w:semiHidden/>
    <w:unhideWhenUsed/>
    <w:rsid w:val="00516D7C"/>
  </w:style>
  <w:style w:type="numbering" w:customStyle="1" w:styleId="840">
    <w:name w:val="Нет списка84"/>
    <w:next w:val="a9"/>
    <w:uiPriority w:val="99"/>
    <w:semiHidden/>
    <w:unhideWhenUsed/>
    <w:rsid w:val="00516D7C"/>
  </w:style>
  <w:style w:type="numbering" w:customStyle="1" w:styleId="940">
    <w:name w:val="Нет списка94"/>
    <w:next w:val="a9"/>
    <w:uiPriority w:val="99"/>
    <w:semiHidden/>
    <w:unhideWhenUsed/>
    <w:rsid w:val="00516D7C"/>
  </w:style>
  <w:style w:type="numbering" w:customStyle="1" w:styleId="1040">
    <w:name w:val="Нет списка104"/>
    <w:next w:val="a9"/>
    <w:uiPriority w:val="99"/>
    <w:semiHidden/>
    <w:unhideWhenUsed/>
    <w:rsid w:val="00516D7C"/>
  </w:style>
  <w:style w:type="numbering" w:customStyle="1" w:styleId="119">
    <w:name w:val="Нет списка119"/>
    <w:next w:val="a9"/>
    <w:uiPriority w:val="99"/>
    <w:semiHidden/>
    <w:unhideWhenUsed/>
    <w:rsid w:val="00516D7C"/>
  </w:style>
  <w:style w:type="numbering" w:customStyle="1" w:styleId="125">
    <w:name w:val="Нет списка125"/>
    <w:next w:val="a9"/>
    <w:uiPriority w:val="99"/>
    <w:semiHidden/>
    <w:unhideWhenUsed/>
    <w:rsid w:val="00516D7C"/>
  </w:style>
  <w:style w:type="numbering" w:customStyle="1" w:styleId="1340">
    <w:name w:val="Нет списка134"/>
    <w:next w:val="a9"/>
    <w:uiPriority w:val="99"/>
    <w:semiHidden/>
    <w:unhideWhenUsed/>
    <w:rsid w:val="00516D7C"/>
  </w:style>
  <w:style w:type="numbering" w:customStyle="1" w:styleId="WWNum122">
    <w:name w:val="WWNum122"/>
    <w:basedOn w:val="a9"/>
    <w:rsid w:val="00516D7C"/>
    <w:pPr>
      <w:numPr>
        <w:numId w:val="2"/>
      </w:numPr>
    </w:pPr>
  </w:style>
  <w:style w:type="numbering" w:customStyle="1" w:styleId="WWNum33">
    <w:name w:val="WWNum33"/>
    <w:basedOn w:val="a9"/>
    <w:rsid w:val="00516D7C"/>
    <w:pPr>
      <w:numPr>
        <w:numId w:val="3"/>
      </w:numPr>
    </w:pPr>
  </w:style>
  <w:style w:type="numbering" w:customStyle="1" w:styleId="WWNum52">
    <w:name w:val="WWNum52"/>
    <w:basedOn w:val="a9"/>
    <w:rsid w:val="00516D7C"/>
    <w:pPr>
      <w:numPr>
        <w:numId w:val="4"/>
      </w:numPr>
    </w:pPr>
  </w:style>
  <w:style w:type="numbering" w:customStyle="1" w:styleId="WWNum63">
    <w:name w:val="WWNum63"/>
    <w:basedOn w:val="a9"/>
    <w:rsid w:val="00516D7C"/>
    <w:pPr>
      <w:numPr>
        <w:numId w:val="5"/>
      </w:numPr>
    </w:pPr>
  </w:style>
  <w:style w:type="numbering" w:customStyle="1" w:styleId="WWNum82">
    <w:name w:val="WWNum82"/>
    <w:basedOn w:val="a9"/>
    <w:rsid w:val="00516D7C"/>
    <w:pPr>
      <w:numPr>
        <w:numId w:val="6"/>
      </w:numPr>
    </w:pPr>
  </w:style>
  <w:style w:type="numbering" w:customStyle="1" w:styleId="WWNum92">
    <w:name w:val="WWNum92"/>
    <w:basedOn w:val="a9"/>
    <w:rsid w:val="00516D7C"/>
    <w:pPr>
      <w:numPr>
        <w:numId w:val="7"/>
      </w:numPr>
    </w:pPr>
  </w:style>
  <w:style w:type="numbering" w:customStyle="1" w:styleId="WWNum102">
    <w:name w:val="WWNum102"/>
    <w:basedOn w:val="a9"/>
    <w:rsid w:val="00516D7C"/>
    <w:pPr>
      <w:numPr>
        <w:numId w:val="188"/>
      </w:numPr>
    </w:pPr>
  </w:style>
  <w:style w:type="numbering" w:customStyle="1" w:styleId="WWNum112">
    <w:name w:val="WWNum112"/>
    <w:basedOn w:val="a9"/>
    <w:rsid w:val="00516D7C"/>
    <w:pPr>
      <w:numPr>
        <w:numId w:val="189"/>
      </w:numPr>
    </w:pPr>
  </w:style>
  <w:style w:type="numbering" w:customStyle="1" w:styleId="WWNum162">
    <w:name w:val="WWNum162"/>
    <w:basedOn w:val="a9"/>
    <w:rsid w:val="00516D7C"/>
    <w:pPr>
      <w:numPr>
        <w:numId w:val="190"/>
      </w:numPr>
    </w:pPr>
  </w:style>
  <w:style w:type="numbering" w:customStyle="1" w:styleId="1440">
    <w:name w:val="Нет списка144"/>
    <w:next w:val="a9"/>
    <w:uiPriority w:val="99"/>
    <w:semiHidden/>
    <w:unhideWhenUsed/>
    <w:rsid w:val="00516D7C"/>
  </w:style>
  <w:style w:type="numbering" w:customStyle="1" w:styleId="154">
    <w:name w:val="Нет списка154"/>
    <w:next w:val="a9"/>
    <w:uiPriority w:val="99"/>
    <w:semiHidden/>
    <w:unhideWhenUsed/>
    <w:rsid w:val="00516D7C"/>
  </w:style>
  <w:style w:type="numbering" w:customStyle="1" w:styleId="WW8Num112">
    <w:name w:val="WW8Num112"/>
    <w:qFormat/>
    <w:rsid w:val="00516D7C"/>
  </w:style>
  <w:style w:type="numbering" w:customStyle="1" w:styleId="WW8Num210">
    <w:name w:val="WW8Num210"/>
    <w:qFormat/>
    <w:rsid w:val="00516D7C"/>
  </w:style>
  <w:style w:type="numbering" w:customStyle="1" w:styleId="WW8Num32">
    <w:name w:val="WW8Num32"/>
    <w:qFormat/>
    <w:rsid w:val="00516D7C"/>
  </w:style>
  <w:style w:type="numbering" w:customStyle="1" w:styleId="WW8Num42">
    <w:name w:val="WW8Num42"/>
    <w:qFormat/>
    <w:rsid w:val="00516D7C"/>
  </w:style>
  <w:style w:type="numbering" w:customStyle="1" w:styleId="WW8Num52">
    <w:name w:val="WW8Num52"/>
    <w:qFormat/>
    <w:rsid w:val="00516D7C"/>
  </w:style>
  <w:style w:type="numbering" w:customStyle="1" w:styleId="WW8Num62">
    <w:name w:val="WW8Num62"/>
    <w:qFormat/>
    <w:rsid w:val="00516D7C"/>
  </w:style>
  <w:style w:type="numbering" w:customStyle="1" w:styleId="WW8Num72">
    <w:name w:val="WW8Num72"/>
    <w:qFormat/>
    <w:rsid w:val="00516D7C"/>
  </w:style>
  <w:style w:type="numbering" w:customStyle="1" w:styleId="WW8Num82">
    <w:name w:val="WW8Num82"/>
    <w:qFormat/>
    <w:rsid w:val="00516D7C"/>
  </w:style>
  <w:style w:type="numbering" w:customStyle="1" w:styleId="WW8Num92">
    <w:name w:val="WW8Num92"/>
    <w:qFormat/>
    <w:rsid w:val="00516D7C"/>
  </w:style>
  <w:style w:type="numbering" w:customStyle="1" w:styleId="WW8Num102">
    <w:name w:val="WW8Num102"/>
    <w:qFormat/>
    <w:rsid w:val="00516D7C"/>
  </w:style>
  <w:style w:type="numbering" w:customStyle="1" w:styleId="WW8Num113">
    <w:name w:val="WW8Num113"/>
    <w:qFormat/>
    <w:rsid w:val="00516D7C"/>
  </w:style>
  <w:style w:type="numbering" w:customStyle="1" w:styleId="WW8Num122">
    <w:name w:val="WW8Num122"/>
    <w:qFormat/>
    <w:rsid w:val="00516D7C"/>
  </w:style>
  <w:style w:type="numbering" w:customStyle="1" w:styleId="WW8Num132">
    <w:name w:val="WW8Num132"/>
    <w:qFormat/>
    <w:rsid w:val="00516D7C"/>
  </w:style>
  <w:style w:type="numbering" w:customStyle="1" w:styleId="WW8Num142">
    <w:name w:val="WW8Num142"/>
    <w:qFormat/>
    <w:rsid w:val="00516D7C"/>
  </w:style>
  <w:style w:type="numbering" w:customStyle="1" w:styleId="WW8Num152">
    <w:name w:val="WW8Num152"/>
    <w:qFormat/>
    <w:rsid w:val="00516D7C"/>
  </w:style>
  <w:style w:type="numbering" w:customStyle="1" w:styleId="WW8Num162">
    <w:name w:val="WW8Num162"/>
    <w:qFormat/>
    <w:rsid w:val="00516D7C"/>
  </w:style>
  <w:style w:type="numbering" w:customStyle="1" w:styleId="WW8Num172">
    <w:name w:val="WW8Num172"/>
    <w:qFormat/>
    <w:rsid w:val="00516D7C"/>
  </w:style>
  <w:style w:type="numbering" w:customStyle="1" w:styleId="WW8Num182">
    <w:name w:val="WW8Num182"/>
    <w:qFormat/>
    <w:rsid w:val="00516D7C"/>
  </w:style>
  <w:style w:type="numbering" w:customStyle="1" w:styleId="WW8Num192">
    <w:name w:val="WW8Num192"/>
    <w:qFormat/>
    <w:rsid w:val="00516D7C"/>
  </w:style>
  <w:style w:type="numbering" w:customStyle="1" w:styleId="WW8Num202">
    <w:name w:val="WW8Num202"/>
    <w:qFormat/>
    <w:rsid w:val="00516D7C"/>
  </w:style>
  <w:style w:type="numbering" w:customStyle="1" w:styleId="WW8Num212">
    <w:name w:val="WW8Num212"/>
    <w:qFormat/>
    <w:rsid w:val="00516D7C"/>
  </w:style>
  <w:style w:type="numbering" w:customStyle="1" w:styleId="WW8Num222">
    <w:name w:val="WW8Num222"/>
    <w:qFormat/>
    <w:rsid w:val="00516D7C"/>
  </w:style>
  <w:style w:type="numbering" w:customStyle="1" w:styleId="WW8Num232">
    <w:name w:val="WW8Num232"/>
    <w:qFormat/>
    <w:rsid w:val="00516D7C"/>
  </w:style>
  <w:style w:type="numbering" w:customStyle="1" w:styleId="WW8Num242">
    <w:name w:val="WW8Num242"/>
    <w:qFormat/>
    <w:rsid w:val="00516D7C"/>
  </w:style>
  <w:style w:type="numbering" w:customStyle="1" w:styleId="WW8Num252">
    <w:name w:val="WW8Num252"/>
    <w:qFormat/>
    <w:rsid w:val="00516D7C"/>
  </w:style>
  <w:style w:type="numbering" w:customStyle="1" w:styleId="WW8Num262">
    <w:name w:val="WW8Num262"/>
    <w:qFormat/>
    <w:rsid w:val="00516D7C"/>
  </w:style>
  <w:style w:type="numbering" w:customStyle="1" w:styleId="WW8Num272">
    <w:name w:val="WW8Num272"/>
    <w:qFormat/>
    <w:rsid w:val="00516D7C"/>
  </w:style>
  <w:style w:type="numbering" w:customStyle="1" w:styleId="WW8Num282">
    <w:name w:val="WW8Num282"/>
    <w:qFormat/>
    <w:rsid w:val="00516D7C"/>
  </w:style>
  <w:style w:type="numbering" w:customStyle="1" w:styleId="WWNum172">
    <w:name w:val="WWNum172"/>
    <w:basedOn w:val="a9"/>
    <w:rsid w:val="00516D7C"/>
  </w:style>
  <w:style w:type="numbering" w:customStyle="1" w:styleId="WWNum132">
    <w:name w:val="WWNum132"/>
    <w:basedOn w:val="a9"/>
    <w:rsid w:val="00516D7C"/>
  </w:style>
  <w:style w:type="numbering" w:customStyle="1" w:styleId="301">
    <w:name w:val="Нет списка30"/>
    <w:next w:val="a9"/>
    <w:uiPriority w:val="99"/>
    <w:semiHidden/>
    <w:unhideWhenUsed/>
    <w:rsid w:val="002C27F0"/>
  </w:style>
  <w:style w:type="table" w:customStyle="1" w:styleId="541">
    <w:name w:val="Сетка таблицы54"/>
    <w:basedOn w:val="a8"/>
    <w:next w:val="ae"/>
    <w:uiPriority w:val="59"/>
    <w:rsid w:val="002C27F0"/>
    <w:pPr>
      <w:spacing w:line="240" w:lineRule="auto"/>
      <w:ind w:firstLine="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2C27F0"/>
    <w:pPr>
      <w:widowControl w:val="0"/>
      <w:autoSpaceDE w:val="0"/>
      <w:autoSpaceDN w:val="0"/>
      <w:spacing w:line="240" w:lineRule="auto"/>
      <w:ind w:firstLine="0"/>
      <w:jc w:val="left"/>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190">
    <w:name w:val="Сетка таблицы119"/>
    <w:basedOn w:val="a8"/>
    <w:next w:val="ae"/>
    <w:uiPriority w:val="59"/>
    <w:rsid w:val="002C27F0"/>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9"/>
    <w:uiPriority w:val="99"/>
    <w:semiHidden/>
    <w:unhideWhenUsed/>
    <w:rsid w:val="002C27F0"/>
  </w:style>
  <w:style w:type="numbering" w:customStyle="1" w:styleId="2111">
    <w:name w:val="Нет списка211"/>
    <w:next w:val="a9"/>
    <w:uiPriority w:val="99"/>
    <w:semiHidden/>
    <w:unhideWhenUsed/>
    <w:rsid w:val="002C27F0"/>
  </w:style>
  <w:style w:type="table" w:customStyle="1" w:styleId="219">
    <w:name w:val="Сетка таблицы219"/>
    <w:basedOn w:val="a8"/>
    <w:next w:val="ae"/>
    <w:uiPriority w:val="59"/>
    <w:rsid w:val="002C27F0"/>
    <w:pPr>
      <w:spacing w:line="240" w:lineRule="auto"/>
      <w:ind w:firstLine="0"/>
      <w:jc w:val="left"/>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9"/>
    <w:uiPriority w:val="99"/>
    <w:semiHidden/>
    <w:unhideWhenUsed/>
    <w:rsid w:val="002C27F0"/>
  </w:style>
  <w:style w:type="numbering" w:customStyle="1" w:styleId="482">
    <w:name w:val="Нет списка48"/>
    <w:next w:val="a9"/>
    <w:uiPriority w:val="99"/>
    <w:semiHidden/>
    <w:unhideWhenUsed/>
    <w:rsid w:val="002C27F0"/>
  </w:style>
  <w:style w:type="numbering" w:customStyle="1" w:styleId="571">
    <w:name w:val="Нет списка57"/>
    <w:next w:val="a9"/>
    <w:uiPriority w:val="99"/>
    <w:semiHidden/>
    <w:unhideWhenUsed/>
    <w:rsid w:val="002C27F0"/>
  </w:style>
  <w:style w:type="numbering" w:customStyle="1" w:styleId="670">
    <w:name w:val="Нет списка67"/>
    <w:next w:val="a9"/>
    <w:uiPriority w:val="99"/>
    <w:semiHidden/>
    <w:unhideWhenUsed/>
    <w:rsid w:val="002C27F0"/>
  </w:style>
  <w:style w:type="numbering" w:customStyle="1" w:styleId="760">
    <w:name w:val="Нет списка76"/>
    <w:next w:val="a9"/>
    <w:uiPriority w:val="99"/>
    <w:semiHidden/>
    <w:unhideWhenUsed/>
    <w:rsid w:val="002C27F0"/>
  </w:style>
  <w:style w:type="numbering" w:customStyle="1" w:styleId="850">
    <w:name w:val="Нет списка85"/>
    <w:next w:val="a9"/>
    <w:uiPriority w:val="99"/>
    <w:semiHidden/>
    <w:unhideWhenUsed/>
    <w:rsid w:val="002C27F0"/>
  </w:style>
  <w:style w:type="numbering" w:customStyle="1" w:styleId="950">
    <w:name w:val="Нет списка95"/>
    <w:next w:val="a9"/>
    <w:uiPriority w:val="99"/>
    <w:semiHidden/>
    <w:unhideWhenUsed/>
    <w:rsid w:val="002C27F0"/>
  </w:style>
  <w:style w:type="numbering" w:customStyle="1" w:styleId="105">
    <w:name w:val="Нет списка105"/>
    <w:next w:val="a9"/>
    <w:uiPriority w:val="99"/>
    <w:semiHidden/>
    <w:unhideWhenUsed/>
    <w:rsid w:val="002C27F0"/>
  </w:style>
  <w:style w:type="numbering" w:customStyle="1" w:styleId="11100">
    <w:name w:val="Нет списка1110"/>
    <w:next w:val="a9"/>
    <w:uiPriority w:val="99"/>
    <w:semiHidden/>
    <w:unhideWhenUsed/>
    <w:rsid w:val="002C27F0"/>
  </w:style>
  <w:style w:type="numbering" w:customStyle="1" w:styleId="126">
    <w:name w:val="Нет списка126"/>
    <w:next w:val="a9"/>
    <w:uiPriority w:val="99"/>
    <w:semiHidden/>
    <w:unhideWhenUsed/>
    <w:rsid w:val="002C27F0"/>
  </w:style>
  <w:style w:type="numbering" w:customStyle="1" w:styleId="1350">
    <w:name w:val="Нет списка135"/>
    <w:next w:val="a9"/>
    <w:uiPriority w:val="99"/>
    <w:semiHidden/>
    <w:unhideWhenUsed/>
    <w:rsid w:val="002C27F0"/>
  </w:style>
  <w:style w:type="numbering" w:customStyle="1" w:styleId="WWNum123">
    <w:name w:val="WWNum123"/>
    <w:basedOn w:val="a9"/>
    <w:rsid w:val="002C27F0"/>
    <w:pPr>
      <w:numPr>
        <w:numId w:val="200"/>
      </w:numPr>
    </w:pPr>
  </w:style>
  <w:style w:type="numbering" w:customStyle="1" w:styleId="WWNum34">
    <w:name w:val="WWNum34"/>
    <w:basedOn w:val="a9"/>
    <w:rsid w:val="002C27F0"/>
    <w:pPr>
      <w:numPr>
        <w:numId w:val="202"/>
      </w:numPr>
    </w:pPr>
  </w:style>
  <w:style w:type="numbering" w:customStyle="1" w:styleId="WWNum53">
    <w:name w:val="WWNum53"/>
    <w:basedOn w:val="a9"/>
    <w:rsid w:val="002C27F0"/>
    <w:pPr>
      <w:numPr>
        <w:numId w:val="10"/>
      </w:numPr>
    </w:pPr>
  </w:style>
  <w:style w:type="numbering" w:customStyle="1" w:styleId="WWNum64">
    <w:name w:val="WWNum64"/>
    <w:basedOn w:val="a9"/>
    <w:rsid w:val="002C27F0"/>
    <w:pPr>
      <w:numPr>
        <w:numId w:val="11"/>
      </w:numPr>
    </w:pPr>
  </w:style>
  <w:style w:type="numbering" w:customStyle="1" w:styleId="WWNum83">
    <w:name w:val="WWNum83"/>
    <w:basedOn w:val="a9"/>
    <w:rsid w:val="002C27F0"/>
    <w:pPr>
      <w:numPr>
        <w:numId w:val="201"/>
      </w:numPr>
    </w:pPr>
  </w:style>
  <w:style w:type="numbering" w:customStyle="1" w:styleId="WWNum93">
    <w:name w:val="WWNum93"/>
    <w:basedOn w:val="a9"/>
    <w:rsid w:val="002C27F0"/>
    <w:pPr>
      <w:numPr>
        <w:numId w:val="13"/>
      </w:numPr>
    </w:pPr>
  </w:style>
  <w:style w:type="numbering" w:customStyle="1" w:styleId="WWNum103">
    <w:name w:val="WWNum103"/>
    <w:basedOn w:val="a9"/>
    <w:rsid w:val="002C27F0"/>
    <w:pPr>
      <w:numPr>
        <w:numId w:val="14"/>
      </w:numPr>
    </w:pPr>
  </w:style>
  <w:style w:type="numbering" w:customStyle="1" w:styleId="WWNum113">
    <w:name w:val="WWNum113"/>
    <w:basedOn w:val="a9"/>
    <w:rsid w:val="002C27F0"/>
    <w:pPr>
      <w:numPr>
        <w:numId w:val="15"/>
      </w:numPr>
    </w:pPr>
  </w:style>
  <w:style w:type="numbering" w:customStyle="1" w:styleId="WWNum163">
    <w:name w:val="WWNum163"/>
    <w:basedOn w:val="a9"/>
    <w:rsid w:val="002C27F0"/>
    <w:pPr>
      <w:numPr>
        <w:numId w:val="16"/>
      </w:numPr>
    </w:pPr>
  </w:style>
  <w:style w:type="numbering" w:customStyle="1" w:styleId="1450">
    <w:name w:val="Нет списка145"/>
    <w:next w:val="a9"/>
    <w:uiPriority w:val="99"/>
    <w:semiHidden/>
    <w:unhideWhenUsed/>
    <w:rsid w:val="002C27F0"/>
  </w:style>
  <w:style w:type="numbering" w:customStyle="1" w:styleId="155">
    <w:name w:val="Нет списка155"/>
    <w:next w:val="a9"/>
    <w:uiPriority w:val="99"/>
    <w:semiHidden/>
    <w:unhideWhenUsed/>
    <w:rsid w:val="002C27F0"/>
  </w:style>
  <w:style w:type="numbering" w:customStyle="1" w:styleId="WW8Num114">
    <w:name w:val="WW8Num114"/>
    <w:qFormat/>
    <w:rsid w:val="002C27F0"/>
  </w:style>
  <w:style w:type="numbering" w:customStyle="1" w:styleId="WW8Num213">
    <w:name w:val="WW8Num213"/>
    <w:qFormat/>
    <w:rsid w:val="002C27F0"/>
  </w:style>
  <w:style w:type="numbering" w:customStyle="1" w:styleId="WW8Num33">
    <w:name w:val="WW8Num33"/>
    <w:qFormat/>
    <w:rsid w:val="002C27F0"/>
  </w:style>
  <w:style w:type="numbering" w:customStyle="1" w:styleId="WW8Num43">
    <w:name w:val="WW8Num43"/>
    <w:qFormat/>
    <w:rsid w:val="002C27F0"/>
  </w:style>
  <w:style w:type="numbering" w:customStyle="1" w:styleId="WW8Num53">
    <w:name w:val="WW8Num53"/>
    <w:qFormat/>
    <w:rsid w:val="002C27F0"/>
  </w:style>
  <w:style w:type="numbering" w:customStyle="1" w:styleId="WW8Num63">
    <w:name w:val="WW8Num63"/>
    <w:qFormat/>
    <w:rsid w:val="002C27F0"/>
  </w:style>
  <w:style w:type="numbering" w:customStyle="1" w:styleId="WW8Num73">
    <w:name w:val="WW8Num73"/>
    <w:qFormat/>
    <w:rsid w:val="002C27F0"/>
  </w:style>
  <w:style w:type="numbering" w:customStyle="1" w:styleId="WW8Num83">
    <w:name w:val="WW8Num83"/>
    <w:qFormat/>
    <w:rsid w:val="002C27F0"/>
  </w:style>
  <w:style w:type="numbering" w:customStyle="1" w:styleId="WW8Num93">
    <w:name w:val="WW8Num93"/>
    <w:qFormat/>
    <w:rsid w:val="002C27F0"/>
  </w:style>
  <w:style w:type="numbering" w:customStyle="1" w:styleId="WW8Num103">
    <w:name w:val="WW8Num103"/>
    <w:qFormat/>
    <w:rsid w:val="002C27F0"/>
  </w:style>
  <w:style w:type="numbering" w:customStyle="1" w:styleId="WW8Num115">
    <w:name w:val="WW8Num115"/>
    <w:qFormat/>
    <w:rsid w:val="002C27F0"/>
  </w:style>
  <w:style w:type="numbering" w:customStyle="1" w:styleId="WW8Num123">
    <w:name w:val="WW8Num123"/>
    <w:qFormat/>
    <w:rsid w:val="002C27F0"/>
  </w:style>
  <w:style w:type="numbering" w:customStyle="1" w:styleId="WW8Num133">
    <w:name w:val="WW8Num133"/>
    <w:qFormat/>
    <w:rsid w:val="002C27F0"/>
  </w:style>
  <w:style w:type="numbering" w:customStyle="1" w:styleId="WW8Num143">
    <w:name w:val="WW8Num143"/>
    <w:qFormat/>
    <w:rsid w:val="002C27F0"/>
  </w:style>
  <w:style w:type="numbering" w:customStyle="1" w:styleId="WW8Num153">
    <w:name w:val="WW8Num153"/>
    <w:qFormat/>
    <w:rsid w:val="002C27F0"/>
  </w:style>
  <w:style w:type="numbering" w:customStyle="1" w:styleId="WW8Num163">
    <w:name w:val="WW8Num163"/>
    <w:qFormat/>
    <w:rsid w:val="002C27F0"/>
  </w:style>
  <w:style w:type="numbering" w:customStyle="1" w:styleId="WW8Num173">
    <w:name w:val="WW8Num173"/>
    <w:qFormat/>
    <w:rsid w:val="002C27F0"/>
  </w:style>
  <w:style w:type="numbering" w:customStyle="1" w:styleId="WW8Num183">
    <w:name w:val="WW8Num183"/>
    <w:qFormat/>
    <w:rsid w:val="002C27F0"/>
  </w:style>
  <w:style w:type="numbering" w:customStyle="1" w:styleId="WW8Num193">
    <w:name w:val="WW8Num193"/>
    <w:qFormat/>
    <w:rsid w:val="002C27F0"/>
  </w:style>
  <w:style w:type="numbering" w:customStyle="1" w:styleId="WW8Num203">
    <w:name w:val="WW8Num203"/>
    <w:qFormat/>
    <w:rsid w:val="002C27F0"/>
  </w:style>
  <w:style w:type="numbering" w:customStyle="1" w:styleId="WW8Num214">
    <w:name w:val="WW8Num214"/>
    <w:qFormat/>
    <w:rsid w:val="002C27F0"/>
  </w:style>
  <w:style w:type="numbering" w:customStyle="1" w:styleId="WW8Num223">
    <w:name w:val="WW8Num223"/>
    <w:qFormat/>
    <w:rsid w:val="002C27F0"/>
  </w:style>
  <w:style w:type="numbering" w:customStyle="1" w:styleId="WW8Num233">
    <w:name w:val="WW8Num233"/>
    <w:qFormat/>
    <w:rsid w:val="002C27F0"/>
  </w:style>
  <w:style w:type="numbering" w:customStyle="1" w:styleId="WW8Num243">
    <w:name w:val="WW8Num243"/>
    <w:qFormat/>
    <w:rsid w:val="002C27F0"/>
  </w:style>
  <w:style w:type="numbering" w:customStyle="1" w:styleId="WW8Num253">
    <w:name w:val="WW8Num253"/>
    <w:qFormat/>
    <w:rsid w:val="002C27F0"/>
  </w:style>
  <w:style w:type="numbering" w:customStyle="1" w:styleId="WW8Num263">
    <w:name w:val="WW8Num263"/>
    <w:qFormat/>
    <w:rsid w:val="002C27F0"/>
  </w:style>
  <w:style w:type="numbering" w:customStyle="1" w:styleId="WW8Num273">
    <w:name w:val="WW8Num273"/>
    <w:qFormat/>
    <w:rsid w:val="002C27F0"/>
  </w:style>
  <w:style w:type="numbering" w:customStyle="1" w:styleId="WW8Num283">
    <w:name w:val="WW8Num283"/>
    <w:qFormat/>
    <w:rsid w:val="002C27F0"/>
  </w:style>
  <w:style w:type="numbering" w:customStyle="1" w:styleId="WWNum173">
    <w:name w:val="WWNum173"/>
    <w:basedOn w:val="a9"/>
    <w:rsid w:val="002C27F0"/>
    <w:pPr>
      <w:numPr>
        <w:numId w:val="19"/>
      </w:numPr>
    </w:pPr>
  </w:style>
  <w:style w:type="numbering" w:customStyle="1" w:styleId="WWNum133">
    <w:name w:val="WWNum133"/>
    <w:basedOn w:val="a9"/>
    <w:rsid w:val="002C27F0"/>
    <w:pPr>
      <w:numPr>
        <w:numId w:val="2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annotation text" w:qFormat="1"/>
    <w:lsdException w:name="index heading" w:uiPriority="0"/>
    <w:lsdException w:name="caption" w:uiPriority="0" w:qFormat="1"/>
    <w:lsdException w:name="footnote reference" w:uiPriority="0"/>
    <w:lsdException w:name="annotation reference" w:uiPriority="0" w:qFormat="1"/>
    <w:lsdException w:name="page number" w:uiPriority="0"/>
    <w:lsdException w:name="endnote reference" w:uiPriority="0"/>
    <w:lsdException w:name="endnote text" w:uiPriority="0"/>
    <w:lsdException w:name="List" w:uiPriority="0"/>
    <w:lsdException w:name="List Bullet" w:uiPriority="0" w:qFormat="1"/>
    <w:lsdException w:name="List 2" w:uiPriority="0"/>
    <w:lsdException w:name="List Bullet 3" w:uiPriority="0" w:qFormat="1"/>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2" w:uiPriority="0" w:qFormat="1"/>
    <w:lsdException w:name="Body Text Indent 2" w:uiPriority="0" w:qFormat="1"/>
    <w:lsdException w:name="Hyperlink" w:uiPriority="0"/>
    <w:lsdException w:name="Strong" w:semiHidden="0" w:uiPriority="0" w:unhideWhenUsed="0" w:qFormat="1"/>
    <w:lsdException w:name="Emphasis" w:semiHidden="0" w:uiPriority="20" w:unhideWhenUsed="0" w:qFormat="1"/>
    <w:lsdException w:name="Document Map" w:uiPriority="0" w:qFormat="1"/>
    <w:lsdException w:name="Plain Text" w:uiPriority="0"/>
    <w:lsdException w:name="Normal (Web)" w:uiPriority="0" w:qFormat="1"/>
    <w:lsdException w:name="annotation subject" w:qFormat="1"/>
    <w:lsdException w:name="Balloon Text"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1"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29" w:unhideWhenUsed="0"/>
    <w:lsdException w:name="Medium Shading 2 Accent 3" w:semiHidden="0" w:uiPriority="30"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0" w:qFormat="1"/>
  </w:latentStyles>
  <w:style w:type="paragraph" w:default="1" w:styleId="a6">
    <w:name w:val="Normal"/>
    <w:qFormat/>
  </w:style>
  <w:style w:type="paragraph" w:styleId="1a">
    <w:name w:val="heading 1"/>
    <w:basedOn w:val="a6"/>
    <w:next w:val="a6"/>
    <w:link w:val="1b"/>
    <w:qFormat/>
    <w:rsid w:val="00E9709D"/>
    <w:pPr>
      <w:keepNext/>
      <w:keepLines/>
      <w:tabs>
        <w:tab w:val="left" w:pos="142"/>
      </w:tabs>
      <w:suppressAutoHyphens/>
      <w:jc w:val="center"/>
      <w:outlineLvl w:val="0"/>
    </w:pPr>
    <w:rPr>
      <w:rFonts w:ascii="Times New Roman" w:eastAsia="Times New Roman" w:hAnsi="Times New Roman" w:cs="Times New Roman"/>
      <w:b/>
      <w:caps/>
      <w:sz w:val="28"/>
      <w:szCs w:val="32"/>
    </w:rPr>
  </w:style>
  <w:style w:type="paragraph" w:styleId="2a">
    <w:name w:val="heading 2"/>
    <w:aliases w:val="h2,H2,Numbered text 3"/>
    <w:basedOn w:val="a6"/>
    <w:next w:val="a6"/>
    <w:link w:val="2b"/>
    <w:qFormat/>
    <w:rsid w:val="00E9709D"/>
    <w:pPr>
      <w:keepNext/>
      <w:keepLines/>
      <w:tabs>
        <w:tab w:val="left" w:pos="142"/>
      </w:tabs>
      <w:suppressAutoHyphens/>
      <w:outlineLvl w:val="1"/>
    </w:pPr>
    <w:rPr>
      <w:rFonts w:ascii="Times New Roman" w:eastAsia="Times New Roman" w:hAnsi="Times New Roman" w:cs="Times New Roman"/>
      <w:b/>
      <w:sz w:val="28"/>
      <w:szCs w:val="26"/>
    </w:rPr>
  </w:style>
  <w:style w:type="paragraph" w:styleId="3a">
    <w:name w:val="heading 3"/>
    <w:aliases w:val="Обычный 2"/>
    <w:basedOn w:val="a6"/>
    <w:next w:val="a6"/>
    <w:link w:val="3b"/>
    <w:uiPriority w:val="9"/>
    <w:qFormat/>
    <w:rsid w:val="00E9709D"/>
    <w:pPr>
      <w:keepNext/>
      <w:keepLines/>
      <w:suppressAutoHyphens/>
      <w:outlineLvl w:val="2"/>
    </w:pPr>
    <w:rPr>
      <w:rFonts w:ascii="Times New Roman" w:eastAsia="Calibri" w:hAnsi="Times New Roman" w:cs="Times New Roman"/>
      <w:b/>
      <w:sz w:val="28"/>
      <w:szCs w:val="28"/>
    </w:rPr>
  </w:style>
  <w:style w:type="paragraph" w:styleId="4a">
    <w:name w:val="heading 4"/>
    <w:basedOn w:val="a6"/>
    <w:next w:val="a6"/>
    <w:link w:val="4b"/>
    <w:uiPriority w:val="9"/>
    <w:unhideWhenUsed/>
    <w:qFormat/>
    <w:rsid w:val="005E1157"/>
    <w:pPr>
      <w:keepNext/>
      <w:keepLines/>
      <w:spacing w:before="200"/>
      <w:outlineLvl w:val="3"/>
    </w:pPr>
    <w:rPr>
      <w:rFonts w:asciiTheme="majorHAnsi" w:eastAsiaTheme="majorEastAsia" w:hAnsiTheme="majorHAnsi" w:cstheme="majorBidi"/>
      <w:b/>
      <w:bCs/>
      <w:i/>
      <w:iCs/>
      <w:color w:val="4F81BD" w:themeColor="accent1"/>
    </w:rPr>
  </w:style>
  <w:style w:type="paragraph" w:styleId="5a">
    <w:name w:val="heading 5"/>
    <w:basedOn w:val="a6"/>
    <w:next w:val="a6"/>
    <w:link w:val="5b"/>
    <w:uiPriority w:val="9"/>
    <w:qFormat/>
    <w:rsid w:val="00423FA0"/>
    <w:pPr>
      <w:keepNext/>
      <w:keepLines/>
      <w:suppressAutoHyphens/>
      <w:spacing w:before="40"/>
      <w:outlineLvl w:val="4"/>
    </w:pPr>
    <w:rPr>
      <w:rFonts w:ascii="Times New Roman" w:eastAsia="Calibri" w:hAnsi="Times New Roman" w:cs="Times New Roman"/>
      <w:b/>
      <w:sz w:val="28"/>
      <w:u w:color="222222"/>
      <w:bdr w:val="nil"/>
      <w:shd w:val="clear" w:color="auto" w:fill="FFFFFF"/>
      <w:lang w:eastAsia="ru-RU"/>
    </w:rPr>
  </w:style>
  <w:style w:type="paragraph" w:styleId="6a">
    <w:name w:val="heading 6"/>
    <w:basedOn w:val="a6"/>
    <w:next w:val="a6"/>
    <w:link w:val="6b"/>
    <w:uiPriority w:val="9"/>
    <w:qFormat/>
    <w:rsid w:val="00423FA0"/>
    <w:pPr>
      <w:keepNext/>
      <w:keepLines/>
      <w:suppressAutoHyphens/>
      <w:spacing w:before="200"/>
      <w:outlineLvl w:val="5"/>
    </w:pPr>
    <w:rPr>
      <w:rFonts w:ascii="Calibri Light" w:eastAsia="Times New Roman" w:hAnsi="Calibri Light" w:cs="Times New Roman"/>
      <w:i/>
      <w:iCs/>
      <w:color w:val="1F4D78"/>
      <w:sz w:val="28"/>
    </w:rPr>
  </w:style>
  <w:style w:type="paragraph" w:styleId="7a">
    <w:name w:val="heading 7"/>
    <w:basedOn w:val="a6"/>
    <w:next w:val="a6"/>
    <w:link w:val="7b"/>
    <w:qFormat/>
    <w:rsid w:val="00423FA0"/>
    <w:pPr>
      <w:keepNext/>
      <w:keepLines/>
      <w:spacing w:before="200"/>
      <w:outlineLvl w:val="6"/>
    </w:pPr>
    <w:rPr>
      <w:rFonts w:ascii="Cambria" w:eastAsia="Times New Roman" w:hAnsi="Cambria" w:cs="Times New Roman"/>
      <w:i/>
      <w:iCs/>
      <w:color w:val="404040"/>
      <w:lang w:eastAsia="ru-RU"/>
    </w:rPr>
  </w:style>
  <w:style w:type="paragraph" w:styleId="8a">
    <w:name w:val="heading 8"/>
    <w:basedOn w:val="a6"/>
    <w:next w:val="a6"/>
    <w:link w:val="8b"/>
    <w:uiPriority w:val="9"/>
    <w:qFormat/>
    <w:rsid w:val="00423FA0"/>
    <w:pPr>
      <w:keepNext/>
      <w:keepLines/>
      <w:spacing w:before="200"/>
      <w:outlineLvl w:val="7"/>
    </w:pPr>
    <w:rPr>
      <w:rFonts w:ascii="Cambria" w:eastAsia="Times New Roman" w:hAnsi="Cambria" w:cs="Times New Roman"/>
      <w:color w:val="2DA2BF"/>
      <w:sz w:val="20"/>
      <w:szCs w:val="20"/>
      <w:lang w:eastAsia="ru-RU"/>
    </w:rPr>
  </w:style>
  <w:style w:type="paragraph" w:styleId="91">
    <w:name w:val="heading 9"/>
    <w:basedOn w:val="a6"/>
    <w:next w:val="a6"/>
    <w:link w:val="92"/>
    <w:uiPriority w:val="9"/>
    <w:qFormat/>
    <w:rsid w:val="00423FA0"/>
    <w:pPr>
      <w:keepNext/>
      <w:keepLines/>
      <w:spacing w:before="200"/>
      <w:outlineLvl w:val="8"/>
    </w:pPr>
    <w:rPr>
      <w:rFonts w:ascii="Cambria" w:eastAsia="Times New Roman" w:hAnsi="Cambria" w:cs="Times New Roman"/>
      <w:i/>
      <w:iCs/>
      <w:color w:val="404040"/>
      <w:sz w:val="20"/>
      <w:szCs w:val="20"/>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b">
    <w:name w:val="Заголовок 1 Знак"/>
    <w:basedOn w:val="a7"/>
    <w:link w:val="1a"/>
    <w:qFormat/>
    <w:rsid w:val="00E9709D"/>
    <w:rPr>
      <w:rFonts w:ascii="Times New Roman" w:eastAsia="Times New Roman" w:hAnsi="Times New Roman" w:cs="Times New Roman"/>
      <w:b/>
      <w:caps/>
      <w:sz w:val="28"/>
      <w:szCs w:val="32"/>
    </w:rPr>
  </w:style>
  <w:style w:type="character" w:customStyle="1" w:styleId="2b">
    <w:name w:val="Заголовок 2 Знак"/>
    <w:aliases w:val="h2 Знак,H2 Знак,Numbered text 3 Знак"/>
    <w:basedOn w:val="a7"/>
    <w:link w:val="2a"/>
    <w:qFormat/>
    <w:rsid w:val="00E9709D"/>
    <w:rPr>
      <w:rFonts w:ascii="Times New Roman" w:eastAsia="Times New Roman" w:hAnsi="Times New Roman" w:cs="Times New Roman"/>
      <w:b/>
      <w:sz w:val="28"/>
      <w:szCs w:val="26"/>
    </w:rPr>
  </w:style>
  <w:style w:type="character" w:customStyle="1" w:styleId="3b">
    <w:name w:val="Заголовок 3 Знак"/>
    <w:aliases w:val="Обычный 2 Знак"/>
    <w:basedOn w:val="a7"/>
    <w:link w:val="3a"/>
    <w:qFormat/>
    <w:rsid w:val="00E9709D"/>
    <w:rPr>
      <w:rFonts w:ascii="Times New Roman" w:eastAsia="Calibri" w:hAnsi="Times New Roman" w:cs="Times New Roman"/>
      <w:b/>
      <w:sz w:val="28"/>
      <w:szCs w:val="28"/>
    </w:rPr>
  </w:style>
  <w:style w:type="character" w:customStyle="1" w:styleId="4b">
    <w:name w:val="Заголовок 4 Знак"/>
    <w:basedOn w:val="a7"/>
    <w:link w:val="4a"/>
    <w:qFormat/>
    <w:rsid w:val="005E1157"/>
    <w:rPr>
      <w:rFonts w:asciiTheme="majorHAnsi" w:eastAsiaTheme="majorEastAsia" w:hAnsiTheme="majorHAnsi" w:cstheme="majorBidi"/>
      <w:b/>
      <w:bCs/>
      <w:i/>
      <w:iCs/>
      <w:color w:val="4F81BD" w:themeColor="accent1"/>
    </w:rPr>
  </w:style>
  <w:style w:type="paragraph" w:styleId="aa">
    <w:name w:val="header"/>
    <w:basedOn w:val="a6"/>
    <w:link w:val="ab"/>
    <w:uiPriority w:val="99"/>
    <w:unhideWhenUsed/>
    <w:rsid w:val="00DB435C"/>
    <w:pPr>
      <w:tabs>
        <w:tab w:val="center" w:pos="4677"/>
        <w:tab w:val="right" w:pos="9355"/>
      </w:tabs>
      <w:spacing w:line="240" w:lineRule="auto"/>
    </w:pPr>
  </w:style>
  <w:style w:type="character" w:customStyle="1" w:styleId="ab">
    <w:name w:val="Верхний колонтитул Знак"/>
    <w:basedOn w:val="a7"/>
    <w:link w:val="aa"/>
    <w:uiPriority w:val="99"/>
    <w:qFormat/>
    <w:rsid w:val="00DB435C"/>
  </w:style>
  <w:style w:type="paragraph" w:styleId="ac">
    <w:name w:val="footer"/>
    <w:basedOn w:val="a6"/>
    <w:link w:val="ad"/>
    <w:uiPriority w:val="99"/>
    <w:unhideWhenUsed/>
    <w:rsid w:val="00DB435C"/>
    <w:pPr>
      <w:tabs>
        <w:tab w:val="center" w:pos="4677"/>
        <w:tab w:val="right" w:pos="9355"/>
      </w:tabs>
      <w:spacing w:line="240" w:lineRule="auto"/>
    </w:pPr>
  </w:style>
  <w:style w:type="character" w:customStyle="1" w:styleId="ad">
    <w:name w:val="Нижний колонтитул Знак"/>
    <w:basedOn w:val="a7"/>
    <w:link w:val="ac"/>
    <w:uiPriority w:val="99"/>
    <w:qFormat/>
    <w:rsid w:val="00DB435C"/>
  </w:style>
  <w:style w:type="table" w:styleId="ae">
    <w:name w:val="Table Grid"/>
    <w:basedOn w:val="a8"/>
    <w:uiPriority w:val="59"/>
    <w:rsid w:val="00DB435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aliases w:val="ITL List Paragraph,Цветной список - Акцент 13,Нумерованый список,List Paragraph1"/>
    <w:basedOn w:val="a6"/>
    <w:link w:val="af0"/>
    <w:uiPriority w:val="34"/>
    <w:qFormat/>
    <w:rsid w:val="00DB435C"/>
    <w:pPr>
      <w:ind w:left="720"/>
      <w:contextualSpacing/>
    </w:pPr>
  </w:style>
  <w:style w:type="character" w:customStyle="1" w:styleId="af0">
    <w:name w:val="Абзац списка Знак"/>
    <w:aliases w:val="ITL List Paragraph Знак,Цветной список - Акцент 13 Знак,Нумерованый список Знак,List Paragraph1 Знак"/>
    <w:link w:val="af"/>
    <w:qFormat/>
    <w:locked/>
    <w:rsid w:val="00BA0FB9"/>
  </w:style>
  <w:style w:type="paragraph" w:styleId="3c">
    <w:name w:val="toc 3"/>
    <w:basedOn w:val="a6"/>
    <w:next w:val="a6"/>
    <w:autoRedefine/>
    <w:unhideWhenUsed/>
    <w:qFormat/>
    <w:rsid w:val="00DB435C"/>
    <w:pPr>
      <w:tabs>
        <w:tab w:val="right" w:leader="dot" w:pos="9628"/>
      </w:tabs>
      <w:suppressAutoHyphens/>
      <w:spacing w:after="100"/>
      <w:ind w:left="851"/>
    </w:pPr>
    <w:rPr>
      <w:rFonts w:ascii="Times New Roman" w:eastAsia="Calibri" w:hAnsi="Times New Roman" w:cs="Times New Roman"/>
      <w:sz w:val="28"/>
    </w:rPr>
  </w:style>
  <w:style w:type="character" w:styleId="af1">
    <w:name w:val="Hyperlink"/>
    <w:unhideWhenUsed/>
    <w:rsid w:val="00DB435C"/>
    <w:rPr>
      <w:color w:val="0563C1"/>
      <w:u w:val="single"/>
    </w:rPr>
  </w:style>
  <w:style w:type="paragraph" w:customStyle="1" w:styleId="a0">
    <w:name w:val="Перечень"/>
    <w:basedOn w:val="a6"/>
    <w:next w:val="a6"/>
    <w:link w:val="af2"/>
    <w:qFormat/>
    <w:rsid w:val="00E9709D"/>
    <w:pPr>
      <w:numPr>
        <w:numId w:val="1"/>
      </w:numPr>
      <w:suppressAutoHyphens/>
      <w:ind w:left="0" w:firstLine="284"/>
    </w:pPr>
    <w:rPr>
      <w:rFonts w:ascii="Times New Roman" w:eastAsia="Calibri" w:hAnsi="Times New Roman" w:cs="Times New Roman"/>
      <w:sz w:val="28"/>
      <w:u w:color="000000"/>
      <w:bdr w:val="nil"/>
      <w:lang w:eastAsia="ru-RU"/>
    </w:rPr>
  </w:style>
  <w:style w:type="character" w:customStyle="1" w:styleId="af2">
    <w:name w:val="Перечень Знак"/>
    <w:link w:val="a0"/>
    <w:qFormat/>
    <w:rsid w:val="00E9709D"/>
    <w:rPr>
      <w:rFonts w:ascii="Times New Roman" w:eastAsia="Calibri" w:hAnsi="Times New Roman" w:cs="Times New Roman"/>
      <w:sz w:val="28"/>
      <w:u w:color="000000"/>
      <w:bdr w:val="nil"/>
      <w:lang w:eastAsia="ru-RU"/>
    </w:rPr>
  </w:style>
  <w:style w:type="paragraph" w:customStyle="1" w:styleId="af3">
    <w:name w:val="А_основной"/>
    <w:basedOn w:val="a6"/>
    <w:link w:val="af4"/>
    <w:uiPriority w:val="99"/>
    <w:qFormat/>
    <w:rsid w:val="00E9709D"/>
    <w:pPr>
      <w:ind w:firstLine="454"/>
    </w:pPr>
    <w:rPr>
      <w:rFonts w:ascii="Times New Roman" w:eastAsia="Calibri" w:hAnsi="Times New Roman" w:cs="Times New Roman"/>
      <w:sz w:val="28"/>
      <w:szCs w:val="28"/>
    </w:rPr>
  </w:style>
  <w:style w:type="character" w:customStyle="1" w:styleId="af4">
    <w:name w:val="А_основной Знак"/>
    <w:link w:val="af3"/>
    <w:uiPriority w:val="99"/>
    <w:rsid w:val="00E9709D"/>
    <w:rPr>
      <w:rFonts w:ascii="Times New Roman" w:eastAsia="Calibri" w:hAnsi="Times New Roman" w:cs="Times New Roman"/>
      <w:sz w:val="28"/>
      <w:szCs w:val="28"/>
    </w:rPr>
  </w:style>
  <w:style w:type="character" w:customStyle="1" w:styleId="Zag11">
    <w:name w:val="Zag_11"/>
    <w:qFormat/>
    <w:rsid w:val="00E9709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E9709D"/>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6"/>
    <w:rsid w:val="00E9709D"/>
    <w:pPr>
      <w:spacing w:line="240" w:lineRule="auto"/>
      <w:ind w:left="720" w:firstLine="700"/>
    </w:pPr>
    <w:rPr>
      <w:rFonts w:ascii="Times New Roman" w:eastAsia="Times New Roman" w:hAnsi="Times New Roman" w:cs="Times New Roman"/>
      <w:sz w:val="24"/>
      <w:szCs w:val="24"/>
      <w:lang w:eastAsia="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basedOn w:val="a7"/>
    <w:rsid w:val="00E9709D"/>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basedOn w:val="a7"/>
    <w:rsid w:val="00E9709D"/>
    <w:rPr>
      <w:rFonts w:ascii="Arial" w:hAnsi="Arial" w:cs="Arial" w:hint="default"/>
      <w:sz w:val="22"/>
      <w:szCs w:val="22"/>
    </w:rPr>
  </w:style>
  <w:style w:type="paragraph" w:customStyle="1" w:styleId="5c">
    <w:name w:val="Основной текст5"/>
    <w:basedOn w:val="a6"/>
    <w:uiPriority w:val="99"/>
    <w:rsid w:val="00E9709D"/>
    <w:pPr>
      <w:shd w:val="clear" w:color="auto" w:fill="FFFFFF"/>
      <w:spacing w:line="274" w:lineRule="exact"/>
      <w:ind w:hanging="560"/>
    </w:pPr>
    <w:rPr>
      <w:rFonts w:ascii="Times New Roman" w:eastAsia="Times New Roman" w:hAnsi="Times New Roman" w:cs="Times New Roman"/>
      <w:sz w:val="23"/>
      <w:szCs w:val="23"/>
    </w:rPr>
  </w:style>
  <w:style w:type="character" w:customStyle="1" w:styleId="7c">
    <w:name w:val="Колонтитул + 7"/>
    <w:aliases w:val="5 pt,Курсив,Основной текст + Полужирный47"/>
    <w:basedOn w:val="a7"/>
    <w:rsid w:val="00E9709D"/>
    <w:rPr>
      <w:sz w:val="23"/>
      <w:szCs w:val="23"/>
      <w:shd w:val="clear" w:color="auto" w:fill="FFFFFF"/>
    </w:rPr>
  </w:style>
  <w:style w:type="character" w:customStyle="1" w:styleId="af5">
    <w:name w:val="Основной текст + Курсив"/>
    <w:basedOn w:val="a7"/>
    <w:uiPriority w:val="99"/>
    <w:rsid w:val="00E9709D"/>
    <w:rPr>
      <w:rFonts w:ascii="Times New Roman" w:eastAsia="Times New Roman" w:hAnsi="Times New Roman" w:cs="Times New Roman"/>
      <w:i/>
      <w:iCs/>
      <w:sz w:val="23"/>
      <w:szCs w:val="23"/>
      <w:shd w:val="clear" w:color="auto" w:fill="FFFFFF"/>
    </w:rPr>
  </w:style>
  <w:style w:type="character" w:customStyle="1" w:styleId="apple-converted-space">
    <w:name w:val="apple-converted-space"/>
    <w:basedOn w:val="a7"/>
    <w:qFormat/>
    <w:rsid w:val="00576176"/>
  </w:style>
  <w:style w:type="paragraph" w:customStyle="1" w:styleId="4c">
    <w:name w:val="Обычный4"/>
    <w:rsid w:val="00576176"/>
    <w:rPr>
      <w:rFonts w:ascii="Times New Roman" w:eastAsia="Times New Roman" w:hAnsi="Times New Roman" w:cs="Times New Roman"/>
      <w:color w:val="000000"/>
      <w:sz w:val="28"/>
      <w:szCs w:val="28"/>
      <w:lang w:eastAsia="ru-RU"/>
    </w:rPr>
  </w:style>
  <w:style w:type="paragraph" w:styleId="af6">
    <w:name w:val="No Spacing"/>
    <w:link w:val="af7"/>
    <w:qFormat/>
    <w:rsid w:val="007E3416"/>
    <w:pPr>
      <w:spacing w:line="240" w:lineRule="auto"/>
    </w:pPr>
    <w:rPr>
      <w:rFonts w:eastAsiaTheme="minorEastAsia"/>
      <w:lang w:eastAsia="ru-RU"/>
    </w:rPr>
  </w:style>
  <w:style w:type="character" w:customStyle="1" w:styleId="af7">
    <w:name w:val="Без интервала Знак"/>
    <w:link w:val="af6"/>
    <w:qFormat/>
    <w:locked/>
    <w:rsid w:val="00BA0FB9"/>
    <w:rPr>
      <w:rFonts w:eastAsiaTheme="minorEastAsia"/>
      <w:lang w:eastAsia="ru-RU"/>
    </w:rPr>
  </w:style>
  <w:style w:type="character" w:customStyle="1" w:styleId="diff-chunk">
    <w:name w:val="diff-chunk"/>
    <w:basedOn w:val="a7"/>
    <w:rsid w:val="00E17325"/>
  </w:style>
  <w:style w:type="character" w:customStyle="1" w:styleId="af8">
    <w:name w:val="Текст сноски Знак"/>
    <w:aliases w:val="Знак6 Знак,F1 Знак"/>
    <w:basedOn w:val="a7"/>
    <w:link w:val="af9"/>
    <w:uiPriority w:val="99"/>
    <w:qFormat/>
    <w:locked/>
    <w:rsid w:val="00BA0FB9"/>
    <w:rPr>
      <w:rFonts w:ascii="Times New Roman" w:eastAsia="Times New Roman" w:hAnsi="Times New Roman" w:cs="Times New Roman"/>
      <w:sz w:val="20"/>
      <w:szCs w:val="20"/>
      <w:lang w:eastAsia="ru-RU"/>
    </w:rPr>
  </w:style>
  <w:style w:type="paragraph" w:styleId="af9">
    <w:name w:val="footnote text"/>
    <w:aliases w:val="Знак6,F1"/>
    <w:basedOn w:val="a6"/>
    <w:link w:val="af8"/>
    <w:uiPriority w:val="99"/>
    <w:unhideWhenUsed/>
    <w:rsid w:val="00BA0FB9"/>
    <w:pPr>
      <w:spacing w:line="240" w:lineRule="auto"/>
      <w:ind w:left="57" w:right="57"/>
    </w:pPr>
    <w:rPr>
      <w:rFonts w:ascii="Times New Roman" w:eastAsia="Times New Roman" w:hAnsi="Times New Roman" w:cs="Times New Roman"/>
      <w:sz w:val="20"/>
      <w:szCs w:val="20"/>
      <w:lang w:eastAsia="ru-RU"/>
    </w:rPr>
  </w:style>
  <w:style w:type="character" w:customStyle="1" w:styleId="1c">
    <w:name w:val="Текст сноски Знак1"/>
    <w:aliases w:val="Знак6 Знак1,F1 Знак1"/>
    <w:basedOn w:val="a7"/>
    <w:qFormat/>
    <w:rsid w:val="00BA0FB9"/>
    <w:rPr>
      <w:sz w:val="20"/>
      <w:szCs w:val="20"/>
    </w:rPr>
  </w:style>
  <w:style w:type="character" w:customStyle="1" w:styleId="afa">
    <w:name w:val="Основной текст Знак"/>
    <w:basedOn w:val="a7"/>
    <w:link w:val="afb"/>
    <w:uiPriority w:val="99"/>
    <w:qFormat/>
    <w:rsid w:val="00BA0FB9"/>
    <w:rPr>
      <w:shd w:val="clear" w:color="auto" w:fill="FFFFFF"/>
    </w:rPr>
  </w:style>
  <w:style w:type="paragraph" w:styleId="afb">
    <w:name w:val="Body Text"/>
    <w:basedOn w:val="a6"/>
    <w:link w:val="afa"/>
    <w:uiPriority w:val="99"/>
    <w:unhideWhenUsed/>
    <w:qFormat/>
    <w:rsid w:val="00BA0FB9"/>
    <w:pPr>
      <w:shd w:val="clear" w:color="auto" w:fill="FFFFFF"/>
      <w:spacing w:after="120" w:line="211" w:lineRule="exact"/>
      <w:ind w:left="57" w:right="57"/>
      <w:jc w:val="right"/>
    </w:pPr>
  </w:style>
  <w:style w:type="character" w:customStyle="1" w:styleId="afc">
    <w:name w:val="Основной текст с отступом Знак"/>
    <w:basedOn w:val="a7"/>
    <w:link w:val="afd"/>
    <w:qFormat/>
    <w:rsid w:val="00BA0FB9"/>
    <w:rPr>
      <w:rFonts w:ascii="Times New Roman" w:eastAsia="Times New Roman" w:hAnsi="Times New Roman" w:cs="Times New Roman"/>
      <w:sz w:val="28"/>
      <w:szCs w:val="24"/>
      <w:lang w:eastAsia="ru-RU"/>
    </w:rPr>
  </w:style>
  <w:style w:type="paragraph" w:styleId="afd">
    <w:name w:val="Body Text Indent"/>
    <w:basedOn w:val="a6"/>
    <w:link w:val="afc"/>
    <w:unhideWhenUsed/>
    <w:rsid w:val="00BA0FB9"/>
    <w:pPr>
      <w:spacing w:line="240" w:lineRule="auto"/>
      <w:ind w:left="57" w:right="57" w:hanging="540"/>
    </w:pPr>
    <w:rPr>
      <w:rFonts w:ascii="Times New Roman" w:eastAsia="Times New Roman" w:hAnsi="Times New Roman" w:cs="Times New Roman"/>
      <w:sz w:val="28"/>
      <w:szCs w:val="24"/>
      <w:lang w:eastAsia="ru-RU"/>
    </w:rPr>
  </w:style>
  <w:style w:type="paragraph" w:styleId="afe">
    <w:name w:val="Subtitle"/>
    <w:basedOn w:val="a6"/>
    <w:link w:val="aff"/>
    <w:uiPriority w:val="11"/>
    <w:qFormat/>
    <w:rsid w:val="00BA0FB9"/>
    <w:pPr>
      <w:tabs>
        <w:tab w:val="num" w:pos="360"/>
      </w:tabs>
      <w:suppressAutoHyphens/>
      <w:autoSpaceDE w:val="0"/>
      <w:autoSpaceDN w:val="0"/>
      <w:spacing w:line="240" w:lineRule="auto"/>
      <w:ind w:left="57" w:right="57"/>
      <w:jc w:val="center"/>
      <w:outlineLvl w:val="5"/>
    </w:pPr>
    <w:rPr>
      <w:rFonts w:ascii="Arial" w:eastAsia="Times New Roman" w:hAnsi="Arial" w:cs="Arial"/>
      <w:b/>
      <w:bCs/>
      <w:szCs w:val="24"/>
      <w:lang w:eastAsia="ru-RU"/>
    </w:rPr>
  </w:style>
  <w:style w:type="character" w:customStyle="1" w:styleId="aff">
    <w:name w:val="Подзаголовок Знак"/>
    <w:basedOn w:val="a7"/>
    <w:link w:val="afe"/>
    <w:qFormat/>
    <w:rsid w:val="00BA0FB9"/>
    <w:rPr>
      <w:rFonts w:ascii="Arial" w:eastAsia="Times New Roman" w:hAnsi="Arial" w:cs="Arial"/>
      <w:b/>
      <w:bCs/>
      <w:szCs w:val="24"/>
      <w:lang w:eastAsia="ru-RU"/>
    </w:rPr>
  </w:style>
  <w:style w:type="character" w:customStyle="1" w:styleId="2c">
    <w:name w:val="Основной текст 2 Знак"/>
    <w:aliases w:val="Знак9 Знак Знак1,Знак9 Знак2"/>
    <w:basedOn w:val="a7"/>
    <w:link w:val="2d"/>
    <w:qFormat/>
    <w:locked/>
    <w:rsid w:val="00BA0FB9"/>
  </w:style>
  <w:style w:type="paragraph" w:styleId="2d">
    <w:name w:val="Body Text 2"/>
    <w:aliases w:val="Знак9 Знак,Знак9"/>
    <w:basedOn w:val="a6"/>
    <w:link w:val="2c"/>
    <w:unhideWhenUsed/>
    <w:qFormat/>
    <w:rsid w:val="00BA0FB9"/>
    <w:pPr>
      <w:spacing w:after="120" w:line="480" w:lineRule="auto"/>
      <w:ind w:left="57" w:right="57"/>
    </w:pPr>
  </w:style>
  <w:style w:type="character" w:customStyle="1" w:styleId="211">
    <w:name w:val="Основной текст 2 Знак1"/>
    <w:aliases w:val="Знак9 Знак Знак,Знак9 Знак1"/>
    <w:basedOn w:val="a7"/>
    <w:semiHidden/>
    <w:rsid w:val="00BA0FB9"/>
  </w:style>
  <w:style w:type="character" w:customStyle="1" w:styleId="3d">
    <w:name w:val="Основной текст с отступом 3 Знак"/>
    <w:basedOn w:val="a7"/>
    <w:link w:val="3e"/>
    <w:uiPriority w:val="99"/>
    <w:semiHidden/>
    <w:rsid w:val="00BA0FB9"/>
    <w:rPr>
      <w:rFonts w:ascii="Times New Roman" w:eastAsia="Times New Roman" w:hAnsi="Times New Roman" w:cs="Times New Roman"/>
      <w:sz w:val="24"/>
      <w:szCs w:val="24"/>
      <w:lang w:eastAsia="ru-RU"/>
    </w:rPr>
  </w:style>
  <w:style w:type="paragraph" w:styleId="3e">
    <w:name w:val="Body Text Indent 3"/>
    <w:basedOn w:val="a6"/>
    <w:link w:val="3d"/>
    <w:uiPriority w:val="99"/>
    <w:semiHidden/>
    <w:unhideWhenUsed/>
    <w:rsid w:val="00BA0FB9"/>
    <w:pPr>
      <w:spacing w:before="100" w:beforeAutospacing="1" w:after="100" w:afterAutospacing="1" w:line="240" w:lineRule="auto"/>
      <w:ind w:left="57" w:right="57"/>
    </w:pPr>
    <w:rPr>
      <w:rFonts w:ascii="Times New Roman" w:eastAsia="Times New Roman" w:hAnsi="Times New Roman" w:cs="Times New Roman"/>
      <w:sz w:val="24"/>
      <w:szCs w:val="24"/>
      <w:lang w:eastAsia="ru-RU"/>
    </w:rPr>
  </w:style>
  <w:style w:type="character" w:customStyle="1" w:styleId="aff0">
    <w:name w:val="Текст выноски Знак"/>
    <w:basedOn w:val="a7"/>
    <w:link w:val="aff1"/>
    <w:uiPriority w:val="99"/>
    <w:qFormat/>
    <w:rsid w:val="00BA0FB9"/>
    <w:rPr>
      <w:rFonts w:ascii="Tahoma" w:eastAsiaTheme="minorEastAsia" w:hAnsi="Tahoma" w:cs="Tahoma"/>
      <w:sz w:val="16"/>
      <w:szCs w:val="16"/>
      <w:lang w:eastAsia="ru-RU"/>
    </w:rPr>
  </w:style>
  <w:style w:type="paragraph" w:styleId="aff1">
    <w:name w:val="Balloon Text"/>
    <w:basedOn w:val="a6"/>
    <w:link w:val="aff0"/>
    <w:uiPriority w:val="99"/>
    <w:unhideWhenUsed/>
    <w:qFormat/>
    <w:rsid w:val="00BA0FB9"/>
    <w:pPr>
      <w:spacing w:line="240" w:lineRule="auto"/>
      <w:ind w:left="57" w:right="57"/>
    </w:pPr>
    <w:rPr>
      <w:rFonts w:ascii="Tahoma" w:eastAsiaTheme="minorEastAsia" w:hAnsi="Tahoma" w:cs="Tahoma"/>
      <w:sz w:val="16"/>
      <w:szCs w:val="16"/>
      <w:lang w:eastAsia="ru-RU"/>
    </w:rPr>
  </w:style>
  <w:style w:type="paragraph" w:customStyle="1" w:styleId="Osnova">
    <w:name w:val="Osnova"/>
    <w:basedOn w:val="a6"/>
    <w:uiPriority w:val="99"/>
    <w:rsid w:val="00BA0FB9"/>
    <w:pPr>
      <w:widowControl w:val="0"/>
      <w:autoSpaceDE w:val="0"/>
      <w:autoSpaceDN w:val="0"/>
      <w:adjustRightInd w:val="0"/>
      <w:spacing w:line="213" w:lineRule="exact"/>
      <w:ind w:left="57" w:right="57" w:firstLine="339"/>
    </w:pPr>
    <w:rPr>
      <w:rFonts w:ascii="NewtonCSanPin" w:eastAsia="Times New Roman" w:hAnsi="NewtonCSanPin" w:cs="NewtonCSanPin"/>
      <w:color w:val="000000"/>
      <w:sz w:val="21"/>
      <w:szCs w:val="21"/>
      <w:lang w:val="en-US" w:eastAsia="ru-RU"/>
    </w:rPr>
  </w:style>
  <w:style w:type="paragraph" w:customStyle="1" w:styleId="Normal1">
    <w:name w:val="Normal1"/>
    <w:uiPriority w:val="99"/>
    <w:rsid w:val="00BA0FB9"/>
    <w:pPr>
      <w:widowControl w:val="0"/>
      <w:spacing w:line="240" w:lineRule="auto"/>
      <w:ind w:left="57" w:right="57"/>
    </w:pPr>
    <w:rPr>
      <w:rFonts w:ascii="Times New Roman" w:eastAsia="Times New Roman" w:hAnsi="Times New Roman" w:cs="Times New Roman"/>
      <w:sz w:val="20"/>
      <w:szCs w:val="20"/>
      <w:lang w:eastAsia="ru-RU"/>
    </w:rPr>
  </w:style>
  <w:style w:type="paragraph" w:customStyle="1" w:styleId="aff2">
    <w:name w:val="осн текст"/>
    <w:basedOn w:val="a6"/>
    <w:uiPriority w:val="99"/>
    <w:rsid w:val="00BA0FB9"/>
    <w:pPr>
      <w:shd w:val="clear" w:color="auto" w:fill="FFFFFF"/>
      <w:tabs>
        <w:tab w:val="left" w:pos="1018"/>
      </w:tabs>
      <w:ind w:left="57" w:right="57" w:firstLine="454"/>
    </w:pPr>
    <w:rPr>
      <w:rFonts w:ascii="Times New Roman" w:eastAsia="Times New Roman" w:hAnsi="Times New Roman" w:cs="Times New Roman"/>
      <w:b/>
      <w:bCs/>
      <w:sz w:val="28"/>
      <w:szCs w:val="28"/>
      <w:lang w:eastAsia="ru-RU"/>
    </w:rPr>
  </w:style>
  <w:style w:type="paragraph" w:customStyle="1" w:styleId="aff3">
    <w:name w:val="Новый"/>
    <w:basedOn w:val="a6"/>
    <w:uiPriority w:val="99"/>
    <w:rsid w:val="00BA0FB9"/>
    <w:pPr>
      <w:ind w:left="57" w:right="57" w:firstLine="454"/>
    </w:pPr>
    <w:rPr>
      <w:rFonts w:ascii="Times New Roman" w:eastAsia="Calibri" w:hAnsi="Times New Roman" w:cs="Times New Roman"/>
      <w:sz w:val="28"/>
      <w:szCs w:val="24"/>
    </w:rPr>
  </w:style>
  <w:style w:type="character" w:customStyle="1" w:styleId="3f">
    <w:name w:val="Заголовок №3_"/>
    <w:basedOn w:val="a7"/>
    <w:link w:val="310"/>
    <w:uiPriority w:val="99"/>
    <w:locked/>
    <w:rsid w:val="00BA0FB9"/>
    <w:rPr>
      <w:b/>
      <w:bCs/>
      <w:shd w:val="clear" w:color="auto" w:fill="FFFFFF"/>
    </w:rPr>
  </w:style>
  <w:style w:type="paragraph" w:customStyle="1" w:styleId="310">
    <w:name w:val="Заголовок №31"/>
    <w:basedOn w:val="a6"/>
    <w:link w:val="3f"/>
    <w:rsid w:val="00BA0FB9"/>
    <w:pPr>
      <w:shd w:val="clear" w:color="auto" w:fill="FFFFFF"/>
      <w:spacing w:line="211" w:lineRule="exact"/>
      <w:ind w:left="57" w:right="57"/>
      <w:outlineLvl w:val="2"/>
    </w:pPr>
    <w:rPr>
      <w:b/>
      <w:bCs/>
    </w:rPr>
  </w:style>
  <w:style w:type="character" w:customStyle="1" w:styleId="140">
    <w:name w:val="Основной текст (14)_"/>
    <w:basedOn w:val="a7"/>
    <w:link w:val="141"/>
    <w:uiPriority w:val="99"/>
    <w:locked/>
    <w:rsid w:val="00BA0FB9"/>
    <w:rPr>
      <w:i/>
      <w:iCs/>
      <w:shd w:val="clear" w:color="auto" w:fill="FFFFFF"/>
    </w:rPr>
  </w:style>
  <w:style w:type="paragraph" w:customStyle="1" w:styleId="141">
    <w:name w:val="Основной текст (14)1"/>
    <w:basedOn w:val="a6"/>
    <w:link w:val="140"/>
    <w:rsid w:val="00BA0FB9"/>
    <w:pPr>
      <w:shd w:val="clear" w:color="auto" w:fill="FFFFFF"/>
      <w:spacing w:line="211" w:lineRule="exact"/>
      <w:ind w:left="57" w:right="57" w:firstLine="400"/>
    </w:pPr>
    <w:rPr>
      <w:i/>
      <w:iCs/>
    </w:rPr>
  </w:style>
  <w:style w:type="paragraph" w:customStyle="1" w:styleId="c1">
    <w:name w:val="c1"/>
    <w:basedOn w:val="a6"/>
    <w:uiPriority w:val="99"/>
    <w:rsid w:val="00BA0FB9"/>
    <w:pPr>
      <w:spacing w:before="100" w:beforeAutospacing="1" w:after="100" w:afterAutospacing="1" w:line="240" w:lineRule="auto"/>
      <w:ind w:left="57" w:right="57"/>
    </w:pPr>
    <w:rPr>
      <w:rFonts w:ascii="Times New Roman" w:eastAsia="Times New Roman" w:hAnsi="Times New Roman" w:cs="Times New Roman"/>
      <w:sz w:val="24"/>
      <w:szCs w:val="24"/>
      <w:lang w:eastAsia="ru-RU"/>
    </w:rPr>
  </w:style>
  <w:style w:type="paragraph" w:customStyle="1" w:styleId="c93">
    <w:name w:val="c93"/>
    <w:basedOn w:val="a6"/>
    <w:uiPriority w:val="99"/>
    <w:rsid w:val="00BA0FB9"/>
    <w:pPr>
      <w:spacing w:before="100" w:beforeAutospacing="1" w:after="100" w:afterAutospacing="1" w:line="240" w:lineRule="auto"/>
      <w:ind w:left="57" w:right="57"/>
    </w:pPr>
    <w:rPr>
      <w:rFonts w:ascii="Times New Roman" w:eastAsia="Times New Roman" w:hAnsi="Times New Roman" w:cs="Times New Roman"/>
      <w:sz w:val="24"/>
      <w:szCs w:val="24"/>
      <w:lang w:eastAsia="ru-RU"/>
    </w:rPr>
  </w:style>
  <w:style w:type="paragraph" w:customStyle="1" w:styleId="c45">
    <w:name w:val="c45"/>
    <w:basedOn w:val="a6"/>
    <w:uiPriority w:val="99"/>
    <w:rsid w:val="00BA0FB9"/>
    <w:pPr>
      <w:spacing w:before="100" w:beforeAutospacing="1" w:after="100" w:afterAutospacing="1" w:line="240" w:lineRule="auto"/>
      <w:ind w:left="57" w:right="57"/>
    </w:pPr>
    <w:rPr>
      <w:rFonts w:ascii="Times New Roman" w:eastAsia="Times New Roman" w:hAnsi="Times New Roman" w:cs="Times New Roman"/>
      <w:sz w:val="24"/>
      <w:szCs w:val="24"/>
      <w:lang w:eastAsia="ru-RU"/>
    </w:rPr>
  </w:style>
  <w:style w:type="paragraph" w:customStyle="1" w:styleId="c8">
    <w:name w:val="c8"/>
    <w:basedOn w:val="a6"/>
    <w:uiPriority w:val="99"/>
    <w:rsid w:val="00BA0FB9"/>
    <w:pPr>
      <w:spacing w:before="100" w:beforeAutospacing="1" w:after="100" w:afterAutospacing="1" w:line="240" w:lineRule="auto"/>
      <w:ind w:left="57" w:right="57"/>
    </w:pPr>
    <w:rPr>
      <w:rFonts w:ascii="Times New Roman" w:eastAsia="Times New Roman" w:hAnsi="Times New Roman" w:cs="Times New Roman"/>
      <w:sz w:val="24"/>
      <w:szCs w:val="24"/>
      <w:lang w:eastAsia="ru-RU"/>
    </w:rPr>
  </w:style>
  <w:style w:type="paragraph" w:customStyle="1" w:styleId="c60">
    <w:name w:val="c60"/>
    <w:basedOn w:val="a6"/>
    <w:uiPriority w:val="99"/>
    <w:rsid w:val="00BA0FB9"/>
    <w:pPr>
      <w:spacing w:before="100" w:beforeAutospacing="1" w:after="100" w:afterAutospacing="1" w:line="240" w:lineRule="auto"/>
      <w:ind w:left="57" w:right="57"/>
    </w:pPr>
    <w:rPr>
      <w:rFonts w:ascii="Times New Roman" w:eastAsia="Times New Roman" w:hAnsi="Times New Roman" w:cs="Times New Roman"/>
      <w:sz w:val="24"/>
      <w:szCs w:val="24"/>
      <w:lang w:eastAsia="ru-RU"/>
    </w:rPr>
  </w:style>
  <w:style w:type="paragraph" w:customStyle="1" w:styleId="zag22">
    <w:name w:val="zag_22"/>
    <w:basedOn w:val="2a"/>
    <w:uiPriority w:val="99"/>
    <w:qFormat/>
    <w:rsid w:val="00BA0FB9"/>
    <w:pPr>
      <w:keepNext w:val="0"/>
      <w:keepLines w:val="0"/>
      <w:tabs>
        <w:tab w:val="clear" w:pos="142"/>
      </w:tabs>
      <w:suppressAutoHyphens w:val="0"/>
      <w:spacing w:before="240" w:after="240" w:line="240" w:lineRule="auto"/>
      <w:ind w:left="57" w:right="57"/>
    </w:pPr>
    <w:rPr>
      <w:rFonts w:eastAsia="@Arial Unicode MS"/>
      <w:bCs/>
      <w:sz w:val="24"/>
      <w:szCs w:val="24"/>
      <w:lang w:eastAsia="ru-RU"/>
    </w:rPr>
  </w:style>
  <w:style w:type="paragraph" w:customStyle="1" w:styleId="Default">
    <w:name w:val="Default"/>
    <w:qFormat/>
    <w:rsid w:val="00BA0FB9"/>
    <w:pPr>
      <w:autoSpaceDE w:val="0"/>
      <w:autoSpaceDN w:val="0"/>
      <w:adjustRightInd w:val="0"/>
      <w:spacing w:line="240" w:lineRule="auto"/>
      <w:ind w:left="57" w:right="57"/>
    </w:pPr>
    <w:rPr>
      <w:rFonts w:ascii="Arial" w:eastAsia="Calibri" w:hAnsi="Arial" w:cs="Arial"/>
      <w:color w:val="000000"/>
      <w:sz w:val="24"/>
      <w:szCs w:val="24"/>
    </w:rPr>
  </w:style>
  <w:style w:type="character" w:customStyle="1" w:styleId="aff4">
    <w:name w:val="Основной текст_"/>
    <w:basedOn w:val="a7"/>
    <w:link w:val="3f0"/>
    <w:qFormat/>
    <w:locked/>
    <w:rsid w:val="00BA0FB9"/>
    <w:rPr>
      <w:rFonts w:ascii="Times New Roman" w:eastAsia="Times New Roman" w:hAnsi="Times New Roman" w:cs="Times New Roman"/>
      <w:sz w:val="23"/>
      <w:szCs w:val="23"/>
      <w:shd w:val="clear" w:color="auto" w:fill="FFFFFF"/>
    </w:rPr>
  </w:style>
  <w:style w:type="paragraph" w:customStyle="1" w:styleId="3f0">
    <w:name w:val="Основной текст3"/>
    <w:basedOn w:val="a6"/>
    <w:link w:val="aff4"/>
    <w:rsid w:val="00BA0FB9"/>
    <w:pPr>
      <w:widowControl w:val="0"/>
      <w:shd w:val="clear" w:color="auto" w:fill="FFFFFF"/>
      <w:spacing w:after="240" w:line="302" w:lineRule="exact"/>
      <w:ind w:left="57" w:right="57" w:hanging="120"/>
    </w:pPr>
    <w:rPr>
      <w:rFonts w:ascii="Times New Roman" w:eastAsia="Times New Roman" w:hAnsi="Times New Roman" w:cs="Times New Roman"/>
      <w:sz w:val="23"/>
      <w:szCs w:val="23"/>
    </w:rPr>
  </w:style>
  <w:style w:type="paragraph" w:customStyle="1" w:styleId="dash041e005f0431005f044b005f0447005f043d005f044b005f0439">
    <w:name w:val="dash041e_005f0431_005f044b_005f0447_005f043d_005f044b_005f0439"/>
    <w:basedOn w:val="a6"/>
    <w:rsid w:val="00BA0FB9"/>
    <w:pPr>
      <w:spacing w:line="240" w:lineRule="auto"/>
      <w:ind w:left="57" w:right="57"/>
    </w:pPr>
    <w:rPr>
      <w:rFonts w:ascii="Times New Roman" w:eastAsia="Times New Roman" w:hAnsi="Times New Roman" w:cs="Times New Roman"/>
      <w:sz w:val="24"/>
      <w:szCs w:val="24"/>
      <w:lang w:eastAsia="ru-RU"/>
    </w:rPr>
  </w:style>
  <w:style w:type="paragraph" w:customStyle="1" w:styleId="1234">
    <w:name w:val="основной текст1234"/>
    <w:basedOn w:val="a6"/>
    <w:next w:val="a6"/>
    <w:qFormat/>
    <w:rsid w:val="00BA0FB9"/>
    <w:pPr>
      <w:ind w:left="57" w:right="57"/>
    </w:pPr>
    <w:rPr>
      <w:rFonts w:ascii="Times New Roman" w:eastAsia="Times New Roman" w:hAnsi="Times New Roman" w:cs="Times New Roman"/>
      <w:sz w:val="24"/>
      <w:szCs w:val="24"/>
      <w:lang w:eastAsia="ru-RU"/>
    </w:rPr>
  </w:style>
  <w:style w:type="paragraph" w:customStyle="1" w:styleId="ConsPlusNormal">
    <w:name w:val="ConsPlusNormal"/>
    <w:qFormat/>
    <w:rsid w:val="00BA0FB9"/>
    <w:pPr>
      <w:widowControl w:val="0"/>
      <w:autoSpaceDE w:val="0"/>
      <w:autoSpaceDN w:val="0"/>
      <w:adjustRightInd w:val="0"/>
      <w:spacing w:line="240" w:lineRule="auto"/>
      <w:ind w:left="57" w:right="57"/>
    </w:pPr>
    <w:rPr>
      <w:rFonts w:ascii="Arial" w:eastAsia="Times New Roman" w:hAnsi="Arial" w:cs="Arial"/>
      <w:sz w:val="20"/>
      <w:szCs w:val="20"/>
      <w:lang w:eastAsia="ru-RU"/>
    </w:rPr>
  </w:style>
  <w:style w:type="paragraph" w:customStyle="1" w:styleId="ConsNormal">
    <w:name w:val="ConsNormal"/>
    <w:uiPriority w:val="99"/>
    <w:rsid w:val="00BA0FB9"/>
    <w:pPr>
      <w:widowControl w:val="0"/>
      <w:autoSpaceDE w:val="0"/>
      <w:autoSpaceDN w:val="0"/>
      <w:adjustRightInd w:val="0"/>
      <w:spacing w:line="240" w:lineRule="auto"/>
      <w:ind w:left="57" w:right="19772" w:firstLine="720"/>
    </w:pPr>
    <w:rPr>
      <w:rFonts w:ascii="Arial" w:eastAsia="Times New Roman" w:hAnsi="Arial" w:cs="Arial"/>
      <w:sz w:val="20"/>
      <w:szCs w:val="20"/>
      <w:lang w:eastAsia="ru-RU"/>
    </w:rPr>
  </w:style>
  <w:style w:type="paragraph" w:customStyle="1" w:styleId="aff5">
    <w:name w:val="таблица"/>
    <w:basedOn w:val="a6"/>
    <w:next w:val="a6"/>
    <w:uiPriority w:val="99"/>
    <w:qFormat/>
    <w:rsid w:val="00BA0FB9"/>
    <w:pPr>
      <w:spacing w:line="240" w:lineRule="auto"/>
      <w:ind w:left="57" w:right="57"/>
      <w:jc w:val="center"/>
    </w:pPr>
    <w:rPr>
      <w:rFonts w:ascii="Times New Roman" w:eastAsia="Times New Roman" w:hAnsi="Times New Roman" w:cs="Times New Roman"/>
      <w:sz w:val="24"/>
      <w:szCs w:val="24"/>
      <w:lang w:eastAsia="ru-RU"/>
    </w:rPr>
  </w:style>
  <w:style w:type="character" w:customStyle="1" w:styleId="170">
    <w:name w:val="Основной текст (17)_"/>
    <w:basedOn w:val="a7"/>
    <w:link w:val="171"/>
    <w:uiPriority w:val="99"/>
    <w:locked/>
    <w:rsid w:val="00BA0FB9"/>
    <w:rPr>
      <w:b/>
      <w:bCs/>
      <w:shd w:val="clear" w:color="auto" w:fill="FFFFFF"/>
    </w:rPr>
  </w:style>
  <w:style w:type="paragraph" w:customStyle="1" w:styleId="171">
    <w:name w:val="Основной текст (17)1"/>
    <w:basedOn w:val="a6"/>
    <w:link w:val="170"/>
    <w:rsid w:val="00BA0FB9"/>
    <w:pPr>
      <w:shd w:val="clear" w:color="auto" w:fill="FFFFFF"/>
      <w:spacing w:after="60" w:line="211" w:lineRule="exact"/>
      <w:ind w:left="57" w:right="57" w:firstLine="400"/>
    </w:pPr>
    <w:rPr>
      <w:b/>
      <w:bCs/>
    </w:rPr>
  </w:style>
  <w:style w:type="character" w:customStyle="1" w:styleId="7d">
    <w:name w:val="Основной текст (7)_"/>
    <w:basedOn w:val="a7"/>
    <w:link w:val="7e"/>
    <w:uiPriority w:val="99"/>
    <w:locked/>
    <w:rsid w:val="00BA0FB9"/>
    <w:rPr>
      <w:rFonts w:ascii="Times New Roman" w:eastAsia="Times New Roman" w:hAnsi="Times New Roman" w:cs="Times New Roman"/>
      <w:b/>
      <w:bCs/>
      <w:spacing w:val="2"/>
      <w:sz w:val="21"/>
      <w:szCs w:val="21"/>
      <w:shd w:val="clear" w:color="auto" w:fill="FFFFFF"/>
    </w:rPr>
  </w:style>
  <w:style w:type="paragraph" w:customStyle="1" w:styleId="7e">
    <w:name w:val="Основной текст (7)"/>
    <w:basedOn w:val="a6"/>
    <w:link w:val="7d"/>
    <w:uiPriority w:val="99"/>
    <w:rsid w:val="00BA0FB9"/>
    <w:pPr>
      <w:widowControl w:val="0"/>
      <w:shd w:val="clear" w:color="auto" w:fill="FFFFFF"/>
      <w:spacing w:before="120" w:after="120" w:line="0" w:lineRule="atLeast"/>
      <w:ind w:left="57" w:right="57" w:hanging="1420"/>
    </w:pPr>
    <w:rPr>
      <w:rFonts w:ascii="Times New Roman" w:eastAsia="Times New Roman" w:hAnsi="Times New Roman" w:cs="Times New Roman"/>
      <w:b/>
      <w:bCs/>
      <w:spacing w:val="2"/>
      <w:sz w:val="21"/>
      <w:szCs w:val="21"/>
    </w:rPr>
  </w:style>
  <w:style w:type="paragraph" w:customStyle="1" w:styleId="aff6">
    <w:name w:val="Таблицы (моноширинный)"/>
    <w:basedOn w:val="a6"/>
    <w:next w:val="a6"/>
    <w:uiPriority w:val="99"/>
    <w:rsid w:val="00BA0FB9"/>
    <w:pPr>
      <w:widowControl w:val="0"/>
      <w:autoSpaceDE w:val="0"/>
      <w:autoSpaceDN w:val="0"/>
      <w:adjustRightInd w:val="0"/>
      <w:spacing w:line="240" w:lineRule="auto"/>
      <w:ind w:left="57" w:right="57"/>
    </w:pPr>
    <w:rPr>
      <w:rFonts w:ascii="Courier New" w:eastAsiaTheme="minorEastAsia" w:hAnsi="Courier New" w:cs="Courier New"/>
      <w:sz w:val="24"/>
      <w:szCs w:val="24"/>
      <w:lang w:eastAsia="ru-RU"/>
    </w:rPr>
  </w:style>
  <w:style w:type="paragraph" w:customStyle="1" w:styleId="6c">
    <w:name w:val="6"/>
    <w:basedOn w:val="a6"/>
    <w:uiPriority w:val="99"/>
    <w:rsid w:val="00BA0FB9"/>
    <w:pPr>
      <w:spacing w:before="100" w:beforeAutospacing="1" w:after="100" w:afterAutospacing="1" w:line="240" w:lineRule="auto"/>
      <w:ind w:left="57" w:right="57"/>
    </w:pPr>
    <w:rPr>
      <w:rFonts w:ascii="Times New Roman" w:eastAsia="Times New Roman" w:hAnsi="Times New Roman" w:cs="Times New Roman"/>
      <w:sz w:val="24"/>
      <w:szCs w:val="24"/>
      <w:lang w:eastAsia="ru-RU"/>
    </w:rPr>
  </w:style>
  <w:style w:type="character" w:customStyle="1" w:styleId="1d">
    <w:name w:val="Заголовок №1_"/>
    <w:basedOn w:val="a7"/>
    <w:link w:val="110"/>
    <w:uiPriority w:val="99"/>
    <w:locked/>
    <w:rsid w:val="00BA0FB9"/>
    <w:rPr>
      <w:rFonts w:ascii="Calibri" w:hAnsi="Calibri"/>
      <w:sz w:val="34"/>
      <w:szCs w:val="34"/>
      <w:shd w:val="clear" w:color="auto" w:fill="FFFFFF"/>
    </w:rPr>
  </w:style>
  <w:style w:type="paragraph" w:customStyle="1" w:styleId="110">
    <w:name w:val="Заголовок №11"/>
    <w:basedOn w:val="a6"/>
    <w:link w:val="1d"/>
    <w:rsid w:val="00BA0FB9"/>
    <w:pPr>
      <w:shd w:val="clear" w:color="auto" w:fill="FFFFFF"/>
      <w:spacing w:after="300" w:line="240" w:lineRule="atLeast"/>
      <w:ind w:left="57" w:right="57"/>
      <w:outlineLvl w:val="0"/>
    </w:pPr>
    <w:rPr>
      <w:rFonts w:ascii="Calibri" w:hAnsi="Calibri"/>
      <w:sz w:val="34"/>
      <w:szCs w:val="34"/>
    </w:rPr>
  </w:style>
  <w:style w:type="character" w:customStyle="1" w:styleId="4d">
    <w:name w:val="Заголовок №4_"/>
    <w:basedOn w:val="a7"/>
    <w:link w:val="410"/>
    <w:uiPriority w:val="99"/>
    <w:locked/>
    <w:rsid w:val="00BA0FB9"/>
    <w:rPr>
      <w:b/>
      <w:bCs/>
      <w:shd w:val="clear" w:color="auto" w:fill="FFFFFF"/>
    </w:rPr>
  </w:style>
  <w:style w:type="paragraph" w:customStyle="1" w:styleId="410">
    <w:name w:val="Заголовок №41"/>
    <w:basedOn w:val="a6"/>
    <w:link w:val="4d"/>
    <w:rsid w:val="00BA0FB9"/>
    <w:pPr>
      <w:shd w:val="clear" w:color="auto" w:fill="FFFFFF"/>
      <w:spacing w:line="211" w:lineRule="exact"/>
      <w:ind w:left="57" w:right="57"/>
      <w:outlineLvl w:val="3"/>
    </w:pPr>
    <w:rPr>
      <w:b/>
      <w:bCs/>
    </w:rPr>
  </w:style>
  <w:style w:type="character" w:customStyle="1" w:styleId="340">
    <w:name w:val="Заголовок №3 (4)_"/>
    <w:basedOn w:val="a7"/>
    <w:link w:val="341"/>
    <w:locked/>
    <w:rsid w:val="00BA0FB9"/>
    <w:rPr>
      <w:b/>
      <w:bCs/>
      <w:sz w:val="25"/>
      <w:szCs w:val="25"/>
      <w:shd w:val="clear" w:color="auto" w:fill="FFFFFF"/>
    </w:rPr>
  </w:style>
  <w:style w:type="paragraph" w:customStyle="1" w:styleId="341">
    <w:name w:val="Заголовок №3 (4)1"/>
    <w:basedOn w:val="a6"/>
    <w:link w:val="340"/>
    <w:rsid w:val="00BA0FB9"/>
    <w:pPr>
      <w:shd w:val="clear" w:color="auto" w:fill="FFFFFF"/>
      <w:spacing w:before="540" w:after="60" w:line="298" w:lineRule="exact"/>
      <w:ind w:left="57" w:right="57"/>
      <w:outlineLvl w:val="2"/>
    </w:pPr>
    <w:rPr>
      <w:b/>
      <w:bCs/>
      <w:sz w:val="25"/>
      <w:szCs w:val="25"/>
    </w:rPr>
  </w:style>
  <w:style w:type="character" w:customStyle="1" w:styleId="201">
    <w:name w:val="Основной текст (20)_"/>
    <w:basedOn w:val="a7"/>
    <w:link w:val="2010"/>
    <w:uiPriority w:val="99"/>
    <w:locked/>
    <w:rsid w:val="00BA0FB9"/>
    <w:rPr>
      <w:b/>
      <w:bCs/>
      <w:sz w:val="25"/>
      <w:szCs w:val="25"/>
      <w:shd w:val="clear" w:color="auto" w:fill="FFFFFF"/>
    </w:rPr>
  </w:style>
  <w:style w:type="paragraph" w:customStyle="1" w:styleId="2010">
    <w:name w:val="Основной текст (20)1"/>
    <w:basedOn w:val="a6"/>
    <w:link w:val="201"/>
    <w:rsid w:val="00BA0FB9"/>
    <w:pPr>
      <w:shd w:val="clear" w:color="auto" w:fill="FFFFFF"/>
      <w:spacing w:after="60" w:line="283" w:lineRule="exact"/>
      <w:ind w:left="57" w:right="57"/>
    </w:pPr>
    <w:rPr>
      <w:b/>
      <w:bCs/>
      <w:sz w:val="25"/>
      <w:szCs w:val="25"/>
    </w:rPr>
  </w:style>
  <w:style w:type="character" w:customStyle="1" w:styleId="220">
    <w:name w:val="Заголовок №2 (2)_"/>
    <w:basedOn w:val="a7"/>
    <w:link w:val="221"/>
    <w:uiPriority w:val="99"/>
    <w:locked/>
    <w:rsid w:val="00BA0FB9"/>
    <w:rPr>
      <w:b/>
      <w:bCs/>
      <w:sz w:val="25"/>
      <w:szCs w:val="25"/>
      <w:shd w:val="clear" w:color="auto" w:fill="FFFFFF"/>
    </w:rPr>
  </w:style>
  <w:style w:type="paragraph" w:customStyle="1" w:styleId="221">
    <w:name w:val="Заголовок №2 (2)1"/>
    <w:basedOn w:val="a6"/>
    <w:link w:val="220"/>
    <w:rsid w:val="00BA0FB9"/>
    <w:pPr>
      <w:shd w:val="clear" w:color="auto" w:fill="FFFFFF"/>
      <w:spacing w:before="180" w:after="180" w:line="240" w:lineRule="atLeast"/>
      <w:ind w:left="57" w:right="57"/>
      <w:outlineLvl w:val="1"/>
    </w:pPr>
    <w:rPr>
      <w:b/>
      <w:bCs/>
      <w:sz w:val="25"/>
      <w:szCs w:val="25"/>
    </w:rPr>
  </w:style>
  <w:style w:type="paragraph" w:customStyle="1" w:styleId="Style5">
    <w:name w:val="Style5"/>
    <w:basedOn w:val="a6"/>
    <w:uiPriority w:val="99"/>
    <w:rsid w:val="00BA0FB9"/>
    <w:pPr>
      <w:widowControl w:val="0"/>
      <w:autoSpaceDE w:val="0"/>
      <w:autoSpaceDN w:val="0"/>
      <w:adjustRightInd w:val="0"/>
      <w:spacing w:line="240" w:lineRule="auto"/>
      <w:ind w:left="57" w:right="57"/>
    </w:pPr>
    <w:rPr>
      <w:rFonts w:ascii="Times New Roman" w:eastAsia="Times New Roman" w:hAnsi="Times New Roman" w:cs="Times New Roman"/>
      <w:sz w:val="24"/>
      <w:szCs w:val="24"/>
      <w:lang w:eastAsia="ru-RU"/>
    </w:rPr>
  </w:style>
  <w:style w:type="paragraph" w:customStyle="1" w:styleId="Style3">
    <w:name w:val="Style3"/>
    <w:basedOn w:val="a6"/>
    <w:uiPriority w:val="99"/>
    <w:rsid w:val="00BA0FB9"/>
    <w:pPr>
      <w:widowControl w:val="0"/>
      <w:autoSpaceDE w:val="0"/>
      <w:autoSpaceDN w:val="0"/>
      <w:adjustRightInd w:val="0"/>
      <w:spacing w:line="322" w:lineRule="exact"/>
      <w:ind w:left="57" w:right="57"/>
    </w:pPr>
    <w:rPr>
      <w:rFonts w:ascii="Times New Roman" w:eastAsia="Times New Roman" w:hAnsi="Times New Roman" w:cs="Times New Roman"/>
      <w:sz w:val="24"/>
      <w:szCs w:val="24"/>
      <w:lang w:eastAsia="ru-RU"/>
    </w:rPr>
  </w:style>
  <w:style w:type="paragraph" w:customStyle="1" w:styleId="212">
    <w:name w:val="Основной текст 21"/>
    <w:basedOn w:val="a6"/>
    <w:uiPriority w:val="99"/>
    <w:rsid w:val="00BA0FB9"/>
    <w:pPr>
      <w:overflowPunct w:val="0"/>
      <w:autoSpaceDE w:val="0"/>
      <w:autoSpaceDN w:val="0"/>
      <w:adjustRightInd w:val="0"/>
      <w:ind w:left="57" w:right="57"/>
    </w:pPr>
    <w:rPr>
      <w:rFonts w:ascii="Times New Roman" w:eastAsia="Times New Roman" w:hAnsi="Times New Roman" w:cs="Times New Roman"/>
      <w:sz w:val="28"/>
      <w:szCs w:val="20"/>
      <w:lang w:eastAsia="de-DE"/>
    </w:rPr>
  </w:style>
  <w:style w:type="character" w:customStyle="1" w:styleId="dash041e005f0431005f044b005f0447005f043d005f044b005f0439005f005fchar1char1">
    <w:name w:val="dash041e_005f0431_005f044b_005f0447_005f043d_005f044b_005f0439_005f_005fchar1__char1"/>
    <w:qFormat/>
    <w:rsid w:val="00BA0FB9"/>
    <w:rPr>
      <w:rFonts w:ascii="Times New Roman" w:hAnsi="Times New Roman" w:cs="Times New Roman" w:hint="default"/>
      <w:strike w:val="0"/>
      <w:dstrike w:val="0"/>
      <w:sz w:val="24"/>
      <w:szCs w:val="24"/>
      <w:u w:val="none"/>
      <w:effect w:val="none"/>
    </w:rPr>
  </w:style>
  <w:style w:type="character" w:customStyle="1" w:styleId="12pt">
    <w:name w:val="Заголовок №1 + Интервал 2 pt"/>
    <w:basedOn w:val="a7"/>
    <w:rsid w:val="00BA0FB9"/>
    <w:rPr>
      <w:rFonts w:ascii="Calibri" w:hAnsi="Calibri" w:cs="Calibri" w:hint="default"/>
      <w:spacing w:val="50"/>
      <w:sz w:val="34"/>
      <w:szCs w:val="34"/>
      <w:lang w:bidi="ar-SA"/>
    </w:rPr>
  </w:style>
  <w:style w:type="character" w:customStyle="1" w:styleId="112">
    <w:name w:val="Заголовок №112"/>
    <w:basedOn w:val="a7"/>
    <w:rsid w:val="00BA0FB9"/>
    <w:rPr>
      <w:rFonts w:ascii="Calibri" w:hAnsi="Calibri" w:cs="Calibri" w:hint="default"/>
      <w:spacing w:val="0"/>
      <w:sz w:val="34"/>
      <w:szCs w:val="34"/>
      <w:lang w:bidi="ar-SA"/>
    </w:rPr>
  </w:style>
  <w:style w:type="character" w:customStyle="1" w:styleId="142">
    <w:name w:val="Основной текст (14)"/>
    <w:basedOn w:val="140"/>
    <w:rsid w:val="00BA0FB9"/>
    <w:rPr>
      <w:i/>
      <w:iCs/>
      <w:noProof/>
      <w:shd w:val="clear" w:color="auto" w:fill="FFFFFF"/>
    </w:rPr>
  </w:style>
  <w:style w:type="character" w:customStyle="1" w:styleId="360">
    <w:name w:val="Заголовок №36"/>
    <w:basedOn w:val="3f"/>
    <w:rsid w:val="00BA0FB9"/>
    <w:rPr>
      <w:rFonts w:ascii="Times New Roman" w:hAnsi="Times New Roman" w:cs="Times New Roman" w:hint="default"/>
      <w:b w:val="0"/>
      <w:bCs w:val="0"/>
      <w:spacing w:val="0"/>
      <w:shd w:val="clear" w:color="auto" w:fill="FFFFFF"/>
    </w:rPr>
  </w:style>
  <w:style w:type="character" w:customStyle="1" w:styleId="FontStyle55">
    <w:name w:val="Font Style55"/>
    <w:basedOn w:val="a7"/>
    <w:uiPriority w:val="99"/>
    <w:rsid w:val="00BA0FB9"/>
    <w:rPr>
      <w:rFonts w:ascii="Century Schoolbook" w:hAnsi="Century Schoolbook" w:cs="Century Schoolbook" w:hint="default"/>
      <w:sz w:val="14"/>
      <w:szCs w:val="14"/>
    </w:rPr>
  </w:style>
  <w:style w:type="character" w:customStyle="1" w:styleId="FontStyle11">
    <w:name w:val="Font Style11"/>
    <w:basedOn w:val="a7"/>
    <w:qFormat/>
    <w:rsid w:val="00BA0FB9"/>
    <w:rPr>
      <w:rFonts w:ascii="Century Schoolbook" w:hAnsi="Century Schoolbook" w:cs="Century Schoolbook" w:hint="default"/>
      <w:sz w:val="16"/>
      <w:szCs w:val="16"/>
    </w:rPr>
  </w:style>
  <w:style w:type="character" w:customStyle="1" w:styleId="c9">
    <w:name w:val="c9"/>
    <w:basedOn w:val="a7"/>
    <w:rsid w:val="00BA0FB9"/>
  </w:style>
  <w:style w:type="character" w:customStyle="1" w:styleId="c3">
    <w:name w:val="c3"/>
    <w:basedOn w:val="a7"/>
    <w:rsid w:val="00BA0FB9"/>
  </w:style>
  <w:style w:type="character" w:customStyle="1" w:styleId="c0">
    <w:name w:val="c0"/>
    <w:basedOn w:val="a7"/>
    <w:rsid w:val="00BA0FB9"/>
  </w:style>
  <w:style w:type="character" w:customStyle="1" w:styleId="c13">
    <w:name w:val="c13"/>
    <w:basedOn w:val="a7"/>
    <w:rsid w:val="00BA0FB9"/>
  </w:style>
  <w:style w:type="character" w:customStyle="1" w:styleId="c17">
    <w:name w:val="c17"/>
    <w:basedOn w:val="a7"/>
    <w:rsid w:val="00BA0FB9"/>
  </w:style>
  <w:style w:type="character" w:customStyle="1" w:styleId="1e">
    <w:name w:val="Подзаголовок Знак1"/>
    <w:basedOn w:val="a7"/>
    <w:uiPriority w:val="11"/>
    <w:rsid w:val="00BA0FB9"/>
    <w:rPr>
      <w:rFonts w:asciiTheme="majorHAnsi" w:eastAsiaTheme="majorEastAsia" w:hAnsiTheme="majorHAnsi" w:cstheme="majorBidi" w:hint="default"/>
      <w:i/>
      <w:iCs/>
      <w:color w:val="4F81BD" w:themeColor="accent1"/>
      <w:spacing w:val="15"/>
      <w:sz w:val="24"/>
      <w:szCs w:val="24"/>
    </w:rPr>
  </w:style>
  <w:style w:type="character" w:customStyle="1" w:styleId="aff7">
    <w:name w:val="Основной текст + Полужирный"/>
    <w:basedOn w:val="aff4"/>
    <w:rsid w:val="00BA0FB9"/>
    <w:rPr>
      <w:rFonts w:ascii="Times New Roman" w:eastAsia="Times New Roman" w:hAnsi="Times New Roman" w:cs="Times New Roman"/>
      <w:b/>
      <w:bCs/>
      <w:i w:val="0"/>
      <w:iCs w:val="0"/>
      <w:smallCaps w:val="0"/>
      <w:strike w:val="0"/>
      <w:dstrike w:val="0"/>
      <w:color w:val="000000"/>
      <w:spacing w:val="0"/>
      <w:w w:val="100"/>
      <w:position w:val="0"/>
      <w:sz w:val="23"/>
      <w:szCs w:val="23"/>
      <w:u w:val="none"/>
      <w:effect w:val="none"/>
      <w:shd w:val="clear" w:color="auto" w:fill="FFFFFF"/>
      <w:lang w:val="ru-RU" w:eastAsia="ru-RU" w:bidi="ru-RU"/>
    </w:rPr>
  </w:style>
  <w:style w:type="character" w:customStyle="1" w:styleId="s1">
    <w:name w:val="s1"/>
    <w:basedOn w:val="a7"/>
    <w:qFormat/>
    <w:rsid w:val="00BA0FB9"/>
  </w:style>
  <w:style w:type="character" w:customStyle="1" w:styleId="172">
    <w:name w:val="Основной текст (17)"/>
    <w:basedOn w:val="170"/>
    <w:rsid w:val="00BA0FB9"/>
    <w:rPr>
      <w:b/>
      <w:bCs/>
      <w:noProof/>
      <w:shd w:val="clear" w:color="auto" w:fill="FFFFFF"/>
    </w:rPr>
  </w:style>
  <w:style w:type="character" w:customStyle="1" w:styleId="4e">
    <w:name w:val="Подпись к таблице4"/>
    <w:basedOn w:val="a7"/>
    <w:rsid w:val="00BA0FB9"/>
    <w:rPr>
      <w:rFonts w:ascii="Times New Roman" w:hAnsi="Times New Roman" w:cs="Times New Roman" w:hint="default"/>
      <w:b w:val="0"/>
      <w:bCs w:val="0"/>
      <w:spacing w:val="0"/>
      <w:sz w:val="20"/>
      <w:szCs w:val="20"/>
      <w:lang w:bidi="ar-SA"/>
    </w:rPr>
  </w:style>
  <w:style w:type="character" w:customStyle="1" w:styleId="3f1">
    <w:name w:val="Подпись к таблице3"/>
    <w:basedOn w:val="a7"/>
    <w:rsid w:val="00BA0FB9"/>
    <w:rPr>
      <w:rFonts w:ascii="Times New Roman" w:hAnsi="Times New Roman" w:cs="Times New Roman" w:hint="default"/>
      <w:b w:val="0"/>
      <w:bCs w:val="0"/>
      <w:noProof/>
      <w:spacing w:val="0"/>
      <w:sz w:val="20"/>
      <w:szCs w:val="20"/>
      <w:lang w:bidi="ar-SA"/>
    </w:rPr>
  </w:style>
  <w:style w:type="character" w:customStyle="1" w:styleId="1f">
    <w:name w:val="Заголовок №1"/>
    <w:basedOn w:val="1d"/>
    <w:rsid w:val="00BA0FB9"/>
    <w:rPr>
      <w:rFonts w:ascii="Calibri" w:hAnsi="Calibri"/>
      <w:sz w:val="34"/>
      <w:szCs w:val="34"/>
      <w:shd w:val="clear" w:color="auto" w:fill="FFFFFF"/>
    </w:rPr>
  </w:style>
  <w:style w:type="character" w:customStyle="1" w:styleId="146">
    <w:name w:val="Основной текст (14) + Полужирный6"/>
    <w:aliases w:val="Не курсив10"/>
    <w:basedOn w:val="a7"/>
    <w:rsid w:val="00BA0FB9"/>
    <w:rPr>
      <w:rFonts w:ascii="Times New Roman" w:hAnsi="Times New Roman" w:cs="Times New Roman" w:hint="default"/>
      <w:b/>
      <w:bCs/>
      <w:i w:val="0"/>
      <w:iCs w:val="0"/>
      <w:spacing w:val="0"/>
      <w:shd w:val="clear" w:color="auto" w:fill="FFFFFF"/>
    </w:rPr>
  </w:style>
  <w:style w:type="character" w:customStyle="1" w:styleId="1413">
    <w:name w:val="Основной текст (14)13"/>
    <w:basedOn w:val="a7"/>
    <w:rsid w:val="00BA0FB9"/>
    <w:rPr>
      <w:rFonts w:ascii="Times New Roman" w:hAnsi="Times New Roman" w:cs="Times New Roman" w:hint="default"/>
      <w:i w:val="0"/>
      <w:iCs w:val="0"/>
      <w:spacing w:val="0"/>
      <w:shd w:val="clear" w:color="auto" w:fill="FFFFFF"/>
    </w:rPr>
  </w:style>
  <w:style w:type="character" w:customStyle="1" w:styleId="1412">
    <w:name w:val="Основной текст (14)12"/>
    <w:basedOn w:val="a7"/>
    <w:rsid w:val="00BA0FB9"/>
    <w:rPr>
      <w:rFonts w:ascii="Times New Roman" w:hAnsi="Times New Roman" w:cs="Times New Roman" w:hint="default"/>
      <w:i w:val="0"/>
      <w:iCs w:val="0"/>
      <w:noProof/>
      <w:spacing w:val="0"/>
      <w:shd w:val="clear" w:color="auto" w:fill="FFFFFF"/>
    </w:rPr>
  </w:style>
  <w:style w:type="character" w:customStyle="1" w:styleId="143">
    <w:name w:val="Основной текст (14) + Полужирный3"/>
    <w:aliases w:val="Не курсив7"/>
    <w:basedOn w:val="a7"/>
    <w:rsid w:val="00BA0FB9"/>
    <w:rPr>
      <w:rFonts w:ascii="Times New Roman" w:hAnsi="Times New Roman" w:cs="Times New Roman" w:hint="default"/>
      <w:b/>
      <w:bCs/>
      <w:i w:val="0"/>
      <w:iCs w:val="0"/>
      <w:spacing w:val="0"/>
      <w:shd w:val="clear" w:color="auto" w:fill="FFFFFF"/>
    </w:rPr>
  </w:style>
  <w:style w:type="character" w:customStyle="1" w:styleId="1411">
    <w:name w:val="Основной текст (14)11"/>
    <w:basedOn w:val="a7"/>
    <w:rsid w:val="00BA0FB9"/>
    <w:rPr>
      <w:rFonts w:ascii="Times New Roman" w:hAnsi="Times New Roman" w:cs="Times New Roman" w:hint="default"/>
      <w:i w:val="0"/>
      <w:iCs w:val="0"/>
      <w:spacing w:val="0"/>
      <w:shd w:val="clear" w:color="auto" w:fill="FFFFFF"/>
    </w:rPr>
  </w:style>
  <w:style w:type="character" w:customStyle="1" w:styleId="1410">
    <w:name w:val="Основной текст (14)10"/>
    <w:basedOn w:val="a7"/>
    <w:rsid w:val="00BA0FB9"/>
    <w:rPr>
      <w:rFonts w:ascii="Times New Roman" w:hAnsi="Times New Roman" w:cs="Times New Roman" w:hint="default"/>
      <w:i w:val="0"/>
      <w:iCs w:val="0"/>
      <w:noProof/>
      <w:spacing w:val="0"/>
      <w:shd w:val="clear" w:color="auto" w:fill="FFFFFF"/>
    </w:rPr>
  </w:style>
  <w:style w:type="character" w:customStyle="1" w:styleId="346">
    <w:name w:val="Заголовок №3 (4)6"/>
    <w:basedOn w:val="340"/>
    <w:rsid w:val="00BA0FB9"/>
    <w:rPr>
      <w:b/>
      <w:bCs/>
      <w:sz w:val="25"/>
      <w:szCs w:val="25"/>
      <w:shd w:val="clear" w:color="auto" w:fill="FFFFFF"/>
    </w:rPr>
  </w:style>
  <w:style w:type="character" w:customStyle="1" w:styleId="345">
    <w:name w:val="Заголовок №3 (4)5"/>
    <w:basedOn w:val="340"/>
    <w:rsid w:val="00BA0FB9"/>
    <w:rPr>
      <w:b/>
      <w:bCs/>
      <w:noProof/>
      <w:sz w:val="25"/>
      <w:szCs w:val="25"/>
      <w:shd w:val="clear" w:color="auto" w:fill="FFFFFF"/>
    </w:rPr>
  </w:style>
  <w:style w:type="character" w:customStyle="1" w:styleId="344">
    <w:name w:val="Заголовок №3 (4)4"/>
    <w:basedOn w:val="340"/>
    <w:rsid w:val="00BA0FB9"/>
    <w:rPr>
      <w:rFonts w:ascii="Times New Roman" w:hAnsi="Times New Roman" w:cs="Times New Roman" w:hint="default"/>
      <w:b w:val="0"/>
      <w:bCs w:val="0"/>
      <w:spacing w:val="0"/>
      <w:sz w:val="25"/>
      <w:szCs w:val="25"/>
      <w:shd w:val="clear" w:color="auto" w:fill="FFFFFF"/>
    </w:rPr>
  </w:style>
  <w:style w:type="character" w:customStyle="1" w:styleId="130">
    <w:name w:val="Основной текст + 13"/>
    <w:aliases w:val="5 pt6,Малые прописные"/>
    <w:basedOn w:val="afa"/>
    <w:rsid w:val="00BA0FB9"/>
    <w:rPr>
      <w:rFonts w:ascii="Times New Roman" w:eastAsia="Times New Roman" w:hAnsi="Times New Roman" w:hint="default"/>
      <w:smallCaps/>
      <w:spacing w:val="0"/>
      <w:sz w:val="27"/>
      <w:szCs w:val="27"/>
      <w:shd w:val="clear" w:color="auto" w:fill="FFFFFF"/>
      <w:lang w:eastAsia="ru-RU"/>
    </w:rPr>
  </w:style>
  <w:style w:type="character" w:customStyle="1" w:styleId="470">
    <w:name w:val="Заголовок №47"/>
    <w:basedOn w:val="4d"/>
    <w:rsid w:val="00BA0FB9"/>
    <w:rPr>
      <w:rFonts w:ascii="Times New Roman" w:hAnsi="Times New Roman" w:cs="Times New Roman" w:hint="default"/>
      <w:b w:val="0"/>
      <w:bCs w:val="0"/>
      <w:noProof/>
      <w:spacing w:val="0"/>
      <w:shd w:val="clear" w:color="auto" w:fill="FFFFFF"/>
    </w:rPr>
  </w:style>
  <w:style w:type="character" w:customStyle="1" w:styleId="460">
    <w:name w:val="Заголовок №46"/>
    <w:basedOn w:val="4d"/>
    <w:rsid w:val="00BA0FB9"/>
    <w:rPr>
      <w:rFonts w:ascii="Times New Roman" w:hAnsi="Times New Roman" w:cs="Times New Roman" w:hint="default"/>
      <w:b w:val="0"/>
      <w:bCs w:val="0"/>
      <w:noProof/>
      <w:spacing w:val="0"/>
      <w:shd w:val="clear" w:color="auto" w:fill="FFFFFF"/>
    </w:rPr>
  </w:style>
  <w:style w:type="character" w:customStyle="1" w:styleId="343">
    <w:name w:val="Заголовок №3 (4)3"/>
    <w:basedOn w:val="340"/>
    <w:rsid w:val="00BA0FB9"/>
    <w:rPr>
      <w:rFonts w:ascii="Times New Roman" w:hAnsi="Times New Roman" w:cs="Times New Roman" w:hint="default"/>
      <w:b w:val="0"/>
      <w:bCs w:val="0"/>
      <w:spacing w:val="0"/>
      <w:sz w:val="25"/>
      <w:szCs w:val="25"/>
      <w:shd w:val="clear" w:color="auto" w:fill="FFFFFF"/>
    </w:rPr>
  </w:style>
  <w:style w:type="character" w:customStyle="1" w:styleId="342">
    <w:name w:val="Заголовок №3 (4)2"/>
    <w:basedOn w:val="340"/>
    <w:rsid w:val="00BA0FB9"/>
    <w:rPr>
      <w:rFonts w:ascii="Times New Roman" w:hAnsi="Times New Roman" w:cs="Times New Roman" w:hint="default"/>
      <w:b w:val="0"/>
      <w:bCs w:val="0"/>
      <w:noProof/>
      <w:spacing w:val="0"/>
      <w:sz w:val="25"/>
      <w:szCs w:val="25"/>
      <w:shd w:val="clear" w:color="auto" w:fill="FFFFFF"/>
    </w:rPr>
  </w:style>
  <w:style w:type="character" w:customStyle="1" w:styleId="430">
    <w:name w:val="Заголовок №43"/>
    <w:basedOn w:val="4d"/>
    <w:rsid w:val="00BA0FB9"/>
    <w:rPr>
      <w:rFonts w:ascii="Times New Roman" w:hAnsi="Times New Roman" w:cs="Times New Roman" w:hint="default"/>
      <w:b w:val="0"/>
      <w:bCs w:val="0"/>
      <w:noProof/>
      <w:spacing w:val="0"/>
      <w:shd w:val="clear" w:color="auto" w:fill="FFFFFF"/>
    </w:rPr>
  </w:style>
  <w:style w:type="character" w:customStyle="1" w:styleId="420">
    <w:name w:val="Заголовок №42"/>
    <w:basedOn w:val="4d"/>
    <w:rsid w:val="00BA0FB9"/>
    <w:rPr>
      <w:rFonts w:ascii="Times New Roman" w:hAnsi="Times New Roman" w:cs="Times New Roman" w:hint="default"/>
      <w:b w:val="0"/>
      <w:bCs w:val="0"/>
      <w:noProof/>
      <w:spacing w:val="0"/>
      <w:shd w:val="clear" w:color="auto" w:fill="FFFFFF"/>
    </w:rPr>
  </w:style>
  <w:style w:type="character" w:customStyle="1" w:styleId="202">
    <w:name w:val="Основной текст (20)"/>
    <w:basedOn w:val="201"/>
    <w:rsid w:val="00BA0FB9"/>
    <w:rPr>
      <w:b/>
      <w:bCs/>
      <w:sz w:val="25"/>
      <w:szCs w:val="25"/>
      <w:shd w:val="clear" w:color="auto" w:fill="FFFFFF"/>
    </w:rPr>
  </w:style>
  <w:style w:type="character" w:customStyle="1" w:styleId="2020">
    <w:name w:val="Основной текст (20)2"/>
    <w:basedOn w:val="201"/>
    <w:rsid w:val="00BA0FB9"/>
    <w:rPr>
      <w:b/>
      <w:bCs/>
      <w:noProof/>
      <w:sz w:val="25"/>
      <w:szCs w:val="25"/>
      <w:shd w:val="clear" w:color="auto" w:fill="FFFFFF"/>
    </w:rPr>
  </w:style>
  <w:style w:type="character" w:customStyle="1" w:styleId="411">
    <w:name w:val="Заголовок №4 + Не полужирный1"/>
    <w:basedOn w:val="4d"/>
    <w:rsid w:val="00BA0FB9"/>
    <w:rPr>
      <w:rFonts w:ascii="Times New Roman" w:hAnsi="Times New Roman" w:cs="Times New Roman" w:hint="default"/>
      <w:b w:val="0"/>
      <w:bCs w:val="0"/>
      <w:spacing w:val="0"/>
      <w:shd w:val="clear" w:color="auto" w:fill="FFFFFF"/>
    </w:rPr>
  </w:style>
  <w:style w:type="character" w:customStyle="1" w:styleId="222">
    <w:name w:val="Заголовок №2 (2)2"/>
    <w:basedOn w:val="a7"/>
    <w:rsid w:val="00BA0FB9"/>
    <w:rPr>
      <w:rFonts w:ascii="Times New Roman" w:hAnsi="Times New Roman" w:cs="Times New Roman" w:hint="default"/>
      <w:b w:val="0"/>
      <w:bCs w:val="0"/>
      <w:noProof/>
      <w:spacing w:val="0"/>
      <w:sz w:val="25"/>
      <w:szCs w:val="25"/>
      <w:shd w:val="clear" w:color="auto" w:fill="FFFFFF"/>
    </w:rPr>
  </w:style>
  <w:style w:type="character" w:customStyle="1" w:styleId="228">
    <w:name w:val="Заголовок №2 (2)8"/>
    <w:basedOn w:val="a7"/>
    <w:rsid w:val="00BA0FB9"/>
    <w:rPr>
      <w:b/>
      <w:bCs/>
      <w:sz w:val="25"/>
      <w:szCs w:val="25"/>
      <w:shd w:val="clear" w:color="auto" w:fill="FFFFFF"/>
    </w:rPr>
  </w:style>
  <w:style w:type="character" w:customStyle="1" w:styleId="480">
    <w:name w:val="Основной текст + Полужирный48"/>
    <w:basedOn w:val="afa"/>
    <w:rsid w:val="00BA0FB9"/>
    <w:rPr>
      <w:rFonts w:ascii="Times New Roman" w:eastAsia="Times New Roman" w:hAnsi="Times New Roman" w:hint="default"/>
      <w:b/>
      <w:bCs/>
      <w:noProof/>
      <w:spacing w:val="0"/>
      <w:sz w:val="24"/>
      <w:szCs w:val="24"/>
      <w:shd w:val="clear" w:color="auto" w:fill="FFFFFF"/>
      <w:lang w:eastAsia="ru-RU"/>
    </w:rPr>
  </w:style>
  <w:style w:type="character" w:customStyle="1" w:styleId="132">
    <w:name w:val="Основной текст + 132"/>
    <w:aliases w:val="5 pt5,Малые прописные2"/>
    <w:basedOn w:val="afa"/>
    <w:rsid w:val="00BA0FB9"/>
    <w:rPr>
      <w:rFonts w:ascii="Times New Roman" w:eastAsia="Times New Roman" w:hAnsi="Times New Roman" w:hint="default"/>
      <w:smallCaps/>
      <w:spacing w:val="0"/>
      <w:sz w:val="27"/>
      <w:szCs w:val="27"/>
      <w:u w:val="single"/>
      <w:shd w:val="clear" w:color="auto" w:fill="FFFFFF"/>
      <w:lang w:eastAsia="ru-RU"/>
    </w:rPr>
  </w:style>
  <w:style w:type="character" w:customStyle="1" w:styleId="3f2">
    <w:name w:val="Заголовок №3 + Не полужирный"/>
    <w:basedOn w:val="3f"/>
    <w:rsid w:val="00BA0FB9"/>
    <w:rPr>
      <w:b/>
      <w:bCs/>
      <w:shd w:val="clear" w:color="auto" w:fill="FFFFFF"/>
    </w:rPr>
  </w:style>
  <w:style w:type="character" w:customStyle="1" w:styleId="3f3">
    <w:name w:val="Заголовок №3"/>
    <w:basedOn w:val="3f"/>
    <w:uiPriority w:val="99"/>
    <w:rsid w:val="00BA0FB9"/>
    <w:rPr>
      <w:rFonts w:ascii="Times New Roman" w:hAnsi="Times New Roman" w:cs="Times New Roman" w:hint="default"/>
      <w:b w:val="0"/>
      <w:bCs w:val="0"/>
      <w:noProof/>
      <w:spacing w:val="0"/>
      <w:shd w:val="clear" w:color="auto" w:fill="FFFFFF"/>
    </w:rPr>
  </w:style>
  <w:style w:type="character" w:customStyle="1" w:styleId="4f">
    <w:name w:val="Основной текст + Курсив4"/>
    <w:basedOn w:val="afa"/>
    <w:rsid w:val="00BA0FB9"/>
    <w:rPr>
      <w:rFonts w:ascii="Times New Roman" w:eastAsia="Times New Roman" w:hAnsi="Times New Roman" w:hint="default"/>
      <w:i/>
      <w:iCs/>
      <w:spacing w:val="0"/>
      <w:sz w:val="24"/>
      <w:szCs w:val="24"/>
      <w:shd w:val="clear" w:color="auto" w:fill="FFFFFF"/>
      <w:lang w:eastAsia="ru-RU"/>
    </w:rPr>
  </w:style>
  <w:style w:type="character" w:customStyle="1" w:styleId="3f4">
    <w:name w:val="Основной текст + Курсив3"/>
    <w:basedOn w:val="afa"/>
    <w:rsid w:val="00BA0FB9"/>
    <w:rPr>
      <w:rFonts w:ascii="Times New Roman" w:eastAsia="Times New Roman" w:hAnsi="Times New Roman" w:hint="default"/>
      <w:i/>
      <w:iCs/>
      <w:spacing w:val="0"/>
      <w:sz w:val="24"/>
      <w:szCs w:val="24"/>
      <w:shd w:val="clear" w:color="auto" w:fill="FFFFFF"/>
      <w:lang w:eastAsia="ru-RU"/>
    </w:rPr>
  </w:style>
  <w:style w:type="character" w:customStyle="1" w:styleId="2e">
    <w:name w:val="Основной текст + Курсив2"/>
    <w:basedOn w:val="afa"/>
    <w:rsid w:val="00BA0FB9"/>
    <w:rPr>
      <w:rFonts w:ascii="Times New Roman" w:eastAsia="Times New Roman" w:hAnsi="Times New Roman" w:hint="default"/>
      <w:i/>
      <w:iCs/>
      <w:noProof/>
      <w:spacing w:val="0"/>
      <w:sz w:val="24"/>
      <w:szCs w:val="24"/>
      <w:shd w:val="clear" w:color="auto" w:fill="FFFFFF"/>
      <w:lang w:eastAsia="ru-RU"/>
    </w:rPr>
  </w:style>
  <w:style w:type="character" w:customStyle="1" w:styleId="FontStyle29">
    <w:name w:val="Font Style29"/>
    <w:uiPriority w:val="99"/>
    <w:rsid w:val="00BA0FB9"/>
    <w:rPr>
      <w:rFonts w:ascii="Times New Roman" w:hAnsi="Times New Roman" w:cs="Times New Roman" w:hint="default"/>
      <w:b/>
      <w:bCs/>
      <w:sz w:val="22"/>
      <w:szCs w:val="22"/>
    </w:rPr>
  </w:style>
  <w:style w:type="character" w:customStyle="1" w:styleId="FontStyle34">
    <w:name w:val="Font Style34"/>
    <w:uiPriority w:val="99"/>
    <w:rsid w:val="00BA0FB9"/>
    <w:rPr>
      <w:rFonts w:ascii="Times New Roman" w:hAnsi="Times New Roman" w:cs="Times New Roman" w:hint="default"/>
      <w:sz w:val="22"/>
      <w:szCs w:val="22"/>
    </w:rPr>
  </w:style>
  <w:style w:type="character" w:customStyle="1" w:styleId="FontStyle14">
    <w:name w:val="Font Style14"/>
    <w:uiPriority w:val="99"/>
    <w:rsid w:val="00BA0FB9"/>
    <w:rPr>
      <w:rFonts w:ascii="Times New Roman" w:hAnsi="Times New Roman" w:cs="Times New Roman" w:hint="default"/>
      <w:sz w:val="24"/>
      <w:szCs w:val="24"/>
    </w:rPr>
  </w:style>
  <w:style w:type="paragraph" w:customStyle="1" w:styleId="3f5">
    <w:name w:val="Обычный3"/>
    <w:rsid w:val="00F607DA"/>
    <w:rPr>
      <w:rFonts w:ascii="Arial" w:eastAsia="Arial" w:hAnsi="Arial" w:cs="Arial"/>
      <w:color w:val="000000"/>
      <w:lang w:eastAsia="ru-RU"/>
    </w:rPr>
  </w:style>
  <w:style w:type="paragraph" w:styleId="aff8">
    <w:name w:val="Normal (Web)"/>
    <w:aliases w:val="Обычный (веб) Знак Знак,Обычный (веб) Знак Знак Знак Знак Знак Знак,Обычный (веб) Знак Знак Знак Знак Знак"/>
    <w:basedOn w:val="a6"/>
    <w:unhideWhenUsed/>
    <w:qFormat/>
    <w:rsid w:val="004A10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Перечисление"/>
    <w:link w:val="aff9"/>
    <w:uiPriority w:val="99"/>
    <w:qFormat/>
    <w:rsid w:val="004A1046"/>
    <w:pPr>
      <w:numPr>
        <w:numId w:val="17"/>
      </w:numPr>
      <w:spacing w:after="60"/>
    </w:pPr>
    <w:rPr>
      <w:rFonts w:ascii="Times New Roman" w:eastAsia="Calibri" w:hAnsi="Times New Roman" w:cs="Times New Roman"/>
      <w:sz w:val="20"/>
      <w:szCs w:val="20"/>
    </w:rPr>
  </w:style>
  <w:style w:type="character" w:customStyle="1" w:styleId="aff9">
    <w:name w:val="Перечисление Знак"/>
    <w:link w:val="a3"/>
    <w:uiPriority w:val="99"/>
    <w:rsid w:val="004A1046"/>
    <w:rPr>
      <w:rFonts w:ascii="Times New Roman" w:eastAsia="Calibri" w:hAnsi="Times New Roman" w:cs="Times New Roman"/>
      <w:sz w:val="20"/>
      <w:szCs w:val="20"/>
    </w:rPr>
  </w:style>
  <w:style w:type="paragraph" w:customStyle="1" w:styleId="a1">
    <w:name w:val="НОМЕРА"/>
    <w:basedOn w:val="aff8"/>
    <w:link w:val="affa"/>
    <w:uiPriority w:val="99"/>
    <w:qFormat/>
    <w:rsid w:val="004A1046"/>
    <w:pPr>
      <w:numPr>
        <w:numId w:val="18"/>
      </w:numPr>
      <w:spacing w:before="0" w:beforeAutospacing="0" w:after="0" w:afterAutospacing="0"/>
    </w:pPr>
    <w:rPr>
      <w:rFonts w:ascii="Arial Narrow" w:eastAsia="Calibri" w:hAnsi="Arial Narrow"/>
      <w:sz w:val="18"/>
      <w:szCs w:val="18"/>
    </w:rPr>
  </w:style>
  <w:style w:type="character" w:customStyle="1" w:styleId="affa">
    <w:name w:val="НОМЕРА Знак"/>
    <w:link w:val="a1"/>
    <w:uiPriority w:val="99"/>
    <w:rsid w:val="004A1046"/>
    <w:rPr>
      <w:rFonts w:ascii="Arial Narrow" w:eastAsia="Calibri" w:hAnsi="Arial Narrow" w:cs="Times New Roman"/>
      <w:sz w:val="18"/>
      <w:szCs w:val="18"/>
      <w:lang w:eastAsia="ru-RU"/>
    </w:rPr>
  </w:style>
  <w:style w:type="character" w:customStyle="1" w:styleId="dash041e0431044b0447043d044b0439char1">
    <w:name w:val="dash041e_0431_044b_0447_043d_044b_0439__char1"/>
    <w:uiPriority w:val="99"/>
    <w:rsid w:val="004A1046"/>
    <w:rPr>
      <w:rFonts w:ascii="Times New Roman" w:hAnsi="Times New Roman" w:cs="Times New Roman" w:hint="default"/>
      <w:strike w:val="0"/>
      <w:dstrike w:val="0"/>
      <w:sz w:val="24"/>
      <w:szCs w:val="24"/>
      <w:u w:val="none"/>
      <w:effect w:val="none"/>
    </w:rPr>
  </w:style>
  <w:style w:type="paragraph" w:customStyle="1" w:styleId="a">
    <w:name w:val="Перечень номер"/>
    <w:basedOn w:val="a6"/>
    <w:next w:val="a6"/>
    <w:qFormat/>
    <w:rsid w:val="00151608"/>
    <w:pPr>
      <w:numPr>
        <w:numId w:val="20"/>
      </w:numPr>
      <w:tabs>
        <w:tab w:val="clear" w:pos="785"/>
        <w:tab w:val="num" w:pos="0"/>
      </w:tabs>
      <w:ind w:left="0" w:firstLine="284"/>
      <w:textAlignment w:val="baseline"/>
    </w:pPr>
    <w:rPr>
      <w:rFonts w:ascii="Times New Roman" w:eastAsia="Times New Roman" w:hAnsi="Times New Roman" w:cs="Times New Roman"/>
      <w:color w:val="000000"/>
      <w:sz w:val="28"/>
      <w:szCs w:val="28"/>
      <w:lang w:eastAsia="ru-RU"/>
    </w:rPr>
  </w:style>
  <w:style w:type="character" w:styleId="affb">
    <w:name w:val="footnote reference"/>
    <w:rsid w:val="00684010"/>
    <w:rPr>
      <w:rFonts w:cs="Times New Roman"/>
      <w:vertAlign w:val="superscript"/>
    </w:rPr>
  </w:style>
  <w:style w:type="paragraph" w:customStyle="1" w:styleId="a5">
    <w:name w:val="Подперечень"/>
    <w:basedOn w:val="a0"/>
    <w:next w:val="a6"/>
    <w:link w:val="affc"/>
    <w:qFormat/>
    <w:rsid w:val="00C6166E"/>
    <w:pPr>
      <w:numPr>
        <w:numId w:val="31"/>
      </w:numPr>
      <w:ind w:left="284" w:firstLine="425"/>
    </w:pPr>
    <w:rPr>
      <w:szCs w:val="20"/>
      <w:lang w:val="x-none" w:eastAsia="x-none"/>
    </w:rPr>
  </w:style>
  <w:style w:type="character" w:customStyle="1" w:styleId="affc">
    <w:name w:val="Подперечень Знак"/>
    <w:link w:val="a5"/>
    <w:qFormat/>
    <w:rsid w:val="00C6166E"/>
    <w:rPr>
      <w:rFonts w:ascii="Times New Roman" w:eastAsia="Calibri" w:hAnsi="Times New Roman" w:cs="Times New Roman"/>
      <w:sz w:val="28"/>
      <w:szCs w:val="20"/>
      <w:u w:color="000000"/>
      <w:bdr w:val="nil"/>
      <w:lang w:val="x-none" w:eastAsia="x-none"/>
    </w:rPr>
  </w:style>
  <w:style w:type="character" w:customStyle="1" w:styleId="5b">
    <w:name w:val="Заголовок 5 Знак"/>
    <w:basedOn w:val="a7"/>
    <w:link w:val="5a"/>
    <w:qFormat/>
    <w:rsid w:val="00423FA0"/>
    <w:rPr>
      <w:rFonts w:ascii="Times New Roman" w:eastAsia="Calibri" w:hAnsi="Times New Roman" w:cs="Times New Roman"/>
      <w:b/>
      <w:sz w:val="28"/>
      <w:u w:color="222222"/>
      <w:bdr w:val="nil"/>
      <w:lang w:eastAsia="ru-RU"/>
    </w:rPr>
  </w:style>
  <w:style w:type="character" w:customStyle="1" w:styleId="6b">
    <w:name w:val="Заголовок 6 Знак"/>
    <w:basedOn w:val="a7"/>
    <w:link w:val="6a"/>
    <w:qFormat/>
    <w:rsid w:val="00423FA0"/>
    <w:rPr>
      <w:rFonts w:ascii="Calibri Light" w:eastAsia="Times New Roman" w:hAnsi="Calibri Light" w:cs="Times New Roman"/>
      <w:i/>
      <w:iCs/>
      <w:color w:val="1F4D78"/>
      <w:sz w:val="28"/>
    </w:rPr>
  </w:style>
  <w:style w:type="character" w:customStyle="1" w:styleId="7b">
    <w:name w:val="Заголовок 7 Знак"/>
    <w:basedOn w:val="a7"/>
    <w:link w:val="7a"/>
    <w:qFormat/>
    <w:rsid w:val="00423FA0"/>
    <w:rPr>
      <w:rFonts w:ascii="Cambria" w:eastAsia="Times New Roman" w:hAnsi="Cambria" w:cs="Times New Roman"/>
      <w:i/>
      <w:iCs/>
      <w:color w:val="404040"/>
      <w:lang w:eastAsia="ru-RU"/>
    </w:rPr>
  </w:style>
  <w:style w:type="character" w:customStyle="1" w:styleId="8b">
    <w:name w:val="Заголовок 8 Знак"/>
    <w:basedOn w:val="a7"/>
    <w:link w:val="8a"/>
    <w:uiPriority w:val="9"/>
    <w:rsid w:val="00423FA0"/>
    <w:rPr>
      <w:rFonts w:ascii="Cambria" w:eastAsia="Times New Roman" w:hAnsi="Cambria" w:cs="Times New Roman"/>
      <w:color w:val="2DA2BF"/>
      <w:sz w:val="20"/>
      <w:szCs w:val="20"/>
      <w:lang w:eastAsia="ru-RU"/>
    </w:rPr>
  </w:style>
  <w:style w:type="character" w:customStyle="1" w:styleId="92">
    <w:name w:val="Заголовок 9 Знак"/>
    <w:basedOn w:val="a7"/>
    <w:link w:val="91"/>
    <w:uiPriority w:val="9"/>
    <w:rsid w:val="00423FA0"/>
    <w:rPr>
      <w:rFonts w:ascii="Cambria" w:eastAsia="Times New Roman" w:hAnsi="Cambria" w:cs="Times New Roman"/>
      <w:i/>
      <w:iCs/>
      <w:color w:val="404040"/>
      <w:sz w:val="20"/>
      <w:szCs w:val="20"/>
      <w:lang w:eastAsia="ru-RU"/>
    </w:rPr>
  </w:style>
  <w:style w:type="paragraph" w:customStyle="1" w:styleId="-31">
    <w:name w:val="Таблица-сетка 31"/>
    <w:basedOn w:val="1a"/>
    <w:next w:val="a6"/>
    <w:uiPriority w:val="39"/>
    <w:qFormat/>
    <w:rsid w:val="00423FA0"/>
    <w:pPr>
      <w:tabs>
        <w:tab w:val="clear" w:pos="142"/>
      </w:tabs>
      <w:suppressAutoHyphens w:val="0"/>
      <w:spacing w:before="240" w:line="259" w:lineRule="auto"/>
      <w:outlineLvl w:val="9"/>
    </w:pPr>
    <w:rPr>
      <w:b w:val="0"/>
      <w:caps w:val="0"/>
      <w:sz w:val="32"/>
      <w:lang w:eastAsia="ru-RU"/>
    </w:rPr>
  </w:style>
  <w:style w:type="paragraph" w:styleId="1f0">
    <w:name w:val="toc 1"/>
    <w:basedOn w:val="a6"/>
    <w:next w:val="a6"/>
    <w:autoRedefine/>
    <w:unhideWhenUsed/>
    <w:qFormat/>
    <w:rsid w:val="00423FA0"/>
    <w:pPr>
      <w:tabs>
        <w:tab w:val="right" w:leader="dot" w:pos="9628"/>
      </w:tabs>
      <w:suppressAutoHyphens/>
      <w:spacing w:after="100"/>
    </w:pPr>
    <w:rPr>
      <w:rFonts w:ascii="Times New Roman" w:eastAsia="Calibri" w:hAnsi="Times New Roman" w:cs="Times New Roman"/>
      <w:sz w:val="28"/>
    </w:rPr>
  </w:style>
  <w:style w:type="paragraph" w:styleId="2f">
    <w:name w:val="toc 2"/>
    <w:basedOn w:val="a6"/>
    <w:next w:val="a6"/>
    <w:autoRedefine/>
    <w:unhideWhenUsed/>
    <w:qFormat/>
    <w:rsid w:val="00423FA0"/>
    <w:pPr>
      <w:tabs>
        <w:tab w:val="right" w:leader="dot" w:pos="9628"/>
      </w:tabs>
      <w:suppressAutoHyphens/>
      <w:spacing w:after="100"/>
      <w:ind w:left="425"/>
    </w:pPr>
    <w:rPr>
      <w:rFonts w:ascii="Times New Roman" w:eastAsia="Calibri" w:hAnsi="Times New Roman" w:cs="Times New Roman"/>
      <w:sz w:val="28"/>
    </w:rPr>
  </w:style>
  <w:style w:type="paragraph" w:styleId="4f0">
    <w:name w:val="toc 4"/>
    <w:basedOn w:val="a6"/>
    <w:next w:val="a6"/>
    <w:autoRedefine/>
    <w:unhideWhenUsed/>
    <w:rsid w:val="00423FA0"/>
    <w:pPr>
      <w:tabs>
        <w:tab w:val="right" w:leader="dot" w:pos="9628"/>
      </w:tabs>
      <w:suppressAutoHyphens/>
      <w:spacing w:after="100"/>
      <w:ind w:left="839" w:firstLine="454"/>
    </w:pPr>
    <w:rPr>
      <w:rFonts w:ascii="Times New Roman" w:eastAsia="Calibri" w:hAnsi="Times New Roman" w:cs="Times New Roman"/>
      <w:sz w:val="28"/>
    </w:rPr>
  </w:style>
  <w:style w:type="character" w:customStyle="1" w:styleId="311">
    <w:name w:val="Таблица простая 31"/>
    <w:uiPriority w:val="19"/>
    <w:qFormat/>
    <w:rsid w:val="00423FA0"/>
    <w:rPr>
      <w:i/>
      <w:iCs/>
      <w:color w:val="404040"/>
    </w:rPr>
  </w:style>
  <w:style w:type="numbering" w:customStyle="1" w:styleId="List0">
    <w:name w:val="List 0"/>
    <w:basedOn w:val="a9"/>
    <w:rsid w:val="00423FA0"/>
    <w:pPr>
      <w:numPr>
        <w:numId w:val="33"/>
      </w:numPr>
    </w:pPr>
  </w:style>
  <w:style w:type="numbering" w:customStyle="1" w:styleId="List8">
    <w:name w:val="List 8"/>
    <w:basedOn w:val="a9"/>
    <w:rsid w:val="00423FA0"/>
    <w:pPr>
      <w:numPr>
        <w:numId w:val="34"/>
      </w:numPr>
    </w:pPr>
  </w:style>
  <w:style w:type="numbering" w:customStyle="1" w:styleId="List9">
    <w:name w:val="List 9"/>
    <w:basedOn w:val="a9"/>
    <w:rsid w:val="00423FA0"/>
    <w:pPr>
      <w:numPr>
        <w:numId w:val="35"/>
      </w:numPr>
    </w:pPr>
  </w:style>
  <w:style w:type="numbering" w:customStyle="1" w:styleId="List10">
    <w:name w:val="List 10"/>
    <w:basedOn w:val="a9"/>
    <w:rsid w:val="00423FA0"/>
    <w:pPr>
      <w:numPr>
        <w:numId w:val="36"/>
      </w:numPr>
    </w:pPr>
  </w:style>
  <w:style w:type="numbering" w:customStyle="1" w:styleId="List11">
    <w:name w:val="List 11"/>
    <w:basedOn w:val="a9"/>
    <w:rsid w:val="00423FA0"/>
    <w:pPr>
      <w:numPr>
        <w:numId w:val="37"/>
      </w:numPr>
    </w:pPr>
  </w:style>
  <w:style w:type="numbering" w:customStyle="1" w:styleId="List12">
    <w:name w:val="List 12"/>
    <w:basedOn w:val="a9"/>
    <w:rsid w:val="00423FA0"/>
    <w:pPr>
      <w:numPr>
        <w:numId w:val="38"/>
      </w:numPr>
    </w:pPr>
  </w:style>
  <w:style w:type="numbering" w:customStyle="1" w:styleId="List14">
    <w:name w:val="List 14"/>
    <w:basedOn w:val="a9"/>
    <w:rsid w:val="00423FA0"/>
    <w:pPr>
      <w:numPr>
        <w:numId w:val="39"/>
      </w:numPr>
    </w:pPr>
  </w:style>
  <w:style w:type="numbering" w:customStyle="1" w:styleId="List15">
    <w:name w:val="List 15"/>
    <w:basedOn w:val="a9"/>
    <w:rsid w:val="00423FA0"/>
    <w:pPr>
      <w:numPr>
        <w:numId w:val="40"/>
      </w:numPr>
    </w:pPr>
  </w:style>
  <w:style w:type="numbering" w:customStyle="1" w:styleId="List16">
    <w:name w:val="List 16"/>
    <w:basedOn w:val="a9"/>
    <w:rsid w:val="00423FA0"/>
    <w:pPr>
      <w:numPr>
        <w:numId w:val="41"/>
      </w:numPr>
    </w:pPr>
  </w:style>
  <w:style w:type="numbering" w:customStyle="1" w:styleId="List18">
    <w:name w:val="List 18"/>
    <w:basedOn w:val="a9"/>
    <w:rsid w:val="00423FA0"/>
    <w:pPr>
      <w:numPr>
        <w:numId w:val="42"/>
      </w:numPr>
    </w:pPr>
  </w:style>
  <w:style w:type="numbering" w:customStyle="1" w:styleId="List20">
    <w:name w:val="List 20"/>
    <w:basedOn w:val="a9"/>
    <w:rsid w:val="00423FA0"/>
    <w:pPr>
      <w:numPr>
        <w:numId w:val="43"/>
      </w:numPr>
    </w:pPr>
  </w:style>
  <w:style w:type="numbering" w:customStyle="1" w:styleId="List22">
    <w:name w:val="List 22"/>
    <w:basedOn w:val="a9"/>
    <w:rsid w:val="00423FA0"/>
    <w:pPr>
      <w:numPr>
        <w:numId w:val="44"/>
      </w:numPr>
    </w:pPr>
  </w:style>
  <w:style w:type="numbering" w:customStyle="1" w:styleId="List23">
    <w:name w:val="List 23"/>
    <w:basedOn w:val="a9"/>
    <w:rsid w:val="00423FA0"/>
    <w:pPr>
      <w:numPr>
        <w:numId w:val="45"/>
      </w:numPr>
    </w:pPr>
  </w:style>
  <w:style w:type="numbering" w:customStyle="1" w:styleId="List24">
    <w:name w:val="List 24"/>
    <w:basedOn w:val="a9"/>
    <w:rsid w:val="00423FA0"/>
    <w:pPr>
      <w:numPr>
        <w:numId w:val="46"/>
      </w:numPr>
    </w:pPr>
  </w:style>
  <w:style w:type="character" w:styleId="affd">
    <w:name w:val="Emphasis"/>
    <w:uiPriority w:val="20"/>
    <w:qFormat/>
    <w:rsid w:val="00423FA0"/>
    <w:rPr>
      <w:i/>
      <w:iCs/>
    </w:rPr>
  </w:style>
  <w:style w:type="character" w:customStyle="1" w:styleId="412">
    <w:name w:val="Таблица простая 41"/>
    <w:uiPriority w:val="21"/>
    <w:qFormat/>
    <w:rsid w:val="00423FA0"/>
    <w:rPr>
      <w:b/>
      <w:i w:val="0"/>
      <w:iCs/>
      <w:color w:val="auto"/>
    </w:rPr>
  </w:style>
  <w:style w:type="character" w:styleId="affe">
    <w:name w:val="Strong"/>
    <w:qFormat/>
    <w:rsid w:val="00423FA0"/>
    <w:rPr>
      <w:b/>
      <w:bCs/>
    </w:rPr>
  </w:style>
  <w:style w:type="paragraph" w:customStyle="1" w:styleId="afff">
    <w:name w:val="Недозаголовок"/>
    <w:basedOn w:val="a6"/>
    <w:link w:val="afff0"/>
    <w:qFormat/>
    <w:rsid w:val="00423FA0"/>
    <w:pPr>
      <w:suppressAutoHyphens/>
      <w:jc w:val="center"/>
    </w:pPr>
    <w:rPr>
      <w:rFonts w:ascii="Times New Roman" w:eastAsia="Calibri" w:hAnsi="Times New Roman" w:cs="Times New Roman"/>
      <w:b/>
      <w:sz w:val="28"/>
    </w:rPr>
  </w:style>
  <w:style w:type="character" w:customStyle="1" w:styleId="afff0">
    <w:name w:val="Недозаголовок Знак"/>
    <w:link w:val="afff"/>
    <w:rsid w:val="00423FA0"/>
    <w:rPr>
      <w:rFonts w:ascii="Times New Roman" w:eastAsia="Calibri" w:hAnsi="Times New Roman" w:cs="Times New Roman"/>
      <w:b/>
      <w:sz w:val="28"/>
    </w:rPr>
  </w:style>
  <w:style w:type="numbering" w:customStyle="1" w:styleId="1f1">
    <w:name w:val="Нет списка1"/>
    <w:next w:val="a9"/>
    <w:uiPriority w:val="99"/>
    <w:semiHidden/>
    <w:unhideWhenUsed/>
    <w:rsid w:val="00423FA0"/>
  </w:style>
  <w:style w:type="paragraph" w:customStyle="1" w:styleId="1f2">
    <w:name w:val="Абзац списка1"/>
    <w:basedOn w:val="a6"/>
    <w:qFormat/>
    <w:rsid w:val="00423FA0"/>
    <w:pPr>
      <w:ind w:left="720"/>
      <w:contextualSpacing/>
    </w:pPr>
    <w:rPr>
      <w:rFonts w:ascii="Calibri" w:eastAsia="Calibri" w:hAnsi="Calibri" w:cs="Times New Roman"/>
    </w:rPr>
  </w:style>
  <w:style w:type="character" w:styleId="afff1">
    <w:name w:val="annotation reference"/>
    <w:unhideWhenUsed/>
    <w:qFormat/>
    <w:rsid w:val="00423FA0"/>
    <w:rPr>
      <w:sz w:val="16"/>
      <w:szCs w:val="16"/>
    </w:rPr>
  </w:style>
  <w:style w:type="paragraph" w:styleId="afff2">
    <w:name w:val="annotation text"/>
    <w:basedOn w:val="a6"/>
    <w:link w:val="afff3"/>
    <w:uiPriority w:val="99"/>
    <w:unhideWhenUsed/>
    <w:qFormat/>
    <w:rsid w:val="00423FA0"/>
    <w:rPr>
      <w:rFonts w:ascii="Calibri" w:eastAsia="Calibri" w:hAnsi="Calibri" w:cs="Times New Roman"/>
      <w:sz w:val="20"/>
      <w:szCs w:val="20"/>
    </w:rPr>
  </w:style>
  <w:style w:type="character" w:customStyle="1" w:styleId="afff3">
    <w:name w:val="Текст примечания Знак"/>
    <w:basedOn w:val="a7"/>
    <w:link w:val="afff2"/>
    <w:uiPriority w:val="99"/>
    <w:qFormat/>
    <w:rsid w:val="00423FA0"/>
    <w:rPr>
      <w:rFonts w:ascii="Calibri" w:eastAsia="Calibri" w:hAnsi="Calibri" w:cs="Times New Roman"/>
      <w:sz w:val="20"/>
      <w:szCs w:val="20"/>
    </w:rPr>
  </w:style>
  <w:style w:type="paragraph" w:customStyle="1" w:styleId="1f3">
    <w:name w:val="Текст выноски1"/>
    <w:basedOn w:val="a6"/>
    <w:next w:val="aff1"/>
    <w:uiPriority w:val="99"/>
    <w:semiHidden/>
    <w:unhideWhenUsed/>
    <w:rsid w:val="00423FA0"/>
    <w:rPr>
      <w:rFonts w:ascii="Tahoma" w:eastAsia="Calibri" w:hAnsi="Tahoma" w:cs="Tahoma"/>
      <w:sz w:val="16"/>
      <w:szCs w:val="16"/>
    </w:rPr>
  </w:style>
  <w:style w:type="paragraph" w:customStyle="1" w:styleId="1f4">
    <w:name w:val="Верхний колонтитул1"/>
    <w:basedOn w:val="a6"/>
    <w:next w:val="aa"/>
    <w:uiPriority w:val="99"/>
    <w:unhideWhenUsed/>
    <w:rsid w:val="00423FA0"/>
    <w:pPr>
      <w:tabs>
        <w:tab w:val="center" w:pos="4677"/>
        <w:tab w:val="right" w:pos="9355"/>
      </w:tabs>
    </w:pPr>
    <w:rPr>
      <w:rFonts w:ascii="Calibri" w:eastAsia="Calibri" w:hAnsi="Calibri" w:cs="Times New Roman"/>
    </w:rPr>
  </w:style>
  <w:style w:type="character" w:customStyle="1" w:styleId="nobr">
    <w:name w:val="nobr"/>
    <w:basedOn w:val="a7"/>
    <w:rsid w:val="00423FA0"/>
  </w:style>
  <w:style w:type="paragraph" w:customStyle="1" w:styleId="1f5">
    <w:name w:val="Тема примечания1"/>
    <w:basedOn w:val="afff2"/>
    <w:next w:val="afff2"/>
    <w:uiPriority w:val="99"/>
    <w:semiHidden/>
    <w:unhideWhenUsed/>
    <w:rsid w:val="00423FA0"/>
    <w:rPr>
      <w:b/>
      <w:bCs/>
    </w:rPr>
  </w:style>
  <w:style w:type="character" w:customStyle="1" w:styleId="afff4">
    <w:name w:val="Тема примечания Знак"/>
    <w:link w:val="afff5"/>
    <w:uiPriority w:val="99"/>
    <w:qFormat/>
    <w:rsid w:val="00423FA0"/>
    <w:rPr>
      <w:rFonts w:ascii="Calibri" w:eastAsia="Calibri" w:hAnsi="Calibri" w:cs="Times New Roman"/>
      <w:b/>
      <w:bCs/>
      <w:sz w:val="20"/>
      <w:szCs w:val="20"/>
    </w:rPr>
  </w:style>
  <w:style w:type="character" w:customStyle="1" w:styleId="1f6">
    <w:name w:val="Текст выноски Знак1"/>
    <w:basedOn w:val="a7"/>
    <w:uiPriority w:val="99"/>
    <w:semiHidden/>
    <w:rsid w:val="00423FA0"/>
    <w:rPr>
      <w:rFonts w:ascii="Segoe UI" w:eastAsia="Calibri" w:hAnsi="Segoe UI" w:cs="Segoe UI"/>
      <w:sz w:val="18"/>
      <w:szCs w:val="18"/>
    </w:rPr>
  </w:style>
  <w:style w:type="character" w:customStyle="1" w:styleId="1f7">
    <w:name w:val="Верхний колонтитул Знак1"/>
    <w:basedOn w:val="a7"/>
    <w:uiPriority w:val="99"/>
    <w:rsid w:val="00423FA0"/>
    <w:rPr>
      <w:rFonts w:ascii="Times New Roman" w:eastAsia="Calibri" w:hAnsi="Times New Roman" w:cs="Times New Roman"/>
      <w:sz w:val="28"/>
    </w:rPr>
  </w:style>
  <w:style w:type="paragraph" w:styleId="afff5">
    <w:name w:val="annotation subject"/>
    <w:basedOn w:val="afff2"/>
    <w:next w:val="afff2"/>
    <w:link w:val="afff4"/>
    <w:uiPriority w:val="99"/>
    <w:unhideWhenUsed/>
    <w:qFormat/>
    <w:rsid w:val="00423FA0"/>
    <w:pPr>
      <w:suppressAutoHyphens/>
    </w:pPr>
    <w:rPr>
      <w:b/>
      <w:bCs/>
    </w:rPr>
  </w:style>
  <w:style w:type="character" w:customStyle="1" w:styleId="1f8">
    <w:name w:val="Тема примечания Знак1"/>
    <w:basedOn w:val="afff3"/>
    <w:uiPriority w:val="99"/>
    <w:semiHidden/>
    <w:rsid w:val="00423FA0"/>
    <w:rPr>
      <w:rFonts w:ascii="Calibri" w:eastAsia="Calibri" w:hAnsi="Calibri" w:cs="Times New Roman"/>
      <w:b/>
      <w:bCs/>
      <w:sz w:val="20"/>
      <w:szCs w:val="20"/>
    </w:rPr>
  </w:style>
  <w:style w:type="numbering" w:customStyle="1" w:styleId="2f0">
    <w:name w:val="Нет списка2"/>
    <w:next w:val="a9"/>
    <w:uiPriority w:val="99"/>
    <w:semiHidden/>
    <w:unhideWhenUsed/>
    <w:rsid w:val="00423FA0"/>
  </w:style>
  <w:style w:type="paragraph" w:customStyle="1" w:styleId="2f1">
    <w:name w:val="Недозаголовок 2"/>
    <w:basedOn w:val="a6"/>
    <w:qFormat/>
    <w:rsid w:val="00423FA0"/>
    <w:pPr>
      <w:suppressAutoHyphens/>
    </w:pPr>
    <w:rPr>
      <w:rFonts w:ascii="Times New Roman" w:eastAsia="Calibri" w:hAnsi="Times New Roman" w:cs="Times New Roman"/>
      <w:b/>
      <w:sz w:val="28"/>
      <w:lang w:eastAsia="ru-RU"/>
    </w:rPr>
  </w:style>
  <w:style w:type="numbering" w:customStyle="1" w:styleId="3f6">
    <w:name w:val="Нет списка3"/>
    <w:next w:val="a9"/>
    <w:uiPriority w:val="99"/>
    <w:semiHidden/>
    <w:unhideWhenUsed/>
    <w:rsid w:val="00423FA0"/>
  </w:style>
  <w:style w:type="paragraph" w:customStyle="1" w:styleId="afff6">
    <w:name w:val="Предмет"/>
    <w:basedOn w:val="a6"/>
    <w:next w:val="a6"/>
    <w:qFormat/>
    <w:rsid w:val="00423FA0"/>
    <w:pPr>
      <w:keepNext/>
      <w:keepLines/>
      <w:outlineLvl w:val="1"/>
    </w:pPr>
    <w:rPr>
      <w:rFonts w:ascii="Times New Roman" w:eastAsia="MS Gothic" w:hAnsi="Times New Roman" w:cs="Times New Roman"/>
      <w:b/>
      <w:bCs/>
      <w:color w:val="000000"/>
      <w:sz w:val="28"/>
      <w:szCs w:val="28"/>
    </w:rPr>
  </w:style>
  <w:style w:type="numbering" w:customStyle="1" w:styleId="4f1">
    <w:name w:val="Нет списка4"/>
    <w:next w:val="a9"/>
    <w:uiPriority w:val="99"/>
    <w:semiHidden/>
    <w:unhideWhenUsed/>
    <w:rsid w:val="00423FA0"/>
  </w:style>
  <w:style w:type="numbering" w:customStyle="1" w:styleId="111">
    <w:name w:val="Нет списка11"/>
    <w:next w:val="a9"/>
    <w:uiPriority w:val="99"/>
    <w:semiHidden/>
    <w:unhideWhenUsed/>
    <w:rsid w:val="00423FA0"/>
  </w:style>
  <w:style w:type="numbering" w:customStyle="1" w:styleId="213">
    <w:name w:val="Нет списка21"/>
    <w:next w:val="a9"/>
    <w:uiPriority w:val="99"/>
    <w:semiHidden/>
    <w:unhideWhenUsed/>
    <w:rsid w:val="00423FA0"/>
  </w:style>
  <w:style w:type="character" w:customStyle="1" w:styleId="apple-tab-span">
    <w:name w:val="apple-tab-span"/>
    <w:basedOn w:val="a7"/>
    <w:qFormat/>
    <w:rsid w:val="00423FA0"/>
  </w:style>
  <w:style w:type="paragraph" w:customStyle="1" w:styleId="Zag1">
    <w:name w:val="Zag_1"/>
    <w:basedOn w:val="a6"/>
    <w:rsid w:val="00423FA0"/>
    <w:pPr>
      <w:widowControl w:val="0"/>
      <w:autoSpaceDE w:val="0"/>
      <w:autoSpaceDN w:val="0"/>
      <w:adjustRightInd w:val="0"/>
      <w:spacing w:after="337" w:line="302" w:lineRule="exact"/>
      <w:jc w:val="center"/>
    </w:pPr>
    <w:rPr>
      <w:rFonts w:ascii="Times New Roman" w:eastAsia="Times New Roman" w:hAnsi="Times New Roman" w:cs="Times New Roman"/>
      <w:b/>
      <w:bCs/>
      <w:color w:val="000000"/>
      <w:sz w:val="24"/>
      <w:szCs w:val="24"/>
      <w:lang w:val="en-US" w:eastAsia="ru-RU"/>
    </w:rPr>
  </w:style>
  <w:style w:type="numbering" w:customStyle="1" w:styleId="312">
    <w:name w:val="Нет списка31"/>
    <w:next w:val="a9"/>
    <w:uiPriority w:val="99"/>
    <w:semiHidden/>
    <w:unhideWhenUsed/>
    <w:rsid w:val="00423FA0"/>
  </w:style>
  <w:style w:type="table" w:customStyle="1" w:styleId="1f9">
    <w:name w:val="Сетка таблицы1"/>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7">
    <w:name w:val="Сетка таблицы3"/>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2">
    <w:name w:val="Сетка таблицы4"/>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7">
    <w:name w:val="page number"/>
    <w:basedOn w:val="a7"/>
    <w:unhideWhenUsed/>
    <w:rsid w:val="00423FA0"/>
  </w:style>
  <w:style w:type="paragraph" w:customStyle="1" w:styleId="afff8">
    <w:name w:val="Примечание"/>
    <w:basedOn w:val="a6"/>
    <w:next w:val="a6"/>
    <w:qFormat/>
    <w:rsid w:val="00423FA0"/>
    <w:pPr>
      <w:widowControl w:val="0"/>
      <w:autoSpaceDE w:val="0"/>
      <w:autoSpaceDN w:val="0"/>
      <w:adjustRightInd w:val="0"/>
      <w:ind w:left="540"/>
    </w:pPr>
    <w:rPr>
      <w:rFonts w:ascii="Times New Roman" w:eastAsia="Times New Roman" w:hAnsi="Times New Roman" w:cs="Times New Roman"/>
      <w:sz w:val="24"/>
      <w:szCs w:val="24"/>
      <w:lang w:eastAsia="ru-RU"/>
    </w:rPr>
  </w:style>
  <w:style w:type="numbering" w:customStyle="1" w:styleId="413">
    <w:name w:val="Нет списка41"/>
    <w:next w:val="a9"/>
    <w:uiPriority w:val="99"/>
    <w:semiHidden/>
    <w:unhideWhenUsed/>
    <w:rsid w:val="00423FA0"/>
  </w:style>
  <w:style w:type="table" w:customStyle="1" w:styleId="5d">
    <w:name w:val="Сетка таблицы5"/>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Сетка таблицы6"/>
    <w:basedOn w:val="a8"/>
    <w:next w:val="ae"/>
    <w:uiPriority w:val="5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Средняя заливка 2 - Акцент 3 Знак"/>
    <w:link w:val="2-30"/>
    <w:uiPriority w:val="30"/>
    <w:rsid w:val="00423FA0"/>
    <w:rPr>
      <w:rFonts w:ascii="Times New Roman" w:eastAsia="Times New Roman" w:hAnsi="Times New Roman" w:cs="Times New Roman"/>
      <w:b/>
      <w:i/>
      <w:sz w:val="24"/>
      <w:lang w:bidi="en-US"/>
    </w:rPr>
  </w:style>
  <w:style w:type="character" w:customStyle="1" w:styleId="2-1">
    <w:name w:val="Средняя сетка 2 - Акцент 1 Знак"/>
    <w:basedOn w:val="a7"/>
    <w:link w:val="2-10"/>
    <w:uiPriority w:val="1"/>
    <w:rsid w:val="00423FA0"/>
  </w:style>
  <w:style w:type="paragraph" w:customStyle="1" w:styleId="HEADERTEXT">
    <w:name w:val=".HEADERTEXT"/>
    <w:rsid w:val="00423FA0"/>
    <w:pPr>
      <w:widowControl w:val="0"/>
      <w:autoSpaceDE w:val="0"/>
      <w:autoSpaceDN w:val="0"/>
      <w:adjustRightInd w:val="0"/>
      <w:spacing w:line="240" w:lineRule="auto"/>
    </w:pPr>
    <w:rPr>
      <w:rFonts w:ascii="Arial" w:eastAsia="Times New Roman" w:hAnsi="Arial" w:cs="Arial"/>
      <w:color w:val="2B4279"/>
      <w:lang w:eastAsia="ru-RU"/>
    </w:rPr>
  </w:style>
  <w:style w:type="paragraph" w:customStyle="1" w:styleId="FORMATTEXT">
    <w:name w:val=".FORMATTEXT"/>
    <w:rsid w:val="00423FA0"/>
    <w:pPr>
      <w:widowControl w:val="0"/>
      <w:autoSpaceDE w:val="0"/>
      <w:autoSpaceDN w:val="0"/>
      <w:adjustRightInd w:val="0"/>
      <w:spacing w:line="240" w:lineRule="auto"/>
    </w:pPr>
    <w:rPr>
      <w:rFonts w:ascii="Times New Roman" w:eastAsia="Times New Roman" w:hAnsi="Times New Roman" w:cs="Times New Roman"/>
      <w:sz w:val="24"/>
      <w:szCs w:val="24"/>
      <w:lang w:eastAsia="ru-RU"/>
    </w:rPr>
  </w:style>
  <w:style w:type="paragraph" w:customStyle="1" w:styleId="PRINTSECTION">
    <w:name w:val="#PRINT_SECTION"/>
    <w:rsid w:val="00423FA0"/>
    <w:pPr>
      <w:widowControl w:val="0"/>
      <w:autoSpaceDE w:val="0"/>
      <w:autoSpaceDN w:val="0"/>
      <w:adjustRightInd w:val="0"/>
      <w:spacing w:line="240" w:lineRule="auto"/>
    </w:pPr>
    <w:rPr>
      <w:rFonts w:ascii="Arial" w:eastAsia="Times New Roman" w:hAnsi="Arial" w:cs="Arial"/>
      <w:sz w:val="24"/>
      <w:szCs w:val="24"/>
      <w:lang w:eastAsia="ru-RU"/>
    </w:rPr>
  </w:style>
  <w:style w:type="character" w:customStyle="1" w:styleId="1fa">
    <w:name w:val="Основной текст Знак1"/>
    <w:basedOn w:val="a7"/>
    <w:uiPriority w:val="99"/>
    <w:semiHidden/>
    <w:rsid w:val="00423FA0"/>
    <w:rPr>
      <w:rFonts w:ascii="Times New Roman" w:eastAsia="Calibri" w:hAnsi="Times New Roman" w:cs="Times New Roman"/>
      <w:sz w:val="28"/>
    </w:rPr>
  </w:style>
  <w:style w:type="character" w:customStyle="1" w:styleId="BodyTextChar1">
    <w:name w:val="Body Text Char1"/>
    <w:uiPriority w:val="99"/>
    <w:semiHidden/>
    <w:locked/>
    <w:rsid w:val="00423FA0"/>
    <w:rPr>
      <w:rFonts w:ascii="Times New Roman" w:hAnsi="Times New Roman" w:cs="Times New Roman"/>
      <w:sz w:val="28"/>
      <w:lang w:eastAsia="en-US"/>
    </w:rPr>
  </w:style>
  <w:style w:type="character" w:customStyle="1" w:styleId="edition">
    <w:name w:val="edition"/>
    <w:rsid w:val="00423FA0"/>
  </w:style>
  <w:style w:type="character" w:customStyle="1" w:styleId="num">
    <w:name w:val="num"/>
    <w:rsid w:val="00423FA0"/>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6"/>
    <w:rsid w:val="00423FA0"/>
    <w:rPr>
      <w:rFonts w:ascii="Times New Roman" w:eastAsia="Times New Roman" w:hAnsi="Times New Roman" w:cs="Times New Roman"/>
      <w:sz w:val="24"/>
      <w:szCs w:val="24"/>
      <w:lang w:eastAsia="ru-RU"/>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423FA0"/>
    <w:rPr>
      <w:rFonts w:ascii="Arial" w:hAnsi="Arial"/>
      <w:b/>
      <w:sz w:val="26"/>
      <w:u w:val="none"/>
      <w:effect w:val="none"/>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423FA0"/>
    <w:rPr>
      <w:rFonts w:ascii="Times New Roman" w:hAnsi="Times New Roman"/>
      <w:sz w:val="20"/>
      <w:u w:val="none"/>
      <w:effect w:val="none"/>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6"/>
    <w:rsid w:val="00423FA0"/>
    <w:rPr>
      <w:rFonts w:ascii="Times New Roman" w:eastAsia="Times New Roman" w:hAnsi="Times New Roman" w:cs="Times New Roman"/>
      <w:sz w:val="20"/>
      <w:szCs w:val="20"/>
      <w:lang w:eastAsia="ru-RU"/>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423FA0"/>
    <w:rPr>
      <w:rFonts w:ascii="Times New Roman" w:hAnsi="Times New Roman"/>
      <w:sz w:val="24"/>
      <w:u w:val="none"/>
      <w:effect w:val="none"/>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6"/>
    <w:rsid w:val="00423FA0"/>
    <w:pPr>
      <w:spacing w:after="120"/>
      <w:ind w:left="280"/>
    </w:pPr>
    <w:rPr>
      <w:rFonts w:ascii="Times New Roman" w:eastAsia="Times New Roman" w:hAnsi="Times New Roman" w:cs="Times New Roman"/>
      <w:sz w:val="24"/>
      <w:szCs w:val="24"/>
      <w:lang w:eastAsia="ru-RU"/>
    </w:rPr>
  </w:style>
  <w:style w:type="paragraph" w:customStyle="1" w:styleId="dash041e0431044b0447043d044b0439">
    <w:name w:val="dash041e_0431_044b_0447_043d_044b_0439"/>
    <w:basedOn w:val="a6"/>
    <w:rsid w:val="00423FA0"/>
    <w:rPr>
      <w:rFonts w:ascii="Times New Roman" w:eastAsia="Times New Roman" w:hAnsi="Times New Roman" w:cs="Times New Roman"/>
      <w:sz w:val="24"/>
      <w:szCs w:val="24"/>
      <w:lang w:eastAsia="ru-RU"/>
    </w:rPr>
  </w:style>
  <w:style w:type="character" w:customStyle="1" w:styleId="list005f0020paragraph005f005fchar1char1">
    <w:name w:val="list_005f0020paragraph_005f_005fchar1__char1"/>
    <w:rsid w:val="00423FA0"/>
    <w:rPr>
      <w:rFonts w:ascii="Times New Roman" w:hAnsi="Times New Roman"/>
      <w:sz w:val="24"/>
      <w:u w:val="none"/>
      <w:effect w:val="none"/>
    </w:rPr>
  </w:style>
  <w:style w:type="paragraph" w:customStyle="1" w:styleId="list005f0020paragraph">
    <w:name w:val="list_005f0020paragraph"/>
    <w:basedOn w:val="a6"/>
    <w:rsid w:val="00423FA0"/>
    <w:pPr>
      <w:ind w:left="720" w:firstLine="700"/>
    </w:pPr>
    <w:rPr>
      <w:rFonts w:ascii="Times New Roman" w:eastAsia="Times New Roman" w:hAnsi="Times New Roman" w:cs="Times New Roman"/>
      <w:sz w:val="24"/>
      <w:szCs w:val="24"/>
      <w:lang w:eastAsia="ru-RU"/>
    </w:rPr>
  </w:style>
  <w:style w:type="character" w:customStyle="1" w:styleId="dash041e005f0431005f044b005f0447005f043d005f044b005f0439char1">
    <w:name w:val="dash041e_005f0431_005f044b_005f0447_005f043d_005f044b_005f0439__char1"/>
    <w:rsid w:val="00423FA0"/>
    <w:rPr>
      <w:rFonts w:ascii="Times New Roman" w:hAnsi="Times New Roman"/>
      <w:sz w:val="24"/>
      <w:u w:val="none"/>
      <w:effect w:val="none"/>
    </w:rPr>
  </w:style>
  <w:style w:type="paragraph" w:styleId="afff9">
    <w:name w:val="endnote text"/>
    <w:basedOn w:val="a6"/>
    <w:link w:val="afffa"/>
    <w:rsid w:val="00423FA0"/>
    <w:rPr>
      <w:rFonts w:ascii="Times New Roman" w:eastAsia="Times New Roman" w:hAnsi="Times New Roman" w:cs="Times New Roman"/>
      <w:sz w:val="20"/>
      <w:szCs w:val="20"/>
      <w:lang w:eastAsia="ru-RU"/>
    </w:rPr>
  </w:style>
  <w:style w:type="character" w:customStyle="1" w:styleId="afffa">
    <w:name w:val="Текст концевой сноски Знак"/>
    <w:basedOn w:val="a7"/>
    <w:link w:val="afff9"/>
    <w:qFormat/>
    <w:rsid w:val="00423FA0"/>
    <w:rPr>
      <w:rFonts w:ascii="Times New Roman" w:eastAsia="Times New Roman" w:hAnsi="Times New Roman" w:cs="Times New Roman"/>
      <w:sz w:val="20"/>
      <w:szCs w:val="20"/>
      <w:lang w:eastAsia="ru-RU"/>
    </w:rPr>
  </w:style>
  <w:style w:type="character" w:customStyle="1" w:styleId="b-serp-urlitem">
    <w:name w:val="b-serp-url__item"/>
    <w:rsid w:val="00423FA0"/>
  </w:style>
  <w:style w:type="character" w:customStyle="1" w:styleId="b-serp-urlmark">
    <w:name w:val="b-serp-url__mark"/>
    <w:rsid w:val="00423FA0"/>
  </w:style>
  <w:style w:type="character" w:customStyle="1" w:styleId="default005f005fchar1char1">
    <w:name w:val="default_005f_005fchar1__char1"/>
    <w:rsid w:val="00423FA0"/>
    <w:rPr>
      <w:rFonts w:ascii="Times New Roman" w:hAnsi="Times New Roman"/>
      <w:sz w:val="24"/>
      <w:u w:val="none"/>
      <w:effect w:val="none"/>
    </w:rPr>
  </w:style>
  <w:style w:type="paragraph" w:styleId="5e">
    <w:name w:val="toc 5"/>
    <w:basedOn w:val="a6"/>
    <w:next w:val="a6"/>
    <w:autoRedefine/>
    <w:rsid w:val="00423FA0"/>
    <w:pPr>
      <w:tabs>
        <w:tab w:val="right" w:leader="dot" w:pos="9628"/>
      </w:tabs>
      <w:ind w:left="1120"/>
    </w:pPr>
    <w:rPr>
      <w:rFonts w:ascii="Times New Roman" w:eastAsia="Times New Roman" w:hAnsi="Times New Roman" w:cs="Times New Roman"/>
      <w:noProof/>
      <w:sz w:val="20"/>
      <w:szCs w:val="20"/>
    </w:rPr>
  </w:style>
  <w:style w:type="paragraph" w:styleId="6e">
    <w:name w:val="toc 6"/>
    <w:basedOn w:val="a6"/>
    <w:next w:val="a6"/>
    <w:autoRedefine/>
    <w:rsid w:val="00423FA0"/>
    <w:pPr>
      <w:ind w:left="1400"/>
    </w:pPr>
    <w:rPr>
      <w:rFonts w:ascii="Calibri" w:eastAsia="Times New Roman" w:hAnsi="Calibri" w:cs="Times New Roman"/>
      <w:sz w:val="20"/>
      <w:szCs w:val="20"/>
    </w:rPr>
  </w:style>
  <w:style w:type="paragraph" w:styleId="7f">
    <w:name w:val="toc 7"/>
    <w:basedOn w:val="a6"/>
    <w:next w:val="a6"/>
    <w:autoRedefine/>
    <w:rsid w:val="00423FA0"/>
    <w:pPr>
      <w:ind w:left="1680"/>
    </w:pPr>
    <w:rPr>
      <w:rFonts w:ascii="Calibri" w:eastAsia="Times New Roman" w:hAnsi="Calibri" w:cs="Times New Roman"/>
      <w:sz w:val="20"/>
      <w:szCs w:val="20"/>
    </w:rPr>
  </w:style>
  <w:style w:type="paragraph" w:styleId="8c">
    <w:name w:val="toc 8"/>
    <w:basedOn w:val="a6"/>
    <w:next w:val="a6"/>
    <w:autoRedefine/>
    <w:rsid w:val="00423FA0"/>
    <w:pPr>
      <w:ind w:left="1960"/>
    </w:pPr>
    <w:rPr>
      <w:rFonts w:ascii="Calibri" w:eastAsia="Times New Roman" w:hAnsi="Calibri" w:cs="Times New Roman"/>
      <w:sz w:val="20"/>
      <w:szCs w:val="20"/>
    </w:rPr>
  </w:style>
  <w:style w:type="paragraph" w:styleId="93">
    <w:name w:val="toc 9"/>
    <w:basedOn w:val="a6"/>
    <w:next w:val="a6"/>
    <w:autoRedefine/>
    <w:rsid w:val="00423FA0"/>
    <w:pPr>
      <w:ind w:left="2240"/>
    </w:pPr>
    <w:rPr>
      <w:rFonts w:ascii="Calibri" w:eastAsia="Times New Roman" w:hAnsi="Calibri" w:cs="Times New Roman"/>
      <w:sz w:val="20"/>
      <w:szCs w:val="20"/>
    </w:rPr>
  </w:style>
  <w:style w:type="character" w:customStyle="1" w:styleId="1fb">
    <w:name w:val="Просмотренная гиперссылка1"/>
    <w:uiPriority w:val="99"/>
    <w:semiHidden/>
    <w:unhideWhenUsed/>
    <w:rsid w:val="00423FA0"/>
    <w:rPr>
      <w:color w:val="800080"/>
      <w:u w:val="single"/>
    </w:rPr>
  </w:style>
  <w:style w:type="character" w:styleId="afffb">
    <w:name w:val="FollowedHyperlink"/>
    <w:uiPriority w:val="99"/>
    <w:semiHidden/>
    <w:unhideWhenUsed/>
    <w:rsid w:val="00423FA0"/>
    <w:rPr>
      <w:color w:val="954F72"/>
      <w:u w:val="single"/>
    </w:rPr>
  </w:style>
  <w:style w:type="paragraph" w:customStyle="1" w:styleId="msonormalcxspmiddle">
    <w:name w:val="msonormalcxspmiddle"/>
    <w:basedOn w:val="a6"/>
    <w:rsid w:val="00423FA0"/>
    <w:pPr>
      <w:spacing w:before="100" w:beforeAutospacing="1" w:after="100" w:afterAutospacing="1"/>
    </w:pPr>
    <w:rPr>
      <w:rFonts w:ascii="Times New Roman" w:eastAsia="Times New Roman" w:hAnsi="Times New Roman" w:cs="Times New Roman"/>
      <w:sz w:val="24"/>
      <w:szCs w:val="24"/>
      <w:lang w:eastAsia="ru-RU"/>
    </w:rPr>
  </w:style>
  <w:style w:type="character" w:styleId="HTML">
    <w:name w:val="HTML Cite"/>
    <w:uiPriority w:val="99"/>
    <w:semiHidden/>
    <w:unhideWhenUsed/>
    <w:rsid w:val="00423FA0"/>
    <w:rPr>
      <w:i/>
      <w:iCs/>
    </w:rPr>
  </w:style>
  <w:style w:type="paragraph" w:styleId="z-">
    <w:name w:val="HTML Top of Form"/>
    <w:basedOn w:val="a6"/>
    <w:next w:val="a6"/>
    <w:link w:val="z-0"/>
    <w:hidden/>
    <w:uiPriority w:val="99"/>
    <w:semiHidden/>
    <w:unhideWhenUsed/>
    <w:rsid w:val="00423FA0"/>
    <w:pPr>
      <w:pBdr>
        <w:bottom w:val="single" w:sz="6" w:space="1" w:color="auto"/>
      </w:pBdr>
      <w:jc w:val="center"/>
    </w:pPr>
    <w:rPr>
      <w:rFonts w:ascii="Arial" w:eastAsia="Times New Roman" w:hAnsi="Arial" w:cs="Times New Roman"/>
      <w:vanish/>
      <w:sz w:val="16"/>
      <w:szCs w:val="16"/>
    </w:rPr>
  </w:style>
  <w:style w:type="character" w:customStyle="1" w:styleId="z-0">
    <w:name w:val="z-Начало формы Знак"/>
    <w:basedOn w:val="a7"/>
    <w:link w:val="z-"/>
    <w:uiPriority w:val="99"/>
    <w:semiHidden/>
    <w:rsid w:val="00423FA0"/>
    <w:rPr>
      <w:rFonts w:ascii="Arial" w:eastAsia="Times New Roman" w:hAnsi="Arial" w:cs="Times New Roman"/>
      <w:vanish/>
      <w:sz w:val="16"/>
      <w:szCs w:val="16"/>
    </w:rPr>
  </w:style>
  <w:style w:type="paragraph" w:styleId="z-1">
    <w:name w:val="HTML Bottom of Form"/>
    <w:basedOn w:val="a6"/>
    <w:next w:val="a6"/>
    <w:link w:val="z-2"/>
    <w:hidden/>
    <w:uiPriority w:val="99"/>
    <w:semiHidden/>
    <w:unhideWhenUsed/>
    <w:rsid w:val="00423FA0"/>
    <w:pPr>
      <w:pBdr>
        <w:top w:val="single" w:sz="6" w:space="1" w:color="auto"/>
      </w:pBdr>
      <w:jc w:val="center"/>
    </w:pPr>
    <w:rPr>
      <w:rFonts w:ascii="Arial" w:eastAsia="Times New Roman" w:hAnsi="Arial" w:cs="Times New Roman"/>
      <w:vanish/>
      <w:sz w:val="16"/>
      <w:szCs w:val="16"/>
    </w:rPr>
  </w:style>
  <w:style w:type="character" w:customStyle="1" w:styleId="z-2">
    <w:name w:val="z-Конец формы Знак"/>
    <w:basedOn w:val="a7"/>
    <w:link w:val="z-1"/>
    <w:uiPriority w:val="99"/>
    <w:semiHidden/>
    <w:rsid w:val="00423FA0"/>
    <w:rPr>
      <w:rFonts w:ascii="Arial" w:eastAsia="Times New Roman" w:hAnsi="Arial" w:cs="Times New Roman"/>
      <w:vanish/>
      <w:sz w:val="16"/>
      <w:szCs w:val="16"/>
    </w:rPr>
  </w:style>
  <w:style w:type="paragraph" w:customStyle="1" w:styleId="a4">
    <w:name w:val="список с точками"/>
    <w:basedOn w:val="a6"/>
    <w:rsid w:val="00423FA0"/>
    <w:pPr>
      <w:numPr>
        <w:numId w:val="47"/>
      </w:numPr>
      <w:tabs>
        <w:tab w:val="num" w:pos="756"/>
      </w:tabs>
      <w:spacing w:line="312" w:lineRule="auto"/>
      <w:ind w:left="756"/>
    </w:pPr>
    <w:rPr>
      <w:rFonts w:ascii="Times New Roman" w:eastAsia="Times New Roman" w:hAnsi="Times New Roman" w:cs="Times New Roman"/>
      <w:sz w:val="24"/>
      <w:szCs w:val="24"/>
      <w:lang w:eastAsia="ru-RU"/>
    </w:rPr>
  </w:style>
  <w:style w:type="paragraph" w:customStyle="1" w:styleId="afffc">
    <w:name w:val="Для таблиц"/>
    <w:basedOn w:val="a6"/>
    <w:rsid w:val="00423FA0"/>
    <w:rPr>
      <w:rFonts w:ascii="Times New Roman" w:eastAsia="Times New Roman" w:hAnsi="Times New Roman" w:cs="Times New Roman"/>
      <w:sz w:val="24"/>
      <w:szCs w:val="24"/>
      <w:lang w:eastAsia="ru-RU"/>
    </w:rPr>
  </w:style>
  <w:style w:type="paragraph" w:styleId="3f8">
    <w:name w:val="Body Text 3"/>
    <w:basedOn w:val="a6"/>
    <w:link w:val="3f9"/>
    <w:uiPriority w:val="99"/>
    <w:unhideWhenUsed/>
    <w:rsid w:val="00423FA0"/>
    <w:pPr>
      <w:spacing w:after="120"/>
    </w:pPr>
    <w:rPr>
      <w:rFonts w:ascii="Times New Roman" w:eastAsia="Times New Roman" w:hAnsi="Times New Roman" w:cs="Times New Roman"/>
      <w:sz w:val="16"/>
      <w:szCs w:val="16"/>
    </w:rPr>
  </w:style>
  <w:style w:type="character" w:customStyle="1" w:styleId="3f9">
    <w:name w:val="Основной текст 3 Знак"/>
    <w:basedOn w:val="a7"/>
    <w:link w:val="3f8"/>
    <w:uiPriority w:val="99"/>
    <w:rsid w:val="00423FA0"/>
    <w:rPr>
      <w:rFonts w:ascii="Times New Roman" w:eastAsia="Times New Roman" w:hAnsi="Times New Roman" w:cs="Times New Roman"/>
      <w:sz w:val="16"/>
      <w:szCs w:val="16"/>
    </w:rPr>
  </w:style>
  <w:style w:type="paragraph" w:customStyle="1" w:styleId="blacktext">
    <w:name w:val="blacktext"/>
    <w:basedOn w:val="a6"/>
    <w:rsid w:val="00423FA0"/>
    <w:pPr>
      <w:spacing w:before="100" w:beforeAutospacing="1" w:after="100" w:afterAutospacing="1"/>
    </w:pPr>
    <w:rPr>
      <w:rFonts w:ascii="Verdana" w:eastAsia="Arial Unicode MS" w:hAnsi="Verdana" w:cs="Arial Unicode MS"/>
      <w:color w:val="000000"/>
      <w:sz w:val="16"/>
      <w:szCs w:val="16"/>
      <w:lang w:eastAsia="ru-RU"/>
    </w:rPr>
  </w:style>
  <w:style w:type="paragraph" w:customStyle="1" w:styleId="s13">
    <w:name w:val="s_13"/>
    <w:basedOn w:val="a6"/>
    <w:rsid w:val="00423FA0"/>
    <w:pPr>
      <w:ind w:firstLine="720"/>
    </w:pPr>
    <w:rPr>
      <w:rFonts w:ascii="Times New Roman" w:eastAsia="Times New Roman" w:hAnsi="Times New Roman" w:cs="Times New Roman"/>
      <w:sz w:val="20"/>
      <w:szCs w:val="20"/>
      <w:lang w:eastAsia="ru-RU"/>
    </w:rPr>
  </w:style>
  <w:style w:type="paragraph" w:customStyle="1" w:styleId="ConsPlusTitle">
    <w:name w:val="ConsPlusTitle"/>
    <w:rsid w:val="00423FA0"/>
    <w:pPr>
      <w:widowControl w:val="0"/>
      <w:autoSpaceDE w:val="0"/>
      <w:autoSpaceDN w:val="0"/>
      <w:adjustRightInd w:val="0"/>
      <w:spacing w:line="240" w:lineRule="auto"/>
    </w:pPr>
    <w:rPr>
      <w:rFonts w:ascii="Times New Roman" w:eastAsia="Times New Roman" w:hAnsi="Times New Roman" w:cs="Times New Roman"/>
      <w:b/>
      <w:bCs/>
      <w:sz w:val="24"/>
      <w:szCs w:val="24"/>
      <w:lang w:eastAsia="ru-RU"/>
    </w:rPr>
  </w:style>
  <w:style w:type="character" w:customStyle="1" w:styleId="570">
    <w:name w:val="Основной текст + Курсив57"/>
    <w:rsid w:val="00423FA0"/>
    <w:rPr>
      <w:rFonts w:ascii="Times New Roman" w:hAnsi="Times New Roman" w:cs="Times New Roman"/>
      <w:i/>
      <w:iCs/>
      <w:color w:val="000000"/>
      <w:spacing w:val="0"/>
      <w:sz w:val="20"/>
      <w:szCs w:val="20"/>
      <w:shd w:val="clear" w:color="auto" w:fill="FFFFFF"/>
      <w:lang w:val="en-US"/>
    </w:rPr>
  </w:style>
  <w:style w:type="character" w:customStyle="1" w:styleId="431">
    <w:name w:val="Основной текст + Полужирный43"/>
    <w:rsid w:val="00423FA0"/>
    <w:rPr>
      <w:rFonts w:ascii="Times New Roman" w:hAnsi="Times New Roman" w:cs="Times New Roman"/>
      <w:b/>
      <w:bCs/>
      <w:color w:val="000000"/>
      <w:spacing w:val="0"/>
      <w:sz w:val="20"/>
      <w:szCs w:val="20"/>
      <w:shd w:val="clear" w:color="auto" w:fill="FFFFFF"/>
      <w:lang w:val="en-US"/>
    </w:rPr>
  </w:style>
  <w:style w:type="character" w:customStyle="1" w:styleId="560">
    <w:name w:val="Основной текст + Курсив56"/>
    <w:rsid w:val="00423FA0"/>
    <w:rPr>
      <w:rFonts w:ascii="Times New Roman" w:hAnsi="Times New Roman" w:cs="Times New Roman"/>
      <w:i/>
      <w:iCs/>
      <w:noProof/>
      <w:color w:val="000000"/>
      <w:spacing w:val="0"/>
      <w:sz w:val="20"/>
      <w:szCs w:val="20"/>
      <w:shd w:val="clear" w:color="auto" w:fill="FFFFFF"/>
      <w:lang w:val="en-US"/>
    </w:rPr>
  </w:style>
  <w:style w:type="character" w:customStyle="1" w:styleId="415">
    <w:name w:val="Основной текст + Полужирный41"/>
    <w:rsid w:val="00423FA0"/>
    <w:rPr>
      <w:rFonts w:ascii="Times New Roman" w:hAnsi="Times New Roman" w:cs="Times New Roman"/>
      <w:b/>
      <w:bCs/>
      <w:color w:val="000000"/>
      <w:spacing w:val="0"/>
      <w:sz w:val="22"/>
      <w:szCs w:val="22"/>
      <w:shd w:val="clear" w:color="auto" w:fill="FFFFFF"/>
      <w:lang w:val="en-US" w:bidi="ar-SA"/>
    </w:rPr>
  </w:style>
  <w:style w:type="paragraph" w:customStyle="1" w:styleId="114">
    <w:name w:val="Цветной список — акцент 11"/>
    <w:basedOn w:val="a6"/>
    <w:uiPriority w:val="34"/>
    <w:qFormat/>
    <w:rsid w:val="00423FA0"/>
    <w:pPr>
      <w:ind w:left="720"/>
      <w:contextualSpacing/>
    </w:pPr>
    <w:rPr>
      <w:rFonts w:ascii="Times New Roman" w:eastAsia="Times New Roman" w:hAnsi="Times New Roman" w:cs="Times New Roman"/>
      <w:sz w:val="20"/>
      <w:szCs w:val="20"/>
      <w:lang w:eastAsia="ru-RU"/>
    </w:rPr>
  </w:style>
  <w:style w:type="numbering" w:customStyle="1" w:styleId="5f">
    <w:name w:val="Нет списка5"/>
    <w:next w:val="a9"/>
    <w:uiPriority w:val="99"/>
    <w:semiHidden/>
    <w:unhideWhenUsed/>
    <w:rsid w:val="00423FA0"/>
  </w:style>
  <w:style w:type="table" w:customStyle="1" w:styleId="7f0">
    <w:name w:val="Сетка таблицы7"/>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8"/>
    <w:next w:val="ae"/>
    <w:uiPriority w:val="5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423FA0"/>
    <w:pPr>
      <w:pBdr>
        <w:top w:val="nil"/>
        <w:left w:val="nil"/>
        <w:bottom w:val="nil"/>
        <w:right w:val="nil"/>
        <w:between w:val="nil"/>
        <w:bar w:val="nil"/>
      </w:pBdr>
      <w:spacing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d">
    <w:name w:val="Колонтитули"/>
    <w:rsid w:val="00423FA0"/>
    <w:pPr>
      <w:pBdr>
        <w:top w:val="nil"/>
        <w:left w:val="nil"/>
        <w:bottom w:val="nil"/>
        <w:right w:val="nil"/>
        <w:between w:val="nil"/>
        <w:bar w:val="nil"/>
      </w:pBdr>
      <w:tabs>
        <w:tab w:val="right" w:pos="9020"/>
      </w:tabs>
      <w:spacing w:line="240" w:lineRule="auto"/>
    </w:pPr>
    <w:rPr>
      <w:rFonts w:ascii="Helvetica" w:eastAsia="Arial Unicode MS" w:hAnsi="Helvetica" w:cs="Arial Unicode MS"/>
      <w:color w:val="000000"/>
      <w:sz w:val="24"/>
      <w:szCs w:val="24"/>
      <w:bdr w:val="nil"/>
      <w:lang w:eastAsia="ru-RU"/>
    </w:rPr>
  </w:style>
  <w:style w:type="paragraph" w:customStyle="1" w:styleId="a2">
    <w:name w:val="Перечень )"/>
    <w:next w:val="a6"/>
    <w:qFormat/>
    <w:rsid w:val="00423FA0"/>
    <w:pPr>
      <w:numPr>
        <w:numId w:val="53"/>
      </w:numPr>
      <w:pBdr>
        <w:top w:val="nil"/>
        <w:left w:val="nil"/>
        <w:bottom w:val="nil"/>
        <w:right w:val="nil"/>
        <w:between w:val="nil"/>
        <w:bar w:val="nil"/>
      </w:pBdr>
    </w:pPr>
    <w:rPr>
      <w:rFonts w:ascii="Times" w:eastAsia="Times" w:hAnsi="Times" w:cs="Times"/>
      <w:sz w:val="28"/>
      <w:szCs w:val="28"/>
    </w:rPr>
  </w:style>
  <w:style w:type="character" w:customStyle="1" w:styleId="Hyperlink0">
    <w:name w:val="Hyperlink.0"/>
    <w:rsid w:val="00423FA0"/>
    <w:rPr>
      <w:rFonts w:ascii="Times" w:eastAsia="Times" w:hAnsi="Times" w:cs="Times"/>
      <w:sz w:val="28"/>
      <w:szCs w:val="28"/>
      <w:shd w:val="clear" w:color="auto" w:fill="FFFFFF"/>
      <w:lang w:val="ru-RU"/>
    </w:rPr>
  </w:style>
  <w:style w:type="numbering" w:customStyle="1" w:styleId="1">
    <w:name w:val="Імпортований стиль 1"/>
    <w:rsid w:val="00423FA0"/>
    <w:pPr>
      <w:numPr>
        <w:numId w:val="48"/>
      </w:numPr>
    </w:pPr>
  </w:style>
  <w:style w:type="numbering" w:customStyle="1" w:styleId="2">
    <w:name w:val="Імпортований стиль 2"/>
    <w:rsid w:val="00423FA0"/>
    <w:pPr>
      <w:numPr>
        <w:numId w:val="49"/>
      </w:numPr>
    </w:pPr>
  </w:style>
  <w:style w:type="numbering" w:customStyle="1" w:styleId="33">
    <w:name w:val="Імпортований стиль 3"/>
    <w:rsid w:val="00423FA0"/>
    <w:pPr>
      <w:numPr>
        <w:numId w:val="50"/>
      </w:numPr>
    </w:pPr>
  </w:style>
  <w:style w:type="numbering" w:customStyle="1" w:styleId="4">
    <w:name w:val="Імпортований стиль 4"/>
    <w:rsid w:val="00423FA0"/>
    <w:pPr>
      <w:numPr>
        <w:numId w:val="51"/>
      </w:numPr>
    </w:pPr>
  </w:style>
  <w:style w:type="numbering" w:customStyle="1" w:styleId="5">
    <w:name w:val="Імпортований стиль 5"/>
    <w:rsid w:val="00423FA0"/>
    <w:pPr>
      <w:numPr>
        <w:numId w:val="52"/>
      </w:numPr>
    </w:pPr>
  </w:style>
  <w:style w:type="numbering" w:customStyle="1" w:styleId="6">
    <w:name w:val="Імпортований стиль 6"/>
    <w:rsid w:val="00423FA0"/>
    <w:pPr>
      <w:numPr>
        <w:numId w:val="54"/>
      </w:numPr>
    </w:pPr>
  </w:style>
  <w:style w:type="numbering" w:customStyle="1" w:styleId="7">
    <w:name w:val="Імпортований стиль 7"/>
    <w:rsid w:val="00423FA0"/>
    <w:pPr>
      <w:numPr>
        <w:numId w:val="55"/>
      </w:numPr>
    </w:pPr>
  </w:style>
  <w:style w:type="numbering" w:customStyle="1" w:styleId="8">
    <w:name w:val="Імпортований стиль 8"/>
    <w:rsid w:val="00423FA0"/>
    <w:pPr>
      <w:numPr>
        <w:numId w:val="56"/>
      </w:numPr>
    </w:pPr>
  </w:style>
  <w:style w:type="numbering" w:customStyle="1" w:styleId="9">
    <w:name w:val="Імпортований стиль 9"/>
    <w:rsid w:val="00423FA0"/>
    <w:pPr>
      <w:numPr>
        <w:numId w:val="57"/>
      </w:numPr>
    </w:pPr>
  </w:style>
  <w:style w:type="numbering" w:customStyle="1" w:styleId="10">
    <w:name w:val="Імпортований стиль 10"/>
    <w:rsid w:val="00423FA0"/>
    <w:pPr>
      <w:numPr>
        <w:numId w:val="58"/>
      </w:numPr>
    </w:pPr>
  </w:style>
  <w:style w:type="numbering" w:customStyle="1" w:styleId="11">
    <w:name w:val="Імпортований стиль 11"/>
    <w:rsid w:val="00423FA0"/>
    <w:pPr>
      <w:numPr>
        <w:numId w:val="59"/>
      </w:numPr>
    </w:pPr>
  </w:style>
  <w:style w:type="numbering" w:customStyle="1" w:styleId="12">
    <w:name w:val="Імпортований стиль 12"/>
    <w:rsid w:val="00423FA0"/>
    <w:pPr>
      <w:numPr>
        <w:numId w:val="60"/>
      </w:numPr>
    </w:pPr>
  </w:style>
  <w:style w:type="numbering" w:customStyle="1" w:styleId="13">
    <w:name w:val="Імпортований стиль 13"/>
    <w:rsid w:val="00423FA0"/>
    <w:pPr>
      <w:numPr>
        <w:numId w:val="61"/>
      </w:numPr>
    </w:pPr>
  </w:style>
  <w:style w:type="numbering" w:customStyle="1" w:styleId="14">
    <w:name w:val="Імпортований стиль 14"/>
    <w:rsid w:val="00423FA0"/>
    <w:pPr>
      <w:numPr>
        <w:numId w:val="62"/>
      </w:numPr>
    </w:pPr>
  </w:style>
  <w:style w:type="numbering" w:customStyle="1" w:styleId="15">
    <w:name w:val="Імпортований стиль 15"/>
    <w:rsid w:val="00423FA0"/>
    <w:pPr>
      <w:numPr>
        <w:numId w:val="63"/>
      </w:numPr>
    </w:pPr>
  </w:style>
  <w:style w:type="character" w:customStyle="1" w:styleId="afffe">
    <w:name w:val="Лінк"/>
    <w:rsid w:val="00423FA0"/>
    <w:rPr>
      <w:color w:val="0000FF"/>
      <w:u w:val="single" w:color="0000FF"/>
    </w:rPr>
  </w:style>
  <w:style w:type="character" w:customStyle="1" w:styleId="Hyperlink1">
    <w:name w:val="Hyperlink.1"/>
    <w:rsid w:val="00423FA0"/>
    <w:rPr>
      <w:color w:val="0000FF"/>
      <w:sz w:val="20"/>
      <w:szCs w:val="20"/>
      <w:u w:val="single" w:color="0000FF"/>
    </w:rPr>
  </w:style>
  <w:style w:type="numbering" w:customStyle="1" w:styleId="16">
    <w:name w:val="Імпортований стиль 16"/>
    <w:rsid w:val="00423FA0"/>
    <w:pPr>
      <w:numPr>
        <w:numId w:val="64"/>
      </w:numPr>
    </w:pPr>
  </w:style>
  <w:style w:type="character" w:customStyle="1" w:styleId="Hyperlink2">
    <w:name w:val="Hyperlink.2"/>
    <w:rsid w:val="00423FA0"/>
    <w:rPr>
      <w:rFonts w:ascii="Times" w:eastAsia="Times" w:hAnsi="Times" w:cs="Times"/>
      <w:sz w:val="28"/>
      <w:szCs w:val="28"/>
      <w:lang w:val="ru-RU"/>
    </w:rPr>
  </w:style>
  <w:style w:type="numbering" w:customStyle="1" w:styleId="17">
    <w:name w:val="Імпортований стиль 17"/>
    <w:rsid w:val="00423FA0"/>
    <w:pPr>
      <w:numPr>
        <w:numId w:val="65"/>
      </w:numPr>
    </w:pPr>
  </w:style>
  <w:style w:type="numbering" w:customStyle="1" w:styleId="18">
    <w:name w:val="Імпортований стиль 18"/>
    <w:rsid w:val="00423FA0"/>
    <w:pPr>
      <w:numPr>
        <w:numId w:val="66"/>
      </w:numPr>
    </w:pPr>
  </w:style>
  <w:style w:type="numbering" w:customStyle="1" w:styleId="19">
    <w:name w:val="Імпортований стиль 19"/>
    <w:rsid w:val="00423FA0"/>
    <w:pPr>
      <w:numPr>
        <w:numId w:val="67"/>
      </w:numPr>
    </w:pPr>
  </w:style>
  <w:style w:type="numbering" w:customStyle="1" w:styleId="200">
    <w:name w:val="Імпортований стиль 20"/>
    <w:rsid w:val="00423FA0"/>
    <w:pPr>
      <w:numPr>
        <w:numId w:val="68"/>
      </w:numPr>
    </w:pPr>
  </w:style>
  <w:style w:type="numbering" w:customStyle="1" w:styleId="210">
    <w:name w:val="Імпортований стиль 21"/>
    <w:rsid w:val="00423FA0"/>
    <w:pPr>
      <w:numPr>
        <w:numId w:val="69"/>
      </w:numPr>
    </w:pPr>
  </w:style>
  <w:style w:type="numbering" w:customStyle="1" w:styleId="22">
    <w:name w:val="Імпортований стиль 22"/>
    <w:rsid w:val="00423FA0"/>
    <w:pPr>
      <w:numPr>
        <w:numId w:val="70"/>
      </w:numPr>
    </w:pPr>
  </w:style>
  <w:style w:type="numbering" w:customStyle="1" w:styleId="23">
    <w:name w:val="Імпортований стиль 23"/>
    <w:rsid w:val="00423FA0"/>
    <w:pPr>
      <w:numPr>
        <w:numId w:val="71"/>
      </w:numPr>
    </w:pPr>
  </w:style>
  <w:style w:type="numbering" w:customStyle="1" w:styleId="24">
    <w:name w:val="Імпортований стиль 24"/>
    <w:rsid w:val="00423FA0"/>
    <w:pPr>
      <w:numPr>
        <w:numId w:val="72"/>
      </w:numPr>
    </w:pPr>
  </w:style>
  <w:style w:type="numbering" w:customStyle="1" w:styleId="25">
    <w:name w:val="Імпортований стиль 25"/>
    <w:rsid w:val="00423FA0"/>
    <w:pPr>
      <w:numPr>
        <w:numId w:val="73"/>
      </w:numPr>
    </w:pPr>
  </w:style>
  <w:style w:type="numbering" w:customStyle="1" w:styleId="26">
    <w:name w:val="Імпортований стиль 26"/>
    <w:rsid w:val="00423FA0"/>
    <w:pPr>
      <w:numPr>
        <w:numId w:val="74"/>
      </w:numPr>
    </w:pPr>
  </w:style>
  <w:style w:type="numbering" w:customStyle="1" w:styleId="27">
    <w:name w:val="Імпортований стиль 27"/>
    <w:rsid w:val="00423FA0"/>
    <w:pPr>
      <w:numPr>
        <w:numId w:val="75"/>
      </w:numPr>
    </w:pPr>
  </w:style>
  <w:style w:type="numbering" w:customStyle="1" w:styleId="28">
    <w:name w:val="Імпортований стиль 28"/>
    <w:rsid w:val="00423FA0"/>
    <w:pPr>
      <w:numPr>
        <w:numId w:val="76"/>
      </w:numPr>
    </w:pPr>
  </w:style>
  <w:style w:type="numbering" w:customStyle="1" w:styleId="29">
    <w:name w:val="Імпортований стиль 29"/>
    <w:rsid w:val="00423FA0"/>
    <w:pPr>
      <w:numPr>
        <w:numId w:val="77"/>
      </w:numPr>
    </w:pPr>
  </w:style>
  <w:style w:type="numbering" w:customStyle="1" w:styleId="30">
    <w:name w:val="Імпортований стиль 30"/>
    <w:rsid w:val="00423FA0"/>
    <w:pPr>
      <w:numPr>
        <w:numId w:val="78"/>
      </w:numPr>
    </w:pPr>
  </w:style>
  <w:style w:type="numbering" w:customStyle="1" w:styleId="31">
    <w:name w:val="Імпортований стиль 31"/>
    <w:rsid w:val="00423FA0"/>
    <w:pPr>
      <w:numPr>
        <w:numId w:val="79"/>
      </w:numPr>
    </w:pPr>
  </w:style>
  <w:style w:type="numbering" w:customStyle="1" w:styleId="32">
    <w:name w:val="Імпортований стиль 32"/>
    <w:rsid w:val="00423FA0"/>
    <w:pPr>
      <w:numPr>
        <w:numId w:val="80"/>
      </w:numPr>
    </w:pPr>
  </w:style>
  <w:style w:type="numbering" w:customStyle="1" w:styleId="330">
    <w:name w:val="Імпортований стиль 33"/>
    <w:rsid w:val="00423FA0"/>
    <w:pPr>
      <w:numPr>
        <w:numId w:val="81"/>
      </w:numPr>
    </w:pPr>
  </w:style>
  <w:style w:type="numbering" w:customStyle="1" w:styleId="34">
    <w:name w:val="Імпортований стиль 34"/>
    <w:rsid w:val="00423FA0"/>
    <w:pPr>
      <w:numPr>
        <w:numId w:val="82"/>
      </w:numPr>
    </w:pPr>
  </w:style>
  <w:style w:type="numbering" w:customStyle="1" w:styleId="35">
    <w:name w:val="Імпортований стиль 35"/>
    <w:rsid w:val="00423FA0"/>
    <w:pPr>
      <w:numPr>
        <w:numId w:val="83"/>
      </w:numPr>
    </w:pPr>
  </w:style>
  <w:style w:type="numbering" w:customStyle="1" w:styleId="36">
    <w:name w:val="Імпортований стиль 36"/>
    <w:rsid w:val="00423FA0"/>
    <w:pPr>
      <w:numPr>
        <w:numId w:val="84"/>
      </w:numPr>
    </w:pPr>
  </w:style>
  <w:style w:type="numbering" w:customStyle="1" w:styleId="37">
    <w:name w:val="Імпортований стиль 37"/>
    <w:rsid w:val="00423FA0"/>
    <w:pPr>
      <w:numPr>
        <w:numId w:val="85"/>
      </w:numPr>
    </w:pPr>
  </w:style>
  <w:style w:type="numbering" w:customStyle="1" w:styleId="38">
    <w:name w:val="Імпортований стиль 38"/>
    <w:rsid w:val="00423FA0"/>
    <w:pPr>
      <w:numPr>
        <w:numId w:val="86"/>
      </w:numPr>
    </w:pPr>
  </w:style>
  <w:style w:type="numbering" w:customStyle="1" w:styleId="39">
    <w:name w:val="Імпортований стиль 39"/>
    <w:rsid w:val="00423FA0"/>
    <w:pPr>
      <w:numPr>
        <w:numId w:val="87"/>
      </w:numPr>
    </w:pPr>
  </w:style>
  <w:style w:type="numbering" w:customStyle="1" w:styleId="40">
    <w:name w:val="Імпортований стиль 40"/>
    <w:rsid w:val="00423FA0"/>
    <w:pPr>
      <w:numPr>
        <w:numId w:val="88"/>
      </w:numPr>
    </w:pPr>
  </w:style>
  <w:style w:type="numbering" w:customStyle="1" w:styleId="41">
    <w:name w:val="Імпортований стиль 41"/>
    <w:rsid w:val="00423FA0"/>
    <w:pPr>
      <w:numPr>
        <w:numId w:val="89"/>
      </w:numPr>
    </w:pPr>
  </w:style>
  <w:style w:type="numbering" w:customStyle="1" w:styleId="42">
    <w:name w:val="Імпортований стиль 42"/>
    <w:rsid w:val="00423FA0"/>
    <w:pPr>
      <w:numPr>
        <w:numId w:val="90"/>
      </w:numPr>
    </w:pPr>
  </w:style>
  <w:style w:type="numbering" w:customStyle="1" w:styleId="43">
    <w:name w:val="Імпортований стиль 43"/>
    <w:rsid w:val="00423FA0"/>
    <w:pPr>
      <w:numPr>
        <w:numId w:val="91"/>
      </w:numPr>
    </w:pPr>
  </w:style>
  <w:style w:type="numbering" w:customStyle="1" w:styleId="44">
    <w:name w:val="Імпортований стиль 44"/>
    <w:rsid w:val="00423FA0"/>
    <w:pPr>
      <w:numPr>
        <w:numId w:val="92"/>
      </w:numPr>
    </w:pPr>
  </w:style>
  <w:style w:type="numbering" w:customStyle="1" w:styleId="45">
    <w:name w:val="Імпортований стиль 45"/>
    <w:rsid w:val="00423FA0"/>
    <w:pPr>
      <w:numPr>
        <w:numId w:val="93"/>
      </w:numPr>
    </w:pPr>
  </w:style>
  <w:style w:type="numbering" w:customStyle="1" w:styleId="46">
    <w:name w:val="Імпортований стиль 46"/>
    <w:rsid w:val="00423FA0"/>
    <w:pPr>
      <w:numPr>
        <w:numId w:val="94"/>
      </w:numPr>
    </w:pPr>
  </w:style>
  <w:style w:type="numbering" w:customStyle="1" w:styleId="47">
    <w:name w:val="Імпортований стиль 47"/>
    <w:rsid w:val="00423FA0"/>
    <w:pPr>
      <w:numPr>
        <w:numId w:val="95"/>
      </w:numPr>
    </w:pPr>
  </w:style>
  <w:style w:type="numbering" w:customStyle="1" w:styleId="48">
    <w:name w:val="Імпортований стиль 48"/>
    <w:rsid w:val="00423FA0"/>
    <w:pPr>
      <w:numPr>
        <w:numId w:val="96"/>
      </w:numPr>
    </w:pPr>
  </w:style>
  <w:style w:type="numbering" w:customStyle="1" w:styleId="49">
    <w:name w:val="Імпортований стиль 49"/>
    <w:rsid w:val="00423FA0"/>
    <w:pPr>
      <w:numPr>
        <w:numId w:val="97"/>
      </w:numPr>
    </w:pPr>
  </w:style>
  <w:style w:type="numbering" w:customStyle="1" w:styleId="50">
    <w:name w:val="Імпортований стиль 50"/>
    <w:rsid w:val="00423FA0"/>
    <w:pPr>
      <w:numPr>
        <w:numId w:val="98"/>
      </w:numPr>
    </w:pPr>
  </w:style>
  <w:style w:type="numbering" w:customStyle="1" w:styleId="51">
    <w:name w:val="Імпортований стиль 51"/>
    <w:rsid w:val="00423FA0"/>
    <w:pPr>
      <w:numPr>
        <w:numId w:val="99"/>
      </w:numPr>
    </w:pPr>
  </w:style>
  <w:style w:type="numbering" w:customStyle="1" w:styleId="52">
    <w:name w:val="Імпортований стиль 52"/>
    <w:rsid w:val="00423FA0"/>
    <w:pPr>
      <w:numPr>
        <w:numId w:val="100"/>
      </w:numPr>
    </w:pPr>
  </w:style>
  <w:style w:type="numbering" w:customStyle="1" w:styleId="53">
    <w:name w:val="Імпортований стиль 53"/>
    <w:rsid w:val="00423FA0"/>
    <w:pPr>
      <w:numPr>
        <w:numId w:val="101"/>
      </w:numPr>
    </w:pPr>
  </w:style>
  <w:style w:type="numbering" w:customStyle="1" w:styleId="54">
    <w:name w:val="Імпортований стиль 54"/>
    <w:rsid w:val="00423FA0"/>
    <w:pPr>
      <w:numPr>
        <w:numId w:val="102"/>
      </w:numPr>
    </w:pPr>
  </w:style>
  <w:style w:type="numbering" w:customStyle="1" w:styleId="55">
    <w:name w:val="Імпортований стиль 55"/>
    <w:rsid w:val="00423FA0"/>
    <w:pPr>
      <w:numPr>
        <w:numId w:val="103"/>
      </w:numPr>
    </w:pPr>
  </w:style>
  <w:style w:type="numbering" w:customStyle="1" w:styleId="56">
    <w:name w:val="Імпортований стиль 56"/>
    <w:rsid w:val="00423FA0"/>
    <w:pPr>
      <w:numPr>
        <w:numId w:val="104"/>
      </w:numPr>
    </w:pPr>
  </w:style>
  <w:style w:type="numbering" w:customStyle="1" w:styleId="57">
    <w:name w:val="Імпортований стиль 57"/>
    <w:rsid w:val="00423FA0"/>
    <w:pPr>
      <w:numPr>
        <w:numId w:val="105"/>
      </w:numPr>
    </w:pPr>
  </w:style>
  <w:style w:type="numbering" w:customStyle="1" w:styleId="58">
    <w:name w:val="Імпортований стиль 58"/>
    <w:rsid w:val="00423FA0"/>
    <w:pPr>
      <w:numPr>
        <w:numId w:val="106"/>
      </w:numPr>
    </w:pPr>
  </w:style>
  <w:style w:type="numbering" w:customStyle="1" w:styleId="59">
    <w:name w:val="Імпортований стиль 59"/>
    <w:rsid w:val="00423FA0"/>
    <w:pPr>
      <w:numPr>
        <w:numId w:val="107"/>
      </w:numPr>
    </w:pPr>
  </w:style>
  <w:style w:type="numbering" w:customStyle="1" w:styleId="60">
    <w:name w:val="Імпортований стиль 60"/>
    <w:rsid w:val="00423FA0"/>
    <w:pPr>
      <w:numPr>
        <w:numId w:val="108"/>
      </w:numPr>
    </w:pPr>
  </w:style>
  <w:style w:type="numbering" w:customStyle="1" w:styleId="61">
    <w:name w:val="Імпортований стиль 61"/>
    <w:rsid w:val="00423FA0"/>
    <w:pPr>
      <w:numPr>
        <w:numId w:val="109"/>
      </w:numPr>
    </w:pPr>
  </w:style>
  <w:style w:type="numbering" w:customStyle="1" w:styleId="62">
    <w:name w:val="Імпортований стиль 62"/>
    <w:rsid w:val="00423FA0"/>
    <w:pPr>
      <w:numPr>
        <w:numId w:val="110"/>
      </w:numPr>
    </w:pPr>
  </w:style>
  <w:style w:type="numbering" w:customStyle="1" w:styleId="63">
    <w:name w:val="Імпортований стиль 63"/>
    <w:rsid w:val="00423FA0"/>
    <w:pPr>
      <w:numPr>
        <w:numId w:val="111"/>
      </w:numPr>
    </w:pPr>
  </w:style>
  <w:style w:type="numbering" w:customStyle="1" w:styleId="64">
    <w:name w:val="Імпортований стиль 64"/>
    <w:rsid w:val="00423FA0"/>
    <w:pPr>
      <w:numPr>
        <w:numId w:val="112"/>
      </w:numPr>
    </w:pPr>
  </w:style>
  <w:style w:type="numbering" w:customStyle="1" w:styleId="65">
    <w:name w:val="Імпортований стиль 65"/>
    <w:rsid w:val="00423FA0"/>
    <w:pPr>
      <w:numPr>
        <w:numId w:val="113"/>
      </w:numPr>
    </w:pPr>
  </w:style>
  <w:style w:type="numbering" w:customStyle="1" w:styleId="66">
    <w:name w:val="Імпортований стиль 66"/>
    <w:rsid w:val="00423FA0"/>
    <w:pPr>
      <w:numPr>
        <w:numId w:val="114"/>
      </w:numPr>
    </w:pPr>
  </w:style>
  <w:style w:type="numbering" w:customStyle="1" w:styleId="67">
    <w:name w:val="Імпортований стиль 67"/>
    <w:rsid w:val="00423FA0"/>
    <w:pPr>
      <w:numPr>
        <w:numId w:val="115"/>
      </w:numPr>
    </w:pPr>
  </w:style>
  <w:style w:type="numbering" w:customStyle="1" w:styleId="68">
    <w:name w:val="Імпортований стиль 68"/>
    <w:rsid w:val="00423FA0"/>
    <w:pPr>
      <w:numPr>
        <w:numId w:val="116"/>
      </w:numPr>
    </w:pPr>
  </w:style>
  <w:style w:type="numbering" w:customStyle="1" w:styleId="69">
    <w:name w:val="Імпортований стиль 69"/>
    <w:rsid w:val="00423FA0"/>
    <w:pPr>
      <w:numPr>
        <w:numId w:val="117"/>
      </w:numPr>
    </w:pPr>
  </w:style>
  <w:style w:type="numbering" w:customStyle="1" w:styleId="70">
    <w:name w:val="Імпортований стиль 70"/>
    <w:rsid w:val="00423FA0"/>
    <w:pPr>
      <w:numPr>
        <w:numId w:val="118"/>
      </w:numPr>
    </w:pPr>
  </w:style>
  <w:style w:type="numbering" w:customStyle="1" w:styleId="71">
    <w:name w:val="Імпортований стиль 71"/>
    <w:rsid w:val="00423FA0"/>
    <w:pPr>
      <w:numPr>
        <w:numId w:val="119"/>
      </w:numPr>
    </w:pPr>
  </w:style>
  <w:style w:type="numbering" w:customStyle="1" w:styleId="72">
    <w:name w:val="Імпортований стиль 72"/>
    <w:rsid w:val="00423FA0"/>
    <w:pPr>
      <w:numPr>
        <w:numId w:val="120"/>
      </w:numPr>
    </w:pPr>
  </w:style>
  <w:style w:type="numbering" w:customStyle="1" w:styleId="73">
    <w:name w:val="Імпортований стиль 73"/>
    <w:rsid w:val="00423FA0"/>
    <w:pPr>
      <w:numPr>
        <w:numId w:val="121"/>
      </w:numPr>
    </w:pPr>
  </w:style>
  <w:style w:type="numbering" w:customStyle="1" w:styleId="74">
    <w:name w:val="Імпортований стиль 74"/>
    <w:rsid w:val="00423FA0"/>
    <w:pPr>
      <w:numPr>
        <w:numId w:val="122"/>
      </w:numPr>
    </w:pPr>
  </w:style>
  <w:style w:type="paragraph" w:customStyle="1" w:styleId="affff">
    <w:name w:val="Табл"/>
    <w:rsid w:val="00423FA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24"/>
      <w:szCs w:val="24"/>
      <w:u w:color="000000"/>
      <w:bdr w:val="nil"/>
      <w:lang w:eastAsia="ru-RU"/>
    </w:rPr>
  </w:style>
  <w:style w:type="numbering" w:customStyle="1" w:styleId="75">
    <w:name w:val="Імпортований стиль 75"/>
    <w:rsid w:val="00423FA0"/>
    <w:pPr>
      <w:numPr>
        <w:numId w:val="123"/>
      </w:numPr>
    </w:pPr>
  </w:style>
  <w:style w:type="numbering" w:customStyle="1" w:styleId="76">
    <w:name w:val="Імпортований стиль 76"/>
    <w:rsid w:val="00423FA0"/>
    <w:pPr>
      <w:numPr>
        <w:numId w:val="124"/>
      </w:numPr>
    </w:pPr>
  </w:style>
  <w:style w:type="numbering" w:customStyle="1" w:styleId="77">
    <w:name w:val="Імпортований стиль 77"/>
    <w:rsid w:val="00423FA0"/>
    <w:pPr>
      <w:numPr>
        <w:numId w:val="125"/>
      </w:numPr>
    </w:pPr>
  </w:style>
  <w:style w:type="numbering" w:customStyle="1" w:styleId="78">
    <w:name w:val="Імпортований стиль 78"/>
    <w:rsid w:val="00423FA0"/>
    <w:pPr>
      <w:numPr>
        <w:numId w:val="126"/>
      </w:numPr>
    </w:pPr>
  </w:style>
  <w:style w:type="numbering" w:customStyle="1" w:styleId="79">
    <w:name w:val="Імпортований стиль 79"/>
    <w:rsid w:val="00423FA0"/>
    <w:pPr>
      <w:numPr>
        <w:numId w:val="127"/>
      </w:numPr>
    </w:pPr>
  </w:style>
  <w:style w:type="numbering" w:customStyle="1" w:styleId="80">
    <w:name w:val="Імпортований стиль 80"/>
    <w:rsid w:val="00423FA0"/>
    <w:pPr>
      <w:numPr>
        <w:numId w:val="128"/>
      </w:numPr>
    </w:pPr>
  </w:style>
  <w:style w:type="numbering" w:customStyle="1" w:styleId="81">
    <w:name w:val="Імпортований стиль 81"/>
    <w:rsid w:val="00423FA0"/>
    <w:pPr>
      <w:numPr>
        <w:numId w:val="129"/>
      </w:numPr>
    </w:pPr>
  </w:style>
  <w:style w:type="numbering" w:customStyle="1" w:styleId="82">
    <w:name w:val="Імпортований стиль 82"/>
    <w:rsid w:val="00423FA0"/>
    <w:pPr>
      <w:numPr>
        <w:numId w:val="130"/>
      </w:numPr>
    </w:pPr>
  </w:style>
  <w:style w:type="numbering" w:customStyle="1" w:styleId="83">
    <w:name w:val="Імпортований стиль 83"/>
    <w:rsid w:val="00423FA0"/>
    <w:pPr>
      <w:numPr>
        <w:numId w:val="131"/>
      </w:numPr>
    </w:pPr>
  </w:style>
  <w:style w:type="numbering" w:customStyle="1" w:styleId="84">
    <w:name w:val="Імпортований стиль 84"/>
    <w:rsid w:val="00423FA0"/>
    <w:pPr>
      <w:numPr>
        <w:numId w:val="132"/>
      </w:numPr>
    </w:pPr>
  </w:style>
  <w:style w:type="numbering" w:customStyle="1" w:styleId="85">
    <w:name w:val="Імпортований стиль 85"/>
    <w:rsid w:val="00423FA0"/>
    <w:pPr>
      <w:numPr>
        <w:numId w:val="133"/>
      </w:numPr>
    </w:pPr>
  </w:style>
  <w:style w:type="numbering" w:customStyle="1" w:styleId="86">
    <w:name w:val="Імпортований стиль 86"/>
    <w:rsid w:val="00423FA0"/>
    <w:pPr>
      <w:numPr>
        <w:numId w:val="134"/>
      </w:numPr>
    </w:pPr>
  </w:style>
  <w:style w:type="numbering" w:customStyle="1" w:styleId="87">
    <w:name w:val="Імпортований стиль 87"/>
    <w:rsid w:val="00423FA0"/>
    <w:pPr>
      <w:numPr>
        <w:numId w:val="135"/>
      </w:numPr>
    </w:pPr>
  </w:style>
  <w:style w:type="numbering" w:customStyle="1" w:styleId="88">
    <w:name w:val="Імпортований стиль 88"/>
    <w:rsid w:val="00423FA0"/>
    <w:pPr>
      <w:numPr>
        <w:numId w:val="136"/>
      </w:numPr>
    </w:pPr>
  </w:style>
  <w:style w:type="numbering" w:customStyle="1" w:styleId="89">
    <w:name w:val="Імпортований стиль 89"/>
    <w:rsid w:val="00423FA0"/>
    <w:pPr>
      <w:numPr>
        <w:numId w:val="137"/>
      </w:numPr>
    </w:pPr>
  </w:style>
  <w:style w:type="numbering" w:customStyle="1" w:styleId="90">
    <w:name w:val="Імпортований стиль 90"/>
    <w:rsid w:val="00423FA0"/>
    <w:pPr>
      <w:numPr>
        <w:numId w:val="138"/>
      </w:numPr>
    </w:pPr>
  </w:style>
  <w:style w:type="paragraph" w:styleId="affff0">
    <w:name w:val="Document Map"/>
    <w:basedOn w:val="a6"/>
    <w:link w:val="affff1"/>
    <w:unhideWhenUsed/>
    <w:qFormat/>
    <w:rsid w:val="00423FA0"/>
    <w:pPr>
      <w:suppressAutoHyphens/>
    </w:pPr>
    <w:rPr>
      <w:rFonts w:ascii="Tahoma" w:eastAsia="Calibri" w:hAnsi="Tahoma" w:cs="Tahoma"/>
      <w:sz w:val="16"/>
      <w:szCs w:val="16"/>
    </w:rPr>
  </w:style>
  <w:style w:type="character" w:customStyle="1" w:styleId="affff1">
    <w:name w:val="Схема документа Знак"/>
    <w:basedOn w:val="a7"/>
    <w:link w:val="affff0"/>
    <w:qFormat/>
    <w:rsid w:val="00423FA0"/>
    <w:rPr>
      <w:rFonts w:ascii="Tahoma" w:eastAsia="Calibri" w:hAnsi="Tahoma" w:cs="Tahoma"/>
      <w:sz w:val="16"/>
      <w:szCs w:val="16"/>
    </w:rPr>
  </w:style>
  <w:style w:type="paragraph" w:customStyle="1" w:styleId="-11">
    <w:name w:val="Цветной список - Акцент 11"/>
    <w:basedOn w:val="a6"/>
    <w:uiPriority w:val="34"/>
    <w:qFormat/>
    <w:rsid w:val="00423FA0"/>
    <w:pPr>
      <w:ind w:left="720"/>
      <w:contextualSpacing/>
    </w:pPr>
    <w:rPr>
      <w:rFonts w:ascii="Calibri" w:eastAsia="Calibri" w:hAnsi="Calibri" w:cs="Times New Roman"/>
      <w:lang w:val="en-US"/>
    </w:rPr>
  </w:style>
  <w:style w:type="paragraph" w:customStyle="1" w:styleId="xl63">
    <w:name w:val="xl63"/>
    <w:basedOn w:val="a6"/>
    <w:rsid w:val="00423FA0"/>
    <w:pPr>
      <w:spacing w:before="100" w:beforeAutospacing="1" w:after="100" w:afterAutospacing="1"/>
      <w:textAlignment w:val="top"/>
    </w:pPr>
    <w:rPr>
      <w:rFonts w:ascii="Times New Roman" w:eastAsia="Times New Roman" w:hAnsi="Times New Roman" w:cs="Times New Roman"/>
      <w:sz w:val="26"/>
      <w:szCs w:val="26"/>
      <w:lang w:eastAsia="ru-RU"/>
    </w:rPr>
  </w:style>
  <w:style w:type="paragraph" w:customStyle="1" w:styleId="xl64">
    <w:name w:val="xl64"/>
    <w:basedOn w:val="a6"/>
    <w:rsid w:val="00423FA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6"/>
      <w:szCs w:val="26"/>
      <w:lang w:eastAsia="ru-RU"/>
    </w:rPr>
  </w:style>
  <w:style w:type="paragraph" w:customStyle="1" w:styleId="xl65">
    <w:name w:val="xl65"/>
    <w:basedOn w:val="a6"/>
    <w:rsid w:val="00423FA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sz w:val="26"/>
      <w:szCs w:val="26"/>
      <w:lang w:eastAsia="ru-RU"/>
    </w:rPr>
  </w:style>
  <w:style w:type="paragraph" w:customStyle="1" w:styleId="xl66">
    <w:name w:val="xl66"/>
    <w:basedOn w:val="a6"/>
    <w:rsid w:val="00423FA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6"/>
      <w:szCs w:val="26"/>
      <w:lang w:eastAsia="ru-RU"/>
    </w:rPr>
  </w:style>
  <w:style w:type="paragraph" w:customStyle="1" w:styleId="xl67">
    <w:name w:val="xl67"/>
    <w:basedOn w:val="a6"/>
    <w:rsid w:val="00423FA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6"/>
      <w:szCs w:val="26"/>
      <w:lang w:eastAsia="ru-RU"/>
    </w:rPr>
  </w:style>
  <w:style w:type="paragraph" w:customStyle="1" w:styleId="1fc">
    <w:name w:val="Обычный1"/>
    <w:qFormat/>
    <w:rsid w:val="00423FA0"/>
    <w:rPr>
      <w:rFonts w:ascii="Calibri" w:eastAsia="Calibri" w:hAnsi="Calibri" w:cs="Calibri"/>
      <w:color w:val="000000"/>
      <w:lang w:eastAsia="ru-RU"/>
    </w:rPr>
  </w:style>
  <w:style w:type="paragraph" w:styleId="affff2">
    <w:name w:val="Title"/>
    <w:basedOn w:val="a6"/>
    <w:next w:val="a6"/>
    <w:link w:val="affff3"/>
    <w:uiPriority w:val="10"/>
    <w:qFormat/>
    <w:rsid w:val="00423FA0"/>
    <w:pPr>
      <w:pBdr>
        <w:bottom w:val="single" w:sz="8" w:space="4" w:color="5B9BD5"/>
      </w:pBdr>
      <w:spacing w:after="300"/>
      <w:contextualSpacing/>
    </w:pPr>
    <w:rPr>
      <w:rFonts w:ascii="Calibri Light" w:eastAsia="Times New Roman" w:hAnsi="Calibri Light" w:cs="Times New Roman"/>
      <w:color w:val="323E4F"/>
      <w:spacing w:val="5"/>
      <w:kern w:val="28"/>
      <w:sz w:val="52"/>
      <w:szCs w:val="52"/>
      <w:lang w:eastAsia="ru-RU"/>
    </w:rPr>
  </w:style>
  <w:style w:type="character" w:customStyle="1" w:styleId="affff3">
    <w:name w:val="Название Знак"/>
    <w:basedOn w:val="a7"/>
    <w:link w:val="affff2"/>
    <w:qFormat/>
    <w:rsid w:val="00423FA0"/>
    <w:rPr>
      <w:rFonts w:ascii="Calibri Light" w:eastAsia="Times New Roman" w:hAnsi="Calibri Light" w:cs="Times New Roman"/>
      <w:color w:val="323E4F"/>
      <w:spacing w:val="5"/>
      <w:kern w:val="28"/>
      <w:sz w:val="52"/>
      <w:szCs w:val="52"/>
      <w:lang w:eastAsia="ru-RU"/>
    </w:rPr>
  </w:style>
  <w:style w:type="table" w:customStyle="1" w:styleId="2f3">
    <w:name w:val="2"/>
    <w:basedOn w:val="TableNormal"/>
    <w:rsid w:val="00423FA0"/>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2"/>
      <w:szCs w:val="22"/>
      <w:bdr w:val="none" w:sz="0" w:space="0" w:color="auto"/>
    </w:rPr>
    <w:tblPr>
      <w:tblStyleRowBandSize w:val="1"/>
      <w:tblStyleColBandSize w:val="1"/>
      <w:tblCellMar>
        <w:left w:w="115" w:type="dxa"/>
        <w:right w:w="115" w:type="dxa"/>
      </w:tblCellMar>
    </w:tblPr>
  </w:style>
  <w:style w:type="table" w:customStyle="1" w:styleId="1fd">
    <w:name w:val="1"/>
    <w:basedOn w:val="TableNormal"/>
    <w:rsid w:val="00423FA0"/>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2"/>
      <w:szCs w:val="22"/>
      <w:bdr w:val="none" w:sz="0" w:space="0" w:color="auto"/>
    </w:rPr>
    <w:tblPr>
      <w:tblStyleRowBandSize w:val="1"/>
      <w:tblStyleColBandSize w:val="1"/>
      <w:tblCellMar>
        <w:left w:w="115" w:type="dxa"/>
        <w:right w:w="115" w:type="dxa"/>
      </w:tblCellMar>
    </w:tblPr>
  </w:style>
  <w:style w:type="character" w:customStyle="1" w:styleId="affff4">
    <w:name w:val="Основной Знак"/>
    <w:link w:val="affff5"/>
    <w:qFormat/>
    <w:locked/>
    <w:rsid w:val="00423FA0"/>
    <w:rPr>
      <w:rFonts w:ascii="NewtonCSanPin" w:eastAsia="Times New Roman" w:hAnsi="NewtonCSanPin" w:cs="Times New Roman"/>
      <w:color w:val="000000"/>
      <w:sz w:val="21"/>
      <w:szCs w:val="21"/>
    </w:rPr>
  </w:style>
  <w:style w:type="paragraph" w:customStyle="1" w:styleId="affff5">
    <w:name w:val="Основной"/>
    <w:basedOn w:val="a6"/>
    <w:link w:val="affff4"/>
    <w:qFormat/>
    <w:rsid w:val="00423FA0"/>
    <w:pPr>
      <w:autoSpaceDE w:val="0"/>
      <w:autoSpaceDN w:val="0"/>
      <w:adjustRightInd w:val="0"/>
      <w:spacing w:line="214" w:lineRule="atLeast"/>
      <w:ind w:firstLine="283"/>
    </w:pPr>
    <w:rPr>
      <w:rFonts w:ascii="NewtonCSanPin" w:eastAsia="Times New Roman" w:hAnsi="NewtonCSanPin" w:cs="Times New Roman"/>
      <w:color w:val="000000"/>
      <w:sz w:val="21"/>
      <w:szCs w:val="21"/>
    </w:rPr>
  </w:style>
  <w:style w:type="character" w:customStyle="1" w:styleId="1fe">
    <w:name w:val="Стиль1 Знак"/>
    <w:link w:val="1ff"/>
    <w:qFormat/>
    <w:locked/>
    <w:rsid w:val="00423FA0"/>
    <w:rPr>
      <w:rFonts w:ascii="Times New Roman" w:hAnsi="Times New Roman" w:cs="Times New Roman"/>
      <w:sz w:val="28"/>
      <w:szCs w:val="28"/>
    </w:rPr>
  </w:style>
  <w:style w:type="paragraph" w:customStyle="1" w:styleId="1ff">
    <w:name w:val="Стиль1"/>
    <w:link w:val="1fe"/>
    <w:qFormat/>
    <w:rsid w:val="00423FA0"/>
    <w:pPr>
      <w:suppressAutoHyphens/>
      <w:contextualSpacing/>
    </w:pPr>
    <w:rPr>
      <w:rFonts w:ascii="Times New Roman" w:hAnsi="Times New Roman" w:cs="Times New Roman"/>
      <w:sz w:val="28"/>
      <w:szCs w:val="28"/>
    </w:rPr>
  </w:style>
  <w:style w:type="character" w:customStyle="1" w:styleId="2f4">
    <w:name w:val="Стиль2 Знак"/>
    <w:link w:val="20"/>
    <w:uiPriority w:val="99"/>
    <w:locked/>
    <w:rsid w:val="00423FA0"/>
    <w:rPr>
      <w:rFonts w:ascii="Times New Roman" w:hAnsi="Times New Roman" w:cs="Times New Roman"/>
      <w:sz w:val="28"/>
      <w:szCs w:val="28"/>
    </w:rPr>
  </w:style>
  <w:style w:type="paragraph" w:customStyle="1" w:styleId="20">
    <w:name w:val="Стиль2"/>
    <w:link w:val="2f4"/>
    <w:uiPriority w:val="99"/>
    <w:qFormat/>
    <w:rsid w:val="00423FA0"/>
    <w:pPr>
      <w:numPr>
        <w:numId w:val="139"/>
      </w:numPr>
      <w:suppressAutoHyphens/>
      <w:ind w:left="0" w:firstLine="709"/>
      <w:contextualSpacing/>
    </w:pPr>
    <w:rPr>
      <w:rFonts w:ascii="Times New Roman" w:hAnsi="Times New Roman" w:cs="Times New Roman"/>
      <w:sz w:val="28"/>
      <w:szCs w:val="28"/>
    </w:rPr>
  </w:style>
  <w:style w:type="character" w:customStyle="1" w:styleId="3fa">
    <w:name w:val="Стиль3 Знак"/>
    <w:link w:val="3"/>
    <w:uiPriority w:val="99"/>
    <w:locked/>
    <w:rsid w:val="00423FA0"/>
    <w:rPr>
      <w:rFonts w:ascii="Times New Roman" w:hAnsi="Times New Roman" w:cs="Times New Roman"/>
      <w:sz w:val="28"/>
      <w:szCs w:val="28"/>
    </w:rPr>
  </w:style>
  <w:style w:type="paragraph" w:customStyle="1" w:styleId="3">
    <w:name w:val="Стиль3"/>
    <w:basedOn w:val="1ff"/>
    <w:link w:val="3fa"/>
    <w:uiPriority w:val="99"/>
    <w:qFormat/>
    <w:rsid w:val="00423FA0"/>
    <w:pPr>
      <w:numPr>
        <w:numId w:val="140"/>
      </w:numPr>
      <w:ind w:left="0" w:firstLine="709"/>
    </w:pPr>
  </w:style>
  <w:style w:type="numbering" w:customStyle="1" w:styleId="6f">
    <w:name w:val="Нет списка6"/>
    <w:next w:val="a9"/>
    <w:uiPriority w:val="99"/>
    <w:semiHidden/>
    <w:unhideWhenUsed/>
    <w:rsid w:val="00423FA0"/>
  </w:style>
  <w:style w:type="numbering" w:customStyle="1" w:styleId="121">
    <w:name w:val="Нет списка12"/>
    <w:next w:val="a9"/>
    <w:uiPriority w:val="99"/>
    <w:semiHidden/>
    <w:unhideWhenUsed/>
    <w:rsid w:val="00423FA0"/>
  </w:style>
  <w:style w:type="character" w:customStyle="1" w:styleId="affff6">
    <w:name w:val="Сноска_"/>
    <w:link w:val="affff7"/>
    <w:qFormat/>
    <w:rsid w:val="00423FA0"/>
    <w:rPr>
      <w:rFonts w:ascii="Times New Roman" w:eastAsia="Times New Roman" w:hAnsi="Times New Roman" w:cs="Times New Roman"/>
      <w:color w:val="000000"/>
      <w:sz w:val="20"/>
      <w:szCs w:val="15"/>
      <w:shd w:val="clear" w:color="auto" w:fill="FFFFFF"/>
      <w:lang w:val="en-US" w:eastAsia="ru-RU"/>
    </w:rPr>
  </w:style>
  <w:style w:type="character" w:customStyle="1" w:styleId="affff8">
    <w:name w:val="Колонтитул_"/>
    <w:link w:val="affff9"/>
    <w:rsid w:val="00423FA0"/>
    <w:rPr>
      <w:rFonts w:ascii="Times New Roman" w:eastAsia="Times New Roman" w:hAnsi="Times New Roman" w:cs="Times New Roman"/>
      <w:sz w:val="20"/>
      <w:szCs w:val="20"/>
      <w:shd w:val="clear" w:color="auto" w:fill="FFFFFF"/>
    </w:rPr>
  </w:style>
  <w:style w:type="paragraph" w:customStyle="1" w:styleId="affff7">
    <w:name w:val="Сноска"/>
    <w:basedOn w:val="a6"/>
    <w:link w:val="affff6"/>
    <w:uiPriority w:val="99"/>
    <w:rsid w:val="00423FA0"/>
    <w:pPr>
      <w:shd w:val="clear" w:color="auto" w:fill="FFFFFF"/>
      <w:spacing w:line="187" w:lineRule="exact"/>
    </w:pPr>
    <w:rPr>
      <w:rFonts w:ascii="Times New Roman" w:eastAsia="Times New Roman" w:hAnsi="Times New Roman" w:cs="Times New Roman"/>
      <w:color w:val="000000"/>
      <w:sz w:val="20"/>
      <w:szCs w:val="15"/>
      <w:lang w:val="en-US" w:eastAsia="ru-RU"/>
    </w:rPr>
  </w:style>
  <w:style w:type="paragraph" w:customStyle="1" w:styleId="affff9">
    <w:name w:val="Колонтитул"/>
    <w:basedOn w:val="a6"/>
    <w:link w:val="affff8"/>
    <w:qFormat/>
    <w:rsid w:val="00423FA0"/>
    <w:pPr>
      <w:shd w:val="clear" w:color="auto" w:fill="FFFFFF"/>
    </w:pPr>
    <w:rPr>
      <w:rFonts w:ascii="Times New Roman" w:eastAsia="Times New Roman" w:hAnsi="Times New Roman" w:cs="Times New Roman"/>
      <w:sz w:val="20"/>
      <w:szCs w:val="20"/>
    </w:rPr>
  </w:style>
  <w:style w:type="table" w:customStyle="1" w:styleId="8d">
    <w:name w:val="Сетка таблицы8"/>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9"/>
    <w:uiPriority w:val="99"/>
    <w:semiHidden/>
    <w:unhideWhenUsed/>
    <w:rsid w:val="00423FA0"/>
  </w:style>
  <w:style w:type="character" w:customStyle="1" w:styleId="2f5">
    <w:name w:val="Основной текст (2)_"/>
    <w:rsid w:val="00423FA0"/>
    <w:rPr>
      <w:rFonts w:ascii="Arial" w:eastAsia="Arial" w:hAnsi="Arial" w:cs="Arial"/>
      <w:b w:val="0"/>
      <w:bCs w:val="0"/>
      <w:i w:val="0"/>
      <w:iCs w:val="0"/>
      <w:smallCaps w:val="0"/>
      <w:strike w:val="0"/>
      <w:spacing w:val="0"/>
      <w:sz w:val="18"/>
      <w:szCs w:val="18"/>
    </w:rPr>
  </w:style>
  <w:style w:type="character" w:customStyle="1" w:styleId="2f6">
    <w:name w:val="Основной текст (2)"/>
    <w:uiPriority w:val="99"/>
    <w:rsid w:val="00423FA0"/>
    <w:rPr>
      <w:rFonts w:ascii="Arial" w:eastAsia="Arial" w:hAnsi="Arial" w:cs="Arial"/>
      <w:b w:val="0"/>
      <w:bCs w:val="0"/>
      <w:i w:val="0"/>
      <w:iCs w:val="0"/>
      <w:smallCaps w:val="0"/>
      <w:strike w:val="0"/>
      <w:spacing w:val="0"/>
      <w:sz w:val="18"/>
      <w:szCs w:val="18"/>
    </w:rPr>
  </w:style>
  <w:style w:type="character" w:customStyle="1" w:styleId="3fb">
    <w:name w:val="Основной текст (3)_"/>
    <w:link w:val="3fc"/>
    <w:uiPriority w:val="99"/>
    <w:rsid w:val="00423FA0"/>
    <w:rPr>
      <w:rFonts w:ascii="Times New Roman" w:eastAsia="Times New Roman" w:hAnsi="Times New Roman" w:cs="Times New Roman"/>
      <w:sz w:val="23"/>
      <w:szCs w:val="23"/>
      <w:shd w:val="clear" w:color="auto" w:fill="FFFFFF"/>
    </w:rPr>
  </w:style>
  <w:style w:type="character" w:customStyle="1" w:styleId="4f3">
    <w:name w:val="Основной текст (4)_"/>
    <w:link w:val="4f4"/>
    <w:uiPriority w:val="99"/>
    <w:rsid w:val="00423FA0"/>
    <w:rPr>
      <w:rFonts w:ascii="Times New Roman" w:eastAsia="Times New Roman" w:hAnsi="Times New Roman" w:cs="Times New Roman"/>
      <w:color w:val="000000"/>
      <w:sz w:val="18"/>
      <w:szCs w:val="18"/>
      <w:shd w:val="clear" w:color="auto" w:fill="FFFFFF"/>
      <w:lang w:val="en-US" w:eastAsia="ru-RU"/>
    </w:rPr>
  </w:style>
  <w:style w:type="character" w:customStyle="1" w:styleId="7pt">
    <w:name w:val="Колонтитул + 7 pt"/>
    <w:uiPriority w:val="99"/>
    <w:rsid w:val="00423FA0"/>
    <w:rPr>
      <w:rFonts w:ascii="Times New Roman" w:eastAsia="Times New Roman" w:hAnsi="Times New Roman" w:cs="Times New Roman"/>
      <w:spacing w:val="0"/>
      <w:sz w:val="14"/>
      <w:szCs w:val="14"/>
      <w:shd w:val="clear" w:color="auto" w:fill="FFFFFF"/>
    </w:rPr>
  </w:style>
  <w:style w:type="character" w:customStyle="1" w:styleId="1ff0">
    <w:name w:val="Основной текст1"/>
    <w:qFormat/>
    <w:rsid w:val="00423FA0"/>
    <w:rPr>
      <w:rFonts w:ascii="Times New Roman" w:eastAsia="Times New Roman" w:hAnsi="Times New Roman" w:cs="Times New Roman"/>
      <w:sz w:val="18"/>
      <w:szCs w:val="18"/>
      <w:u w:val="single"/>
      <w:shd w:val="clear" w:color="auto" w:fill="FFFFFF"/>
    </w:rPr>
  </w:style>
  <w:style w:type="character" w:customStyle="1" w:styleId="5f0">
    <w:name w:val="Основной текст (5)_"/>
    <w:uiPriority w:val="99"/>
    <w:rsid w:val="00423FA0"/>
    <w:rPr>
      <w:rFonts w:ascii="Arial" w:eastAsia="Arial" w:hAnsi="Arial" w:cs="Arial"/>
      <w:b w:val="0"/>
      <w:bCs w:val="0"/>
      <w:i w:val="0"/>
      <w:iCs w:val="0"/>
      <w:smallCaps w:val="0"/>
      <w:strike w:val="0"/>
      <w:spacing w:val="0"/>
      <w:sz w:val="11"/>
      <w:szCs w:val="11"/>
    </w:rPr>
  </w:style>
  <w:style w:type="character" w:customStyle="1" w:styleId="5f1">
    <w:name w:val="Основной текст (5)"/>
    <w:uiPriority w:val="99"/>
    <w:rsid w:val="00423FA0"/>
    <w:rPr>
      <w:rFonts w:ascii="Arial" w:eastAsia="Arial" w:hAnsi="Arial" w:cs="Arial"/>
      <w:b w:val="0"/>
      <w:bCs w:val="0"/>
      <w:i w:val="0"/>
      <w:iCs w:val="0"/>
      <w:smallCaps w:val="0"/>
      <w:strike w:val="0"/>
      <w:spacing w:val="0"/>
      <w:sz w:val="11"/>
      <w:szCs w:val="11"/>
    </w:rPr>
  </w:style>
  <w:style w:type="character" w:customStyle="1" w:styleId="6f0">
    <w:name w:val="Основной текст (6)_"/>
    <w:uiPriority w:val="99"/>
    <w:rsid w:val="00423FA0"/>
    <w:rPr>
      <w:rFonts w:ascii="Consolas" w:eastAsia="Consolas" w:hAnsi="Consolas" w:cs="Consolas"/>
      <w:b w:val="0"/>
      <w:bCs w:val="0"/>
      <w:i w:val="0"/>
      <w:iCs w:val="0"/>
      <w:smallCaps w:val="0"/>
      <w:strike w:val="0"/>
      <w:spacing w:val="0"/>
      <w:w w:val="100"/>
      <w:sz w:val="17"/>
      <w:szCs w:val="17"/>
    </w:rPr>
  </w:style>
  <w:style w:type="character" w:customStyle="1" w:styleId="6f1">
    <w:name w:val="Основной текст (6)"/>
    <w:uiPriority w:val="99"/>
    <w:rsid w:val="00423FA0"/>
    <w:rPr>
      <w:rFonts w:ascii="Consolas" w:eastAsia="Consolas" w:hAnsi="Consolas" w:cs="Consolas"/>
      <w:b w:val="0"/>
      <w:bCs w:val="0"/>
      <w:i w:val="0"/>
      <w:iCs w:val="0"/>
      <w:smallCaps w:val="0"/>
      <w:strike w:val="0"/>
      <w:spacing w:val="0"/>
      <w:w w:val="100"/>
      <w:sz w:val="17"/>
      <w:szCs w:val="17"/>
    </w:rPr>
  </w:style>
  <w:style w:type="character" w:customStyle="1" w:styleId="2f7">
    <w:name w:val="Основной текст2"/>
    <w:uiPriority w:val="99"/>
    <w:rsid w:val="00423FA0"/>
    <w:rPr>
      <w:rFonts w:ascii="Times New Roman" w:eastAsia="Times New Roman" w:hAnsi="Times New Roman" w:cs="Times New Roman"/>
      <w:sz w:val="18"/>
      <w:szCs w:val="18"/>
      <w:shd w:val="clear" w:color="auto" w:fill="FFFFFF"/>
    </w:rPr>
  </w:style>
  <w:style w:type="character" w:customStyle="1" w:styleId="8e">
    <w:name w:val="Основной текст (8)_"/>
    <w:link w:val="8f"/>
    <w:uiPriority w:val="99"/>
    <w:rsid w:val="00423FA0"/>
    <w:rPr>
      <w:rFonts w:ascii="Arial" w:eastAsia="Arial" w:hAnsi="Arial" w:cs="Arial"/>
      <w:color w:val="000000"/>
      <w:sz w:val="21"/>
      <w:szCs w:val="21"/>
      <w:shd w:val="clear" w:color="auto" w:fill="FFFFFF"/>
      <w:lang w:val="en-US" w:eastAsia="ru-RU"/>
    </w:rPr>
  </w:style>
  <w:style w:type="character" w:customStyle="1" w:styleId="94">
    <w:name w:val="Основной текст (9)_"/>
    <w:link w:val="95"/>
    <w:uiPriority w:val="99"/>
    <w:rsid w:val="00423FA0"/>
    <w:rPr>
      <w:rFonts w:ascii="Times New Roman" w:eastAsia="Times New Roman" w:hAnsi="Times New Roman" w:cs="Times New Roman"/>
      <w:color w:val="000000"/>
      <w:sz w:val="20"/>
      <w:szCs w:val="20"/>
      <w:shd w:val="clear" w:color="auto" w:fill="FFFFFF"/>
      <w:lang w:val="en-US" w:eastAsia="ru-RU"/>
    </w:rPr>
  </w:style>
  <w:style w:type="character" w:customStyle="1" w:styleId="100">
    <w:name w:val="Основной текст (10)_"/>
    <w:uiPriority w:val="99"/>
    <w:rsid w:val="00423FA0"/>
    <w:rPr>
      <w:rFonts w:ascii="Times New Roman" w:eastAsia="Times New Roman" w:hAnsi="Times New Roman" w:cs="Times New Roman"/>
      <w:b w:val="0"/>
      <w:bCs w:val="0"/>
      <w:i w:val="0"/>
      <w:iCs w:val="0"/>
      <w:smallCaps w:val="0"/>
      <w:strike w:val="0"/>
      <w:spacing w:val="50"/>
      <w:sz w:val="29"/>
      <w:szCs w:val="29"/>
    </w:rPr>
  </w:style>
  <w:style w:type="character" w:customStyle="1" w:styleId="100pt">
    <w:name w:val="Основной текст (10) + Интервал 0 pt"/>
    <w:uiPriority w:val="99"/>
    <w:rsid w:val="00423FA0"/>
    <w:rPr>
      <w:rFonts w:ascii="Times New Roman" w:eastAsia="Times New Roman" w:hAnsi="Times New Roman" w:cs="Times New Roman"/>
      <w:b w:val="0"/>
      <w:bCs w:val="0"/>
      <w:i w:val="0"/>
      <w:iCs w:val="0"/>
      <w:smallCaps w:val="0"/>
      <w:strike w:val="0"/>
      <w:spacing w:val="0"/>
      <w:sz w:val="29"/>
      <w:szCs w:val="29"/>
    </w:rPr>
  </w:style>
  <w:style w:type="character" w:customStyle="1" w:styleId="101">
    <w:name w:val="Основной текст (10)"/>
    <w:uiPriority w:val="99"/>
    <w:rsid w:val="00423FA0"/>
    <w:rPr>
      <w:rFonts w:ascii="Times New Roman" w:eastAsia="Times New Roman" w:hAnsi="Times New Roman" w:cs="Times New Roman"/>
      <w:b w:val="0"/>
      <w:bCs w:val="0"/>
      <w:i w:val="0"/>
      <w:iCs w:val="0"/>
      <w:smallCaps w:val="0"/>
      <w:strike w:val="0"/>
      <w:spacing w:val="50"/>
      <w:sz w:val="29"/>
      <w:szCs w:val="29"/>
    </w:rPr>
  </w:style>
  <w:style w:type="character" w:customStyle="1" w:styleId="109pt0pt">
    <w:name w:val="Основной текст (10) + 9 pt;Курсив;Интервал 0 pt"/>
    <w:uiPriority w:val="99"/>
    <w:rsid w:val="00423FA0"/>
    <w:rPr>
      <w:rFonts w:ascii="Times New Roman" w:eastAsia="Times New Roman" w:hAnsi="Times New Roman" w:cs="Times New Roman"/>
      <w:b w:val="0"/>
      <w:bCs w:val="0"/>
      <w:i/>
      <w:iCs/>
      <w:smallCaps w:val="0"/>
      <w:strike w:val="0"/>
      <w:spacing w:val="0"/>
      <w:sz w:val="18"/>
      <w:szCs w:val="18"/>
    </w:rPr>
  </w:style>
  <w:style w:type="character" w:customStyle="1" w:styleId="affffa">
    <w:name w:val="Подпись к таблице_"/>
    <w:link w:val="affffb"/>
    <w:uiPriority w:val="99"/>
    <w:rsid w:val="00423FA0"/>
    <w:rPr>
      <w:rFonts w:ascii="Times New Roman" w:eastAsia="Times New Roman" w:hAnsi="Times New Roman" w:cs="Times New Roman"/>
      <w:color w:val="000000"/>
      <w:sz w:val="18"/>
      <w:szCs w:val="18"/>
      <w:shd w:val="clear" w:color="auto" w:fill="FFFFFF"/>
      <w:lang w:val="en-US" w:eastAsia="ru-RU"/>
    </w:rPr>
  </w:style>
  <w:style w:type="character" w:customStyle="1" w:styleId="122">
    <w:name w:val="Основной текст (12)_"/>
    <w:link w:val="123"/>
    <w:uiPriority w:val="99"/>
    <w:rsid w:val="00423FA0"/>
    <w:rPr>
      <w:rFonts w:ascii="Times New Roman" w:eastAsia="Times New Roman" w:hAnsi="Times New Roman" w:cs="Times New Roman"/>
      <w:sz w:val="23"/>
      <w:szCs w:val="23"/>
      <w:shd w:val="clear" w:color="auto" w:fill="FFFFFF"/>
    </w:rPr>
  </w:style>
  <w:style w:type="character" w:customStyle="1" w:styleId="123pt">
    <w:name w:val="Основной текст (12) + Интервал 3 pt"/>
    <w:uiPriority w:val="99"/>
    <w:rsid w:val="00423FA0"/>
    <w:rPr>
      <w:rFonts w:ascii="Times New Roman" w:eastAsia="Times New Roman" w:hAnsi="Times New Roman" w:cs="Times New Roman"/>
      <w:spacing w:val="60"/>
      <w:sz w:val="23"/>
      <w:szCs w:val="23"/>
      <w:shd w:val="clear" w:color="auto" w:fill="FFFFFF"/>
    </w:rPr>
  </w:style>
  <w:style w:type="character" w:customStyle="1" w:styleId="1pt">
    <w:name w:val="Основной текст + Интервал 1 pt"/>
    <w:uiPriority w:val="99"/>
    <w:rsid w:val="00423FA0"/>
    <w:rPr>
      <w:rFonts w:ascii="Times New Roman" w:eastAsia="Times New Roman" w:hAnsi="Times New Roman" w:cs="Times New Roman"/>
      <w:spacing w:val="30"/>
      <w:sz w:val="18"/>
      <w:szCs w:val="18"/>
      <w:shd w:val="clear" w:color="auto" w:fill="FFFFFF"/>
    </w:rPr>
  </w:style>
  <w:style w:type="character" w:customStyle="1" w:styleId="115">
    <w:name w:val="Основной текст (11)_"/>
    <w:uiPriority w:val="99"/>
    <w:rsid w:val="00423FA0"/>
    <w:rPr>
      <w:rFonts w:ascii="Times New Roman" w:eastAsia="Times New Roman" w:hAnsi="Times New Roman" w:cs="Times New Roman"/>
      <w:b w:val="0"/>
      <w:bCs w:val="0"/>
      <w:i w:val="0"/>
      <w:iCs w:val="0"/>
      <w:smallCaps w:val="0"/>
      <w:strike w:val="0"/>
      <w:spacing w:val="0"/>
      <w:sz w:val="18"/>
      <w:szCs w:val="18"/>
    </w:rPr>
  </w:style>
  <w:style w:type="character" w:customStyle="1" w:styleId="2f8">
    <w:name w:val="Заголовок №2_"/>
    <w:uiPriority w:val="99"/>
    <w:rsid w:val="00423FA0"/>
    <w:rPr>
      <w:rFonts w:ascii="Times New Roman" w:eastAsia="Times New Roman" w:hAnsi="Times New Roman" w:cs="Times New Roman"/>
      <w:b w:val="0"/>
      <w:bCs w:val="0"/>
      <w:i w:val="0"/>
      <w:iCs w:val="0"/>
      <w:smallCaps w:val="0"/>
      <w:strike w:val="0"/>
      <w:spacing w:val="0"/>
      <w:sz w:val="18"/>
      <w:szCs w:val="18"/>
    </w:rPr>
  </w:style>
  <w:style w:type="character" w:customStyle="1" w:styleId="7f1">
    <w:name w:val="Основной текст (7) + Полужирный"/>
    <w:uiPriority w:val="99"/>
    <w:rsid w:val="00423FA0"/>
    <w:rPr>
      <w:rFonts w:ascii="Times New Roman" w:eastAsia="Times New Roman" w:hAnsi="Times New Roman" w:cs="Times New Roman"/>
      <w:b/>
      <w:bCs/>
      <w:color w:val="000000"/>
      <w:sz w:val="18"/>
      <w:szCs w:val="18"/>
      <w:shd w:val="clear" w:color="auto" w:fill="FFFFFF"/>
      <w:lang w:val="en-US" w:eastAsia="ru-RU"/>
    </w:rPr>
  </w:style>
  <w:style w:type="character" w:customStyle="1" w:styleId="8pt">
    <w:name w:val="Основной текст + 8 pt;Полужирный"/>
    <w:uiPriority w:val="99"/>
    <w:rsid w:val="00423FA0"/>
    <w:rPr>
      <w:rFonts w:ascii="Times New Roman" w:eastAsia="Times New Roman" w:hAnsi="Times New Roman" w:cs="Times New Roman"/>
      <w:b/>
      <w:bCs/>
      <w:sz w:val="16"/>
      <w:szCs w:val="16"/>
      <w:shd w:val="clear" w:color="auto" w:fill="FFFFFF"/>
    </w:rPr>
  </w:style>
  <w:style w:type="character" w:customStyle="1" w:styleId="affffc">
    <w:name w:val="Подпись к картинке_"/>
    <w:link w:val="affffd"/>
    <w:uiPriority w:val="99"/>
    <w:rsid w:val="00423FA0"/>
    <w:rPr>
      <w:rFonts w:ascii="Times New Roman" w:eastAsia="Times New Roman" w:hAnsi="Times New Roman" w:cs="Times New Roman"/>
      <w:color w:val="000000"/>
      <w:sz w:val="18"/>
      <w:szCs w:val="18"/>
      <w:shd w:val="clear" w:color="auto" w:fill="FFFFFF"/>
      <w:lang w:val="en-US" w:eastAsia="ru-RU"/>
    </w:rPr>
  </w:style>
  <w:style w:type="character" w:customStyle="1" w:styleId="116">
    <w:name w:val="Основной текст (11)"/>
    <w:uiPriority w:val="99"/>
    <w:rsid w:val="00423FA0"/>
    <w:rPr>
      <w:rFonts w:ascii="Times New Roman" w:eastAsia="Times New Roman" w:hAnsi="Times New Roman" w:cs="Times New Roman"/>
      <w:b w:val="0"/>
      <w:bCs w:val="0"/>
      <w:i w:val="0"/>
      <w:iCs w:val="0"/>
      <w:smallCaps w:val="0"/>
      <w:strike w:val="0"/>
      <w:spacing w:val="0"/>
      <w:sz w:val="18"/>
      <w:szCs w:val="18"/>
      <w:u w:val="single"/>
    </w:rPr>
  </w:style>
  <w:style w:type="character" w:customStyle="1" w:styleId="affffe">
    <w:name w:val="Оглавление_"/>
    <w:link w:val="afffff"/>
    <w:uiPriority w:val="99"/>
    <w:rsid w:val="00423FA0"/>
    <w:rPr>
      <w:rFonts w:ascii="Times New Roman" w:eastAsia="Times New Roman" w:hAnsi="Times New Roman" w:cs="Times New Roman"/>
      <w:sz w:val="18"/>
      <w:szCs w:val="18"/>
      <w:shd w:val="clear" w:color="auto" w:fill="FFFFFF"/>
    </w:rPr>
  </w:style>
  <w:style w:type="character" w:customStyle="1" w:styleId="133">
    <w:name w:val="Основной текст (13)_"/>
    <w:link w:val="134"/>
    <w:uiPriority w:val="99"/>
    <w:rsid w:val="00423FA0"/>
    <w:rPr>
      <w:rFonts w:ascii="Times New Roman" w:eastAsia="Times New Roman" w:hAnsi="Times New Roman" w:cs="Times New Roman"/>
      <w:color w:val="000000"/>
      <w:sz w:val="18"/>
      <w:szCs w:val="18"/>
      <w:shd w:val="clear" w:color="auto" w:fill="FFFFFF"/>
      <w:lang w:val="en-US" w:eastAsia="ru-RU"/>
    </w:rPr>
  </w:style>
  <w:style w:type="character" w:customStyle="1" w:styleId="4f5">
    <w:name w:val="Основной текст4"/>
    <w:rsid w:val="00423FA0"/>
    <w:rPr>
      <w:rFonts w:ascii="Times New Roman" w:eastAsia="Times New Roman" w:hAnsi="Times New Roman" w:cs="Times New Roman"/>
      <w:sz w:val="18"/>
      <w:szCs w:val="18"/>
      <w:shd w:val="clear" w:color="auto" w:fill="FFFFFF"/>
    </w:rPr>
  </w:style>
  <w:style w:type="character" w:customStyle="1" w:styleId="9pt">
    <w:name w:val="Колонтитул + 9 pt;Полужирный"/>
    <w:uiPriority w:val="99"/>
    <w:rsid w:val="00423FA0"/>
    <w:rPr>
      <w:rFonts w:ascii="Times New Roman" w:eastAsia="Times New Roman" w:hAnsi="Times New Roman" w:cs="Times New Roman"/>
      <w:b/>
      <w:bCs/>
      <w:spacing w:val="0"/>
      <w:sz w:val="18"/>
      <w:szCs w:val="18"/>
      <w:shd w:val="clear" w:color="auto" w:fill="FFFFFF"/>
    </w:rPr>
  </w:style>
  <w:style w:type="character" w:customStyle="1" w:styleId="150">
    <w:name w:val="Основной текст (15)_"/>
    <w:link w:val="151"/>
    <w:uiPriority w:val="99"/>
    <w:rsid w:val="00423FA0"/>
    <w:rPr>
      <w:rFonts w:ascii="Times New Roman" w:eastAsia="Times New Roman" w:hAnsi="Times New Roman" w:cs="Times New Roman"/>
      <w:sz w:val="18"/>
      <w:szCs w:val="18"/>
      <w:shd w:val="clear" w:color="auto" w:fill="FFFFFF"/>
    </w:rPr>
  </w:style>
  <w:style w:type="character" w:customStyle="1" w:styleId="160">
    <w:name w:val="Основной текст (16)_"/>
    <w:link w:val="161"/>
    <w:uiPriority w:val="99"/>
    <w:rsid w:val="00423FA0"/>
    <w:rPr>
      <w:rFonts w:ascii="Times New Roman" w:eastAsia="Times New Roman" w:hAnsi="Times New Roman" w:cs="Times New Roman"/>
      <w:sz w:val="18"/>
      <w:szCs w:val="18"/>
      <w:shd w:val="clear" w:color="auto" w:fill="FFFFFF"/>
    </w:rPr>
  </w:style>
  <w:style w:type="character" w:customStyle="1" w:styleId="180">
    <w:name w:val="Основной текст (18)_"/>
    <w:link w:val="181"/>
    <w:uiPriority w:val="99"/>
    <w:rsid w:val="00423FA0"/>
    <w:rPr>
      <w:rFonts w:ascii="Times New Roman" w:eastAsia="Times New Roman" w:hAnsi="Times New Roman" w:cs="Times New Roman"/>
      <w:sz w:val="18"/>
      <w:szCs w:val="18"/>
      <w:shd w:val="clear" w:color="auto" w:fill="FFFFFF"/>
    </w:rPr>
  </w:style>
  <w:style w:type="character" w:customStyle="1" w:styleId="190">
    <w:name w:val="Основной текст (19)_"/>
    <w:link w:val="191"/>
    <w:uiPriority w:val="99"/>
    <w:rsid w:val="00423FA0"/>
    <w:rPr>
      <w:rFonts w:ascii="Times New Roman" w:eastAsia="Times New Roman" w:hAnsi="Times New Roman" w:cs="Times New Roman"/>
      <w:sz w:val="18"/>
      <w:szCs w:val="18"/>
      <w:shd w:val="clear" w:color="auto" w:fill="FFFFFF"/>
    </w:rPr>
  </w:style>
  <w:style w:type="character" w:customStyle="1" w:styleId="71pt">
    <w:name w:val="Основной текст (7) + Интервал 1 pt"/>
    <w:uiPriority w:val="99"/>
    <w:rsid w:val="00423FA0"/>
    <w:rPr>
      <w:rFonts w:ascii="Times New Roman" w:eastAsia="Times New Roman" w:hAnsi="Times New Roman" w:cs="Times New Roman"/>
      <w:color w:val="000000"/>
      <w:spacing w:val="20"/>
      <w:sz w:val="18"/>
      <w:szCs w:val="18"/>
      <w:shd w:val="clear" w:color="auto" w:fill="FFFFFF"/>
      <w:lang w:val="en-US" w:eastAsia="ru-RU"/>
    </w:rPr>
  </w:style>
  <w:style w:type="character" w:customStyle="1" w:styleId="2f9">
    <w:name w:val="Заголовок №2 + Не полужирный;Курсив"/>
    <w:uiPriority w:val="99"/>
    <w:rsid w:val="00423FA0"/>
    <w:rPr>
      <w:rFonts w:ascii="Times New Roman" w:eastAsia="Times New Roman" w:hAnsi="Times New Roman" w:cs="Times New Roman"/>
      <w:b/>
      <w:bCs/>
      <w:i/>
      <w:iCs/>
      <w:smallCaps w:val="0"/>
      <w:strike w:val="0"/>
      <w:spacing w:val="0"/>
      <w:sz w:val="18"/>
      <w:szCs w:val="18"/>
    </w:rPr>
  </w:style>
  <w:style w:type="character" w:customStyle="1" w:styleId="2fa">
    <w:name w:val="Заголовок №2 + Не полужирный"/>
    <w:uiPriority w:val="99"/>
    <w:rsid w:val="00423FA0"/>
    <w:rPr>
      <w:rFonts w:ascii="Times New Roman" w:eastAsia="Times New Roman" w:hAnsi="Times New Roman" w:cs="Times New Roman"/>
      <w:b/>
      <w:bCs/>
      <w:i w:val="0"/>
      <w:iCs w:val="0"/>
      <w:smallCaps w:val="0"/>
      <w:strike w:val="0"/>
      <w:spacing w:val="0"/>
      <w:sz w:val="18"/>
      <w:szCs w:val="18"/>
    </w:rPr>
  </w:style>
  <w:style w:type="character" w:customStyle="1" w:styleId="74pt">
    <w:name w:val="Основной текст (7) + 4 pt;Не курсив"/>
    <w:uiPriority w:val="99"/>
    <w:rsid w:val="00423FA0"/>
    <w:rPr>
      <w:rFonts w:ascii="Times New Roman" w:eastAsia="Times New Roman" w:hAnsi="Times New Roman" w:cs="Times New Roman"/>
      <w:i/>
      <w:iCs/>
      <w:color w:val="000000"/>
      <w:sz w:val="8"/>
      <w:szCs w:val="8"/>
      <w:shd w:val="clear" w:color="auto" w:fill="FFFFFF"/>
      <w:lang w:val="en-US" w:eastAsia="ru-RU"/>
    </w:rPr>
  </w:style>
  <w:style w:type="character" w:customStyle="1" w:styleId="2fb">
    <w:name w:val="Подпись к таблице (2)_"/>
    <w:link w:val="2fc"/>
    <w:uiPriority w:val="99"/>
    <w:rsid w:val="00423FA0"/>
    <w:rPr>
      <w:rFonts w:ascii="Times New Roman" w:eastAsia="Times New Roman" w:hAnsi="Times New Roman" w:cs="Times New Roman"/>
      <w:sz w:val="18"/>
      <w:szCs w:val="18"/>
      <w:shd w:val="clear" w:color="auto" w:fill="FFFFFF"/>
    </w:rPr>
  </w:style>
  <w:style w:type="character" w:customStyle="1" w:styleId="9pt0">
    <w:name w:val="Колонтитул + 9 pt;Курсив"/>
    <w:uiPriority w:val="99"/>
    <w:rsid w:val="00423FA0"/>
    <w:rPr>
      <w:rFonts w:ascii="Times New Roman" w:eastAsia="Times New Roman" w:hAnsi="Times New Roman" w:cs="Times New Roman"/>
      <w:i/>
      <w:iCs/>
      <w:spacing w:val="0"/>
      <w:sz w:val="18"/>
      <w:szCs w:val="18"/>
      <w:shd w:val="clear" w:color="auto" w:fill="FFFFFF"/>
    </w:rPr>
  </w:style>
  <w:style w:type="character" w:customStyle="1" w:styleId="6f2">
    <w:name w:val="Основной текст6"/>
    <w:uiPriority w:val="99"/>
    <w:rsid w:val="00423FA0"/>
    <w:rPr>
      <w:rFonts w:ascii="Times New Roman" w:eastAsia="Times New Roman" w:hAnsi="Times New Roman" w:cs="Times New Roman"/>
      <w:sz w:val="18"/>
      <w:szCs w:val="18"/>
      <w:u w:val="single"/>
      <w:shd w:val="clear" w:color="auto" w:fill="FFFFFF"/>
    </w:rPr>
  </w:style>
  <w:style w:type="character" w:customStyle="1" w:styleId="2fd">
    <w:name w:val="Заголовок №2"/>
    <w:uiPriority w:val="99"/>
    <w:rsid w:val="00423FA0"/>
    <w:rPr>
      <w:rFonts w:ascii="Times New Roman" w:eastAsia="Times New Roman" w:hAnsi="Times New Roman" w:cs="Times New Roman"/>
      <w:b w:val="0"/>
      <w:bCs w:val="0"/>
      <w:i w:val="0"/>
      <w:iCs w:val="0"/>
      <w:smallCaps w:val="0"/>
      <w:strike w:val="0"/>
      <w:spacing w:val="0"/>
      <w:sz w:val="18"/>
      <w:szCs w:val="18"/>
      <w:u w:val="single"/>
    </w:rPr>
  </w:style>
  <w:style w:type="character" w:customStyle="1" w:styleId="7f2">
    <w:name w:val="Основной текст (7) + Не курсив"/>
    <w:uiPriority w:val="99"/>
    <w:rsid w:val="00423FA0"/>
    <w:rPr>
      <w:rFonts w:ascii="Times New Roman" w:eastAsia="Times New Roman" w:hAnsi="Times New Roman" w:cs="Times New Roman"/>
      <w:i/>
      <w:iCs/>
      <w:color w:val="000000"/>
      <w:sz w:val="18"/>
      <w:szCs w:val="18"/>
      <w:shd w:val="clear" w:color="auto" w:fill="FFFFFF"/>
      <w:lang w:val="en-US" w:eastAsia="ru-RU"/>
    </w:rPr>
  </w:style>
  <w:style w:type="paragraph" w:customStyle="1" w:styleId="7f3">
    <w:name w:val="Основной текст7"/>
    <w:basedOn w:val="a6"/>
    <w:rsid w:val="00423FA0"/>
    <w:pPr>
      <w:shd w:val="clear" w:color="auto" w:fill="FFFFFF"/>
      <w:spacing w:before="480" w:after="780" w:line="0" w:lineRule="atLeast"/>
      <w:ind w:hanging="300"/>
      <w:jc w:val="center"/>
    </w:pPr>
    <w:rPr>
      <w:rFonts w:ascii="Times New Roman" w:eastAsia="Times New Roman" w:hAnsi="Times New Roman" w:cs="Times New Roman"/>
      <w:sz w:val="18"/>
      <w:szCs w:val="18"/>
    </w:rPr>
  </w:style>
  <w:style w:type="paragraph" w:customStyle="1" w:styleId="3fc">
    <w:name w:val="Основной текст (3)"/>
    <w:basedOn w:val="a6"/>
    <w:link w:val="3fb"/>
    <w:uiPriority w:val="99"/>
    <w:rsid w:val="00423FA0"/>
    <w:pPr>
      <w:shd w:val="clear" w:color="auto" w:fill="FFFFFF"/>
      <w:spacing w:before="780" w:line="283" w:lineRule="exact"/>
      <w:jc w:val="center"/>
    </w:pPr>
    <w:rPr>
      <w:rFonts w:ascii="Times New Roman" w:eastAsia="Times New Roman" w:hAnsi="Times New Roman" w:cs="Times New Roman"/>
      <w:sz w:val="23"/>
      <w:szCs w:val="23"/>
    </w:rPr>
  </w:style>
  <w:style w:type="paragraph" w:customStyle="1" w:styleId="4f4">
    <w:name w:val="Основной текст (4)"/>
    <w:basedOn w:val="a6"/>
    <w:link w:val="4f3"/>
    <w:uiPriority w:val="99"/>
    <w:rsid w:val="00423FA0"/>
    <w:pPr>
      <w:shd w:val="clear" w:color="auto" w:fill="FFFFFF"/>
      <w:spacing w:after="300" w:line="0" w:lineRule="atLeast"/>
      <w:jc w:val="center"/>
    </w:pPr>
    <w:rPr>
      <w:rFonts w:ascii="Times New Roman" w:eastAsia="Times New Roman" w:hAnsi="Times New Roman" w:cs="Times New Roman"/>
      <w:color w:val="000000"/>
      <w:sz w:val="18"/>
      <w:szCs w:val="18"/>
      <w:lang w:val="en-US" w:eastAsia="ru-RU"/>
    </w:rPr>
  </w:style>
  <w:style w:type="paragraph" w:customStyle="1" w:styleId="8f">
    <w:name w:val="Основной текст (8)"/>
    <w:basedOn w:val="a6"/>
    <w:link w:val="8e"/>
    <w:uiPriority w:val="99"/>
    <w:rsid w:val="00423FA0"/>
    <w:pPr>
      <w:shd w:val="clear" w:color="auto" w:fill="FFFFFF"/>
      <w:spacing w:line="0" w:lineRule="atLeast"/>
    </w:pPr>
    <w:rPr>
      <w:rFonts w:ascii="Arial" w:eastAsia="Arial" w:hAnsi="Arial" w:cs="Arial"/>
      <w:color w:val="000000"/>
      <w:sz w:val="21"/>
      <w:szCs w:val="21"/>
      <w:lang w:val="en-US" w:eastAsia="ru-RU"/>
    </w:rPr>
  </w:style>
  <w:style w:type="paragraph" w:customStyle="1" w:styleId="95">
    <w:name w:val="Основной текст (9)"/>
    <w:basedOn w:val="a6"/>
    <w:link w:val="94"/>
    <w:uiPriority w:val="99"/>
    <w:rsid w:val="00423FA0"/>
    <w:pPr>
      <w:shd w:val="clear" w:color="auto" w:fill="FFFFFF"/>
      <w:spacing w:line="0" w:lineRule="atLeast"/>
    </w:pPr>
    <w:rPr>
      <w:rFonts w:ascii="Times New Roman" w:eastAsia="Times New Roman" w:hAnsi="Times New Roman" w:cs="Times New Roman"/>
      <w:color w:val="000000"/>
      <w:sz w:val="20"/>
      <w:szCs w:val="20"/>
      <w:lang w:val="en-US" w:eastAsia="ru-RU"/>
    </w:rPr>
  </w:style>
  <w:style w:type="paragraph" w:customStyle="1" w:styleId="affffb">
    <w:name w:val="Подпись к таблице"/>
    <w:basedOn w:val="a6"/>
    <w:link w:val="affffa"/>
    <w:uiPriority w:val="99"/>
    <w:rsid w:val="00423FA0"/>
    <w:pPr>
      <w:shd w:val="clear" w:color="auto" w:fill="FFFFFF"/>
      <w:spacing w:line="0" w:lineRule="atLeast"/>
    </w:pPr>
    <w:rPr>
      <w:rFonts w:ascii="Times New Roman" w:eastAsia="Times New Roman" w:hAnsi="Times New Roman" w:cs="Times New Roman"/>
      <w:color w:val="000000"/>
      <w:sz w:val="18"/>
      <w:szCs w:val="18"/>
      <w:lang w:val="en-US" w:eastAsia="ru-RU"/>
    </w:rPr>
  </w:style>
  <w:style w:type="paragraph" w:customStyle="1" w:styleId="123">
    <w:name w:val="Основной текст (12)"/>
    <w:basedOn w:val="a6"/>
    <w:link w:val="122"/>
    <w:uiPriority w:val="99"/>
    <w:rsid w:val="00423FA0"/>
    <w:pPr>
      <w:shd w:val="clear" w:color="auto" w:fill="FFFFFF"/>
      <w:spacing w:line="0" w:lineRule="atLeast"/>
    </w:pPr>
    <w:rPr>
      <w:rFonts w:ascii="Times New Roman" w:eastAsia="Times New Roman" w:hAnsi="Times New Roman" w:cs="Times New Roman"/>
      <w:sz w:val="23"/>
      <w:szCs w:val="23"/>
    </w:rPr>
  </w:style>
  <w:style w:type="paragraph" w:customStyle="1" w:styleId="affffd">
    <w:name w:val="Подпись к картинке"/>
    <w:basedOn w:val="a6"/>
    <w:link w:val="affffc"/>
    <w:uiPriority w:val="99"/>
    <w:rsid w:val="00423FA0"/>
    <w:pPr>
      <w:shd w:val="clear" w:color="auto" w:fill="FFFFFF"/>
      <w:spacing w:line="0" w:lineRule="atLeast"/>
    </w:pPr>
    <w:rPr>
      <w:rFonts w:ascii="Times New Roman" w:eastAsia="Times New Roman" w:hAnsi="Times New Roman" w:cs="Times New Roman"/>
      <w:color w:val="000000"/>
      <w:sz w:val="18"/>
      <w:szCs w:val="18"/>
      <w:lang w:val="en-US" w:eastAsia="ru-RU"/>
    </w:rPr>
  </w:style>
  <w:style w:type="paragraph" w:customStyle="1" w:styleId="afffff">
    <w:name w:val="Оглавление"/>
    <w:basedOn w:val="a6"/>
    <w:link w:val="affffe"/>
    <w:uiPriority w:val="99"/>
    <w:rsid w:val="00423FA0"/>
    <w:pPr>
      <w:shd w:val="clear" w:color="auto" w:fill="FFFFFF"/>
      <w:spacing w:line="240" w:lineRule="exact"/>
    </w:pPr>
    <w:rPr>
      <w:rFonts w:ascii="Times New Roman" w:eastAsia="Times New Roman" w:hAnsi="Times New Roman" w:cs="Times New Roman"/>
      <w:sz w:val="18"/>
      <w:szCs w:val="18"/>
    </w:rPr>
  </w:style>
  <w:style w:type="paragraph" w:customStyle="1" w:styleId="134">
    <w:name w:val="Основной текст (13)"/>
    <w:basedOn w:val="a6"/>
    <w:link w:val="133"/>
    <w:uiPriority w:val="99"/>
    <w:rsid w:val="00423FA0"/>
    <w:pPr>
      <w:shd w:val="clear" w:color="auto" w:fill="FFFFFF"/>
      <w:spacing w:line="0" w:lineRule="atLeast"/>
    </w:pPr>
    <w:rPr>
      <w:rFonts w:ascii="Times New Roman" w:eastAsia="Times New Roman" w:hAnsi="Times New Roman" w:cs="Times New Roman"/>
      <w:color w:val="000000"/>
      <w:sz w:val="18"/>
      <w:szCs w:val="18"/>
      <w:lang w:val="en-US" w:eastAsia="ru-RU"/>
    </w:rPr>
  </w:style>
  <w:style w:type="paragraph" w:customStyle="1" w:styleId="151">
    <w:name w:val="Основной текст (15)"/>
    <w:basedOn w:val="a6"/>
    <w:link w:val="150"/>
    <w:uiPriority w:val="99"/>
    <w:rsid w:val="00423FA0"/>
    <w:pPr>
      <w:shd w:val="clear" w:color="auto" w:fill="FFFFFF"/>
      <w:spacing w:line="0" w:lineRule="atLeast"/>
    </w:pPr>
    <w:rPr>
      <w:rFonts w:ascii="Times New Roman" w:eastAsia="Times New Roman" w:hAnsi="Times New Roman" w:cs="Times New Roman"/>
      <w:sz w:val="18"/>
      <w:szCs w:val="18"/>
    </w:rPr>
  </w:style>
  <w:style w:type="paragraph" w:customStyle="1" w:styleId="161">
    <w:name w:val="Основной текст (16)"/>
    <w:basedOn w:val="a6"/>
    <w:link w:val="160"/>
    <w:uiPriority w:val="99"/>
    <w:rsid w:val="00423FA0"/>
    <w:pPr>
      <w:shd w:val="clear" w:color="auto" w:fill="FFFFFF"/>
      <w:spacing w:line="0" w:lineRule="atLeast"/>
    </w:pPr>
    <w:rPr>
      <w:rFonts w:ascii="Times New Roman" w:eastAsia="Times New Roman" w:hAnsi="Times New Roman" w:cs="Times New Roman"/>
      <w:sz w:val="18"/>
      <w:szCs w:val="18"/>
    </w:rPr>
  </w:style>
  <w:style w:type="paragraph" w:customStyle="1" w:styleId="181">
    <w:name w:val="Основной текст (18)"/>
    <w:basedOn w:val="a6"/>
    <w:link w:val="180"/>
    <w:uiPriority w:val="99"/>
    <w:rsid w:val="00423FA0"/>
    <w:pPr>
      <w:shd w:val="clear" w:color="auto" w:fill="FFFFFF"/>
      <w:spacing w:line="0" w:lineRule="atLeast"/>
    </w:pPr>
    <w:rPr>
      <w:rFonts w:ascii="Times New Roman" w:eastAsia="Times New Roman" w:hAnsi="Times New Roman" w:cs="Times New Roman"/>
      <w:sz w:val="18"/>
      <w:szCs w:val="18"/>
    </w:rPr>
  </w:style>
  <w:style w:type="paragraph" w:customStyle="1" w:styleId="191">
    <w:name w:val="Основной текст (19)"/>
    <w:basedOn w:val="a6"/>
    <w:link w:val="190"/>
    <w:uiPriority w:val="99"/>
    <w:rsid w:val="00423FA0"/>
    <w:pPr>
      <w:shd w:val="clear" w:color="auto" w:fill="FFFFFF"/>
      <w:spacing w:after="600" w:line="0" w:lineRule="atLeast"/>
    </w:pPr>
    <w:rPr>
      <w:rFonts w:ascii="Times New Roman" w:eastAsia="Times New Roman" w:hAnsi="Times New Roman" w:cs="Times New Roman"/>
      <w:sz w:val="18"/>
      <w:szCs w:val="18"/>
    </w:rPr>
  </w:style>
  <w:style w:type="paragraph" w:customStyle="1" w:styleId="2fc">
    <w:name w:val="Подпись к таблице (2)"/>
    <w:basedOn w:val="a6"/>
    <w:link w:val="2fb"/>
    <w:uiPriority w:val="99"/>
    <w:rsid w:val="00423FA0"/>
    <w:pPr>
      <w:shd w:val="clear" w:color="auto" w:fill="FFFFFF"/>
      <w:spacing w:line="0" w:lineRule="atLeast"/>
    </w:pPr>
    <w:rPr>
      <w:rFonts w:ascii="Times New Roman" w:eastAsia="Times New Roman" w:hAnsi="Times New Roman" w:cs="Times New Roman"/>
      <w:sz w:val="18"/>
      <w:szCs w:val="18"/>
    </w:rPr>
  </w:style>
  <w:style w:type="character" w:customStyle="1" w:styleId="8TimesNewRoman9pt">
    <w:name w:val="Основной текст (8) + Times New Roman;9 pt"/>
    <w:uiPriority w:val="99"/>
    <w:rsid w:val="00423FA0"/>
    <w:rPr>
      <w:rFonts w:ascii="Times New Roman" w:eastAsia="Times New Roman" w:hAnsi="Times New Roman" w:cs="Times New Roman"/>
      <w:color w:val="000000"/>
      <w:spacing w:val="0"/>
      <w:sz w:val="18"/>
      <w:szCs w:val="18"/>
      <w:shd w:val="clear" w:color="auto" w:fill="FFFFFF"/>
      <w:lang w:val="en-US" w:eastAsia="ru-RU"/>
    </w:rPr>
  </w:style>
  <w:style w:type="numbering" w:customStyle="1" w:styleId="224">
    <w:name w:val="Нет списка22"/>
    <w:next w:val="a9"/>
    <w:uiPriority w:val="99"/>
    <w:semiHidden/>
    <w:unhideWhenUsed/>
    <w:rsid w:val="00423FA0"/>
  </w:style>
  <w:style w:type="character" w:customStyle="1" w:styleId="ArialUnicodeMS45pt1pt">
    <w:name w:val="Колонтитул + Arial Unicode MS;4;5 pt;Курсив;Интервал 1 pt"/>
    <w:uiPriority w:val="99"/>
    <w:rsid w:val="00423FA0"/>
    <w:rPr>
      <w:rFonts w:ascii="Arial Unicode MS" w:eastAsia="Arial Unicode MS" w:hAnsi="Arial Unicode MS" w:cs="Arial Unicode MS"/>
      <w:i/>
      <w:iCs/>
      <w:spacing w:val="20"/>
      <w:w w:val="100"/>
      <w:sz w:val="9"/>
      <w:szCs w:val="9"/>
      <w:shd w:val="clear" w:color="auto" w:fill="FFFFFF"/>
    </w:rPr>
  </w:style>
  <w:style w:type="character" w:customStyle="1" w:styleId="5f2">
    <w:name w:val="Заголовок №5_"/>
    <w:link w:val="5f3"/>
    <w:uiPriority w:val="99"/>
    <w:rsid w:val="00423FA0"/>
    <w:rPr>
      <w:rFonts w:ascii="Times New Roman" w:eastAsia="Times New Roman" w:hAnsi="Times New Roman" w:cs="Times New Roman"/>
      <w:sz w:val="18"/>
      <w:szCs w:val="18"/>
      <w:shd w:val="clear" w:color="auto" w:fill="FFFFFF"/>
    </w:rPr>
  </w:style>
  <w:style w:type="character" w:customStyle="1" w:styleId="3fd">
    <w:name w:val="Подпись к таблице (3)_"/>
    <w:uiPriority w:val="99"/>
    <w:rsid w:val="00423FA0"/>
    <w:rPr>
      <w:b w:val="0"/>
      <w:bCs w:val="0"/>
      <w:i w:val="0"/>
      <w:iCs w:val="0"/>
      <w:smallCaps w:val="0"/>
      <w:strike w:val="0"/>
      <w:spacing w:val="0"/>
      <w:sz w:val="15"/>
      <w:szCs w:val="15"/>
    </w:rPr>
  </w:style>
  <w:style w:type="character" w:customStyle="1" w:styleId="3TimesNewRoman9pt">
    <w:name w:val="Подпись к таблице (3) + Times New Roman;9 pt;Не курсив"/>
    <w:uiPriority w:val="99"/>
    <w:rsid w:val="00423FA0"/>
    <w:rPr>
      <w:rFonts w:ascii="Times New Roman" w:eastAsia="Times New Roman" w:hAnsi="Times New Roman" w:cs="Times New Roman"/>
      <w:b w:val="0"/>
      <w:bCs w:val="0"/>
      <w:i/>
      <w:iCs/>
      <w:smallCaps w:val="0"/>
      <w:strike w:val="0"/>
      <w:spacing w:val="0"/>
      <w:sz w:val="18"/>
      <w:szCs w:val="18"/>
    </w:rPr>
  </w:style>
  <w:style w:type="character" w:customStyle="1" w:styleId="3fe">
    <w:name w:val="Подпись к таблице (3)"/>
    <w:uiPriority w:val="99"/>
    <w:rsid w:val="00423FA0"/>
    <w:rPr>
      <w:b w:val="0"/>
      <w:bCs w:val="0"/>
      <w:i w:val="0"/>
      <w:iCs w:val="0"/>
      <w:smallCaps w:val="0"/>
      <w:strike w:val="0"/>
      <w:spacing w:val="0"/>
      <w:sz w:val="15"/>
      <w:szCs w:val="15"/>
      <w:u w:val="single"/>
    </w:rPr>
  </w:style>
  <w:style w:type="character" w:customStyle="1" w:styleId="3TimesNewRoman105pt4pt">
    <w:name w:val="Подпись к таблице (3) + Times New Roman;10;5 pt;Полужирный;Не курсив;Интервал 4 pt"/>
    <w:uiPriority w:val="99"/>
    <w:rsid w:val="00423FA0"/>
    <w:rPr>
      <w:rFonts w:ascii="Times New Roman" w:eastAsia="Times New Roman" w:hAnsi="Times New Roman" w:cs="Times New Roman"/>
      <w:b/>
      <w:bCs/>
      <w:i/>
      <w:iCs/>
      <w:smallCaps w:val="0"/>
      <w:strike w:val="0"/>
      <w:spacing w:val="90"/>
      <w:sz w:val="21"/>
      <w:szCs w:val="21"/>
    </w:rPr>
  </w:style>
  <w:style w:type="character" w:customStyle="1" w:styleId="6TimesNewRoman115pt0pt100">
    <w:name w:val="Основной текст (6) + Times New Roman;11;5 pt;Интервал 0 pt;Масштаб 100%"/>
    <w:uiPriority w:val="99"/>
    <w:rsid w:val="00423FA0"/>
    <w:rPr>
      <w:rFonts w:ascii="Times New Roman" w:eastAsia="Times New Roman" w:hAnsi="Times New Roman" w:cs="Times New Roman"/>
      <w:b w:val="0"/>
      <w:bCs w:val="0"/>
      <w:i w:val="0"/>
      <w:iCs w:val="0"/>
      <w:smallCaps w:val="0"/>
      <w:strike w:val="0"/>
      <w:spacing w:val="0"/>
      <w:w w:val="100"/>
      <w:sz w:val="23"/>
      <w:szCs w:val="23"/>
    </w:rPr>
  </w:style>
  <w:style w:type="character" w:customStyle="1" w:styleId="8f0">
    <w:name w:val="Основной текст (8) + Не курсив"/>
    <w:uiPriority w:val="99"/>
    <w:rsid w:val="00423FA0"/>
    <w:rPr>
      <w:rFonts w:ascii="Times New Roman" w:eastAsia="Times New Roman" w:hAnsi="Times New Roman" w:cs="Times New Roman"/>
      <w:b w:val="0"/>
      <w:bCs w:val="0"/>
      <w:i/>
      <w:iCs/>
      <w:smallCaps w:val="0"/>
      <w:strike w:val="0"/>
      <w:color w:val="000000"/>
      <w:spacing w:val="0"/>
      <w:sz w:val="18"/>
      <w:szCs w:val="18"/>
      <w:shd w:val="clear" w:color="auto" w:fill="FFFFFF"/>
      <w:lang w:val="en-US" w:eastAsia="ru-RU"/>
    </w:rPr>
  </w:style>
  <w:style w:type="character" w:customStyle="1" w:styleId="21pt">
    <w:name w:val="Основной текст + 21 pt"/>
    <w:uiPriority w:val="99"/>
    <w:rsid w:val="00423FA0"/>
    <w:rPr>
      <w:rFonts w:ascii="Times New Roman" w:eastAsia="Times New Roman" w:hAnsi="Times New Roman" w:cs="Times New Roman"/>
      <w:sz w:val="42"/>
      <w:szCs w:val="42"/>
      <w:shd w:val="clear" w:color="auto" w:fill="FFFFFF"/>
    </w:rPr>
  </w:style>
  <w:style w:type="character" w:customStyle="1" w:styleId="8f1">
    <w:name w:val="Основной текст (8) + Полужирный"/>
    <w:uiPriority w:val="99"/>
    <w:rsid w:val="00423FA0"/>
    <w:rPr>
      <w:rFonts w:ascii="Times New Roman" w:eastAsia="Times New Roman" w:hAnsi="Times New Roman" w:cs="Times New Roman"/>
      <w:b/>
      <w:bCs/>
      <w:i w:val="0"/>
      <w:iCs w:val="0"/>
      <w:smallCaps w:val="0"/>
      <w:strike w:val="0"/>
      <w:color w:val="000000"/>
      <w:spacing w:val="0"/>
      <w:sz w:val="18"/>
      <w:szCs w:val="18"/>
      <w:shd w:val="clear" w:color="auto" w:fill="FFFFFF"/>
      <w:lang w:val="en-US" w:eastAsia="ru-RU"/>
    </w:rPr>
  </w:style>
  <w:style w:type="character" w:customStyle="1" w:styleId="11ArialUnicodeMS7pt">
    <w:name w:val="Основной текст (11) + Arial Unicode MS;7 pt;Не курсив"/>
    <w:uiPriority w:val="99"/>
    <w:rsid w:val="00423FA0"/>
    <w:rPr>
      <w:rFonts w:ascii="Arial Unicode MS" w:eastAsia="Arial Unicode MS" w:hAnsi="Arial Unicode MS" w:cs="Arial Unicode MS"/>
      <w:b w:val="0"/>
      <w:bCs w:val="0"/>
      <w:i/>
      <w:iCs/>
      <w:smallCaps w:val="0"/>
      <w:strike w:val="0"/>
      <w:spacing w:val="0"/>
      <w:sz w:val="14"/>
      <w:szCs w:val="14"/>
    </w:rPr>
  </w:style>
  <w:style w:type="character" w:customStyle="1" w:styleId="ArialUnicodeMS75pt">
    <w:name w:val="Основной текст + Arial Unicode MS;7;5 pt"/>
    <w:uiPriority w:val="99"/>
    <w:rsid w:val="00423FA0"/>
    <w:rPr>
      <w:rFonts w:ascii="Arial Unicode MS" w:eastAsia="Arial Unicode MS" w:hAnsi="Arial Unicode MS" w:cs="Arial Unicode MS"/>
      <w:sz w:val="15"/>
      <w:szCs w:val="15"/>
      <w:shd w:val="clear" w:color="auto" w:fill="FFFFFF"/>
    </w:rPr>
  </w:style>
  <w:style w:type="character" w:customStyle="1" w:styleId="15TimesNewRoman9pt1pt">
    <w:name w:val="Основной текст (15) + Times New Roman;9 pt;Интервал 1 pt"/>
    <w:uiPriority w:val="99"/>
    <w:rsid w:val="00423FA0"/>
    <w:rPr>
      <w:rFonts w:ascii="Times New Roman" w:eastAsia="Times New Roman" w:hAnsi="Times New Roman" w:cs="Times New Roman"/>
      <w:spacing w:val="20"/>
      <w:sz w:val="18"/>
      <w:szCs w:val="18"/>
      <w:shd w:val="clear" w:color="auto" w:fill="FFFFFF"/>
    </w:rPr>
  </w:style>
  <w:style w:type="character" w:customStyle="1" w:styleId="55pt1pt">
    <w:name w:val="Основной текст + 5;5 pt;Интервал 1 pt"/>
    <w:uiPriority w:val="99"/>
    <w:rsid w:val="00423FA0"/>
    <w:rPr>
      <w:rFonts w:ascii="Times New Roman" w:eastAsia="Times New Roman" w:hAnsi="Times New Roman" w:cs="Times New Roman"/>
      <w:spacing w:val="20"/>
      <w:sz w:val="11"/>
      <w:szCs w:val="11"/>
      <w:shd w:val="clear" w:color="auto" w:fill="FFFFFF"/>
    </w:rPr>
  </w:style>
  <w:style w:type="character" w:customStyle="1" w:styleId="ArialUnicodeMS6pt0pt">
    <w:name w:val="Основной текст + Arial Unicode MS;6 pt;Интервал 0 pt"/>
    <w:uiPriority w:val="99"/>
    <w:rsid w:val="00423FA0"/>
    <w:rPr>
      <w:rFonts w:ascii="Arial Unicode MS" w:eastAsia="Arial Unicode MS" w:hAnsi="Arial Unicode MS" w:cs="Arial Unicode MS"/>
      <w:spacing w:val="10"/>
      <w:sz w:val="12"/>
      <w:szCs w:val="12"/>
      <w:shd w:val="clear" w:color="auto" w:fill="FFFFFF"/>
    </w:rPr>
  </w:style>
  <w:style w:type="character" w:customStyle="1" w:styleId="15TimesNewRoman55pt1pt">
    <w:name w:val="Основной текст (15) + Times New Roman;5;5 pt;Интервал 1 pt"/>
    <w:uiPriority w:val="99"/>
    <w:rsid w:val="00423FA0"/>
    <w:rPr>
      <w:rFonts w:ascii="Times New Roman" w:eastAsia="Times New Roman" w:hAnsi="Times New Roman" w:cs="Times New Roman"/>
      <w:spacing w:val="20"/>
      <w:sz w:val="11"/>
      <w:szCs w:val="11"/>
      <w:shd w:val="clear" w:color="auto" w:fill="FFFFFF"/>
    </w:rPr>
  </w:style>
  <w:style w:type="character" w:customStyle="1" w:styleId="156pt0pt">
    <w:name w:val="Основной текст (15) + 6 pt;Интервал 0 pt"/>
    <w:uiPriority w:val="99"/>
    <w:rsid w:val="00423FA0"/>
    <w:rPr>
      <w:rFonts w:ascii="Times New Roman" w:eastAsia="Times New Roman" w:hAnsi="Times New Roman" w:cs="Times New Roman"/>
      <w:spacing w:val="10"/>
      <w:sz w:val="12"/>
      <w:szCs w:val="12"/>
      <w:shd w:val="clear" w:color="auto" w:fill="FFFFFF"/>
    </w:rPr>
  </w:style>
  <w:style w:type="paragraph" w:customStyle="1" w:styleId="8f2">
    <w:name w:val="Основной текст8"/>
    <w:basedOn w:val="a6"/>
    <w:uiPriority w:val="99"/>
    <w:rsid w:val="00423FA0"/>
    <w:pPr>
      <w:shd w:val="clear" w:color="auto" w:fill="FFFFFF"/>
      <w:spacing w:before="480" w:after="780" w:line="0" w:lineRule="atLeast"/>
      <w:ind w:hanging="2940"/>
      <w:jc w:val="center"/>
    </w:pPr>
    <w:rPr>
      <w:rFonts w:ascii="Times New Roman" w:eastAsia="Times New Roman" w:hAnsi="Times New Roman" w:cs="Times New Roman"/>
      <w:color w:val="000000"/>
      <w:sz w:val="18"/>
      <w:szCs w:val="18"/>
      <w:lang w:val="en-US" w:eastAsia="ru-RU"/>
    </w:rPr>
  </w:style>
  <w:style w:type="paragraph" w:customStyle="1" w:styleId="5f3">
    <w:name w:val="Заголовок №5"/>
    <w:basedOn w:val="a6"/>
    <w:link w:val="5f2"/>
    <w:uiPriority w:val="99"/>
    <w:rsid w:val="00423FA0"/>
    <w:pPr>
      <w:shd w:val="clear" w:color="auto" w:fill="FFFFFF"/>
      <w:spacing w:after="360" w:line="514" w:lineRule="exact"/>
      <w:jc w:val="center"/>
      <w:outlineLvl w:val="4"/>
    </w:pPr>
    <w:rPr>
      <w:rFonts w:ascii="Times New Roman" w:eastAsia="Times New Roman" w:hAnsi="Times New Roman" w:cs="Times New Roman"/>
      <w:sz w:val="18"/>
      <w:szCs w:val="18"/>
    </w:rPr>
  </w:style>
  <w:style w:type="paragraph" w:customStyle="1" w:styleId="4f6">
    <w:name w:val="Заголовок №4"/>
    <w:basedOn w:val="a6"/>
    <w:uiPriority w:val="99"/>
    <w:rsid w:val="00423FA0"/>
    <w:pPr>
      <w:shd w:val="clear" w:color="auto" w:fill="FFFFFF"/>
      <w:spacing w:line="250" w:lineRule="exact"/>
      <w:jc w:val="center"/>
      <w:outlineLvl w:val="3"/>
    </w:pPr>
    <w:rPr>
      <w:rFonts w:ascii="Times New Roman" w:eastAsia="Times New Roman" w:hAnsi="Times New Roman" w:cs="Times New Roman"/>
      <w:sz w:val="21"/>
      <w:szCs w:val="21"/>
    </w:rPr>
  </w:style>
  <w:style w:type="table" w:customStyle="1" w:styleId="230">
    <w:name w:val="Сетка таблицы23"/>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9"/>
    <w:uiPriority w:val="99"/>
    <w:semiHidden/>
    <w:unhideWhenUsed/>
    <w:rsid w:val="00423FA0"/>
  </w:style>
  <w:style w:type="character" w:customStyle="1" w:styleId="afffff0">
    <w:name w:val="Основной текст + Полужирный;Курсив"/>
    <w:uiPriority w:val="99"/>
    <w:rsid w:val="00423FA0"/>
    <w:rPr>
      <w:rFonts w:ascii="Times New Roman" w:eastAsia="Times New Roman" w:hAnsi="Times New Roman" w:cs="Times New Roman"/>
      <w:b/>
      <w:bCs/>
      <w:i/>
      <w:iCs/>
      <w:sz w:val="18"/>
      <w:szCs w:val="18"/>
      <w:shd w:val="clear" w:color="auto" w:fill="FFFFFF"/>
    </w:rPr>
  </w:style>
  <w:style w:type="character" w:customStyle="1" w:styleId="74pt0">
    <w:name w:val="Основной текст (7) + Интервал 4 pt"/>
    <w:uiPriority w:val="99"/>
    <w:rsid w:val="00423FA0"/>
    <w:rPr>
      <w:rFonts w:ascii="Tahoma" w:eastAsia="Tahoma" w:hAnsi="Tahoma" w:cs="Tahoma"/>
      <w:b w:val="0"/>
      <w:bCs w:val="0"/>
      <w:i w:val="0"/>
      <w:iCs w:val="0"/>
      <w:smallCaps w:val="0"/>
      <w:strike w:val="0"/>
      <w:color w:val="000000"/>
      <w:spacing w:val="80"/>
      <w:sz w:val="21"/>
      <w:szCs w:val="21"/>
      <w:shd w:val="clear" w:color="auto" w:fill="FFFFFF"/>
      <w:lang w:val="en-US" w:eastAsia="ru-RU"/>
    </w:rPr>
  </w:style>
  <w:style w:type="character" w:customStyle="1" w:styleId="Tahoma85pt0pt">
    <w:name w:val="Основной текст + Tahoma;8;5 pt;Полужирный;Интервал 0 pt"/>
    <w:uiPriority w:val="99"/>
    <w:rsid w:val="00423FA0"/>
    <w:rPr>
      <w:rFonts w:ascii="Tahoma" w:eastAsia="Tahoma" w:hAnsi="Tahoma" w:cs="Tahoma"/>
      <w:b/>
      <w:bCs/>
      <w:spacing w:val="10"/>
      <w:sz w:val="17"/>
      <w:szCs w:val="17"/>
      <w:shd w:val="clear" w:color="auto" w:fill="FFFFFF"/>
    </w:rPr>
  </w:style>
  <w:style w:type="character" w:customStyle="1" w:styleId="520">
    <w:name w:val="Заголовок №5 (2)_"/>
    <w:link w:val="521"/>
    <w:uiPriority w:val="99"/>
    <w:rsid w:val="00423FA0"/>
    <w:rPr>
      <w:rFonts w:ascii="Times New Roman" w:eastAsia="Times New Roman" w:hAnsi="Times New Roman" w:cs="Times New Roman"/>
      <w:sz w:val="18"/>
      <w:szCs w:val="18"/>
      <w:shd w:val="clear" w:color="auto" w:fill="FFFFFF"/>
    </w:rPr>
  </w:style>
  <w:style w:type="character" w:customStyle="1" w:styleId="2Tahoma85pt0pt">
    <w:name w:val="Основной текст (2) + Tahoma;8;5 pt;Интервал 0 pt"/>
    <w:uiPriority w:val="99"/>
    <w:rsid w:val="00423FA0"/>
    <w:rPr>
      <w:rFonts w:ascii="Tahoma" w:eastAsia="Tahoma" w:hAnsi="Tahoma" w:cs="Tahoma"/>
      <w:b w:val="0"/>
      <w:bCs w:val="0"/>
      <w:i w:val="0"/>
      <w:iCs w:val="0"/>
      <w:smallCaps w:val="0"/>
      <w:strike w:val="0"/>
      <w:spacing w:val="10"/>
      <w:sz w:val="17"/>
      <w:szCs w:val="17"/>
      <w:shd w:val="clear" w:color="auto" w:fill="FFFFFF"/>
    </w:rPr>
  </w:style>
  <w:style w:type="character" w:customStyle="1" w:styleId="ArialNarrow6pt">
    <w:name w:val="Основной текст + Arial Narrow;6 pt;Курсив"/>
    <w:uiPriority w:val="99"/>
    <w:rsid w:val="00423FA0"/>
    <w:rPr>
      <w:rFonts w:ascii="Arial Narrow" w:eastAsia="Arial Narrow" w:hAnsi="Arial Narrow" w:cs="Arial Narrow"/>
      <w:i/>
      <w:iCs/>
      <w:w w:val="100"/>
      <w:sz w:val="12"/>
      <w:szCs w:val="12"/>
      <w:shd w:val="clear" w:color="auto" w:fill="FFFFFF"/>
    </w:rPr>
  </w:style>
  <w:style w:type="paragraph" w:customStyle="1" w:styleId="521">
    <w:name w:val="Заголовок №5 (2)"/>
    <w:basedOn w:val="a6"/>
    <w:link w:val="520"/>
    <w:uiPriority w:val="99"/>
    <w:rsid w:val="00423FA0"/>
    <w:pPr>
      <w:shd w:val="clear" w:color="auto" w:fill="FFFFFF"/>
      <w:spacing w:after="180" w:line="226" w:lineRule="exact"/>
      <w:outlineLvl w:val="4"/>
    </w:pPr>
    <w:rPr>
      <w:rFonts w:ascii="Times New Roman" w:eastAsia="Times New Roman" w:hAnsi="Times New Roman" w:cs="Times New Roman"/>
      <w:sz w:val="18"/>
      <w:szCs w:val="18"/>
    </w:rPr>
  </w:style>
  <w:style w:type="table" w:customStyle="1" w:styleId="331">
    <w:name w:val="Сетка таблицы33"/>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
    <w:name w:val="Нет списка42"/>
    <w:next w:val="a9"/>
    <w:uiPriority w:val="99"/>
    <w:semiHidden/>
    <w:unhideWhenUsed/>
    <w:rsid w:val="00423FA0"/>
  </w:style>
  <w:style w:type="character" w:customStyle="1" w:styleId="423">
    <w:name w:val="Заголовок №4 (2)_"/>
    <w:link w:val="424"/>
    <w:uiPriority w:val="99"/>
    <w:rsid w:val="00423FA0"/>
    <w:rPr>
      <w:rFonts w:ascii="Times New Roman" w:eastAsia="Times New Roman" w:hAnsi="Times New Roman" w:cs="Times New Roman"/>
      <w:sz w:val="18"/>
      <w:szCs w:val="18"/>
      <w:shd w:val="clear" w:color="auto" w:fill="FFFFFF"/>
    </w:rPr>
  </w:style>
  <w:style w:type="character" w:customStyle="1" w:styleId="75pt">
    <w:name w:val="Колонтитул + 7;5 pt"/>
    <w:uiPriority w:val="99"/>
    <w:rsid w:val="00423FA0"/>
    <w:rPr>
      <w:rFonts w:ascii="Times New Roman" w:eastAsia="Times New Roman" w:hAnsi="Times New Roman" w:cs="Times New Roman"/>
      <w:spacing w:val="0"/>
      <w:sz w:val="15"/>
      <w:szCs w:val="15"/>
      <w:shd w:val="clear" w:color="auto" w:fill="FFFFFF"/>
    </w:rPr>
  </w:style>
  <w:style w:type="character" w:customStyle="1" w:styleId="65pt">
    <w:name w:val="Колонтитул + 6;5 pt"/>
    <w:uiPriority w:val="99"/>
    <w:rsid w:val="00423FA0"/>
    <w:rPr>
      <w:rFonts w:ascii="Times New Roman" w:eastAsia="Times New Roman" w:hAnsi="Times New Roman" w:cs="Times New Roman"/>
      <w:spacing w:val="0"/>
      <w:sz w:val="13"/>
      <w:szCs w:val="13"/>
      <w:shd w:val="clear" w:color="auto" w:fill="FFFFFF"/>
    </w:rPr>
  </w:style>
  <w:style w:type="character" w:customStyle="1" w:styleId="8f3">
    <w:name w:val="Основной текст (8) + Не полужирный;Не курсив"/>
    <w:uiPriority w:val="99"/>
    <w:rsid w:val="00423FA0"/>
    <w:rPr>
      <w:rFonts w:ascii="Times New Roman" w:eastAsia="Times New Roman" w:hAnsi="Times New Roman" w:cs="Times New Roman"/>
      <w:b/>
      <w:bCs/>
      <w:i/>
      <w:iCs/>
      <w:smallCaps w:val="0"/>
      <w:strike w:val="0"/>
      <w:color w:val="000000"/>
      <w:spacing w:val="0"/>
      <w:sz w:val="18"/>
      <w:szCs w:val="18"/>
      <w:shd w:val="clear" w:color="auto" w:fill="FFFFFF"/>
      <w:lang w:val="en-US" w:eastAsia="ru-RU"/>
    </w:rPr>
  </w:style>
  <w:style w:type="character" w:customStyle="1" w:styleId="Impact10pt1pt">
    <w:name w:val="Основной текст + Impact;10 pt;Курсив;Интервал 1 pt"/>
    <w:uiPriority w:val="99"/>
    <w:rsid w:val="00423FA0"/>
    <w:rPr>
      <w:rFonts w:ascii="Impact" w:eastAsia="Impact" w:hAnsi="Impact" w:cs="Impact"/>
      <w:i/>
      <w:iCs/>
      <w:spacing w:val="20"/>
      <w:sz w:val="20"/>
      <w:szCs w:val="20"/>
      <w:shd w:val="clear" w:color="auto" w:fill="FFFFFF"/>
    </w:rPr>
  </w:style>
  <w:style w:type="character" w:customStyle="1" w:styleId="34pt">
    <w:name w:val="Основной текст (3) + Интервал 4 pt"/>
    <w:uiPriority w:val="99"/>
    <w:rsid w:val="00423FA0"/>
    <w:rPr>
      <w:rFonts w:ascii="Times New Roman" w:eastAsia="Times New Roman" w:hAnsi="Times New Roman" w:cs="Times New Roman"/>
      <w:spacing w:val="80"/>
      <w:sz w:val="20"/>
      <w:szCs w:val="20"/>
      <w:shd w:val="clear" w:color="auto" w:fill="FFFFFF"/>
    </w:rPr>
  </w:style>
  <w:style w:type="character" w:customStyle="1" w:styleId="144">
    <w:name w:val="Основной текст (14) + Не курсив"/>
    <w:uiPriority w:val="99"/>
    <w:rsid w:val="00423FA0"/>
    <w:rPr>
      <w:rFonts w:ascii="Times New Roman" w:eastAsia="Times New Roman" w:hAnsi="Times New Roman" w:cs="Times New Roman"/>
      <w:i/>
      <w:iCs/>
      <w:color w:val="000000"/>
      <w:sz w:val="18"/>
      <w:szCs w:val="18"/>
      <w:shd w:val="clear" w:color="auto" w:fill="FFFFFF"/>
      <w:lang w:val="en-US" w:eastAsia="ru-RU"/>
    </w:rPr>
  </w:style>
  <w:style w:type="character" w:customStyle="1" w:styleId="138pt">
    <w:name w:val="Основной текст (13) + 8 pt;Полужирный"/>
    <w:uiPriority w:val="99"/>
    <w:rsid w:val="00423FA0"/>
    <w:rPr>
      <w:rFonts w:ascii="Times New Roman" w:eastAsia="Times New Roman" w:hAnsi="Times New Roman" w:cs="Times New Roman"/>
      <w:b/>
      <w:bCs/>
      <w:i w:val="0"/>
      <w:iCs w:val="0"/>
      <w:smallCaps w:val="0"/>
      <w:strike w:val="0"/>
      <w:color w:val="000000"/>
      <w:spacing w:val="0"/>
      <w:sz w:val="16"/>
      <w:szCs w:val="16"/>
      <w:shd w:val="clear" w:color="auto" w:fill="FFFFFF"/>
      <w:lang w:val="en-US" w:eastAsia="ru-RU"/>
    </w:rPr>
  </w:style>
  <w:style w:type="character" w:customStyle="1" w:styleId="169pt0pt">
    <w:name w:val="Основной текст (16) + 9 pt;Интервал 0 pt"/>
    <w:uiPriority w:val="99"/>
    <w:rsid w:val="00423FA0"/>
    <w:rPr>
      <w:rFonts w:ascii="Times New Roman" w:eastAsia="Times New Roman" w:hAnsi="Times New Roman" w:cs="Times New Roman"/>
      <w:b w:val="0"/>
      <w:bCs w:val="0"/>
      <w:i w:val="0"/>
      <w:iCs w:val="0"/>
      <w:smallCaps w:val="0"/>
      <w:strike w:val="0"/>
      <w:spacing w:val="-10"/>
      <w:sz w:val="18"/>
      <w:szCs w:val="18"/>
      <w:shd w:val="clear" w:color="auto" w:fill="FFFFFF"/>
    </w:rPr>
  </w:style>
  <w:style w:type="character" w:customStyle="1" w:styleId="2pt">
    <w:name w:val="Основной текст + Интервал 2 pt"/>
    <w:uiPriority w:val="99"/>
    <w:rsid w:val="00423FA0"/>
    <w:rPr>
      <w:rFonts w:ascii="Times New Roman" w:eastAsia="Times New Roman" w:hAnsi="Times New Roman" w:cs="Times New Roman"/>
      <w:spacing w:val="50"/>
      <w:sz w:val="18"/>
      <w:szCs w:val="18"/>
      <w:shd w:val="clear" w:color="auto" w:fill="FFFFFF"/>
      <w:lang w:val="en-US"/>
    </w:rPr>
  </w:style>
  <w:style w:type="character" w:customStyle="1" w:styleId="215">
    <w:name w:val="Основной текст (21)_"/>
    <w:link w:val="216"/>
    <w:uiPriority w:val="99"/>
    <w:rsid w:val="00423FA0"/>
    <w:rPr>
      <w:rFonts w:ascii="Times New Roman" w:eastAsia="Times New Roman" w:hAnsi="Times New Roman" w:cs="Times New Roman"/>
      <w:sz w:val="18"/>
      <w:szCs w:val="18"/>
      <w:shd w:val="clear" w:color="auto" w:fill="FFFFFF"/>
    </w:rPr>
  </w:style>
  <w:style w:type="character" w:customStyle="1" w:styleId="225">
    <w:name w:val="Основной текст (22)_"/>
    <w:link w:val="226"/>
    <w:uiPriority w:val="99"/>
    <w:rsid w:val="00423FA0"/>
    <w:rPr>
      <w:rFonts w:ascii="Times New Roman" w:eastAsia="Times New Roman" w:hAnsi="Times New Roman" w:cs="Times New Roman"/>
      <w:sz w:val="17"/>
      <w:szCs w:val="17"/>
      <w:shd w:val="clear" w:color="auto" w:fill="FFFFFF"/>
    </w:rPr>
  </w:style>
  <w:style w:type="character" w:customStyle="1" w:styleId="19Impact85pt1pt">
    <w:name w:val="Основной текст (19) + Impact;8;5 pt;Не полужирный;Интервал 1 pt"/>
    <w:uiPriority w:val="99"/>
    <w:rsid w:val="00423FA0"/>
    <w:rPr>
      <w:rFonts w:ascii="Impact" w:eastAsia="Impact" w:hAnsi="Impact" w:cs="Impact"/>
      <w:b/>
      <w:bCs/>
      <w:i w:val="0"/>
      <w:iCs w:val="0"/>
      <w:smallCaps w:val="0"/>
      <w:strike w:val="0"/>
      <w:spacing w:val="20"/>
      <w:sz w:val="17"/>
      <w:szCs w:val="17"/>
      <w:shd w:val="clear" w:color="auto" w:fill="FFFFFF"/>
    </w:rPr>
  </w:style>
  <w:style w:type="character" w:customStyle="1" w:styleId="199pt">
    <w:name w:val="Основной текст (19) + 9 pt;Курсив"/>
    <w:uiPriority w:val="99"/>
    <w:rsid w:val="00423FA0"/>
    <w:rPr>
      <w:rFonts w:ascii="Times New Roman" w:eastAsia="Times New Roman" w:hAnsi="Times New Roman" w:cs="Times New Roman"/>
      <w:b w:val="0"/>
      <w:bCs w:val="0"/>
      <w:i/>
      <w:iCs/>
      <w:smallCaps w:val="0"/>
      <w:strike/>
      <w:spacing w:val="0"/>
      <w:sz w:val="18"/>
      <w:szCs w:val="18"/>
      <w:shd w:val="clear" w:color="auto" w:fill="FFFFFF"/>
      <w:lang w:val="en-US"/>
    </w:rPr>
  </w:style>
  <w:style w:type="character" w:customStyle="1" w:styleId="231">
    <w:name w:val="Основной текст (23)_"/>
    <w:link w:val="232"/>
    <w:uiPriority w:val="99"/>
    <w:rsid w:val="00423FA0"/>
    <w:rPr>
      <w:rFonts w:ascii="Times New Roman" w:eastAsia="Times New Roman" w:hAnsi="Times New Roman" w:cs="Times New Roman"/>
      <w:sz w:val="18"/>
      <w:szCs w:val="18"/>
      <w:shd w:val="clear" w:color="auto" w:fill="FFFFFF"/>
    </w:rPr>
  </w:style>
  <w:style w:type="character" w:customStyle="1" w:styleId="240">
    <w:name w:val="Основной текст (24)_"/>
    <w:link w:val="241"/>
    <w:uiPriority w:val="99"/>
    <w:rsid w:val="00423FA0"/>
    <w:rPr>
      <w:rFonts w:ascii="Times New Roman" w:eastAsia="Times New Roman" w:hAnsi="Times New Roman" w:cs="Times New Roman"/>
      <w:sz w:val="18"/>
      <w:szCs w:val="18"/>
      <w:shd w:val="clear" w:color="auto" w:fill="FFFFFF"/>
    </w:rPr>
  </w:style>
  <w:style w:type="character" w:customStyle="1" w:styleId="139pt">
    <w:name w:val="Основной текст (13) + 9 pt;Полужирный"/>
    <w:uiPriority w:val="99"/>
    <w:rsid w:val="00423FA0"/>
    <w:rPr>
      <w:rFonts w:ascii="Times New Roman" w:eastAsia="Times New Roman" w:hAnsi="Times New Roman" w:cs="Times New Roman"/>
      <w:b/>
      <w:bCs/>
      <w:i w:val="0"/>
      <w:iCs w:val="0"/>
      <w:smallCaps w:val="0"/>
      <w:strike w:val="0"/>
      <w:color w:val="000000"/>
      <w:spacing w:val="0"/>
      <w:sz w:val="18"/>
      <w:szCs w:val="18"/>
      <w:shd w:val="clear" w:color="auto" w:fill="FFFFFF"/>
      <w:lang w:val="en-US" w:eastAsia="ru-RU"/>
    </w:rPr>
  </w:style>
  <w:style w:type="character" w:customStyle="1" w:styleId="7f4">
    <w:name w:val="Основной текст (7) + Не полужирный"/>
    <w:uiPriority w:val="99"/>
    <w:rsid w:val="00423FA0"/>
    <w:rPr>
      <w:rFonts w:ascii="Times New Roman" w:eastAsia="Times New Roman" w:hAnsi="Times New Roman" w:cs="Times New Roman"/>
      <w:b/>
      <w:bCs/>
      <w:color w:val="000000"/>
      <w:sz w:val="18"/>
      <w:szCs w:val="18"/>
      <w:shd w:val="clear" w:color="auto" w:fill="FFFFFF"/>
      <w:lang w:val="en-US" w:eastAsia="ru-RU"/>
    </w:rPr>
  </w:style>
  <w:style w:type="character" w:customStyle="1" w:styleId="250">
    <w:name w:val="Основной текст (25)_"/>
    <w:link w:val="251"/>
    <w:uiPriority w:val="99"/>
    <w:rsid w:val="00423FA0"/>
    <w:rPr>
      <w:rFonts w:ascii="Times New Roman" w:eastAsia="Times New Roman" w:hAnsi="Times New Roman" w:cs="Times New Roman"/>
      <w:sz w:val="18"/>
      <w:szCs w:val="18"/>
      <w:shd w:val="clear" w:color="auto" w:fill="FFFFFF"/>
    </w:rPr>
  </w:style>
  <w:style w:type="character" w:customStyle="1" w:styleId="145">
    <w:name w:val="Основной текст (14) + Полужирный"/>
    <w:uiPriority w:val="99"/>
    <w:rsid w:val="00423FA0"/>
    <w:rPr>
      <w:rFonts w:ascii="Times New Roman" w:eastAsia="Times New Roman" w:hAnsi="Times New Roman" w:cs="Times New Roman"/>
      <w:b/>
      <w:bCs/>
      <w:color w:val="000000"/>
      <w:sz w:val="18"/>
      <w:szCs w:val="18"/>
      <w:shd w:val="clear" w:color="auto" w:fill="FFFFFF"/>
      <w:lang w:val="en-US" w:eastAsia="ru-RU"/>
    </w:rPr>
  </w:style>
  <w:style w:type="character" w:customStyle="1" w:styleId="1495pt">
    <w:name w:val="Основной текст (14) + 9;5 pt;Не курсив"/>
    <w:uiPriority w:val="99"/>
    <w:rsid w:val="00423FA0"/>
    <w:rPr>
      <w:rFonts w:ascii="Times New Roman" w:eastAsia="Times New Roman" w:hAnsi="Times New Roman" w:cs="Times New Roman"/>
      <w:i/>
      <w:iCs/>
      <w:color w:val="000000"/>
      <w:sz w:val="19"/>
      <w:szCs w:val="19"/>
      <w:shd w:val="clear" w:color="auto" w:fill="FFFFFF"/>
      <w:lang w:val="en-US" w:eastAsia="ru-RU"/>
    </w:rPr>
  </w:style>
  <w:style w:type="paragraph" w:customStyle="1" w:styleId="424">
    <w:name w:val="Заголовок №4 (2)"/>
    <w:basedOn w:val="a6"/>
    <w:link w:val="423"/>
    <w:uiPriority w:val="99"/>
    <w:rsid w:val="00423FA0"/>
    <w:pPr>
      <w:shd w:val="clear" w:color="auto" w:fill="FFFFFF"/>
      <w:spacing w:after="240" w:line="0" w:lineRule="atLeast"/>
      <w:jc w:val="center"/>
      <w:outlineLvl w:val="3"/>
    </w:pPr>
    <w:rPr>
      <w:rFonts w:ascii="Times New Roman" w:eastAsia="Times New Roman" w:hAnsi="Times New Roman" w:cs="Times New Roman"/>
      <w:sz w:val="18"/>
      <w:szCs w:val="18"/>
    </w:rPr>
  </w:style>
  <w:style w:type="paragraph" w:customStyle="1" w:styleId="216">
    <w:name w:val="Основной текст (21)"/>
    <w:basedOn w:val="a6"/>
    <w:link w:val="215"/>
    <w:uiPriority w:val="99"/>
    <w:rsid w:val="00423FA0"/>
    <w:pPr>
      <w:shd w:val="clear" w:color="auto" w:fill="FFFFFF"/>
      <w:spacing w:after="660" w:line="0" w:lineRule="atLeast"/>
    </w:pPr>
    <w:rPr>
      <w:rFonts w:ascii="Times New Roman" w:eastAsia="Times New Roman" w:hAnsi="Times New Roman" w:cs="Times New Roman"/>
      <w:sz w:val="18"/>
      <w:szCs w:val="18"/>
    </w:rPr>
  </w:style>
  <w:style w:type="paragraph" w:customStyle="1" w:styleId="226">
    <w:name w:val="Основной текст (22)"/>
    <w:basedOn w:val="a6"/>
    <w:link w:val="225"/>
    <w:uiPriority w:val="99"/>
    <w:rsid w:val="00423FA0"/>
    <w:pPr>
      <w:shd w:val="clear" w:color="auto" w:fill="FFFFFF"/>
      <w:spacing w:before="660" w:line="0" w:lineRule="atLeast"/>
    </w:pPr>
    <w:rPr>
      <w:rFonts w:ascii="Times New Roman" w:eastAsia="Times New Roman" w:hAnsi="Times New Roman" w:cs="Times New Roman"/>
      <w:sz w:val="17"/>
      <w:szCs w:val="17"/>
    </w:rPr>
  </w:style>
  <w:style w:type="paragraph" w:customStyle="1" w:styleId="232">
    <w:name w:val="Основной текст (23)"/>
    <w:basedOn w:val="a6"/>
    <w:link w:val="231"/>
    <w:uiPriority w:val="99"/>
    <w:rsid w:val="00423FA0"/>
    <w:pPr>
      <w:shd w:val="clear" w:color="auto" w:fill="FFFFFF"/>
      <w:spacing w:before="1320" w:after="840" w:line="0" w:lineRule="atLeast"/>
    </w:pPr>
    <w:rPr>
      <w:rFonts w:ascii="Times New Roman" w:eastAsia="Times New Roman" w:hAnsi="Times New Roman" w:cs="Times New Roman"/>
      <w:sz w:val="18"/>
      <w:szCs w:val="18"/>
    </w:rPr>
  </w:style>
  <w:style w:type="paragraph" w:customStyle="1" w:styleId="241">
    <w:name w:val="Основной текст (24)"/>
    <w:basedOn w:val="a6"/>
    <w:link w:val="240"/>
    <w:uiPriority w:val="99"/>
    <w:rsid w:val="00423FA0"/>
    <w:pPr>
      <w:shd w:val="clear" w:color="auto" w:fill="FFFFFF"/>
      <w:spacing w:line="0" w:lineRule="atLeast"/>
    </w:pPr>
    <w:rPr>
      <w:rFonts w:ascii="Times New Roman" w:eastAsia="Times New Roman" w:hAnsi="Times New Roman" w:cs="Times New Roman"/>
      <w:sz w:val="18"/>
      <w:szCs w:val="18"/>
    </w:rPr>
  </w:style>
  <w:style w:type="paragraph" w:customStyle="1" w:styleId="251">
    <w:name w:val="Основной текст (25)"/>
    <w:basedOn w:val="a6"/>
    <w:link w:val="250"/>
    <w:uiPriority w:val="99"/>
    <w:rsid w:val="00423FA0"/>
    <w:pPr>
      <w:shd w:val="clear" w:color="auto" w:fill="FFFFFF"/>
      <w:spacing w:line="0" w:lineRule="atLeast"/>
    </w:pPr>
    <w:rPr>
      <w:rFonts w:ascii="Times New Roman" w:eastAsia="Times New Roman" w:hAnsi="Times New Roman" w:cs="Times New Roman"/>
      <w:sz w:val="18"/>
      <w:szCs w:val="18"/>
    </w:rPr>
  </w:style>
  <w:style w:type="table" w:customStyle="1" w:styleId="432">
    <w:name w:val="Сетка таблицы43"/>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9"/>
    <w:uiPriority w:val="99"/>
    <w:semiHidden/>
    <w:unhideWhenUsed/>
    <w:rsid w:val="00423FA0"/>
  </w:style>
  <w:style w:type="table" w:customStyle="1" w:styleId="522">
    <w:name w:val="Сетка таблицы52"/>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6"/>
    <w:qFormat/>
    <w:rsid w:val="00423FA0"/>
    <w:pPr>
      <w:widowControl w:val="0"/>
    </w:pPr>
    <w:rPr>
      <w:rFonts w:ascii="Calibri" w:eastAsia="Calibri" w:hAnsi="Calibri" w:cs="Times New Roman"/>
      <w:color w:val="000000"/>
      <w:sz w:val="28"/>
      <w:szCs w:val="28"/>
      <w:lang w:val="en-US" w:eastAsia="ru-RU"/>
    </w:rPr>
  </w:style>
  <w:style w:type="numbering" w:customStyle="1" w:styleId="611">
    <w:name w:val="Нет списка61"/>
    <w:next w:val="a9"/>
    <w:uiPriority w:val="99"/>
    <w:semiHidden/>
    <w:unhideWhenUsed/>
    <w:rsid w:val="00423FA0"/>
  </w:style>
  <w:style w:type="character" w:customStyle="1" w:styleId="6f3">
    <w:name w:val="Заголовок №6_"/>
    <w:link w:val="6f4"/>
    <w:uiPriority w:val="99"/>
    <w:rsid w:val="00423FA0"/>
    <w:rPr>
      <w:rFonts w:ascii="Times New Roman" w:eastAsia="Times New Roman" w:hAnsi="Times New Roman" w:cs="Times New Roman"/>
      <w:sz w:val="18"/>
      <w:szCs w:val="18"/>
      <w:shd w:val="clear" w:color="auto" w:fill="FFFFFF"/>
    </w:rPr>
  </w:style>
  <w:style w:type="character" w:customStyle="1" w:styleId="5TimesNewRoman9pt">
    <w:name w:val="Основной текст (5) + Times New Roman;9 pt"/>
    <w:uiPriority w:val="99"/>
    <w:rsid w:val="00423FA0"/>
    <w:rPr>
      <w:rFonts w:ascii="Times New Roman" w:eastAsia="Times New Roman" w:hAnsi="Times New Roman" w:cs="Times New Roman"/>
      <w:b w:val="0"/>
      <w:bCs w:val="0"/>
      <w:i w:val="0"/>
      <w:iCs w:val="0"/>
      <w:smallCaps w:val="0"/>
      <w:strike w:val="0"/>
      <w:spacing w:val="0"/>
      <w:sz w:val="18"/>
      <w:szCs w:val="18"/>
    </w:rPr>
  </w:style>
  <w:style w:type="character" w:customStyle="1" w:styleId="620">
    <w:name w:val="Заголовок №6 (2)_"/>
    <w:link w:val="621"/>
    <w:uiPriority w:val="99"/>
    <w:rsid w:val="00423FA0"/>
    <w:rPr>
      <w:rFonts w:ascii="Times New Roman" w:eastAsia="Times New Roman" w:hAnsi="Times New Roman" w:cs="Times New Roman"/>
      <w:sz w:val="18"/>
      <w:szCs w:val="18"/>
      <w:shd w:val="clear" w:color="auto" w:fill="FFFFFF"/>
    </w:rPr>
  </w:style>
  <w:style w:type="character" w:customStyle="1" w:styleId="Georgia11pt">
    <w:name w:val="Основной текст + Georgia;11 pt;Малые прописные"/>
    <w:uiPriority w:val="99"/>
    <w:rsid w:val="00423FA0"/>
    <w:rPr>
      <w:rFonts w:ascii="Georgia" w:eastAsia="Georgia" w:hAnsi="Georgia" w:cs="Georgia"/>
      <w:smallCaps/>
      <w:sz w:val="22"/>
      <w:szCs w:val="22"/>
      <w:shd w:val="clear" w:color="auto" w:fill="FFFFFF"/>
    </w:rPr>
  </w:style>
  <w:style w:type="character" w:customStyle="1" w:styleId="2fe">
    <w:name w:val="Оглавление (2)_"/>
    <w:link w:val="2ff"/>
    <w:uiPriority w:val="99"/>
    <w:rsid w:val="00423FA0"/>
    <w:rPr>
      <w:rFonts w:ascii="Times New Roman" w:eastAsia="Times New Roman" w:hAnsi="Times New Roman" w:cs="Times New Roman"/>
      <w:sz w:val="19"/>
      <w:szCs w:val="19"/>
      <w:shd w:val="clear" w:color="auto" w:fill="FFFFFF"/>
    </w:rPr>
  </w:style>
  <w:style w:type="character" w:customStyle="1" w:styleId="14TimesNewRoman9pt">
    <w:name w:val="Основной текст (14) + Times New Roman;9 pt;Не малые прописные"/>
    <w:uiPriority w:val="99"/>
    <w:rsid w:val="00423FA0"/>
    <w:rPr>
      <w:rFonts w:ascii="Times New Roman" w:eastAsia="Times New Roman" w:hAnsi="Times New Roman" w:cs="Times New Roman"/>
      <w:smallCaps/>
      <w:color w:val="000000"/>
      <w:sz w:val="18"/>
      <w:szCs w:val="18"/>
      <w:shd w:val="clear" w:color="auto" w:fill="FFFFFF"/>
      <w:lang w:val="en-US" w:eastAsia="ru-RU"/>
    </w:rPr>
  </w:style>
  <w:style w:type="character" w:customStyle="1" w:styleId="75pt0">
    <w:name w:val="Основной текст + 7;5 pt;Полужирный;Малые прописные"/>
    <w:uiPriority w:val="99"/>
    <w:rsid w:val="00423FA0"/>
    <w:rPr>
      <w:rFonts w:ascii="Times New Roman" w:eastAsia="Times New Roman" w:hAnsi="Times New Roman" w:cs="Times New Roman"/>
      <w:b/>
      <w:bCs/>
      <w:smallCaps/>
      <w:sz w:val="15"/>
      <w:szCs w:val="15"/>
      <w:shd w:val="clear" w:color="auto" w:fill="FFFFFF"/>
    </w:rPr>
  </w:style>
  <w:style w:type="character" w:customStyle="1" w:styleId="55pt">
    <w:name w:val="Основной текст + 5;5 pt"/>
    <w:uiPriority w:val="99"/>
    <w:rsid w:val="00423FA0"/>
    <w:rPr>
      <w:rFonts w:ascii="Times New Roman" w:eastAsia="Times New Roman" w:hAnsi="Times New Roman" w:cs="Times New Roman"/>
      <w:sz w:val="11"/>
      <w:szCs w:val="11"/>
      <w:shd w:val="clear" w:color="auto" w:fill="FFFFFF"/>
    </w:rPr>
  </w:style>
  <w:style w:type="character" w:customStyle="1" w:styleId="179pt">
    <w:name w:val="Основной текст (17) + 9 pt"/>
    <w:uiPriority w:val="99"/>
    <w:rsid w:val="00423FA0"/>
    <w:rPr>
      <w:rFonts w:ascii="Times New Roman" w:eastAsia="Times New Roman" w:hAnsi="Times New Roman" w:cs="Times New Roman"/>
      <w:sz w:val="18"/>
      <w:szCs w:val="18"/>
      <w:shd w:val="clear" w:color="auto" w:fill="FFFFFF"/>
    </w:rPr>
  </w:style>
  <w:style w:type="character" w:customStyle="1" w:styleId="Georgia4pt">
    <w:name w:val="Основной текст + Georgia;4 pt"/>
    <w:uiPriority w:val="99"/>
    <w:rsid w:val="00423FA0"/>
    <w:rPr>
      <w:rFonts w:ascii="Georgia" w:eastAsia="Georgia" w:hAnsi="Georgia" w:cs="Georgia"/>
      <w:sz w:val="8"/>
      <w:szCs w:val="8"/>
      <w:shd w:val="clear" w:color="auto" w:fill="FFFFFF"/>
    </w:rPr>
  </w:style>
  <w:style w:type="character" w:customStyle="1" w:styleId="85pt">
    <w:name w:val="Основной текст + 8;5 pt;Полужирный"/>
    <w:uiPriority w:val="99"/>
    <w:rsid w:val="00423FA0"/>
    <w:rPr>
      <w:rFonts w:ascii="Times New Roman" w:eastAsia="Times New Roman" w:hAnsi="Times New Roman" w:cs="Times New Roman"/>
      <w:b/>
      <w:bCs/>
      <w:sz w:val="17"/>
      <w:szCs w:val="17"/>
      <w:shd w:val="clear" w:color="auto" w:fill="FFFFFF"/>
    </w:rPr>
  </w:style>
  <w:style w:type="character" w:customStyle="1" w:styleId="529pt">
    <w:name w:val="Заголовок №5 (2) + 9 pt"/>
    <w:uiPriority w:val="99"/>
    <w:rsid w:val="00423FA0"/>
    <w:rPr>
      <w:rFonts w:ascii="Times New Roman" w:eastAsia="Times New Roman" w:hAnsi="Times New Roman" w:cs="Times New Roman"/>
      <w:sz w:val="18"/>
      <w:szCs w:val="18"/>
      <w:shd w:val="clear" w:color="auto" w:fill="FFFFFF"/>
    </w:rPr>
  </w:style>
  <w:style w:type="character" w:customStyle="1" w:styleId="3ff">
    <w:name w:val="Оглавление (3)_"/>
    <w:link w:val="3ff0"/>
    <w:uiPriority w:val="99"/>
    <w:rsid w:val="00423FA0"/>
    <w:rPr>
      <w:rFonts w:ascii="Times New Roman" w:eastAsia="Times New Roman" w:hAnsi="Times New Roman" w:cs="Times New Roman"/>
      <w:sz w:val="18"/>
      <w:szCs w:val="18"/>
      <w:shd w:val="clear" w:color="auto" w:fill="FFFFFF"/>
    </w:rPr>
  </w:style>
  <w:style w:type="character" w:customStyle="1" w:styleId="621pt">
    <w:name w:val="Заголовок №6 (2) + Интервал 1 pt"/>
    <w:uiPriority w:val="99"/>
    <w:rsid w:val="00423FA0"/>
    <w:rPr>
      <w:rFonts w:ascii="Times New Roman" w:eastAsia="Times New Roman" w:hAnsi="Times New Roman" w:cs="Times New Roman"/>
      <w:spacing w:val="20"/>
      <w:sz w:val="18"/>
      <w:szCs w:val="18"/>
      <w:shd w:val="clear" w:color="auto" w:fill="FFFFFF"/>
    </w:rPr>
  </w:style>
  <w:style w:type="character" w:customStyle="1" w:styleId="Georgia75pt">
    <w:name w:val="Основной текст + Georgia;7;5 pt;Курсив"/>
    <w:uiPriority w:val="99"/>
    <w:rsid w:val="00423FA0"/>
    <w:rPr>
      <w:rFonts w:ascii="Georgia" w:eastAsia="Georgia" w:hAnsi="Georgia" w:cs="Georgia"/>
      <w:i/>
      <w:iCs/>
      <w:sz w:val="15"/>
      <w:szCs w:val="15"/>
      <w:shd w:val="clear" w:color="auto" w:fill="FFFFFF"/>
    </w:rPr>
  </w:style>
  <w:style w:type="character" w:customStyle="1" w:styleId="95pt">
    <w:name w:val="Основной текст + 9;5 pt"/>
    <w:uiPriority w:val="99"/>
    <w:rsid w:val="00423FA0"/>
    <w:rPr>
      <w:rFonts w:ascii="Times New Roman" w:eastAsia="Times New Roman" w:hAnsi="Times New Roman" w:cs="Times New Roman"/>
      <w:sz w:val="19"/>
      <w:szCs w:val="19"/>
      <w:shd w:val="clear" w:color="auto" w:fill="FFFFFF"/>
    </w:rPr>
  </w:style>
  <w:style w:type="character" w:customStyle="1" w:styleId="239pt">
    <w:name w:val="Основной текст (23) + 9 pt"/>
    <w:uiPriority w:val="99"/>
    <w:rsid w:val="00423FA0"/>
    <w:rPr>
      <w:rFonts w:ascii="Times New Roman" w:eastAsia="Times New Roman" w:hAnsi="Times New Roman" w:cs="Times New Roman"/>
      <w:sz w:val="18"/>
      <w:szCs w:val="18"/>
      <w:shd w:val="clear" w:color="auto" w:fill="FFFFFF"/>
    </w:rPr>
  </w:style>
  <w:style w:type="character" w:customStyle="1" w:styleId="109pt">
    <w:name w:val="Основной текст (10) + 9 pt"/>
    <w:uiPriority w:val="99"/>
    <w:rsid w:val="00423FA0"/>
    <w:rPr>
      <w:rFonts w:ascii="Times New Roman" w:eastAsia="Times New Roman" w:hAnsi="Times New Roman" w:cs="Times New Roman"/>
      <w:b w:val="0"/>
      <w:bCs w:val="0"/>
      <w:i w:val="0"/>
      <w:iCs w:val="0"/>
      <w:smallCaps w:val="0"/>
      <w:strike w:val="0"/>
      <w:spacing w:val="50"/>
      <w:sz w:val="18"/>
      <w:szCs w:val="18"/>
      <w:shd w:val="clear" w:color="auto" w:fill="FFFFFF"/>
    </w:rPr>
  </w:style>
  <w:style w:type="paragraph" w:customStyle="1" w:styleId="6f4">
    <w:name w:val="Заголовок №6"/>
    <w:basedOn w:val="a6"/>
    <w:link w:val="6f3"/>
    <w:uiPriority w:val="99"/>
    <w:rsid w:val="00423FA0"/>
    <w:pPr>
      <w:shd w:val="clear" w:color="auto" w:fill="FFFFFF"/>
      <w:spacing w:after="300" w:line="0" w:lineRule="atLeast"/>
      <w:jc w:val="center"/>
      <w:outlineLvl w:val="5"/>
    </w:pPr>
    <w:rPr>
      <w:rFonts w:ascii="Times New Roman" w:eastAsia="Times New Roman" w:hAnsi="Times New Roman" w:cs="Times New Roman"/>
      <w:sz w:val="18"/>
      <w:szCs w:val="18"/>
    </w:rPr>
  </w:style>
  <w:style w:type="paragraph" w:customStyle="1" w:styleId="621">
    <w:name w:val="Заголовок №6 (2)"/>
    <w:basedOn w:val="a6"/>
    <w:link w:val="620"/>
    <w:uiPriority w:val="99"/>
    <w:rsid w:val="00423FA0"/>
    <w:pPr>
      <w:shd w:val="clear" w:color="auto" w:fill="FFFFFF"/>
      <w:spacing w:line="221" w:lineRule="exact"/>
      <w:outlineLvl w:val="5"/>
    </w:pPr>
    <w:rPr>
      <w:rFonts w:ascii="Times New Roman" w:eastAsia="Times New Roman" w:hAnsi="Times New Roman" w:cs="Times New Roman"/>
      <w:sz w:val="18"/>
      <w:szCs w:val="18"/>
    </w:rPr>
  </w:style>
  <w:style w:type="paragraph" w:customStyle="1" w:styleId="2ff">
    <w:name w:val="Оглавление (2)"/>
    <w:basedOn w:val="a6"/>
    <w:link w:val="2fe"/>
    <w:uiPriority w:val="99"/>
    <w:rsid w:val="00423FA0"/>
    <w:pPr>
      <w:shd w:val="clear" w:color="auto" w:fill="FFFFFF"/>
      <w:spacing w:line="221" w:lineRule="exact"/>
    </w:pPr>
    <w:rPr>
      <w:rFonts w:ascii="Times New Roman" w:eastAsia="Times New Roman" w:hAnsi="Times New Roman" w:cs="Times New Roman"/>
      <w:sz w:val="19"/>
      <w:szCs w:val="19"/>
    </w:rPr>
  </w:style>
  <w:style w:type="paragraph" w:customStyle="1" w:styleId="227">
    <w:name w:val="Заголовок №2 (2)"/>
    <w:basedOn w:val="a6"/>
    <w:uiPriority w:val="99"/>
    <w:rsid w:val="00423FA0"/>
    <w:pPr>
      <w:shd w:val="clear" w:color="auto" w:fill="FFFFFF"/>
      <w:spacing w:after="60" w:line="0" w:lineRule="atLeast"/>
      <w:outlineLvl w:val="1"/>
    </w:pPr>
    <w:rPr>
      <w:rFonts w:ascii="Times New Roman" w:eastAsia="Times New Roman" w:hAnsi="Times New Roman" w:cs="Times New Roman"/>
      <w:sz w:val="18"/>
      <w:szCs w:val="18"/>
    </w:rPr>
  </w:style>
  <w:style w:type="paragraph" w:customStyle="1" w:styleId="3ff0">
    <w:name w:val="Оглавление (3)"/>
    <w:basedOn w:val="a6"/>
    <w:link w:val="3ff"/>
    <w:uiPriority w:val="99"/>
    <w:rsid w:val="00423FA0"/>
    <w:pPr>
      <w:shd w:val="clear" w:color="auto" w:fill="FFFFFF"/>
      <w:spacing w:line="221" w:lineRule="exact"/>
    </w:pPr>
    <w:rPr>
      <w:rFonts w:ascii="Times New Roman" w:eastAsia="Times New Roman" w:hAnsi="Times New Roman" w:cs="Times New Roman"/>
      <w:sz w:val="18"/>
      <w:szCs w:val="18"/>
    </w:rPr>
  </w:style>
  <w:style w:type="table" w:customStyle="1" w:styleId="622">
    <w:name w:val="Сетка таблицы62"/>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act">
    <w:name w:val="Подпись к картинке Exact"/>
    <w:uiPriority w:val="99"/>
    <w:rsid w:val="00423FA0"/>
    <w:rPr>
      <w:rFonts w:ascii="Times New Roman" w:eastAsia="Times New Roman" w:hAnsi="Times New Roman" w:cs="Times New Roman"/>
      <w:b/>
      <w:bCs/>
      <w:sz w:val="18"/>
      <w:szCs w:val="18"/>
      <w:shd w:val="clear" w:color="auto" w:fill="FFFFFF"/>
      <w:lang w:val="en-US" w:eastAsia="en-US" w:bidi="en-US"/>
    </w:rPr>
  </w:style>
  <w:style w:type="character" w:customStyle="1" w:styleId="2ff0">
    <w:name w:val="Основной текст (2) + Полужирный"/>
    <w:uiPriority w:val="99"/>
    <w:rsid w:val="00423FA0"/>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table" w:customStyle="1" w:styleId="810">
    <w:name w:val="Сетка таблицы81"/>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
    <w:name w:val="Сетка таблицы9"/>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f5">
    <w:name w:val="Нет списка7"/>
    <w:next w:val="a9"/>
    <w:uiPriority w:val="99"/>
    <w:semiHidden/>
    <w:unhideWhenUsed/>
    <w:rsid w:val="00423FA0"/>
  </w:style>
  <w:style w:type="table" w:customStyle="1" w:styleId="1310">
    <w:name w:val="Сетка таблицы131"/>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2">
    <w:name w:val="Основной текст16"/>
    <w:basedOn w:val="a6"/>
    <w:uiPriority w:val="99"/>
    <w:rsid w:val="00423FA0"/>
    <w:pPr>
      <w:shd w:val="clear" w:color="auto" w:fill="FFFFFF"/>
      <w:spacing w:before="660" w:after="120" w:line="226" w:lineRule="exact"/>
      <w:ind w:hanging="3120"/>
      <w:jc w:val="center"/>
    </w:pPr>
    <w:rPr>
      <w:rFonts w:ascii="Times New Roman" w:eastAsia="Times New Roman" w:hAnsi="Times New Roman" w:cs="Times New Roman"/>
      <w:sz w:val="18"/>
      <w:szCs w:val="18"/>
      <w:lang w:eastAsia="ru-RU"/>
    </w:rPr>
  </w:style>
  <w:style w:type="table" w:customStyle="1" w:styleId="147">
    <w:name w:val="Сетка таблицы14"/>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8"/>
    <w:next w:val="ae"/>
    <w:rsid w:val="00423FA0"/>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f4">
    <w:name w:val="Нет списка8"/>
    <w:next w:val="a9"/>
    <w:uiPriority w:val="99"/>
    <w:semiHidden/>
    <w:unhideWhenUsed/>
    <w:rsid w:val="00423FA0"/>
  </w:style>
  <w:style w:type="table" w:customStyle="1" w:styleId="173">
    <w:name w:val="Сетка таблицы17"/>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2">
    <w:name w:val="Сетка таблицы18"/>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
    <w:name w:val="Сетка таблицы19"/>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7">
    <w:name w:val="Нет списка9"/>
    <w:next w:val="a9"/>
    <w:semiHidden/>
    <w:unhideWhenUsed/>
    <w:rsid w:val="00423FA0"/>
  </w:style>
  <w:style w:type="table" w:customStyle="1" w:styleId="203">
    <w:name w:val="Сетка таблицы20"/>
    <w:basedOn w:val="a8"/>
    <w:next w:val="ae"/>
    <w:rsid w:val="00423FA0"/>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
    <w:name w:val="Сетка таблицы221"/>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
    <w:name w:val="Нет списка10"/>
    <w:next w:val="a9"/>
    <w:uiPriority w:val="99"/>
    <w:semiHidden/>
    <w:unhideWhenUsed/>
    <w:rsid w:val="00423FA0"/>
  </w:style>
  <w:style w:type="table" w:customStyle="1" w:styleId="2310">
    <w:name w:val="Сетка таблицы231"/>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2">
    <w:name w:val="Сетка таблицы24"/>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2">
    <w:name w:val="Сетка таблицы25"/>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0">
    <w:name w:val="Сетка таблицы26"/>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0">
    <w:name w:val="Сетка таблицы27"/>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
    <w:name w:val="Нет списка121"/>
    <w:next w:val="a9"/>
    <w:uiPriority w:val="99"/>
    <w:semiHidden/>
    <w:unhideWhenUsed/>
    <w:rsid w:val="00423FA0"/>
  </w:style>
  <w:style w:type="table" w:customStyle="1" w:styleId="280">
    <w:name w:val="Сетка таблицы28"/>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5">
    <w:name w:val="Нет списка13"/>
    <w:next w:val="a9"/>
    <w:uiPriority w:val="99"/>
    <w:semiHidden/>
    <w:unhideWhenUsed/>
    <w:rsid w:val="00423FA0"/>
  </w:style>
  <w:style w:type="table" w:customStyle="1" w:styleId="290">
    <w:name w:val="Сетка таблицы29"/>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8">
    <w:name w:val="Нет списка14"/>
    <w:next w:val="a9"/>
    <w:uiPriority w:val="99"/>
    <w:semiHidden/>
    <w:unhideWhenUsed/>
    <w:rsid w:val="00423FA0"/>
  </w:style>
  <w:style w:type="table" w:customStyle="1" w:styleId="300">
    <w:name w:val="Сетка таблицы30"/>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3">
    <w:name w:val="Нет списка15"/>
    <w:next w:val="a9"/>
    <w:uiPriority w:val="99"/>
    <w:semiHidden/>
    <w:unhideWhenUsed/>
    <w:rsid w:val="00423FA0"/>
  </w:style>
  <w:style w:type="table" w:customStyle="1" w:styleId="3120">
    <w:name w:val="Сетка таблицы312"/>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612">
    <w:name w:val="Заголовок 61"/>
    <w:basedOn w:val="a6"/>
    <w:next w:val="a6"/>
    <w:unhideWhenUsed/>
    <w:qFormat/>
    <w:rsid w:val="00423FA0"/>
    <w:pPr>
      <w:keepNext/>
      <w:keepLines/>
      <w:spacing w:before="200"/>
      <w:outlineLvl w:val="5"/>
    </w:pPr>
    <w:rPr>
      <w:rFonts w:ascii="Cambria" w:eastAsia="Times New Roman" w:hAnsi="Cambria" w:cs="Times New Roman"/>
      <w:i/>
      <w:iCs/>
      <w:color w:val="243F60"/>
    </w:rPr>
  </w:style>
  <w:style w:type="numbering" w:customStyle="1" w:styleId="164">
    <w:name w:val="Нет списка16"/>
    <w:next w:val="a9"/>
    <w:uiPriority w:val="99"/>
    <w:semiHidden/>
    <w:unhideWhenUsed/>
    <w:rsid w:val="00423FA0"/>
  </w:style>
  <w:style w:type="table" w:customStyle="1" w:styleId="3210">
    <w:name w:val="Сетка таблицы321"/>
    <w:basedOn w:val="a8"/>
    <w:next w:val="ae"/>
    <w:uiPriority w:val="5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text">
    <w:name w:val="page_text"/>
    <w:basedOn w:val="a6"/>
    <w:uiPriority w:val="99"/>
    <w:rsid w:val="00423FA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ff1">
    <w:name w:val="Название1"/>
    <w:basedOn w:val="a6"/>
    <w:next w:val="a6"/>
    <w:qFormat/>
    <w:rsid w:val="00423FA0"/>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paragraph" w:customStyle="1" w:styleId="1ff2">
    <w:name w:val="Заголовок оглавления1"/>
    <w:basedOn w:val="1a"/>
    <w:next w:val="a6"/>
    <w:uiPriority w:val="39"/>
    <w:unhideWhenUsed/>
    <w:qFormat/>
    <w:rsid w:val="00423FA0"/>
    <w:pPr>
      <w:tabs>
        <w:tab w:val="clear" w:pos="142"/>
      </w:tabs>
      <w:suppressAutoHyphens w:val="0"/>
      <w:spacing w:before="480" w:line="276" w:lineRule="auto"/>
      <w:jc w:val="left"/>
      <w:outlineLvl w:val="9"/>
    </w:pPr>
    <w:rPr>
      <w:rFonts w:ascii="Cambria" w:hAnsi="Cambria"/>
      <w:bCs/>
      <w:caps w:val="0"/>
      <w:color w:val="365F91"/>
      <w:szCs w:val="28"/>
    </w:rPr>
  </w:style>
  <w:style w:type="paragraph" w:styleId="2ff1">
    <w:name w:val="Body Text Indent 2"/>
    <w:basedOn w:val="a6"/>
    <w:link w:val="2ff2"/>
    <w:qFormat/>
    <w:rsid w:val="00423FA0"/>
    <w:pPr>
      <w:overflowPunct w:val="0"/>
      <w:autoSpaceDE w:val="0"/>
      <w:autoSpaceDN w:val="0"/>
      <w:adjustRightInd w:val="0"/>
      <w:ind w:firstLine="1440"/>
      <w:textAlignment w:val="baseline"/>
    </w:pPr>
    <w:rPr>
      <w:rFonts w:ascii="Times New Roman" w:eastAsia="Times New Roman" w:hAnsi="Times New Roman" w:cs="Times New Roman"/>
      <w:sz w:val="28"/>
      <w:szCs w:val="28"/>
      <w:lang w:eastAsia="ru-RU"/>
    </w:rPr>
  </w:style>
  <w:style w:type="character" w:customStyle="1" w:styleId="2ff2">
    <w:name w:val="Основной текст с отступом 2 Знак"/>
    <w:basedOn w:val="a7"/>
    <w:link w:val="2ff1"/>
    <w:qFormat/>
    <w:rsid w:val="00423FA0"/>
    <w:rPr>
      <w:rFonts w:ascii="Times New Roman" w:eastAsia="Times New Roman" w:hAnsi="Times New Roman" w:cs="Times New Roman"/>
      <w:sz w:val="28"/>
      <w:szCs w:val="28"/>
      <w:lang w:eastAsia="ru-RU"/>
    </w:rPr>
  </w:style>
  <w:style w:type="character" w:customStyle="1" w:styleId="149pt5">
    <w:name w:val="Основной текст (14) + 9 pt5"/>
    <w:uiPriority w:val="99"/>
    <w:rsid w:val="00423FA0"/>
    <w:rPr>
      <w:rFonts w:ascii="Times New Roman" w:eastAsia="Times New Roman" w:hAnsi="Times New Roman" w:cs="Times New Roman"/>
      <w:color w:val="000000"/>
      <w:sz w:val="18"/>
      <w:szCs w:val="18"/>
      <w:shd w:val="clear" w:color="auto" w:fill="FFFFFF"/>
      <w:lang w:val="en-US" w:eastAsia="ru-RU"/>
    </w:rPr>
  </w:style>
  <w:style w:type="paragraph" w:customStyle="1" w:styleId="p7">
    <w:name w:val="p7"/>
    <w:basedOn w:val="a6"/>
    <w:uiPriority w:val="99"/>
    <w:rsid w:val="00423FA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3">
    <w:name w:val="s3"/>
    <w:basedOn w:val="a7"/>
    <w:uiPriority w:val="99"/>
    <w:rsid w:val="00423FA0"/>
  </w:style>
  <w:style w:type="character" w:customStyle="1" w:styleId="s2">
    <w:name w:val="s2"/>
    <w:basedOn w:val="a7"/>
    <w:uiPriority w:val="99"/>
    <w:rsid w:val="00423FA0"/>
  </w:style>
  <w:style w:type="table" w:customStyle="1" w:styleId="2100">
    <w:name w:val="Сетка таблицы210"/>
    <w:basedOn w:val="a8"/>
    <w:uiPriority w:val="5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pt">
    <w:name w:val="Основной текст + 11 pt"/>
    <w:uiPriority w:val="99"/>
    <w:rsid w:val="00423FA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
    <w:name w:val="Основной текст + 11;5 pt"/>
    <w:uiPriority w:val="99"/>
    <w:rsid w:val="00423FA0"/>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416">
    <w:name w:val="Оглавление 41"/>
    <w:basedOn w:val="a6"/>
    <w:next w:val="a6"/>
    <w:autoRedefine/>
    <w:uiPriority w:val="39"/>
    <w:unhideWhenUsed/>
    <w:rsid w:val="00423FA0"/>
    <w:pPr>
      <w:spacing w:after="100"/>
      <w:ind w:left="660"/>
    </w:pPr>
    <w:rPr>
      <w:rFonts w:ascii="Calibri" w:eastAsia="Times New Roman" w:hAnsi="Calibri" w:cs="Times New Roman"/>
      <w:lang w:eastAsia="ru-RU"/>
    </w:rPr>
  </w:style>
  <w:style w:type="paragraph" w:customStyle="1" w:styleId="512">
    <w:name w:val="Оглавление 51"/>
    <w:basedOn w:val="a6"/>
    <w:next w:val="a6"/>
    <w:autoRedefine/>
    <w:uiPriority w:val="39"/>
    <w:unhideWhenUsed/>
    <w:rsid w:val="00423FA0"/>
    <w:pPr>
      <w:spacing w:after="100"/>
      <w:ind w:left="880"/>
    </w:pPr>
    <w:rPr>
      <w:rFonts w:ascii="Calibri" w:eastAsia="Times New Roman" w:hAnsi="Calibri" w:cs="Times New Roman"/>
      <w:lang w:eastAsia="ru-RU"/>
    </w:rPr>
  </w:style>
  <w:style w:type="paragraph" w:customStyle="1" w:styleId="613">
    <w:name w:val="Оглавление 61"/>
    <w:basedOn w:val="a6"/>
    <w:next w:val="a6"/>
    <w:autoRedefine/>
    <w:uiPriority w:val="39"/>
    <w:unhideWhenUsed/>
    <w:rsid w:val="00423FA0"/>
    <w:pPr>
      <w:spacing w:after="100"/>
      <w:ind w:left="1100"/>
    </w:pPr>
    <w:rPr>
      <w:rFonts w:ascii="Calibri" w:eastAsia="Times New Roman" w:hAnsi="Calibri" w:cs="Times New Roman"/>
      <w:lang w:eastAsia="ru-RU"/>
    </w:rPr>
  </w:style>
  <w:style w:type="paragraph" w:customStyle="1" w:styleId="711">
    <w:name w:val="Оглавление 71"/>
    <w:basedOn w:val="a6"/>
    <w:next w:val="a6"/>
    <w:autoRedefine/>
    <w:uiPriority w:val="39"/>
    <w:unhideWhenUsed/>
    <w:rsid w:val="00423FA0"/>
    <w:pPr>
      <w:spacing w:after="100"/>
      <w:ind w:left="1320"/>
    </w:pPr>
    <w:rPr>
      <w:rFonts w:ascii="Calibri" w:eastAsia="Times New Roman" w:hAnsi="Calibri" w:cs="Times New Roman"/>
      <w:lang w:eastAsia="ru-RU"/>
    </w:rPr>
  </w:style>
  <w:style w:type="paragraph" w:customStyle="1" w:styleId="811">
    <w:name w:val="Оглавление 81"/>
    <w:basedOn w:val="a6"/>
    <w:next w:val="a6"/>
    <w:autoRedefine/>
    <w:uiPriority w:val="39"/>
    <w:unhideWhenUsed/>
    <w:rsid w:val="00423FA0"/>
    <w:pPr>
      <w:spacing w:after="100"/>
      <w:ind w:left="1540"/>
    </w:pPr>
    <w:rPr>
      <w:rFonts w:ascii="Calibri" w:eastAsia="Times New Roman" w:hAnsi="Calibri" w:cs="Times New Roman"/>
      <w:lang w:eastAsia="ru-RU"/>
    </w:rPr>
  </w:style>
  <w:style w:type="paragraph" w:customStyle="1" w:styleId="910">
    <w:name w:val="Оглавление 91"/>
    <w:basedOn w:val="a6"/>
    <w:next w:val="a6"/>
    <w:autoRedefine/>
    <w:uiPriority w:val="39"/>
    <w:unhideWhenUsed/>
    <w:rsid w:val="00423FA0"/>
    <w:pPr>
      <w:spacing w:after="100"/>
      <w:ind w:left="1760"/>
    </w:pPr>
    <w:rPr>
      <w:rFonts w:ascii="Calibri" w:eastAsia="Times New Roman" w:hAnsi="Calibri" w:cs="Times New Roman"/>
      <w:lang w:eastAsia="ru-RU"/>
    </w:rPr>
  </w:style>
  <w:style w:type="character" w:customStyle="1" w:styleId="614">
    <w:name w:val="Заголовок 6 Знак1"/>
    <w:uiPriority w:val="9"/>
    <w:semiHidden/>
    <w:rsid w:val="00423FA0"/>
    <w:rPr>
      <w:rFonts w:ascii="Calibri Light" w:eastAsia="Times New Roman" w:hAnsi="Calibri Light" w:cs="Times New Roman"/>
      <w:color w:val="1F4D78"/>
      <w:sz w:val="28"/>
      <w:szCs w:val="28"/>
      <w:lang w:val="en-US" w:eastAsia="ru-RU"/>
    </w:rPr>
  </w:style>
  <w:style w:type="character" w:customStyle="1" w:styleId="1ff3">
    <w:name w:val="Название Знак1"/>
    <w:uiPriority w:val="10"/>
    <w:rsid w:val="00423FA0"/>
    <w:rPr>
      <w:rFonts w:ascii="Calibri Light" w:eastAsia="Times New Roman" w:hAnsi="Calibri Light" w:cs="Times New Roman"/>
      <w:spacing w:val="-10"/>
      <w:kern w:val="28"/>
      <w:sz w:val="56"/>
      <w:szCs w:val="56"/>
      <w:lang w:val="en-US" w:eastAsia="ru-RU"/>
    </w:rPr>
  </w:style>
  <w:style w:type="paragraph" w:styleId="afffff1">
    <w:name w:val="caption"/>
    <w:basedOn w:val="a6"/>
    <w:next w:val="a6"/>
    <w:qFormat/>
    <w:rsid w:val="00423FA0"/>
    <w:rPr>
      <w:rFonts w:ascii="Calibri" w:eastAsia="Times New Roman" w:hAnsi="Calibri" w:cs="Times New Roman"/>
      <w:b/>
      <w:bCs/>
      <w:color w:val="5B9BD5"/>
      <w:sz w:val="18"/>
      <w:szCs w:val="18"/>
    </w:rPr>
  </w:style>
  <w:style w:type="character" w:customStyle="1" w:styleId="afffff2">
    <w:name w:val="Маркеры списка"/>
    <w:rsid w:val="00423FA0"/>
    <w:rPr>
      <w:rFonts w:ascii="OpenSymbol" w:eastAsia="OpenSymbol" w:hAnsi="OpenSymbol" w:cs="OpenSymbol"/>
    </w:rPr>
  </w:style>
  <w:style w:type="character" w:customStyle="1" w:styleId="afffff3">
    <w:name w:val="Символ нумерации"/>
    <w:rsid w:val="00423FA0"/>
  </w:style>
  <w:style w:type="paragraph" w:customStyle="1" w:styleId="afffff4">
    <w:name w:val="Заголовок"/>
    <w:basedOn w:val="a6"/>
    <w:next w:val="afb"/>
    <w:rsid w:val="00423FA0"/>
    <w:pPr>
      <w:keepNext/>
      <w:spacing w:before="240" w:after="120"/>
    </w:pPr>
    <w:rPr>
      <w:rFonts w:ascii="Liberation Sans" w:eastAsia="Droid Sans Fallback" w:hAnsi="Liberation Sans" w:cs="FreeSans"/>
      <w:sz w:val="28"/>
      <w:szCs w:val="28"/>
      <w:lang w:eastAsia="ru-RU"/>
    </w:rPr>
  </w:style>
  <w:style w:type="paragraph" w:styleId="afffff5">
    <w:name w:val="List"/>
    <w:basedOn w:val="afb"/>
    <w:rsid w:val="00423FA0"/>
    <w:pPr>
      <w:shd w:val="clear" w:color="auto" w:fill="auto"/>
      <w:spacing w:after="140" w:line="288" w:lineRule="auto"/>
      <w:ind w:left="0" w:right="0" w:firstLine="0"/>
      <w:jc w:val="left"/>
    </w:pPr>
    <w:rPr>
      <w:rFonts w:ascii="Calibri" w:eastAsia="Times New Roman" w:hAnsi="Calibri" w:cs="FreeSans"/>
      <w:lang w:eastAsia="ru-RU"/>
    </w:rPr>
  </w:style>
  <w:style w:type="paragraph" w:customStyle="1" w:styleId="1ff4">
    <w:name w:val="Указатель1"/>
    <w:basedOn w:val="a6"/>
    <w:rsid w:val="00423FA0"/>
    <w:pPr>
      <w:suppressLineNumbers/>
    </w:pPr>
    <w:rPr>
      <w:rFonts w:ascii="Calibri" w:eastAsia="Times New Roman" w:hAnsi="Calibri" w:cs="FreeSans"/>
      <w:lang w:eastAsia="ru-RU"/>
    </w:rPr>
  </w:style>
  <w:style w:type="character" w:customStyle="1" w:styleId="1-3">
    <w:name w:val="Средняя заливка 1 - Акцент 3 Знак"/>
    <w:link w:val="1-30"/>
    <w:uiPriority w:val="29"/>
    <w:rsid w:val="00423FA0"/>
    <w:rPr>
      <w:rFonts w:ascii="Calibri" w:eastAsia="Times New Roman" w:hAnsi="Calibri" w:cs="Times New Roman"/>
      <w:i/>
      <w:iCs/>
      <w:color w:val="000000"/>
      <w:lang w:eastAsia="ru-RU"/>
    </w:rPr>
  </w:style>
  <w:style w:type="character" w:customStyle="1" w:styleId="513">
    <w:name w:val="Таблица простая 51"/>
    <w:uiPriority w:val="31"/>
    <w:qFormat/>
    <w:rsid w:val="00423FA0"/>
    <w:rPr>
      <w:smallCaps/>
      <w:color w:val="DA1F28"/>
      <w:u w:val="single"/>
    </w:rPr>
  </w:style>
  <w:style w:type="character" w:customStyle="1" w:styleId="1ff5">
    <w:name w:val="Сетка таблицы светлая1"/>
    <w:uiPriority w:val="32"/>
    <w:qFormat/>
    <w:rsid w:val="00423FA0"/>
    <w:rPr>
      <w:b/>
      <w:bCs/>
      <w:smallCaps/>
      <w:color w:val="DA1F28"/>
      <w:spacing w:val="5"/>
      <w:u w:val="single"/>
    </w:rPr>
  </w:style>
  <w:style w:type="character" w:customStyle="1" w:styleId="-110">
    <w:name w:val="Таблица-сетка 1 светлая1"/>
    <w:uiPriority w:val="33"/>
    <w:qFormat/>
    <w:rsid w:val="00423FA0"/>
    <w:rPr>
      <w:b/>
      <w:bCs/>
      <w:smallCaps/>
      <w:spacing w:val="5"/>
    </w:rPr>
  </w:style>
  <w:style w:type="numbering" w:customStyle="1" w:styleId="174">
    <w:name w:val="Нет списка17"/>
    <w:next w:val="a9"/>
    <w:uiPriority w:val="99"/>
    <w:semiHidden/>
    <w:unhideWhenUsed/>
    <w:rsid w:val="00423FA0"/>
  </w:style>
  <w:style w:type="numbering" w:customStyle="1" w:styleId="183">
    <w:name w:val="Нет списка18"/>
    <w:next w:val="a9"/>
    <w:uiPriority w:val="99"/>
    <w:semiHidden/>
    <w:unhideWhenUsed/>
    <w:rsid w:val="00423FA0"/>
  </w:style>
  <w:style w:type="table" w:customStyle="1" w:styleId="347">
    <w:name w:val="Сетка таблицы34"/>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uiPriority w:val="99"/>
    <w:semiHidden/>
    <w:unhideWhenUsed/>
    <w:rsid w:val="00423FA0"/>
  </w:style>
  <w:style w:type="numbering" w:customStyle="1" w:styleId="233">
    <w:name w:val="Нет списка23"/>
    <w:next w:val="a9"/>
    <w:uiPriority w:val="99"/>
    <w:semiHidden/>
    <w:unhideWhenUsed/>
    <w:rsid w:val="00423FA0"/>
  </w:style>
  <w:style w:type="table" w:customStyle="1" w:styleId="2130">
    <w:name w:val="Сетка таблицы213"/>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423FA0"/>
  </w:style>
  <w:style w:type="table" w:customStyle="1" w:styleId="350">
    <w:name w:val="Сетка таблицы35"/>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9"/>
    <w:uiPriority w:val="99"/>
    <w:semiHidden/>
    <w:unhideWhenUsed/>
    <w:rsid w:val="00423FA0"/>
  </w:style>
  <w:style w:type="table" w:customStyle="1" w:styleId="440">
    <w:name w:val="Сетка таблицы44"/>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
    <w:name w:val="Нет списка52"/>
    <w:next w:val="a9"/>
    <w:uiPriority w:val="99"/>
    <w:semiHidden/>
    <w:unhideWhenUsed/>
    <w:rsid w:val="00423FA0"/>
  </w:style>
  <w:style w:type="numbering" w:customStyle="1" w:styleId="623">
    <w:name w:val="Нет списка62"/>
    <w:next w:val="a9"/>
    <w:uiPriority w:val="99"/>
    <w:semiHidden/>
    <w:unhideWhenUsed/>
    <w:rsid w:val="00423FA0"/>
  </w:style>
  <w:style w:type="table" w:customStyle="1" w:styleId="630">
    <w:name w:val="Сетка таблицы63"/>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
    <w:name w:val="Нет списка71"/>
    <w:next w:val="a9"/>
    <w:uiPriority w:val="99"/>
    <w:semiHidden/>
    <w:unhideWhenUsed/>
    <w:rsid w:val="00423FA0"/>
  </w:style>
  <w:style w:type="table" w:customStyle="1" w:styleId="1320">
    <w:name w:val="Сетка таблицы132"/>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3">
    <w:name w:val="Нет списка19"/>
    <w:next w:val="a9"/>
    <w:uiPriority w:val="99"/>
    <w:semiHidden/>
    <w:unhideWhenUsed/>
    <w:rsid w:val="00423FA0"/>
  </w:style>
  <w:style w:type="numbering" w:customStyle="1" w:styleId="1101">
    <w:name w:val="Нет списка110"/>
    <w:next w:val="a9"/>
    <w:uiPriority w:val="99"/>
    <w:semiHidden/>
    <w:unhideWhenUsed/>
    <w:rsid w:val="00423FA0"/>
  </w:style>
  <w:style w:type="table" w:customStyle="1" w:styleId="361">
    <w:name w:val="Сетка таблицы36"/>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Нет списка113"/>
    <w:next w:val="a9"/>
    <w:uiPriority w:val="99"/>
    <w:semiHidden/>
    <w:unhideWhenUsed/>
    <w:rsid w:val="00423FA0"/>
  </w:style>
  <w:style w:type="numbering" w:customStyle="1" w:styleId="243">
    <w:name w:val="Нет списка24"/>
    <w:next w:val="a9"/>
    <w:uiPriority w:val="99"/>
    <w:semiHidden/>
    <w:unhideWhenUsed/>
    <w:rsid w:val="00423FA0"/>
  </w:style>
  <w:style w:type="table" w:customStyle="1" w:styleId="2140">
    <w:name w:val="Сетка таблицы214"/>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8">
    <w:name w:val="Нет списка34"/>
    <w:next w:val="a9"/>
    <w:uiPriority w:val="99"/>
    <w:semiHidden/>
    <w:unhideWhenUsed/>
    <w:rsid w:val="00423FA0"/>
  </w:style>
  <w:style w:type="table" w:customStyle="1" w:styleId="370">
    <w:name w:val="Сетка таблицы37"/>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41">
    <w:name w:val="Нет списка44"/>
    <w:next w:val="a9"/>
    <w:uiPriority w:val="99"/>
    <w:semiHidden/>
    <w:unhideWhenUsed/>
    <w:rsid w:val="00423FA0"/>
  </w:style>
  <w:style w:type="table" w:customStyle="1" w:styleId="450">
    <w:name w:val="Сетка таблицы45"/>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0">
    <w:name w:val="Нет списка53"/>
    <w:next w:val="a9"/>
    <w:uiPriority w:val="99"/>
    <w:semiHidden/>
    <w:unhideWhenUsed/>
    <w:rsid w:val="00423FA0"/>
  </w:style>
  <w:style w:type="numbering" w:customStyle="1" w:styleId="631">
    <w:name w:val="Нет списка63"/>
    <w:next w:val="a9"/>
    <w:uiPriority w:val="99"/>
    <w:semiHidden/>
    <w:unhideWhenUsed/>
    <w:rsid w:val="00423FA0"/>
  </w:style>
  <w:style w:type="table" w:customStyle="1" w:styleId="640">
    <w:name w:val="Сетка таблицы64"/>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0">
    <w:name w:val="Сетка таблицы115"/>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9"/>
    <w:uiPriority w:val="99"/>
    <w:semiHidden/>
    <w:unhideWhenUsed/>
    <w:rsid w:val="00423FA0"/>
  </w:style>
  <w:style w:type="table" w:customStyle="1" w:styleId="1330">
    <w:name w:val="Сетка таблицы133"/>
    <w:basedOn w:val="a8"/>
    <w:next w:val="ae"/>
    <w:uiPriority w:val="3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
    <w:name w:val="Нет списка81"/>
    <w:next w:val="a9"/>
    <w:uiPriority w:val="99"/>
    <w:semiHidden/>
    <w:unhideWhenUsed/>
    <w:rsid w:val="00423FA0"/>
  </w:style>
  <w:style w:type="numbering" w:customStyle="1" w:styleId="911">
    <w:name w:val="Нет списка91"/>
    <w:next w:val="a9"/>
    <w:semiHidden/>
    <w:unhideWhenUsed/>
    <w:rsid w:val="00423FA0"/>
  </w:style>
  <w:style w:type="table" w:customStyle="1" w:styleId="2150">
    <w:name w:val="Сетка таблицы215"/>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0">
    <w:name w:val="Сетка таблицы222"/>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10">
    <w:name w:val="Нет списка101"/>
    <w:next w:val="a9"/>
    <w:uiPriority w:val="99"/>
    <w:semiHidden/>
    <w:unhideWhenUsed/>
    <w:rsid w:val="00423FA0"/>
  </w:style>
  <w:style w:type="table" w:customStyle="1" w:styleId="2320">
    <w:name w:val="Сетка таблицы232"/>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1">
    <w:name w:val="Нет списка122"/>
    <w:next w:val="a9"/>
    <w:uiPriority w:val="99"/>
    <w:semiHidden/>
    <w:unhideWhenUsed/>
    <w:rsid w:val="00423FA0"/>
  </w:style>
  <w:style w:type="numbering" w:customStyle="1" w:styleId="1311">
    <w:name w:val="Нет списка131"/>
    <w:next w:val="a9"/>
    <w:uiPriority w:val="99"/>
    <w:semiHidden/>
    <w:unhideWhenUsed/>
    <w:rsid w:val="00423FA0"/>
  </w:style>
  <w:style w:type="numbering" w:customStyle="1" w:styleId="1414">
    <w:name w:val="Нет списка141"/>
    <w:next w:val="a9"/>
    <w:uiPriority w:val="99"/>
    <w:semiHidden/>
    <w:unhideWhenUsed/>
    <w:rsid w:val="00423FA0"/>
  </w:style>
  <w:style w:type="numbering" w:customStyle="1" w:styleId="1510">
    <w:name w:val="Нет списка151"/>
    <w:next w:val="a9"/>
    <w:uiPriority w:val="99"/>
    <w:semiHidden/>
    <w:unhideWhenUsed/>
    <w:rsid w:val="00423FA0"/>
  </w:style>
  <w:style w:type="table" w:customStyle="1" w:styleId="3130">
    <w:name w:val="Сетка таблицы313"/>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0">
    <w:name w:val="Сетка таблицы38"/>
    <w:basedOn w:val="a8"/>
    <w:next w:val="ae"/>
    <w:uiPriority w:val="59"/>
    <w:rsid w:val="00423FA0"/>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8"/>
    <w:next w:val="ae"/>
    <w:uiPriority w:val="59"/>
    <w:rsid w:val="00423FA0"/>
    <w:pPr>
      <w:spacing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0">
    <w:name w:val="Сетка таблицы39"/>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4">
    <w:name w:val="Нет списка20"/>
    <w:next w:val="a9"/>
    <w:uiPriority w:val="99"/>
    <w:semiHidden/>
    <w:unhideWhenUsed/>
    <w:rsid w:val="00423FA0"/>
  </w:style>
  <w:style w:type="paragraph" w:customStyle="1" w:styleId="xl68">
    <w:name w:val="xl68"/>
    <w:basedOn w:val="a6"/>
    <w:rsid w:val="00423FA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6"/>
      <w:szCs w:val="26"/>
      <w:lang w:eastAsia="ru-RU"/>
    </w:rPr>
  </w:style>
  <w:style w:type="paragraph" w:customStyle="1" w:styleId="xl69">
    <w:name w:val="xl69"/>
    <w:basedOn w:val="a6"/>
    <w:rsid w:val="00423FA0"/>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6"/>
      <w:szCs w:val="26"/>
      <w:lang w:eastAsia="ru-RU"/>
    </w:rPr>
  </w:style>
  <w:style w:type="paragraph" w:customStyle="1" w:styleId="xl70">
    <w:name w:val="xl70"/>
    <w:basedOn w:val="a6"/>
    <w:rsid w:val="00423FA0"/>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6"/>
      <w:szCs w:val="26"/>
      <w:lang w:eastAsia="ru-RU"/>
    </w:rPr>
  </w:style>
  <w:style w:type="paragraph" w:customStyle="1" w:styleId="xl71">
    <w:name w:val="xl71"/>
    <w:basedOn w:val="a6"/>
    <w:rsid w:val="00423FA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6"/>
      <w:szCs w:val="26"/>
      <w:lang w:eastAsia="ru-RU"/>
    </w:rPr>
  </w:style>
  <w:style w:type="table" w:customStyle="1" w:styleId="400">
    <w:name w:val="Сетка таблицы40"/>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
    <w:basedOn w:val="a8"/>
    <w:next w:val="ae"/>
    <w:uiPriority w:val="59"/>
    <w:rsid w:val="00423FA0"/>
    <w:pPr>
      <w:spacing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3">
    <w:name w:val="Обычный2"/>
    <w:rsid w:val="00423FA0"/>
    <w:rPr>
      <w:rFonts w:ascii="Arial" w:eastAsia="Arial" w:hAnsi="Arial" w:cs="Arial"/>
      <w:color w:val="000000"/>
      <w:lang w:eastAsia="ru-RU"/>
    </w:rPr>
  </w:style>
  <w:style w:type="paragraph" w:customStyle="1" w:styleId="Standard">
    <w:name w:val="Standard"/>
    <w:qFormat/>
    <w:rsid w:val="00423FA0"/>
    <w:pPr>
      <w:widowControl w:val="0"/>
      <w:suppressAutoHyphens/>
      <w:autoSpaceDN w:val="0"/>
      <w:spacing w:line="240" w:lineRule="auto"/>
      <w:textAlignment w:val="baseline"/>
    </w:pPr>
    <w:rPr>
      <w:rFonts w:ascii="Liberation Serif" w:eastAsia="SimSun" w:hAnsi="Liberation Serif" w:cs="Arial"/>
      <w:kern w:val="3"/>
      <w:sz w:val="24"/>
      <w:szCs w:val="24"/>
      <w:lang w:eastAsia="zh-CN" w:bidi="hi-IN"/>
    </w:rPr>
  </w:style>
  <w:style w:type="paragraph" w:customStyle="1" w:styleId="Textbody">
    <w:name w:val="Text body"/>
    <w:basedOn w:val="Standard"/>
    <w:rsid w:val="00423FA0"/>
    <w:pPr>
      <w:spacing w:after="140" w:line="288" w:lineRule="auto"/>
    </w:pPr>
  </w:style>
  <w:style w:type="paragraph" w:customStyle="1" w:styleId="TableContents">
    <w:name w:val="Table Contents"/>
    <w:basedOn w:val="Standard"/>
    <w:rsid w:val="00423FA0"/>
  </w:style>
  <w:style w:type="paragraph" w:customStyle="1" w:styleId="Footnote">
    <w:name w:val="Footnote"/>
    <w:basedOn w:val="Standard"/>
    <w:rsid w:val="00423FA0"/>
    <w:pPr>
      <w:suppressLineNumbers/>
      <w:ind w:left="339" w:hanging="339"/>
    </w:pPr>
    <w:rPr>
      <w:sz w:val="20"/>
      <w:szCs w:val="20"/>
    </w:rPr>
  </w:style>
  <w:style w:type="numbering" w:customStyle="1" w:styleId="WWNum6">
    <w:name w:val="WWNum6"/>
    <w:basedOn w:val="a9"/>
    <w:rsid w:val="00423FA0"/>
    <w:pPr>
      <w:numPr>
        <w:numId w:val="141"/>
      </w:numPr>
    </w:pPr>
  </w:style>
  <w:style w:type="numbering" w:customStyle="1" w:styleId="WWNum2">
    <w:name w:val="WWNum2"/>
    <w:basedOn w:val="a9"/>
    <w:rsid w:val="00423FA0"/>
    <w:pPr>
      <w:numPr>
        <w:numId w:val="142"/>
      </w:numPr>
    </w:pPr>
  </w:style>
  <w:style w:type="numbering" w:customStyle="1" w:styleId="WWNum3">
    <w:name w:val="WWNum3"/>
    <w:basedOn w:val="a9"/>
    <w:rsid w:val="00423FA0"/>
    <w:pPr>
      <w:numPr>
        <w:numId w:val="143"/>
      </w:numPr>
    </w:pPr>
  </w:style>
  <w:style w:type="paragraph" w:styleId="afffff6">
    <w:name w:val="Plain Text"/>
    <w:basedOn w:val="a6"/>
    <w:link w:val="afffff7"/>
    <w:rsid w:val="00423FA0"/>
    <w:pPr>
      <w:spacing w:line="240" w:lineRule="auto"/>
    </w:pPr>
    <w:rPr>
      <w:rFonts w:ascii="Consolas" w:eastAsia="Calibri" w:hAnsi="Consolas" w:cs="Times New Roman"/>
      <w:sz w:val="21"/>
      <w:szCs w:val="21"/>
      <w:lang w:val="en-US" w:bidi="en-US"/>
    </w:rPr>
  </w:style>
  <w:style w:type="character" w:customStyle="1" w:styleId="afffff7">
    <w:name w:val="Текст Знак"/>
    <w:basedOn w:val="a7"/>
    <w:link w:val="afffff6"/>
    <w:rsid w:val="00423FA0"/>
    <w:rPr>
      <w:rFonts w:ascii="Consolas" w:eastAsia="Calibri" w:hAnsi="Consolas" w:cs="Times New Roman"/>
      <w:sz w:val="21"/>
      <w:szCs w:val="21"/>
      <w:lang w:val="en-US" w:bidi="en-US"/>
    </w:rPr>
  </w:style>
  <w:style w:type="paragraph" w:customStyle="1" w:styleId="LO-normal">
    <w:name w:val="LO-normal"/>
    <w:uiPriority w:val="99"/>
    <w:rsid w:val="00423FA0"/>
    <w:pPr>
      <w:autoSpaceDE w:val="0"/>
      <w:autoSpaceDN w:val="0"/>
      <w:adjustRightInd w:val="0"/>
    </w:pPr>
    <w:rPr>
      <w:rFonts w:ascii="Arial" w:eastAsia="Times New Roman" w:hAnsi="Liberation Serif" w:cs="Arial"/>
      <w:color w:val="000000"/>
      <w:kern w:val="1"/>
      <w:lang w:val="en-US" w:eastAsia="zh-CN" w:bidi="en-US"/>
    </w:rPr>
  </w:style>
  <w:style w:type="table" w:styleId="-3">
    <w:name w:val="Light Grid Accent 3"/>
    <w:basedOn w:val="a8"/>
    <w:uiPriority w:val="62"/>
    <w:rsid w:val="00423FA0"/>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2-30">
    <w:name w:val="Medium Shading 2 Accent 3"/>
    <w:basedOn w:val="a8"/>
    <w:link w:val="2-3"/>
    <w:uiPriority w:val="30"/>
    <w:rsid w:val="00423FA0"/>
    <w:pPr>
      <w:spacing w:line="240" w:lineRule="auto"/>
    </w:pPr>
    <w:rPr>
      <w:rFonts w:ascii="Times New Roman" w:eastAsia="Times New Roman" w:hAnsi="Times New Roman" w:cs="Times New Roman"/>
      <w:b/>
      <w:i/>
      <w:sz w:val="24"/>
      <w:lang w:bidi="en-US"/>
    </w:rPr>
    <w:tblPr>
      <w:tblStyleRowBandSize w:val="1"/>
      <w:tblStyleColBandSize w:val="1"/>
      <w:tblBorders>
        <w:top w:val="single" w:sz="18" w:space="0" w:color="auto"/>
        <w:bottom w:val="single" w:sz="18" w:space="0" w:color="auto"/>
      </w:tblBorders>
    </w:tblPr>
    <w:tblStylePr w:type="firstRow">
      <w:pPr>
        <w:spacing w:before="0" w:after="0" w:line="240" w:lineRule="auto"/>
      </w:p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tblPr/>
      <w:tcPr>
        <w:tcBorders>
          <w:top w:val="nil"/>
          <w:left w:val="nil"/>
          <w:bottom w:val="single" w:sz="18" w:space="0" w:color="auto"/>
          <w:right w:val="nil"/>
          <w:insideH w:val="nil"/>
          <w:insideV w:val="nil"/>
        </w:tcBorders>
        <w:shd w:val="clear" w:color="auto" w:fill="9BBB59" w:themeFill="accent3"/>
      </w:tcPr>
    </w:tblStylePr>
    <w:tblStylePr w:type="lastCol">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tblPr/>
      <w:tcPr>
        <w:tcBorders>
          <w:top w:val="single" w:sz="18" w:space="0" w:color="auto"/>
          <w:left w:val="nil"/>
          <w:bottom w:val="single" w:sz="18" w:space="0" w:color="auto"/>
          <w:right w:val="nil"/>
          <w:insideH w:val="nil"/>
          <w:insideV w:val="nil"/>
        </w:tcBorders>
      </w:tcPr>
    </w:tblStylePr>
  </w:style>
  <w:style w:type="table" w:styleId="2-10">
    <w:name w:val="Medium Grid 2 Accent 1"/>
    <w:basedOn w:val="a8"/>
    <w:link w:val="2-1"/>
    <w:uiPriority w:val="1"/>
    <w:rsid w:val="00423FA0"/>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tblPr/>
      <w:tcPr>
        <w:shd w:val="clear" w:color="auto" w:fill="EDF2F8" w:themeFill="accen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1-30">
    <w:name w:val="Medium Shading 1 Accent 3"/>
    <w:basedOn w:val="a8"/>
    <w:link w:val="1-3"/>
    <w:uiPriority w:val="29"/>
    <w:rsid w:val="00423FA0"/>
    <w:pPr>
      <w:spacing w:line="240" w:lineRule="auto"/>
    </w:pPr>
    <w:rPr>
      <w:rFonts w:ascii="Calibri" w:eastAsia="Times New Roman" w:hAnsi="Calibri" w:cs="Times New Roman"/>
      <w:i/>
      <w:iCs/>
      <w:color w:val="000000"/>
      <w:lang w:eastAsia="ru-RU"/>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customStyle="1" w:styleId="13NormDOC-txt">
    <w:name w:val="13NormDOC-txt"/>
    <w:basedOn w:val="a6"/>
    <w:uiPriority w:val="99"/>
    <w:rsid w:val="00234FE5"/>
    <w:pPr>
      <w:autoSpaceDE w:val="0"/>
      <w:autoSpaceDN w:val="0"/>
      <w:adjustRightInd w:val="0"/>
      <w:spacing w:line="260" w:lineRule="atLeast"/>
      <w:ind w:firstLine="340"/>
      <w:textAlignment w:val="center"/>
    </w:pPr>
    <w:rPr>
      <w:rFonts w:ascii="Arial" w:eastAsia="Times New Roman" w:hAnsi="Arial" w:cs="Arial"/>
      <w:color w:val="000000"/>
      <w:spacing w:val="-1"/>
      <w:sz w:val="14"/>
      <w:szCs w:val="14"/>
      <w:u w:color="000000"/>
    </w:rPr>
  </w:style>
  <w:style w:type="table" w:customStyle="1" w:styleId="481">
    <w:name w:val="Сетка таблицы48"/>
    <w:basedOn w:val="a8"/>
    <w:next w:val="ae"/>
    <w:uiPriority w:val="59"/>
    <w:rsid w:val="00D749FE"/>
    <w:pPr>
      <w:spacing w:line="240" w:lineRule="auto"/>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3">
    <w:name w:val="Основной текст25"/>
    <w:basedOn w:val="a6"/>
    <w:rsid w:val="00570925"/>
    <w:pPr>
      <w:shd w:val="clear" w:color="auto" w:fill="FFFFFF"/>
      <w:spacing w:after="300" w:line="269" w:lineRule="exact"/>
      <w:ind w:hanging="780"/>
      <w:jc w:val="left"/>
    </w:pPr>
    <w:rPr>
      <w:rFonts w:ascii="Times New Roman" w:eastAsia="Times New Roman" w:hAnsi="Times New Roman" w:cs="Times New Roman"/>
    </w:rPr>
  </w:style>
  <w:style w:type="numbering" w:customStyle="1" w:styleId="254">
    <w:name w:val="Нет списка25"/>
    <w:next w:val="a9"/>
    <w:uiPriority w:val="99"/>
    <w:semiHidden/>
    <w:unhideWhenUsed/>
    <w:rsid w:val="00C36582"/>
  </w:style>
  <w:style w:type="paragraph" w:customStyle="1" w:styleId="msonormal0">
    <w:name w:val="msonormal"/>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styleId="afffff8">
    <w:name w:val="TOC Heading"/>
    <w:basedOn w:val="1a"/>
    <w:next w:val="a6"/>
    <w:unhideWhenUsed/>
    <w:qFormat/>
    <w:rsid w:val="00C36582"/>
    <w:pPr>
      <w:tabs>
        <w:tab w:val="clear" w:pos="142"/>
      </w:tabs>
      <w:suppressAutoHyphens w:val="0"/>
      <w:spacing w:before="480" w:line="276" w:lineRule="auto"/>
      <w:ind w:firstLine="0"/>
      <w:jc w:val="left"/>
      <w:outlineLvl w:val="9"/>
    </w:pPr>
    <w:rPr>
      <w:rFonts w:ascii="Calibri Light" w:hAnsi="Calibri Light"/>
      <w:bCs/>
      <w:caps w:val="0"/>
      <w:color w:val="2F5496"/>
      <w:szCs w:val="28"/>
      <w:lang w:eastAsia="ru-RU"/>
    </w:rPr>
  </w:style>
  <w:style w:type="table" w:customStyle="1" w:styleId="490">
    <w:name w:val="Сетка таблицы49"/>
    <w:basedOn w:val="a8"/>
    <w:next w:val="ae"/>
    <w:uiPriority w:val="59"/>
    <w:rsid w:val="00C36582"/>
    <w:pPr>
      <w:spacing w:line="240" w:lineRule="auto"/>
      <w:ind w:firstLine="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6">
    <w:name w:val="Сноска1"/>
    <w:qFormat/>
    <w:rsid w:val="00C36582"/>
    <w:rPr>
      <w:rFonts w:ascii="Times New Roman" w:hAnsi="Times New Roman" w:cs="Times New Roman"/>
      <w:vertAlign w:val="superscript"/>
    </w:rPr>
  </w:style>
  <w:style w:type="paragraph" w:customStyle="1" w:styleId="21">
    <w:name w:val="Средняя сетка 21"/>
    <w:basedOn w:val="a6"/>
    <w:qFormat/>
    <w:rsid w:val="00C36582"/>
    <w:pPr>
      <w:numPr>
        <w:numId w:val="176"/>
      </w:numPr>
      <w:contextualSpacing/>
      <w:outlineLvl w:val="1"/>
    </w:pPr>
    <w:rPr>
      <w:rFonts w:ascii="Times New Roman" w:eastAsia="Times New Roman" w:hAnsi="Times New Roman" w:cs="Times New Roman"/>
      <w:sz w:val="28"/>
      <w:szCs w:val="24"/>
      <w:lang w:eastAsia="ru-RU"/>
    </w:rPr>
  </w:style>
  <w:style w:type="paragraph" w:styleId="afffff9">
    <w:name w:val="Revision"/>
    <w:hidden/>
    <w:qFormat/>
    <w:rsid w:val="00C36582"/>
    <w:pPr>
      <w:spacing w:line="240" w:lineRule="auto"/>
      <w:ind w:firstLine="0"/>
      <w:jc w:val="left"/>
    </w:pPr>
    <w:rPr>
      <w:rFonts w:ascii="Calibri" w:eastAsia="Calibri" w:hAnsi="Calibri" w:cs="Times New Roman"/>
    </w:rPr>
  </w:style>
  <w:style w:type="paragraph" w:customStyle="1" w:styleId="afffffa">
    <w:name w:val="Прижатый влево"/>
    <w:basedOn w:val="a6"/>
    <w:next w:val="a6"/>
    <w:qFormat/>
    <w:rsid w:val="00C36582"/>
    <w:pPr>
      <w:widowControl w:val="0"/>
      <w:autoSpaceDE w:val="0"/>
      <w:autoSpaceDN w:val="0"/>
      <w:adjustRightInd w:val="0"/>
      <w:spacing w:line="240" w:lineRule="auto"/>
      <w:ind w:firstLine="0"/>
      <w:jc w:val="left"/>
    </w:pPr>
    <w:rPr>
      <w:rFonts w:ascii="Times New Roman CYR" w:eastAsia="Times New Roman" w:hAnsi="Times New Roman CYR" w:cs="Times New Roman CYR"/>
      <w:sz w:val="24"/>
      <w:szCs w:val="24"/>
      <w:lang w:eastAsia="ru-RU"/>
    </w:rPr>
  </w:style>
  <w:style w:type="paragraph" w:customStyle="1" w:styleId="p4">
    <w:name w:val="p4"/>
    <w:basedOn w:val="a6"/>
    <w:qFormat/>
    <w:rsid w:val="00C36582"/>
    <w:pPr>
      <w:spacing w:before="100" w:beforeAutospacing="1" w:after="100" w:afterAutospacing="1" w:line="240" w:lineRule="auto"/>
      <w:ind w:firstLine="0"/>
      <w:jc w:val="left"/>
    </w:pPr>
    <w:rPr>
      <w:rFonts w:ascii="Times New Roman" w:eastAsia="Calibri" w:hAnsi="Times New Roman" w:cs="Times New Roman"/>
      <w:sz w:val="24"/>
      <w:szCs w:val="24"/>
      <w:lang w:eastAsia="ru-RU"/>
    </w:rPr>
  </w:style>
  <w:style w:type="paragraph" w:customStyle="1" w:styleId="14TexstOSNOVA1012">
    <w:name w:val="14TexstOSNOVA_10/12"/>
    <w:basedOn w:val="a6"/>
    <w:qFormat/>
    <w:rsid w:val="00C36582"/>
    <w:pPr>
      <w:autoSpaceDE w:val="0"/>
      <w:autoSpaceDN w:val="0"/>
      <w:adjustRightInd w:val="0"/>
      <w:spacing w:line="240" w:lineRule="atLeast"/>
      <w:ind w:firstLine="340"/>
      <w:textAlignment w:val="center"/>
    </w:pPr>
    <w:rPr>
      <w:rFonts w:ascii="PragmaticaC" w:eastAsia="Times New Roman" w:hAnsi="PragmaticaC" w:cs="PragmaticaC"/>
      <w:color w:val="000000"/>
      <w:sz w:val="20"/>
      <w:szCs w:val="20"/>
      <w:lang w:eastAsia="ru-RU"/>
    </w:rPr>
  </w:style>
  <w:style w:type="paragraph" w:customStyle="1" w:styleId="s16">
    <w:name w:val="s_16"/>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7"/>
    <w:qFormat/>
    <w:rsid w:val="00C36582"/>
  </w:style>
  <w:style w:type="character" w:customStyle="1" w:styleId="1ff7">
    <w:name w:val="Неразрешенное упоминание1"/>
    <w:uiPriority w:val="99"/>
    <w:semiHidden/>
    <w:unhideWhenUsed/>
    <w:rsid w:val="00C36582"/>
    <w:rPr>
      <w:color w:val="605E5C"/>
      <w:shd w:val="clear" w:color="auto" w:fill="E1DFDD"/>
    </w:rPr>
  </w:style>
  <w:style w:type="character" w:customStyle="1" w:styleId="fontstyle01">
    <w:name w:val="fontstyle01"/>
    <w:qFormat/>
    <w:rsid w:val="00C36582"/>
    <w:rPr>
      <w:rFonts w:ascii="SchoolBookSanPin" w:hAnsi="SchoolBookSanPin" w:hint="default"/>
      <w:b w:val="0"/>
      <w:bCs w:val="0"/>
      <w:i w:val="0"/>
      <w:iCs w:val="0"/>
      <w:color w:val="000000"/>
      <w:sz w:val="20"/>
      <w:szCs w:val="20"/>
    </w:rPr>
  </w:style>
  <w:style w:type="character" w:customStyle="1" w:styleId="afffffb">
    <w:name w:val="Привязка сноски"/>
    <w:rsid w:val="00C36582"/>
    <w:rPr>
      <w:vertAlign w:val="superscript"/>
    </w:rPr>
  </w:style>
  <w:style w:type="character" w:customStyle="1" w:styleId="afffffc">
    <w:name w:val="Символ сноски"/>
    <w:qFormat/>
    <w:rsid w:val="00C36582"/>
  </w:style>
  <w:style w:type="character" w:styleId="afffffd">
    <w:name w:val="endnote reference"/>
    <w:unhideWhenUsed/>
    <w:rsid w:val="00C36582"/>
    <w:rPr>
      <w:vertAlign w:val="superscript"/>
    </w:rPr>
  </w:style>
  <w:style w:type="paragraph" w:styleId="afffffe">
    <w:name w:val="List Bullet"/>
    <w:basedOn w:val="a6"/>
    <w:unhideWhenUsed/>
    <w:qFormat/>
    <w:rsid w:val="00C36582"/>
    <w:pPr>
      <w:spacing w:line="240" w:lineRule="auto"/>
      <w:ind w:left="1440" w:hanging="360"/>
      <w:contextualSpacing/>
    </w:pPr>
    <w:rPr>
      <w:rFonts w:ascii="Times New Roman" w:eastAsia="Calibri" w:hAnsi="Times New Roman" w:cs="Times New Roman"/>
    </w:rPr>
  </w:style>
  <w:style w:type="paragraph" w:customStyle="1" w:styleId="NoParagraphStyle">
    <w:name w:val="[No Paragraph Style]"/>
    <w:qFormat/>
    <w:rsid w:val="00C36582"/>
    <w:pPr>
      <w:widowControl w:val="0"/>
      <w:autoSpaceDE w:val="0"/>
      <w:autoSpaceDN w:val="0"/>
      <w:adjustRightInd w:val="0"/>
      <w:spacing w:line="288" w:lineRule="auto"/>
      <w:ind w:firstLine="0"/>
      <w:jc w:val="left"/>
      <w:textAlignment w:val="center"/>
    </w:pPr>
    <w:rPr>
      <w:rFonts w:ascii="Minion Pro" w:eastAsia="Times New Roman" w:hAnsi="Minion Pro" w:cs="Minion Pro"/>
      <w:color w:val="000000"/>
      <w:sz w:val="24"/>
      <w:szCs w:val="24"/>
      <w:lang w:val="en-US" w:eastAsia="ru-RU"/>
    </w:rPr>
  </w:style>
  <w:style w:type="paragraph" w:customStyle="1" w:styleId="affffff">
    <w:name w:val="Основной (Основной Текст)"/>
    <w:basedOn w:val="NoParagraphStyle"/>
    <w:qFormat/>
    <w:rsid w:val="00C36582"/>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ffff"/>
    <w:qFormat/>
    <w:rsid w:val="00C36582"/>
    <w:pPr>
      <w:ind w:firstLine="0"/>
    </w:pPr>
  </w:style>
  <w:style w:type="paragraph" w:customStyle="1" w:styleId="Z-10">
    <w:name w:val="Z-1 (Основной Текст)"/>
    <w:basedOn w:val="osn-babz"/>
    <w:qFormat/>
    <w:rsid w:val="00C36582"/>
    <w:pPr>
      <w:pBdr>
        <w:top w:val="single" w:sz="4" w:space="0" w:color="000000"/>
      </w:pBdr>
      <w:spacing w:after="227"/>
      <w:jc w:val="left"/>
    </w:pPr>
    <w:rPr>
      <w:rFonts w:ascii="Circe-ExtraBold" w:hAnsi="Circe-ExtraBold" w:cs="Circe-ExtraBold"/>
      <w:b/>
      <w:bCs/>
      <w:sz w:val="24"/>
      <w:szCs w:val="24"/>
    </w:rPr>
  </w:style>
  <w:style w:type="paragraph" w:customStyle="1" w:styleId="Z-20">
    <w:name w:val="Z-2 (Основной Текст)"/>
    <w:basedOn w:val="Z-10"/>
    <w:qFormat/>
    <w:rsid w:val="00C36582"/>
    <w:pPr>
      <w:pBdr>
        <w:top w:val="none" w:sz="0" w:space="0" w:color="auto"/>
      </w:pBdr>
      <w:spacing w:before="227" w:after="113"/>
    </w:pPr>
    <w:rPr>
      <w:sz w:val="22"/>
      <w:szCs w:val="22"/>
    </w:rPr>
  </w:style>
  <w:style w:type="paragraph" w:customStyle="1" w:styleId="Z-1-2">
    <w:name w:val="Z-1-2 (Основной Текст)"/>
    <w:basedOn w:val="osn-babz"/>
    <w:qFormat/>
    <w:rsid w:val="00C36582"/>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ffff"/>
    <w:qFormat/>
    <w:rsid w:val="00C36582"/>
    <w:pPr>
      <w:spacing w:before="227" w:after="57"/>
      <w:ind w:firstLine="0"/>
    </w:pPr>
    <w:rPr>
      <w:rFonts w:ascii="Circe-ExtraBold" w:hAnsi="Circe-ExtraBold" w:cs="Circe-ExtraBold"/>
      <w:b/>
      <w:bCs/>
      <w:sz w:val="22"/>
      <w:szCs w:val="22"/>
    </w:rPr>
  </w:style>
  <w:style w:type="paragraph" w:customStyle="1" w:styleId="Z-5">
    <w:name w:val="Z-5"/>
    <w:basedOn w:val="affffff"/>
    <w:qFormat/>
    <w:rsid w:val="00C36582"/>
    <w:pPr>
      <w:jc w:val="left"/>
    </w:pPr>
    <w:rPr>
      <w:b/>
      <w:bCs/>
      <w:i/>
      <w:iCs/>
    </w:rPr>
  </w:style>
  <w:style w:type="paragraph" w:customStyle="1" w:styleId="bullet">
    <w:name w:val="bullet (Основной Текст)"/>
    <w:basedOn w:val="affffff"/>
    <w:qFormat/>
    <w:rsid w:val="00C36582"/>
    <w:pPr>
      <w:tabs>
        <w:tab w:val="left" w:pos="0"/>
        <w:tab w:val="left" w:pos="170"/>
      </w:tabs>
      <w:ind w:firstLine="0"/>
    </w:pPr>
  </w:style>
  <w:style w:type="paragraph" w:customStyle="1" w:styleId="Z-4">
    <w:name w:val="Z-4 (Основной Текст)"/>
    <w:basedOn w:val="Z-3"/>
    <w:qFormat/>
    <w:rsid w:val="00C36582"/>
    <w:pPr>
      <w:spacing w:before="113"/>
    </w:pPr>
    <w:rPr>
      <w:rFonts w:ascii="Circe-Regular" w:hAnsi="Circe-Regular" w:cs="Circe-Regular"/>
      <w:sz w:val="20"/>
      <w:szCs w:val="20"/>
    </w:rPr>
  </w:style>
  <w:style w:type="paragraph" w:customStyle="1" w:styleId="Tabl">
    <w:name w:val="Tabl (Основной Текст)"/>
    <w:basedOn w:val="affffff"/>
    <w:qFormat/>
    <w:rsid w:val="00C36582"/>
    <w:pPr>
      <w:spacing w:line="200" w:lineRule="atLeast"/>
      <w:ind w:firstLine="0"/>
      <w:jc w:val="left"/>
    </w:pPr>
    <w:rPr>
      <w:sz w:val="18"/>
      <w:szCs w:val="18"/>
    </w:rPr>
  </w:style>
  <w:style w:type="paragraph" w:customStyle="1" w:styleId="tabl-shapka">
    <w:name w:val="tabl-shapka (Основной Текст)"/>
    <w:basedOn w:val="Tabl"/>
    <w:qFormat/>
    <w:rsid w:val="00C36582"/>
    <w:pPr>
      <w:jc w:val="center"/>
    </w:pPr>
    <w:rPr>
      <w:rFonts w:ascii="SchoolBookSanPin-Bold" w:hAnsi="SchoolBookSanPin-Bold" w:cs="SchoolBookSanPin-Bold"/>
      <w:b/>
      <w:bCs/>
    </w:rPr>
  </w:style>
  <w:style w:type="character" w:customStyle="1" w:styleId="bold-n">
    <w:name w:val="bold-n"/>
    <w:qFormat/>
    <w:rsid w:val="00C36582"/>
    <w:rPr>
      <w:b/>
    </w:rPr>
  </w:style>
  <w:style w:type="character" w:customStyle="1" w:styleId="razradka">
    <w:name w:val="razradka"/>
    <w:qFormat/>
    <w:rsid w:val="00C36582"/>
  </w:style>
  <w:style w:type="character" w:customStyle="1" w:styleId="italic">
    <w:name w:val="italic"/>
    <w:qFormat/>
    <w:rsid w:val="00C36582"/>
    <w:rPr>
      <w:i/>
    </w:rPr>
  </w:style>
  <w:style w:type="character" w:customStyle="1" w:styleId="bullet0">
    <w:name w:val="bullet"/>
    <w:qFormat/>
    <w:rsid w:val="00C36582"/>
    <w:rPr>
      <w:rFonts w:ascii="PiGraphA" w:hAnsi="PiGraphA"/>
      <w:sz w:val="16"/>
    </w:rPr>
  </w:style>
  <w:style w:type="table" w:customStyle="1" w:styleId="TableNormal1">
    <w:name w:val="Table Normal1"/>
    <w:uiPriority w:val="2"/>
    <w:semiHidden/>
    <w:unhideWhenUsed/>
    <w:qFormat/>
    <w:rsid w:val="00C36582"/>
    <w:pPr>
      <w:widowControl w:val="0"/>
      <w:autoSpaceDE w:val="0"/>
      <w:autoSpaceDN w:val="0"/>
      <w:spacing w:line="240" w:lineRule="auto"/>
      <w:ind w:firstLine="0"/>
      <w:jc w:val="left"/>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ff8">
    <w:name w:val="Заг 1 (Заголовки)"/>
    <w:basedOn w:val="affffff"/>
    <w:qFormat/>
    <w:rsid w:val="00C36582"/>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ffff0">
    <w:name w:val="Основной БА (Основной Текст)"/>
    <w:basedOn w:val="affffff"/>
    <w:qFormat/>
    <w:rsid w:val="00C36582"/>
    <w:pPr>
      <w:spacing w:line="240" w:lineRule="atLeast"/>
      <w:ind w:firstLine="0"/>
    </w:pPr>
    <w:rPr>
      <w:rFonts w:ascii="TimesNewRomanPSMT" w:hAnsi="TimesNewRomanPSMT" w:cs="TimesNewRomanPSMT"/>
    </w:rPr>
  </w:style>
  <w:style w:type="paragraph" w:customStyle="1" w:styleId="1-bez-line">
    <w:name w:val="Заг 1-bez-line (Заголовки)"/>
    <w:basedOn w:val="affffff"/>
    <w:qFormat/>
    <w:rsid w:val="00C36582"/>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ffff"/>
    <w:qFormat/>
    <w:rsid w:val="00C36582"/>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ffff"/>
    <w:qFormat/>
    <w:rsid w:val="00C36582"/>
    <w:pPr>
      <w:spacing w:line="240" w:lineRule="atLeast"/>
      <w:ind w:left="227" w:hanging="142"/>
    </w:pPr>
    <w:rPr>
      <w:rFonts w:ascii="TimesNewRomanPSMT" w:hAnsi="TimesNewRomanPSMT" w:cs="TimesNewRomanPSMT"/>
    </w:rPr>
  </w:style>
  <w:style w:type="paragraph" w:customStyle="1" w:styleId="2ff4">
    <w:name w:val="Заг 2 (Заголовки)"/>
    <w:basedOn w:val="1ff8"/>
    <w:qFormat/>
    <w:rsid w:val="00C36582"/>
    <w:pPr>
      <w:pBdr>
        <w:top w:val="none" w:sz="0" w:space="0" w:color="auto"/>
      </w:pBdr>
      <w:spacing w:before="113" w:after="113"/>
    </w:pPr>
    <w:rPr>
      <w:rFonts w:ascii="TimesNewRomanPSMT" w:hAnsi="TimesNewRomanPSMT" w:cs="TimesNewRomanPSMT"/>
      <w:sz w:val="22"/>
      <w:szCs w:val="22"/>
    </w:rPr>
  </w:style>
  <w:style w:type="paragraph" w:customStyle="1" w:styleId="3ff1">
    <w:name w:val="Заг 3 (Заголовки)"/>
    <w:basedOn w:val="2ff4"/>
    <w:qFormat/>
    <w:rsid w:val="00C36582"/>
    <w:rPr>
      <w:caps w:val="0"/>
    </w:rPr>
  </w:style>
  <w:style w:type="paragraph" w:customStyle="1" w:styleId="affffff1">
    <w:name w:val="Таблица Влево (Таблицы)"/>
    <w:basedOn w:val="affffff"/>
    <w:qFormat/>
    <w:rsid w:val="00C36582"/>
    <w:pPr>
      <w:spacing w:line="200" w:lineRule="atLeast"/>
      <w:ind w:firstLine="0"/>
      <w:jc w:val="left"/>
    </w:pPr>
    <w:rPr>
      <w:rFonts w:ascii="TimesNewRomanPSMT" w:hAnsi="TimesNewRomanPSMT" w:cs="TimesNewRomanPSMT"/>
      <w:sz w:val="18"/>
      <w:szCs w:val="18"/>
    </w:rPr>
  </w:style>
  <w:style w:type="paragraph" w:customStyle="1" w:styleId="affffff2">
    <w:name w:val="Таблица Головка (Таблицы)"/>
    <w:basedOn w:val="affffff1"/>
    <w:qFormat/>
    <w:rsid w:val="00C36582"/>
    <w:pPr>
      <w:jc w:val="center"/>
    </w:pPr>
    <w:rPr>
      <w:rFonts w:ascii="Times New Roman" w:hAnsi="Times New Roman" w:cs="Times New Roman"/>
      <w:b/>
      <w:bCs/>
    </w:rPr>
  </w:style>
  <w:style w:type="paragraph" w:customStyle="1" w:styleId="bull-tabl">
    <w:name w:val="bull-tabl (Таблицы)"/>
    <w:basedOn w:val="affffff1"/>
    <w:qFormat/>
    <w:rsid w:val="00C36582"/>
  </w:style>
  <w:style w:type="character" w:customStyle="1" w:styleId="affffff3">
    <w:name w:val="Полужирный (Выделения)"/>
    <w:qFormat/>
    <w:rsid w:val="00C36582"/>
    <w:rPr>
      <w:b/>
      <w:bCs/>
    </w:rPr>
  </w:style>
  <w:style w:type="character" w:customStyle="1" w:styleId="affffff4">
    <w:name w:val="Курсив (Выделения)"/>
    <w:qFormat/>
    <w:rsid w:val="00C36582"/>
    <w:rPr>
      <w:i/>
      <w:iCs/>
    </w:rPr>
  </w:style>
  <w:style w:type="character" w:customStyle="1" w:styleId="bullit0">
    <w:name w:val="bullit"/>
    <w:qFormat/>
    <w:rsid w:val="00C36582"/>
    <w:rPr>
      <w:rFonts w:ascii="PiGraphA" w:hAnsi="PiGraphA" w:cs="PiGraphA"/>
      <w:color w:val="000000"/>
      <w:position w:val="-2"/>
      <w:sz w:val="16"/>
      <w:szCs w:val="16"/>
    </w:rPr>
  </w:style>
  <w:style w:type="character" w:customStyle="1" w:styleId="1ff9">
    <w:name w:val="Текст концевой сноски Знак1"/>
    <w:qFormat/>
    <w:rsid w:val="00C36582"/>
    <w:rPr>
      <w:lang w:val="en-US" w:eastAsia="en-US"/>
    </w:rPr>
  </w:style>
  <w:style w:type="character" w:styleId="affffff5">
    <w:name w:val="Placeholder Text"/>
    <w:qFormat/>
    <w:rsid w:val="00C36582"/>
    <w:rPr>
      <w:color w:val="808080"/>
    </w:rPr>
  </w:style>
  <w:style w:type="paragraph" w:customStyle="1" w:styleId="217">
    <w:name w:val="Заголовок 21"/>
    <w:basedOn w:val="a6"/>
    <w:next w:val="a6"/>
    <w:unhideWhenUsed/>
    <w:qFormat/>
    <w:rsid w:val="00C36582"/>
    <w:pPr>
      <w:keepNext/>
      <w:keepLines/>
      <w:spacing w:before="200" w:line="276" w:lineRule="auto"/>
      <w:jc w:val="left"/>
      <w:outlineLvl w:val="1"/>
    </w:pPr>
    <w:rPr>
      <w:rFonts w:ascii="Cambria" w:eastAsia="Times New Roman" w:hAnsi="Cambria" w:cs="Times New Roman"/>
      <w:b/>
      <w:bCs/>
      <w:color w:val="4F81BD"/>
      <w:sz w:val="26"/>
      <w:szCs w:val="26"/>
    </w:rPr>
  </w:style>
  <w:style w:type="table" w:customStyle="1" w:styleId="1160">
    <w:name w:val="Сетка таблицы116"/>
    <w:basedOn w:val="a8"/>
    <w:next w:val="ae"/>
    <w:uiPriority w:val="59"/>
    <w:rsid w:val="00C36582"/>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a">
    <w:name w:val="Гиперссылка1"/>
    <w:unhideWhenUsed/>
    <w:qFormat/>
    <w:rsid w:val="00C36582"/>
    <w:rPr>
      <w:color w:val="0000FF"/>
      <w:u w:val="single"/>
    </w:rPr>
  </w:style>
  <w:style w:type="character" w:customStyle="1" w:styleId="218">
    <w:name w:val="Заголовок 2 Знак1"/>
    <w:qFormat/>
    <w:rsid w:val="00C36582"/>
    <w:rPr>
      <w:rFonts w:ascii="Calibri Light" w:eastAsia="Times New Roman" w:hAnsi="Calibri Light" w:cs="Times New Roman"/>
      <w:b/>
      <w:bCs/>
      <w:color w:val="5B9BD5"/>
      <w:sz w:val="26"/>
      <w:szCs w:val="26"/>
    </w:rPr>
  </w:style>
  <w:style w:type="character" w:customStyle="1" w:styleId="markedcontent">
    <w:name w:val="markedcontent"/>
    <w:qFormat/>
    <w:rsid w:val="00C36582"/>
  </w:style>
  <w:style w:type="character" w:styleId="affffff6">
    <w:name w:val="Intense Reference"/>
    <w:qFormat/>
    <w:rsid w:val="00C36582"/>
    <w:rPr>
      <w:b/>
      <w:bCs/>
      <w:smallCaps/>
      <w:color w:val="5B9BD5"/>
      <w:spacing w:val="5"/>
    </w:rPr>
  </w:style>
  <w:style w:type="character" w:customStyle="1" w:styleId="affffff7">
    <w:name w:val="Заголовок Знак"/>
    <w:qFormat/>
    <w:rsid w:val="00C36582"/>
    <w:rPr>
      <w:rFonts w:ascii="Calibri Light" w:eastAsia="Times New Roman" w:hAnsi="Calibri Light" w:cs="Times New Roman"/>
      <w:spacing w:val="-10"/>
      <w:kern w:val="28"/>
      <w:sz w:val="56"/>
      <w:szCs w:val="56"/>
      <w:lang w:val="en-US" w:eastAsia="en-US"/>
    </w:rPr>
  </w:style>
  <w:style w:type="paragraph" w:customStyle="1" w:styleId="body">
    <w:name w:val="body"/>
    <w:basedOn w:val="NoParagraphStyle"/>
    <w:qFormat/>
    <w:rsid w:val="00C36582"/>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C36582"/>
    <w:pPr>
      <w:ind w:left="227" w:hanging="142"/>
    </w:pPr>
  </w:style>
  <w:style w:type="paragraph" w:customStyle="1" w:styleId="body2mm">
    <w:name w:val="body 2 mm"/>
    <w:basedOn w:val="NoParagraphStyle"/>
    <w:qFormat/>
    <w:rsid w:val="00C36582"/>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C36582"/>
    <w:rPr>
      <w:b/>
      <w:bCs/>
    </w:rPr>
  </w:style>
  <w:style w:type="character" w:customStyle="1" w:styleId="Bolditalic">
    <w:name w:val="Bold_italic_"/>
    <w:qFormat/>
    <w:rsid w:val="00C36582"/>
    <w:rPr>
      <w:b/>
      <w:bCs/>
      <w:i/>
      <w:iCs/>
    </w:rPr>
  </w:style>
  <w:style w:type="character" w:customStyle="1" w:styleId="Italic0">
    <w:name w:val="Italic_"/>
    <w:qFormat/>
    <w:rsid w:val="00C36582"/>
    <w:rPr>
      <w:i/>
      <w:iCs/>
    </w:rPr>
  </w:style>
  <w:style w:type="character" w:customStyle="1" w:styleId="2ff5">
    <w:name w:val="Неразрешенное упоминание2"/>
    <w:unhideWhenUsed/>
    <w:qFormat/>
    <w:rsid w:val="00C36582"/>
    <w:rPr>
      <w:color w:val="605E5C"/>
      <w:shd w:val="clear" w:color="auto" w:fill="E1DFDD"/>
    </w:rPr>
  </w:style>
  <w:style w:type="paragraph" w:customStyle="1" w:styleId="BasicParagraph">
    <w:name w:val="[Basic Paragraph]"/>
    <w:basedOn w:val="NoParagraphStyle"/>
    <w:qFormat/>
    <w:rsid w:val="00C36582"/>
    <w:pPr>
      <w:jc w:val="both"/>
    </w:pPr>
    <w:rPr>
      <w:rFonts w:ascii="SchoolBookCSanPin-Regular" w:hAnsi="SchoolBookCSanPin-Regular" w:cs="SchoolBookCSanPin-Regular"/>
      <w:sz w:val="21"/>
      <w:szCs w:val="21"/>
      <w:lang w:val="ru-RU"/>
    </w:rPr>
  </w:style>
  <w:style w:type="paragraph" w:customStyle="1" w:styleId="1ffb">
    <w:name w:val="Заг 1 а (Заголовки)"/>
    <w:basedOn w:val="NoParagraphStyle"/>
    <w:qFormat/>
    <w:rsid w:val="00C36582"/>
    <w:pPr>
      <w:pBdr>
        <w:bottom w:val="single" w:sz="4" w:space="8" w:color="auto"/>
      </w:pBdr>
      <w:spacing w:after="340" w:line="240" w:lineRule="atLeast"/>
    </w:pPr>
    <w:rPr>
      <w:rFonts w:ascii="SchoolBookSanPin" w:hAnsi="SchoolBookSanPin" w:cs="SchoolBookSanPin"/>
      <w:b/>
      <w:bCs/>
      <w:caps/>
      <w:lang w:val="ru-RU"/>
    </w:rPr>
  </w:style>
  <w:style w:type="paragraph" w:customStyle="1" w:styleId="affffff8">
    <w:name w:val="Осн булит (Основной Текст)"/>
    <w:basedOn w:val="affffff"/>
    <w:qFormat/>
    <w:rsid w:val="00C36582"/>
    <w:pPr>
      <w:tabs>
        <w:tab w:val="left" w:pos="227"/>
      </w:tabs>
      <w:spacing w:line="240" w:lineRule="atLeast"/>
      <w:ind w:left="221" w:hanging="142"/>
    </w:pPr>
  </w:style>
  <w:style w:type="paragraph" w:customStyle="1" w:styleId="affffff9">
    <w:name w:val="Осн тире (Основной Текст)"/>
    <w:basedOn w:val="affffff0"/>
    <w:qFormat/>
    <w:rsid w:val="00C36582"/>
    <w:pPr>
      <w:ind w:left="283" w:hanging="283"/>
    </w:pPr>
    <w:rPr>
      <w:rFonts w:ascii="SchoolBookSanPin" w:hAnsi="SchoolBookSanPin" w:cs="SchoolBookSanPin"/>
    </w:rPr>
  </w:style>
  <w:style w:type="paragraph" w:customStyle="1" w:styleId="affffffa">
    <w:name w:val="Сноска (Доп. текст)"/>
    <w:basedOn w:val="NoParagraphStyle"/>
    <w:qFormat/>
    <w:rsid w:val="00C36582"/>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fffb">
    <w:name w:val="Булит КВ"/>
    <w:qFormat/>
    <w:rsid w:val="00C36582"/>
    <w:rPr>
      <w:rFonts w:ascii="Symbol1" w:hAnsi="Symbol1" w:cs="Symbol1"/>
      <w:sz w:val="14"/>
      <w:szCs w:val="14"/>
      <w:lang w:val="ru-RU"/>
    </w:rPr>
  </w:style>
  <w:style w:type="character" w:customStyle="1" w:styleId="Symbol">
    <w:name w:val="Symbol (Прочее)"/>
    <w:qFormat/>
    <w:rsid w:val="00C36582"/>
    <w:rPr>
      <w:rFonts w:ascii="Symbol (T1) Medium" w:hAnsi="Symbol (T1) Medium" w:cs="Symbol (T1) Medium"/>
    </w:rPr>
  </w:style>
  <w:style w:type="character" w:customStyle="1" w:styleId="Symbol2">
    <w:name w:val="Symbol_2 (Прочее)"/>
    <w:qFormat/>
    <w:rsid w:val="00C36582"/>
    <w:rPr>
      <w:rFonts w:ascii="SymbolMT" w:hAnsi="SymbolMT" w:cs="SymbolMT"/>
    </w:rPr>
  </w:style>
  <w:style w:type="paragraph" w:customStyle="1" w:styleId="h1">
    <w:name w:val="h1"/>
    <w:basedOn w:val="body"/>
    <w:qFormat/>
    <w:rsid w:val="00C36582"/>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list-dash">
    <w:name w:val="list-dash"/>
    <w:basedOn w:val="list-bullet"/>
    <w:qFormat/>
    <w:rsid w:val="00C36582"/>
    <w:pPr>
      <w:ind w:left="283" w:hanging="283"/>
    </w:pPr>
  </w:style>
  <w:style w:type="paragraph" w:customStyle="1" w:styleId="h5">
    <w:name w:val="h5"/>
    <w:basedOn w:val="NoParagraphStyle"/>
    <w:qFormat/>
    <w:rsid w:val="00C36582"/>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C36582"/>
    <w:pPr>
      <w:ind w:firstLine="227"/>
    </w:pPr>
    <w:rPr>
      <w:rFonts w:ascii="SchoolBookSanPin-BoldItalic" w:hAnsi="SchoolBookSanPin-BoldItalic" w:cs="SchoolBookSanPin-BoldItalic"/>
      <w:i/>
      <w:iCs/>
      <w:position w:val="0"/>
      <w:sz w:val="20"/>
      <w:szCs w:val="20"/>
    </w:rPr>
  </w:style>
  <w:style w:type="paragraph" w:customStyle="1" w:styleId="h3">
    <w:name w:val="h3"/>
    <w:basedOn w:val="2a"/>
    <w:qFormat/>
    <w:rsid w:val="00C36582"/>
    <w:pPr>
      <w:keepNext w:val="0"/>
      <w:keepLines w:val="0"/>
      <w:widowControl w:val="0"/>
      <w:tabs>
        <w:tab w:val="clear" w:pos="142"/>
      </w:tabs>
      <w:autoSpaceDE w:val="0"/>
      <w:autoSpaceDN w:val="0"/>
      <w:adjustRightInd w:val="0"/>
      <w:spacing w:before="283" w:after="113" w:line="240" w:lineRule="atLeast"/>
      <w:ind w:firstLine="0"/>
      <w:jc w:val="left"/>
      <w:textAlignment w:val="center"/>
      <w:outlineLvl w:val="9"/>
    </w:pPr>
    <w:rPr>
      <w:rFonts w:ascii="SchoolBookSanPin-Bold" w:hAnsi="SchoolBookSanPin-Bold" w:cs="SchoolBookSanPin-Bold"/>
      <w:bCs/>
      <w:color w:val="000000"/>
      <w:sz w:val="22"/>
      <w:szCs w:val="22"/>
      <w:lang w:eastAsia="ru-RU"/>
    </w:rPr>
  </w:style>
  <w:style w:type="paragraph" w:customStyle="1" w:styleId="list-num">
    <w:name w:val="list-num"/>
    <w:basedOn w:val="body"/>
    <w:qFormat/>
    <w:rsid w:val="00C36582"/>
    <w:pPr>
      <w:tabs>
        <w:tab w:val="left" w:pos="0"/>
        <w:tab w:val="left" w:pos="397"/>
      </w:tabs>
      <w:ind w:left="397" w:hanging="57"/>
    </w:pPr>
  </w:style>
  <w:style w:type="paragraph" w:customStyle="1" w:styleId="TOC-1">
    <w:name w:val="TOC-1"/>
    <w:basedOn w:val="body"/>
    <w:qFormat/>
    <w:rsid w:val="00C36582"/>
    <w:pPr>
      <w:tabs>
        <w:tab w:val="left" w:pos="6040"/>
        <w:tab w:val="right" w:pos="6350"/>
      </w:tabs>
      <w:suppressAutoHyphens/>
      <w:spacing w:before="120"/>
      <w:ind w:firstLine="0"/>
      <w:jc w:val="left"/>
    </w:pPr>
  </w:style>
  <w:style w:type="paragraph" w:customStyle="1" w:styleId="footnote0">
    <w:name w:val="footnote"/>
    <w:basedOn w:val="body"/>
    <w:qFormat/>
    <w:rsid w:val="00C36582"/>
    <w:pPr>
      <w:spacing w:line="200" w:lineRule="atLeast"/>
      <w:ind w:left="227" w:hanging="227"/>
    </w:pPr>
    <w:rPr>
      <w:sz w:val="18"/>
      <w:szCs w:val="18"/>
    </w:rPr>
  </w:style>
  <w:style w:type="paragraph" w:customStyle="1" w:styleId="table-body1mm">
    <w:name w:val="table-body_1mm"/>
    <w:basedOn w:val="body"/>
    <w:qFormat/>
    <w:rsid w:val="00C36582"/>
    <w:pPr>
      <w:spacing w:after="100" w:line="200" w:lineRule="atLeast"/>
      <w:ind w:firstLine="0"/>
      <w:jc w:val="left"/>
    </w:pPr>
    <w:rPr>
      <w:sz w:val="18"/>
      <w:szCs w:val="18"/>
    </w:rPr>
  </w:style>
  <w:style w:type="paragraph" w:customStyle="1" w:styleId="table-head">
    <w:name w:val="table-head"/>
    <w:basedOn w:val="table-body1mm"/>
    <w:qFormat/>
    <w:rsid w:val="00C36582"/>
    <w:pPr>
      <w:jc w:val="center"/>
    </w:pPr>
    <w:rPr>
      <w:rFonts w:ascii="SchoolBookSanPin-Bold" w:hAnsi="SchoolBookSanPin-Bold" w:cs="SchoolBookSanPin-Bold"/>
      <w:b/>
      <w:bCs/>
    </w:rPr>
  </w:style>
  <w:style w:type="paragraph" w:customStyle="1" w:styleId="table-body0mm">
    <w:name w:val="table-body_0mm"/>
    <w:basedOn w:val="body"/>
    <w:qFormat/>
    <w:rsid w:val="00C36582"/>
    <w:pPr>
      <w:spacing w:line="200" w:lineRule="atLeast"/>
      <w:ind w:firstLine="0"/>
      <w:jc w:val="left"/>
    </w:pPr>
    <w:rPr>
      <w:sz w:val="18"/>
      <w:szCs w:val="18"/>
    </w:rPr>
  </w:style>
  <w:style w:type="character" w:customStyle="1" w:styleId="BoldItalic0">
    <w:name w:val="Bold_Italic"/>
    <w:qFormat/>
    <w:rsid w:val="00C36582"/>
    <w:rPr>
      <w:b/>
      <w:bCs/>
      <w:i/>
      <w:iCs/>
    </w:rPr>
  </w:style>
  <w:style w:type="character" w:customStyle="1" w:styleId="Bold0">
    <w:name w:val="Bold"/>
    <w:qFormat/>
    <w:rsid w:val="00C36582"/>
    <w:rPr>
      <w:b/>
      <w:bCs/>
    </w:rPr>
  </w:style>
  <w:style w:type="character" w:customStyle="1" w:styleId="list-bullet1">
    <w:name w:val="list-bullet1"/>
    <w:qFormat/>
    <w:rsid w:val="00C36582"/>
    <w:rPr>
      <w:rFonts w:ascii="PiGraphA" w:hAnsi="PiGraphA" w:cs="PiGraphA"/>
      <w:position w:val="1"/>
      <w:sz w:val="14"/>
      <w:szCs w:val="14"/>
    </w:rPr>
  </w:style>
  <w:style w:type="character" w:customStyle="1" w:styleId="footnote-num">
    <w:name w:val="footnote-num"/>
    <w:qFormat/>
    <w:rsid w:val="00C36582"/>
    <w:rPr>
      <w:position w:val="4"/>
      <w:sz w:val="12"/>
      <w:szCs w:val="12"/>
    </w:rPr>
  </w:style>
  <w:style w:type="paragraph" w:customStyle="1" w:styleId="TOC-2">
    <w:name w:val="TOC-2"/>
    <w:basedOn w:val="TOC-1"/>
    <w:qFormat/>
    <w:rsid w:val="00C36582"/>
    <w:pPr>
      <w:widowControl/>
      <w:spacing w:before="0"/>
      <w:ind w:left="227"/>
    </w:pPr>
  </w:style>
  <w:style w:type="paragraph" w:customStyle="1" w:styleId="affffffc">
    <w:name w:val="Основной — (Основной Текст)"/>
    <w:basedOn w:val="NoParagraphStyle"/>
    <w:qFormat/>
    <w:rsid w:val="00C36582"/>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C36582"/>
    <w:pPr>
      <w:spacing w:before="120" w:after="57" w:line="260" w:lineRule="atLeast"/>
    </w:pPr>
    <w:rPr>
      <w:rFonts w:ascii="Times New Roman" w:hAnsi="Times New Roman" w:cs="Times New Roman"/>
    </w:rPr>
  </w:style>
  <w:style w:type="paragraph" w:customStyle="1" w:styleId="h2-first">
    <w:name w:val="h2-first"/>
    <w:basedOn w:val="2a"/>
    <w:qFormat/>
    <w:rsid w:val="00C36582"/>
    <w:pPr>
      <w:keepNext w:val="0"/>
      <w:keepLines w:val="0"/>
      <w:widowControl w:val="0"/>
      <w:tabs>
        <w:tab w:val="clear" w:pos="142"/>
      </w:tabs>
      <w:autoSpaceDE w:val="0"/>
      <w:autoSpaceDN w:val="0"/>
      <w:adjustRightInd w:val="0"/>
      <w:spacing w:after="113" w:line="260" w:lineRule="atLeast"/>
      <w:ind w:firstLine="0"/>
      <w:jc w:val="left"/>
      <w:textAlignment w:val="center"/>
      <w:outlineLvl w:val="9"/>
    </w:pPr>
    <w:rPr>
      <w:rFonts w:ascii="TimesNewRomanPSMT" w:hAnsi="TimesNewRomanPSMT" w:cs="TimesNewRomanPSMT"/>
      <w:b w:val="0"/>
      <w:caps/>
      <w:color w:val="000000"/>
      <w:sz w:val="22"/>
      <w:szCs w:val="22"/>
      <w:lang w:eastAsia="ru-RU"/>
    </w:rPr>
  </w:style>
  <w:style w:type="paragraph" w:customStyle="1" w:styleId="snoska">
    <w:name w:val="snoska"/>
    <w:basedOn w:val="NoParagraphStyle"/>
    <w:qFormat/>
    <w:rsid w:val="00C36582"/>
    <w:pPr>
      <w:spacing w:before="10" w:line="200" w:lineRule="atLeast"/>
      <w:jc w:val="both"/>
    </w:pPr>
    <w:rPr>
      <w:rFonts w:ascii="TimesNewRomanPSMT" w:hAnsi="TimesNewRomanPSMT" w:cs="TimesNewRomanPSMT"/>
      <w:sz w:val="18"/>
      <w:szCs w:val="18"/>
      <w:lang w:val="ru-RU"/>
    </w:rPr>
  </w:style>
  <w:style w:type="paragraph" w:customStyle="1" w:styleId="affffffd">
    <w:name w:val="Таблица по Центру (Таблицы)"/>
    <w:basedOn w:val="affffff1"/>
    <w:qFormat/>
    <w:rsid w:val="00C36582"/>
  </w:style>
  <w:style w:type="paragraph" w:customStyle="1" w:styleId="table-list-bullet">
    <w:name w:val="table-list-bullet"/>
    <w:basedOn w:val="table-body1mm"/>
    <w:qFormat/>
    <w:rsid w:val="00C36582"/>
    <w:pPr>
      <w:spacing w:after="0"/>
    </w:pPr>
    <w:rPr>
      <w:rFonts w:ascii="TimesNewRomanPSMT" w:hAnsi="TimesNewRomanPSMT" w:cs="TimesNewRomanPSMT"/>
    </w:rPr>
  </w:style>
  <w:style w:type="paragraph" w:customStyle="1" w:styleId="table-list-bullet0">
    <w:name w:val="table-list-bullet_0"/>
    <w:basedOn w:val="table-body1mm"/>
    <w:qFormat/>
    <w:rsid w:val="00C36582"/>
    <w:pPr>
      <w:spacing w:after="0"/>
      <w:ind w:left="142"/>
    </w:pPr>
    <w:rPr>
      <w:rFonts w:ascii="TimesNewRomanPSMT" w:hAnsi="TimesNewRomanPSMT" w:cs="TimesNewRomanPSMT"/>
    </w:rPr>
  </w:style>
  <w:style w:type="character" w:customStyle="1" w:styleId="affffffe">
    <w:name w:val="Верх. Индекс (Индексы)"/>
    <w:qFormat/>
    <w:rsid w:val="00C36582"/>
    <w:rPr>
      <w:position w:val="17"/>
      <w:sz w:val="13"/>
      <w:szCs w:val="13"/>
    </w:rPr>
  </w:style>
  <w:style w:type="character" w:customStyle="1" w:styleId="afffffff">
    <w:name w:val="Полужирный Курсив (Выделения)"/>
    <w:qFormat/>
    <w:rsid w:val="00C36582"/>
    <w:rPr>
      <w:b/>
      <w:bCs/>
      <w:i/>
      <w:iCs/>
    </w:rPr>
  </w:style>
  <w:style w:type="character" w:customStyle="1" w:styleId="Italic1">
    <w:name w:val="Italic"/>
    <w:qFormat/>
    <w:rsid w:val="00C36582"/>
    <w:rPr>
      <w:i/>
      <w:iCs/>
    </w:rPr>
  </w:style>
  <w:style w:type="character" w:customStyle="1" w:styleId="list-bullettabl">
    <w:name w:val="list-bullet tabl"/>
    <w:qFormat/>
    <w:rsid w:val="00C36582"/>
    <w:rPr>
      <w:rFonts w:ascii="PiGraphA" w:hAnsi="PiGraphA" w:cs="PiGraphA"/>
      <w:position w:val="1"/>
      <w:sz w:val="10"/>
      <w:szCs w:val="10"/>
    </w:rPr>
  </w:style>
  <w:style w:type="character" w:customStyle="1" w:styleId="afffffff0">
    <w:name w:val="Подчерк. (Подчеркивания)"/>
    <w:qFormat/>
    <w:rsid w:val="00C36582"/>
    <w:rPr>
      <w:u w:val="thick" w:color="000000"/>
    </w:rPr>
  </w:style>
  <w:style w:type="numbering" w:customStyle="1" w:styleId="1141">
    <w:name w:val="Нет списка114"/>
    <w:next w:val="a9"/>
    <w:uiPriority w:val="99"/>
    <w:semiHidden/>
    <w:unhideWhenUsed/>
    <w:rsid w:val="00C36582"/>
  </w:style>
  <w:style w:type="paragraph" w:customStyle="1" w:styleId="h4">
    <w:name w:val="h4"/>
    <w:basedOn w:val="body"/>
    <w:qFormat/>
    <w:rsid w:val="00C36582"/>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C36582"/>
    <w:rPr>
      <w:vertAlign w:val="superscript"/>
    </w:rPr>
  </w:style>
  <w:style w:type="character" w:customStyle="1" w:styleId="Lines">
    <w:name w:val="Lines"/>
    <w:qFormat/>
    <w:rsid w:val="00C36582"/>
    <w:rPr>
      <w:u w:val="thick" w:color="000000"/>
    </w:rPr>
  </w:style>
  <w:style w:type="character" w:customStyle="1" w:styleId="Track">
    <w:name w:val="Track"/>
    <w:qFormat/>
    <w:rsid w:val="00C36582"/>
  </w:style>
  <w:style w:type="character" w:customStyle="1" w:styleId="Sub">
    <w:name w:val="Sub"/>
    <w:qFormat/>
    <w:rsid w:val="00C36582"/>
    <w:rPr>
      <w:vertAlign w:val="subscript"/>
    </w:rPr>
  </w:style>
  <w:style w:type="paragraph" w:customStyle="1" w:styleId="list-bullet2">
    <w:name w:val="list-bullet 2"/>
    <w:basedOn w:val="body"/>
    <w:qFormat/>
    <w:rsid w:val="00C36582"/>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C36582"/>
    <w:rPr>
      <w:rFonts w:ascii="PiGraphA" w:hAnsi="PiGraphA"/>
      <w:position w:val="1"/>
      <w:sz w:val="16"/>
    </w:rPr>
  </w:style>
  <w:style w:type="paragraph" w:customStyle="1" w:styleId="h4first">
    <w:name w:val="h4_first"/>
    <w:basedOn w:val="NoParagraphStyle"/>
    <w:qFormat/>
    <w:rsid w:val="00C36582"/>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C36582"/>
    <w:pPr>
      <w:spacing w:after="100" w:line="200" w:lineRule="atLeast"/>
      <w:jc w:val="center"/>
    </w:pPr>
    <w:rPr>
      <w:rFonts w:ascii="SchoolBookSanPin-Regular" w:hAnsi="SchoolBookSanPin-Regular" w:cs="SchoolBookSanPin-Regular"/>
      <w:sz w:val="18"/>
      <w:szCs w:val="18"/>
      <w:lang w:val="ru-RU"/>
    </w:rPr>
  </w:style>
  <w:style w:type="paragraph" w:customStyle="1" w:styleId="1ffc">
    <w:name w:val="Заг1а (Заголовки)"/>
    <w:basedOn w:val="1ff8"/>
    <w:qFormat/>
    <w:rsid w:val="00C36582"/>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f7">
    <w:name w:val="Заг 4 (Заголовки)"/>
    <w:basedOn w:val="NoParagraphStyle"/>
    <w:qFormat/>
    <w:rsid w:val="00C36582"/>
    <w:pPr>
      <w:spacing w:before="283" w:after="113" w:line="237" w:lineRule="atLeast"/>
    </w:pPr>
    <w:rPr>
      <w:rFonts w:ascii="OfficinaSansMediumITC-Regular" w:hAnsi="OfficinaSansMediumITC-Regular" w:cs="OfficinaSansMediumITC-Regular"/>
      <w:sz w:val="20"/>
      <w:szCs w:val="20"/>
      <w:lang w:val="ru-RU"/>
    </w:rPr>
  </w:style>
  <w:style w:type="paragraph" w:customStyle="1" w:styleId="5f4">
    <w:name w:val="Заг 5 (Основной Текст)"/>
    <w:basedOn w:val="affffff"/>
    <w:qFormat/>
    <w:rsid w:val="00C36582"/>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C36582"/>
    <w:pPr>
      <w:spacing w:after="100" w:line="200" w:lineRule="atLeast"/>
      <w:ind w:firstLine="0"/>
      <w:jc w:val="left"/>
    </w:pPr>
    <w:rPr>
      <w:sz w:val="18"/>
      <w:szCs w:val="18"/>
    </w:rPr>
  </w:style>
  <w:style w:type="paragraph" w:customStyle="1" w:styleId="tabl-text">
    <w:name w:val="tabl-text (Основной Текст)"/>
    <w:basedOn w:val="affffff"/>
    <w:qFormat/>
    <w:rsid w:val="00C36582"/>
    <w:pPr>
      <w:spacing w:line="200" w:lineRule="atLeast"/>
      <w:ind w:firstLine="227"/>
    </w:pPr>
    <w:rPr>
      <w:sz w:val="18"/>
      <w:szCs w:val="18"/>
    </w:rPr>
  </w:style>
  <w:style w:type="character" w:customStyle="1" w:styleId="bold1">
    <w:name w:val="bold"/>
    <w:qFormat/>
    <w:rsid w:val="00C36582"/>
    <w:rPr>
      <w:b/>
      <w:bCs/>
    </w:rPr>
  </w:style>
  <w:style w:type="character" w:customStyle="1" w:styleId="bold-italic">
    <w:name w:val="bold-italic"/>
    <w:qFormat/>
    <w:rsid w:val="00C36582"/>
    <w:rPr>
      <w:b/>
      <w:bCs/>
      <w:i/>
      <w:iCs/>
    </w:rPr>
  </w:style>
  <w:style w:type="character" w:customStyle="1" w:styleId="list-bullettabl1">
    <w:name w:val="list-bullet tabl1"/>
    <w:qFormat/>
    <w:rsid w:val="00C36582"/>
    <w:rPr>
      <w:rFonts w:ascii="PiGraphA" w:hAnsi="PiGraphA" w:cs="PiGraphA"/>
      <w:sz w:val="14"/>
      <w:szCs w:val="14"/>
    </w:rPr>
  </w:style>
  <w:style w:type="paragraph" w:customStyle="1" w:styleId="5f5">
    <w:name w:val="Заг 5 (Заголовки)"/>
    <w:basedOn w:val="affffff"/>
    <w:qFormat/>
    <w:rsid w:val="00C36582"/>
    <w:pPr>
      <w:spacing w:before="85" w:after="57" w:line="242" w:lineRule="atLeast"/>
      <w:ind w:firstLine="227"/>
    </w:pPr>
    <w:rPr>
      <w:rFonts w:ascii="SchoolBookSanPin-BoldItalic" w:hAnsi="SchoolBookSanPin-BoldItalic" w:cs="SchoolBookSanPin-BoldItalic"/>
      <w:b/>
      <w:bCs/>
      <w:i/>
      <w:iCs/>
    </w:rPr>
  </w:style>
  <w:style w:type="paragraph" w:customStyle="1" w:styleId="afffffff1">
    <w:name w:val="Табл булит (Таблицы)"/>
    <w:basedOn w:val="affffff8"/>
    <w:qFormat/>
    <w:rsid w:val="00C36582"/>
    <w:pPr>
      <w:spacing w:line="200" w:lineRule="atLeast"/>
      <w:ind w:left="142"/>
    </w:pPr>
    <w:rPr>
      <w:sz w:val="18"/>
      <w:szCs w:val="18"/>
    </w:rPr>
  </w:style>
  <w:style w:type="paragraph" w:customStyle="1" w:styleId="afffffff2">
    <w:name w:val="Текст булит (Основной Текст)"/>
    <w:basedOn w:val="NoParagraphStyle"/>
    <w:qFormat/>
    <w:rsid w:val="00C36582"/>
    <w:pPr>
      <w:spacing w:line="238" w:lineRule="atLeast"/>
      <w:ind w:left="283" w:hanging="170"/>
      <w:jc w:val="both"/>
    </w:pPr>
    <w:rPr>
      <w:rFonts w:ascii="SchoolBookSanPin" w:hAnsi="SchoolBookSanPin" w:cs="SchoolBookSanPin"/>
      <w:sz w:val="20"/>
      <w:szCs w:val="20"/>
      <w:lang w:val="ru-RU"/>
    </w:rPr>
  </w:style>
  <w:style w:type="paragraph" w:styleId="2ff6">
    <w:name w:val="List 2"/>
    <w:basedOn w:val="affffff"/>
    <w:rsid w:val="00C36582"/>
    <w:pPr>
      <w:tabs>
        <w:tab w:val="left" w:pos="227"/>
      </w:tabs>
      <w:spacing w:line="238" w:lineRule="atLeast"/>
      <w:ind w:left="227" w:hanging="227"/>
    </w:pPr>
  </w:style>
  <w:style w:type="character" w:customStyle="1" w:styleId="afffffff3">
    <w:name w:val="Булит"/>
    <w:qFormat/>
    <w:rsid w:val="00C36582"/>
    <w:rPr>
      <w:rFonts w:ascii="PiGraphA" w:hAnsi="PiGraphA" w:cs="PiGraphA"/>
      <w:position w:val="2"/>
      <w:sz w:val="14"/>
      <w:szCs w:val="14"/>
    </w:rPr>
  </w:style>
  <w:style w:type="paragraph" w:customStyle="1" w:styleId="bodyBefore2">
    <w:name w:val="body_Before_2"/>
    <w:basedOn w:val="NoParagraphStyle"/>
    <w:qFormat/>
    <w:rsid w:val="00C36582"/>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C36582"/>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C36582"/>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C36582"/>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C36582"/>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C36582"/>
    <w:rPr>
      <w:rFonts w:ascii="SymbolMT" w:hAnsi="SymbolMT"/>
    </w:rPr>
  </w:style>
  <w:style w:type="paragraph" w:customStyle="1" w:styleId="Zag1up">
    <w:name w:val="Zag_1_up"/>
    <w:basedOn w:val="NoParagraphStyle"/>
    <w:qFormat/>
    <w:rsid w:val="00C36582"/>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C36582"/>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C36582"/>
    <w:pPr>
      <w:ind w:left="227" w:hanging="142"/>
    </w:pPr>
    <w:rPr>
      <w:rFonts w:ascii="SchoolBookSanPin-Regular" w:hAnsi="SchoolBookSanPin-Regular" w:cs="SchoolBookSanPin-Regular"/>
    </w:rPr>
  </w:style>
  <w:style w:type="paragraph" w:customStyle="1" w:styleId="Zag3">
    <w:name w:val="Zag_3"/>
    <w:basedOn w:val="Zag2"/>
    <w:qFormat/>
    <w:rsid w:val="00C36582"/>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C36582"/>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C36582"/>
    <w:pPr>
      <w:ind w:left="227" w:hanging="227"/>
    </w:pPr>
  </w:style>
  <w:style w:type="paragraph" w:customStyle="1" w:styleId="Zag4">
    <w:name w:val="Zag_4"/>
    <w:basedOn w:val="Zag3"/>
    <w:qFormat/>
    <w:rsid w:val="00C36582"/>
    <w:rPr>
      <w:sz w:val="20"/>
      <w:szCs w:val="20"/>
    </w:rPr>
  </w:style>
  <w:style w:type="paragraph" w:customStyle="1" w:styleId="tblleft">
    <w:name w:val="tbl_left"/>
    <w:basedOn w:val="Body0"/>
    <w:qFormat/>
    <w:rsid w:val="00C36582"/>
    <w:pPr>
      <w:spacing w:line="200" w:lineRule="atLeast"/>
      <w:ind w:firstLine="0"/>
      <w:jc w:val="left"/>
    </w:pPr>
    <w:rPr>
      <w:sz w:val="18"/>
      <w:szCs w:val="18"/>
    </w:rPr>
  </w:style>
  <w:style w:type="paragraph" w:customStyle="1" w:styleId="tblz">
    <w:name w:val="tbl_z"/>
    <w:basedOn w:val="tblleft"/>
    <w:qFormat/>
    <w:rsid w:val="00C36582"/>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C36582"/>
    <w:rPr>
      <w:rFonts w:ascii="SimSun" w:eastAsia="SimSun"/>
    </w:rPr>
  </w:style>
  <w:style w:type="character" w:customStyle="1" w:styleId="Kati">
    <w:name w:val="Kati"/>
    <w:qFormat/>
    <w:rsid w:val="00C36582"/>
    <w:rPr>
      <w:rFonts w:ascii="KaiTi" w:eastAsia="KaiTi"/>
      <w:color w:val="000000"/>
    </w:rPr>
  </w:style>
  <w:style w:type="paragraph" w:customStyle="1" w:styleId="h4-first">
    <w:name w:val="h4-first"/>
    <w:basedOn w:val="h4"/>
    <w:qFormat/>
    <w:rsid w:val="00C36582"/>
    <w:pPr>
      <w:tabs>
        <w:tab w:val="clear" w:pos="510"/>
      </w:tabs>
      <w:spacing w:before="120" w:after="0"/>
    </w:pPr>
    <w:rPr>
      <w:sz w:val="20"/>
      <w:szCs w:val="20"/>
    </w:rPr>
  </w:style>
  <w:style w:type="character" w:customStyle="1" w:styleId="Kit">
    <w:name w:val="Kit"/>
    <w:qFormat/>
    <w:rsid w:val="00C36582"/>
    <w:rPr>
      <w:rFonts w:ascii="KaiTi" w:eastAsia="KaiTi"/>
    </w:rPr>
  </w:style>
  <w:style w:type="paragraph" w:customStyle="1" w:styleId="1ffd">
    <w:name w:val="Обычный (веб)1"/>
    <w:basedOn w:val="a6"/>
    <w:unhideWhenUsed/>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TOC-3">
    <w:name w:val="TOC-3"/>
    <w:basedOn w:val="TOC-1"/>
    <w:qFormat/>
    <w:rsid w:val="00C36582"/>
    <w:pPr>
      <w:tabs>
        <w:tab w:val="clear" w:pos="6040"/>
        <w:tab w:val="left" w:pos="5953"/>
      </w:tabs>
      <w:spacing w:before="0"/>
      <w:ind w:left="454"/>
    </w:pPr>
  </w:style>
  <w:style w:type="paragraph" w:customStyle="1" w:styleId="list-num1">
    <w:name w:val="list-num_1"/>
    <w:basedOn w:val="body"/>
    <w:qFormat/>
    <w:rsid w:val="00C36582"/>
    <w:pPr>
      <w:tabs>
        <w:tab w:val="left" w:pos="0"/>
        <w:tab w:val="left" w:pos="397"/>
      </w:tabs>
      <w:ind w:left="397" w:hanging="57"/>
    </w:pPr>
  </w:style>
  <w:style w:type="paragraph" w:customStyle="1" w:styleId="tableTitle">
    <w:name w:val="table_Title"/>
    <w:basedOn w:val="NoParagraphStyle"/>
    <w:qFormat/>
    <w:rsid w:val="00C36582"/>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C36582"/>
  </w:style>
  <w:style w:type="character" w:customStyle="1" w:styleId="PodcherkNizhe">
    <w:name w:val="Podcherk_Nizhe"/>
    <w:qFormat/>
    <w:rsid w:val="00C36582"/>
    <w:rPr>
      <w:u w:val="thick" w:color="000000"/>
    </w:rPr>
  </w:style>
  <w:style w:type="numbering" w:customStyle="1" w:styleId="261">
    <w:name w:val="Нет списка26"/>
    <w:next w:val="a9"/>
    <w:uiPriority w:val="99"/>
    <w:semiHidden/>
    <w:unhideWhenUsed/>
    <w:rsid w:val="00C36582"/>
  </w:style>
  <w:style w:type="table" w:customStyle="1" w:styleId="2160">
    <w:name w:val="Сетка таблицы216"/>
    <w:basedOn w:val="a8"/>
    <w:next w:val="ae"/>
    <w:uiPriority w:val="59"/>
    <w:rsid w:val="00C36582"/>
    <w:pPr>
      <w:spacing w:line="240" w:lineRule="auto"/>
      <w:ind w:firstLine="0"/>
      <w:jc w:val="left"/>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
    <w:name w:val="Заголовок 11"/>
    <w:basedOn w:val="a6"/>
    <w:qFormat/>
    <w:rsid w:val="00C36582"/>
    <w:pPr>
      <w:widowControl w:val="0"/>
      <w:autoSpaceDE w:val="0"/>
      <w:autoSpaceDN w:val="0"/>
      <w:spacing w:line="240" w:lineRule="auto"/>
      <w:ind w:left="101" w:firstLine="0"/>
      <w:jc w:val="left"/>
      <w:outlineLvl w:val="1"/>
    </w:pPr>
    <w:rPr>
      <w:rFonts w:ascii="Century Gothic" w:eastAsia="Century Gothic" w:hAnsi="Century Gothic" w:cs="Century Gothic"/>
      <w:b/>
      <w:bCs/>
      <w:sz w:val="24"/>
      <w:szCs w:val="24"/>
    </w:rPr>
  </w:style>
  <w:style w:type="paragraph" w:customStyle="1" w:styleId="314">
    <w:name w:val="Заголовок 31"/>
    <w:basedOn w:val="a6"/>
    <w:qFormat/>
    <w:rsid w:val="00C36582"/>
    <w:pPr>
      <w:widowControl w:val="0"/>
      <w:autoSpaceDE w:val="0"/>
      <w:autoSpaceDN w:val="0"/>
      <w:spacing w:line="240" w:lineRule="auto"/>
      <w:ind w:left="100" w:firstLine="0"/>
      <w:jc w:val="left"/>
      <w:outlineLvl w:val="3"/>
    </w:pPr>
    <w:rPr>
      <w:rFonts w:ascii="Century Gothic" w:eastAsia="Century Gothic" w:hAnsi="Century Gothic" w:cs="Century Gothic"/>
      <w:b/>
      <w:bCs/>
    </w:rPr>
  </w:style>
  <w:style w:type="numbering" w:customStyle="1" w:styleId="351">
    <w:name w:val="Нет списка35"/>
    <w:next w:val="a9"/>
    <w:uiPriority w:val="99"/>
    <w:semiHidden/>
    <w:unhideWhenUsed/>
    <w:rsid w:val="00C36582"/>
  </w:style>
  <w:style w:type="numbering" w:customStyle="1" w:styleId="451">
    <w:name w:val="Нет списка45"/>
    <w:next w:val="a9"/>
    <w:uiPriority w:val="99"/>
    <w:semiHidden/>
    <w:unhideWhenUsed/>
    <w:rsid w:val="00C36582"/>
  </w:style>
  <w:style w:type="numbering" w:customStyle="1" w:styleId="540">
    <w:name w:val="Нет списка54"/>
    <w:next w:val="a9"/>
    <w:uiPriority w:val="99"/>
    <w:semiHidden/>
    <w:unhideWhenUsed/>
    <w:rsid w:val="00C36582"/>
  </w:style>
  <w:style w:type="numbering" w:customStyle="1" w:styleId="641">
    <w:name w:val="Нет списка64"/>
    <w:next w:val="a9"/>
    <w:uiPriority w:val="99"/>
    <w:semiHidden/>
    <w:unhideWhenUsed/>
    <w:rsid w:val="00C36582"/>
  </w:style>
  <w:style w:type="numbering" w:customStyle="1" w:styleId="731">
    <w:name w:val="Нет списка73"/>
    <w:next w:val="a9"/>
    <w:uiPriority w:val="99"/>
    <w:semiHidden/>
    <w:unhideWhenUsed/>
    <w:rsid w:val="00C36582"/>
  </w:style>
  <w:style w:type="numbering" w:customStyle="1" w:styleId="821">
    <w:name w:val="Нет списка82"/>
    <w:next w:val="a9"/>
    <w:uiPriority w:val="99"/>
    <w:semiHidden/>
    <w:unhideWhenUsed/>
    <w:rsid w:val="00C36582"/>
  </w:style>
  <w:style w:type="numbering" w:customStyle="1" w:styleId="920">
    <w:name w:val="Нет списка92"/>
    <w:next w:val="a9"/>
    <w:uiPriority w:val="99"/>
    <w:semiHidden/>
    <w:unhideWhenUsed/>
    <w:rsid w:val="00C36582"/>
  </w:style>
  <w:style w:type="numbering" w:customStyle="1" w:styleId="1020">
    <w:name w:val="Нет списка102"/>
    <w:next w:val="a9"/>
    <w:uiPriority w:val="99"/>
    <w:semiHidden/>
    <w:unhideWhenUsed/>
    <w:rsid w:val="00C36582"/>
  </w:style>
  <w:style w:type="character" w:customStyle="1" w:styleId="y2iqfc">
    <w:name w:val="y2iqfc"/>
    <w:qFormat/>
    <w:rsid w:val="00C36582"/>
  </w:style>
  <w:style w:type="numbering" w:customStyle="1" w:styleId="1151">
    <w:name w:val="Нет списка115"/>
    <w:next w:val="a9"/>
    <w:uiPriority w:val="99"/>
    <w:semiHidden/>
    <w:unhideWhenUsed/>
    <w:rsid w:val="00C36582"/>
  </w:style>
  <w:style w:type="character" w:customStyle="1" w:styleId="notranslate">
    <w:name w:val="notranslate"/>
    <w:qFormat/>
    <w:rsid w:val="00C36582"/>
  </w:style>
  <w:style w:type="numbering" w:customStyle="1" w:styleId="1231">
    <w:name w:val="Нет списка123"/>
    <w:next w:val="a9"/>
    <w:uiPriority w:val="99"/>
    <w:semiHidden/>
    <w:unhideWhenUsed/>
    <w:rsid w:val="00C36582"/>
  </w:style>
  <w:style w:type="character" w:customStyle="1" w:styleId="extended-textshort">
    <w:name w:val="extended-text__short"/>
    <w:qFormat/>
    <w:rsid w:val="00C36582"/>
  </w:style>
  <w:style w:type="paragraph" w:customStyle="1" w:styleId="western">
    <w:name w:val="western"/>
    <w:basedOn w:val="a6"/>
    <w:qFormat/>
    <w:rsid w:val="00C365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xtendedtext-full">
    <w:name w:val="extendedtext-full"/>
    <w:qFormat/>
    <w:rsid w:val="00C36582"/>
  </w:style>
  <w:style w:type="paragraph" w:customStyle="1" w:styleId="Pa13">
    <w:name w:val="Pa13"/>
    <w:basedOn w:val="Default"/>
    <w:next w:val="Default"/>
    <w:qFormat/>
    <w:rsid w:val="00C36582"/>
    <w:pPr>
      <w:spacing w:line="205" w:lineRule="atLeast"/>
      <w:ind w:left="0" w:right="0" w:firstLine="0"/>
      <w:jc w:val="left"/>
    </w:pPr>
    <w:rPr>
      <w:rFonts w:ascii="Petersburg" w:hAnsi="Petersburg" w:cs="Times New Roman"/>
      <w:color w:val="auto"/>
    </w:rPr>
  </w:style>
  <w:style w:type="character" w:customStyle="1" w:styleId="organictextcontentspan">
    <w:name w:val="organictextcontentspan"/>
    <w:qFormat/>
    <w:rsid w:val="00C36582"/>
  </w:style>
  <w:style w:type="paragraph" w:customStyle="1" w:styleId="Pa21">
    <w:name w:val="Pa21"/>
    <w:basedOn w:val="Default"/>
    <w:next w:val="Default"/>
    <w:qFormat/>
    <w:rsid w:val="00C36582"/>
    <w:pPr>
      <w:spacing w:line="215" w:lineRule="atLeast"/>
      <w:ind w:left="0" w:right="0" w:firstLine="0"/>
      <w:jc w:val="left"/>
    </w:pPr>
    <w:rPr>
      <w:rFonts w:ascii="Times New Roman Udm" w:hAnsi="Times New Roman Udm" w:cs="Times New Roman"/>
      <w:color w:val="auto"/>
    </w:rPr>
  </w:style>
  <w:style w:type="character" w:customStyle="1" w:styleId="FontStyle94">
    <w:name w:val="Font Style94"/>
    <w:qFormat/>
    <w:rsid w:val="00C36582"/>
    <w:rPr>
      <w:rFonts w:ascii="Microsoft Sans Serif" w:hAnsi="Microsoft Sans Serif" w:cs="Microsoft Sans Serif"/>
      <w:b/>
      <w:bCs/>
      <w:sz w:val="14"/>
      <w:szCs w:val="14"/>
    </w:rPr>
  </w:style>
  <w:style w:type="character" w:customStyle="1" w:styleId="104">
    <w:name w:val="Основной текст + 10"/>
    <w:aliases w:val="5 pt21"/>
    <w:qFormat/>
    <w:rsid w:val="00C36582"/>
    <w:rPr>
      <w:rFonts w:ascii="Times New Roman" w:hAnsi="Times New Roman" w:cs="Times New Roman"/>
      <w:color w:val="000000"/>
      <w:spacing w:val="0"/>
      <w:w w:val="100"/>
      <w:position w:val="0"/>
      <w:sz w:val="21"/>
      <w:szCs w:val="21"/>
      <w:shd w:val="clear" w:color="auto" w:fill="FFFFFF"/>
      <w:lang w:val="ru-RU" w:eastAsia="ru-RU"/>
    </w:rPr>
  </w:style>
  <w:style w:type="numbering" w:customStyle="1" w:styleId="1321">
    <w:name w:val="Нет списка132"/>
    <w:next w:val="a9"/>
    <w:uiPriority w:val="99"/>
    <w:semiHidden/>
    <w:unhideWhenUsed/>
    <w:rsid w:val="00C36582"/>
  </w:style>
  <w:style w:type="numbering" w:customStyle="1" w:styleId="WWNum12">
    <w:name w:val="WWNum12"/>
    <w:basedOn w:val="a9"/>
    <w:rsid w:val="00C36582"/>
    <w:pPr>
      <w:numPr>
        <w:numId w:val="177"/>
      </w:numPr>
    </w:pPr>
  </w:style>
  <w:style w:type="numbering" w:customStyle="1" w:styleId="WWNum31">
    <w:name w:val="WWNum31"/>
    <w:basedOn w:val="a9"/>
    <w:rsid w:val="00C36582"/>
    <w:pPr>
      <w:numPr>
        <w:numId w:val="178"/>
      </w:numPr>
    </w:pPr>
  </w:style>
  <w:style w:type="numbering" w:customStyle="1" w:styleId="WWNum5">
    <w:name w:val="WWNum5"/>
    <w:basedOn w:val="a9"/>
    <w:rsid w:val="00C36582"/>
    <w:pPr>
      <w:numPr>
        <w:numId w:val="179"/>
      </w:numPr>
    </w:pPr>
  </w:style>
  <w:style w:type="numbering" w:customStyle="1" w:styleId="WWNum61">
    <w:name w:val="WWNum61"/>
    <w:basedOn w:val="a9"/>
    <w:rsid w:val="00C36582"/>
    <w:pPr>
      <w:numPr>
        <w:numId w:val="180"/>
      </w:numPr>
    </w:pPr>
  </w:style>
  <w:style w:type="numbering" w:customStyle="1" w:styleId="WWNum8">
    <w:name w:val="WWNum8"/>
    <w:basedOn w:val="a9"/>
    <w:rsid w:val="00C36582"/>
    <w:pPr>
      <w:numPr>
        <w:numId w:val="181"/>
      </w:numPr>
    </w:pPr>
  </w:style>
  <w:style w:type="numbering" w:customStyle="1" w:styleId="WWNum9">
    <w:name w:val="WWNum9"/>
    <w:basedOn w:val="a9"/>
    <w:rsid w:val="00C36582"/>
    <w:pPr>
      <w:numPr>
        <w:numId w:val="182"/>
      </w:numPr>
    </w:pPr>
  </w:style>
  <w:style w:type="numbering" w:customStyle="1" w:styleId="WWNum10">
    <w:name w:val="WWNum10"/>
    <w:basedOn w:val="a9"/>
    <w:rsid w:val="00C36582"/>
    <w:pPr>
      <w:numPr>
        <w:numId w:val="183"/>
      </w:numPr>
    </w:pPr>
  </w:style>
  <w:style w:type="numbering" w:customStyle="1" w:styleId="WWNum11">
    <w:name w:val="WWNum11"/>
    <w:basedOn w:val="a9"/>
    <w:rsid w:val="00C36582"/>
    <w:pPr>
      <w:numPr>
        <w:numId w:val="184"/>
      </w:numPr>
    </w:pPr>
  </w:style>
  <w:style w:type="numbering" w:customStyle="1" w:styleId="WWNum16">
    <w:name w:val="WWNum16"/>
    <w:basedOn w:val="a9"/>
    <w:rsid w:val="00C36582"/>
    <w:pPr>
      <w:numPr>
        <w:numId w:val="185"/>
      </w:numPr>
    </w:pPr>
  </w:style>
  <w:style w:type="numbering" w:customStyle="1" w:styleId="1420">
    <w:name w:val="Нет списка142"/>
    <w:next w:val="a9"/>
    <w:uiPriority w:val="99"/>
    <w:semiHidden/>
    <w:unhideWhenUsed/>
    <w:rsid w:val="00C36582"/>
  </w:style>
  <w:style w:type="paragraph" w:customStyle="1" w:styleId="p">
    <w:name w:val="p"/>
    <w:basedOn w:val="a6"/>
    <w:qFormat/>
    <w:rsid w:val="00C36582"/>
    <w:pPr>
      <w:spacing w:before="48" w:after="48" w:line="240" w:lineRule="auto"/>
      <w:ind w:firstLine="480"/>
    </w:pPr>
    <w:rPr>
      <w:rFonts w:ascii="Times New Roman" w:eastAsia="Times New Roman" w:hAnsi="Times New Roman" w:cs="Times New Roman"/>
      <w:sz w:val="24"/>
      <w:szCs w:val="24"/>
      <w:lang w:eastAsia="ru-RU"/>
    </w:rPr>
  </w:style>
  <w:style w:type="paragraph" w:customStyle="1" w:styleId="centr">
    <w:name w:val="centr"/>
    <w:basedOn w:val="a6"/>
    <w:qFormat/>
    <w:rsid w:val="00C36582"/>
    <w:pPr>
      <w:spacing w:before="48" w:after="48" w:line="240" w:lineRule="auto"/>
      <w:ind w:firstLine="0"/>
      <w:jc w:val="center"/>
    </w:pPr>
    <w:rPr>
      <w:rFonts w:ascii="Times New Roman" w:eastAsia="Times New Roman" w:hAnsi="Times New Roman" w:cs="Times New Roman"/>
      <w:sz w:val="19"/>
      <w:szCs w:val="19"/>
      <w:lang w:eastAsia="ru-RU"/>
    </w:rPr>
  </w:style>
  <w:style w:type="paragraph" w:customStyle="1" w:styleId="gost">
    <w:name w:val="gost"/>
    <w:basedOn w:val="a6"/>
    <w:qFormat/>
    <w:rsid w:val="00C36582"/>
    <w:pPr>
      <w:spacing w:before="48" w:after="48" w:line="240" w:lineRule="auto"/>
      <w:ind w:firstLine="0"/>
      <w:jc w:val="right"/>
    </w:pPr>
    <w:rPr>
      <w:rFonts w:ascii="Times New Roman" w:eastAsia="Times New Roman" w:hAnsi="Times New Roman" w:cs="Times New Roman"/>
      <w:b/>
      <w:bCs/>
      <w:sz w:val="29"/>
      <w:szCs w:val="29"/>
      <w:lang w:eastAsia="ru-RU"/>
    </w:rPr>
  </w:style>
  <w:style w:type="paragraph" w:customStyle="1" w:styleId="pravo">
    <w:name w:val="pravo"/>
    <w:basedOn w:val="a6"/>
    <w:qFormat/>
    <w:rsid w:val="00C36582"/>
    <w:pPr>
      <w:spacing w:before="48" w:after="48" w:line="240" w:lineRule="auto"/>
      <w:ind w:firstLine="0"/>
      <w:jc w:val="right"/>
    </w:pPr>
    <w:rPr>
      <w:rFonts w:ascii="Times New Roman" w:eastAsia="Times New Roman" w:hAnsi="Times New Roman" w:cs="Times New Roman"/>
      <w:sz w:val="24"/>
      <w:szCs w:val="24"/>
      <w:lang w:eastAsia="ru-RU"/>
    </w:rPr>
  </w:style>
  <w:style w:type="paragraph" w:customStyle="1" w:styleId="text-b">
    <w:name w:val="text-b"/>
    <w:basedOn w:val="a6"/>
    <w:qFormat/>
    <w:rsid w:val="00C36582"/>
    <w:pPr>
      <w:spacing w:before="48" w:after="48" w:line="240" w:lineRule="auto"/>
      <w:ind w:firstLine="0"/>
    </w:pPr>
    <w:rPr>
      <w:rFonts w:ascii="Times New Roman" w:eastAsia="Times New Roman" w:hAnsi="Times New Roman" w:cs="Times New Roman"/>
      <w:sz w:val="24"/>
      <w:szCs w:val="24"/>
      <w:lang w:eastAsia="ru-RU"/>
    </w:rPr>
  </w:style>
  <w:style w:type="paragraph" w:customStyle="1" w:styleId="text6">
    <w:name w:val="text6"/>
    <w:basedOn w:val="a6"/>
    <w:qFormat/>
    <w:rsid w:val="00C36582"/>
    <w:pPr>
      <w:spacing w:before="240" w:after="48" w:line="240" w:lineRule="auto"/>
      <w:ind w:firstLine="720"/>
    </w:pPr>
    <w:rPr>
      <w:rFonts w:ascii="Times New Roman" w:eastAsia="Times New Roman" w:hAnsi="Times New Roman" w:cs="Times New Roman"/>
      <w:sz w:val="24"/>
      <w:szCs w:val="24"/>
      <w:lang w:eastAsia="ru-RU"/>
    </w:rPr>
  </w:style>
  <w:style w:type="paragraph" w:customStyle="1" w:styleId="tyt1">
    <w:name w:val="tyt1"/>
    <w:basedOn w:val="a6"/>
    <w:qFormat/>
    <w:rsid w:val="00C36582"/>
    <w:pPr>
      <w:spacing w:before="240" w:after="48" w:line="240" w:lineRule="auto"/>
      <w:ind w:firstLine="0"/>
      <w:jc w:val="center"/>
    </w:pPr>
    <w:rPr>
      <w:rFonts w:ascii="Times New Roman" w:eastAsia="Times New Roman" w:hAnsi="Times New Roman" w:cs="Times New Roman"/>
      <w:b/>
      <w:bCs/>
      <w:sz w:val="24"/>
      <w:szCs w:val="24"/>
      <w:lang w:eastAsia="ru-RU"/>
    </w:rPr>
  </w:style>
  <w:style w:type="paragraph" w:customStyle="1" w:styleId="zag10">
    <w:name w:val="zag1"/>
    <w:basedOn w:val="a6"/>
    <w:qFormat/>
    <w:rsid w:val="00C36582"/>
    <w:pPr>
      <w:spacing w:before="48" w:after="48" w:line="240" w:lineRule="auto"/>
      <w:ind w:firstLine="0"/>
      <w:jc w:val="center"/>
    </w:pPr>
    <w:rPr>
      <w:rFonts w:ascii="Times New Roman" w:eastAsia="Times New Roman" w:hAnsi="Times New Roman" w:cs="Times New Roman"/>
      <w:b/>
      <w:bCs/>
      <w:spacing w:val="72"/>
      <w:sz w:val="34"/>
      <w:szCs w:val="34"/>
      <w:lang w:eastAsia="ru-RU"/>
    </w:rPr>
  </w:style>
  <w:style w:type="paragraph" w:customStyle="1" w:styleId="zag20">
    <w:name w:val="zag2"/>
    <w:basedOn w:val="a6"/>
    <w:qFormat/>
    <w:rsid w:val="00C36582"/>
    <w:pPr>
      <w:spacing w:before="480" w:after="48" w:line="240" w:lineRule="auto"/>
      <w:ind w:firstLine="0"/>
      <w:jc w:val="center"/>
    </w:pPr>
    <w:rPr>
      <w:rFonts w:ascii="Times New Roman" w:eastAsia="Times New Roman" w:hAnsi="Times New Roman" w:cs="Times New Roman"/>
      <w:b/>
      <w:bCs/>
      <w:sz w:val="29"/>
      <w:szCs w:val="29"/>
      <w:lang w:eastAsia="ru-RU"/>
    </w:rPr>
  </w:style>
  <w:style w:type="paragraph" w:customStyle="1" w:styleId="zag30">
    <w:name w:val="zag3"/>
    <w:basedOn w:val="a6"/>
    <w:qFormat/>
    <w:rsid w:val="00C36582"/>
    <w:pPr>
      <w:spacing w:before="240" w:after="240" w:line="240" w:lineRule="auto"/>
      <w:ind w:firstLine="0"/>
      <w:jc w:val="center"/>
    </w:pPr>
    <w:rPr>
      <w:rFonts w:ascii="Times New Roman" w:eastAsia="Times New Roman" w:hAnsi="Times New Roman" w:cs="Times New Roman"/>
      <w:sz w:val="24"/>
      <w:szCs w:val="24"/>
      <w:lang w:eastAsia="ru-RU"/>
    </w:rPr>
  </w:style>
  <w:style w:type="paragraph" w:customStyle="1" w:styleId="rvps2">
    <w:name w:val="rvps2"/>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rvps3">
    <w:name w:val="rvps3"/>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rvps4">
    <w:name w:val="rvps4"/>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rvps8">
    <w:name w:val="rvps8"/>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rvps9">
    <w:name w:val="rvps9"/>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rvps7">
    <w:name w:val="rvps7"/>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rvps10">
    <w:name w:val="rvps10"/>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rvps12">
    <w:name w:val="rvps12"/>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rvps13">
    <w:name w:val="rvps13"/>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rvps14">
    <w:name w:val="rvps14"/>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rvps15">
    <w:name w:val="rvps15"/>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rvps16">
    <w:name w:val="rvps16"/>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p6">
    <w:name w:val="p6"/>
    <w:basedOn w:val="a6"/>
    <w:qFormat/>
    <w:rsid w:val="00C3658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character" w:customStyle="1" w:styleId="b-share-btnwrap">
    <w:name w:val="b-share-btn__wrap"/>
    <w:qFormat/>
    <w:rsid w:val="00C36582"/>
  </w:style>
  <w:style w:type="character" w:customStyle="1" w:styleId="page">
    <w:name w:val="page"/>
    <w:qFormat/>
    <w:rsid w:val="00C36582"/>
    <w:rPr>
      <w:i/>
      <w:iCs/>
      <w:color w:val="00008B"/>
      <w:sz w:val="19"/>
      <w:szCs w:val="19"/>
      <w:bdr w:val="single" w:sz="12" w:space="0" w:color="00008B" w:frame="1"/>
    </w:rPr>
  </w:style>
  <w:style w:type="character" w:customStyle="1" w:styleId="rvts8">
    <w:name w:val="rvts8"/>
    <w:qFormat/>
    <w:rsid w:val="00C36582"/>
  </w:style>
  <w:style w:type="character" w:customStyle="1" w:styleId="rvts6">
    <w:name w:val="rvts6"/>
    <w:qFormat/>
    <w:rsid w:val="00C36582"/>
  </w:style>
  <w:style w:type="character" w:customStyle="1" w:styleId="rvts7">
    <w:name w:val="rvts7"/>
    <w:qFormat/>
    <w:rsid w:val="00C36582"/>
  </w:style>
  <w:style w:type="character" w:customStyle="1" w:styleId="rvts9">
    <w:name w:val="rvts9"/>
    <w:qFormat/>
    <w:rsid w:val="00C36582"/>
  </w:style>
  <w:style w:type="character" w:customStyle="1" w:styleId="rvts10">
    <w:name w:val="rvts10"/>
    <w:qFormat/>
    <w:rsid w:val="00C36582"/>
  </w:style>
  <w:style w:type="character" w:customStyle="1" w:styleId="2ff7">
    <w:name w:val="Основной текст (2) + Курсив"/>
    <w:rsid w:val="00C36582"/>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20">
    <w:name w:val="Нет списка152"/>
    <w:next w:val="a9"/>
    <w:uiPriority w:val="99"/>
    <w:semiHidden/>
    <w:unhideWhenUsed/>
    <w:rsid w:val="00C36582"/>
  </w:style>
  <w:style w:type="character" w:customStyle="1" w:styleId="WW8Num1z0">
    <w:name w:val="WW8Num1z0"/>
    <w:qFormat/>
    <w:rsid w:val="00C36582"/>
    <w:rPr>
      <w:rFonts w:ascii="Times New Roman" w:hAnsi="Times New Roman" w:cs="Times New Roman"/>
    </w:rPr>
  </w:style>
  <w:style w:type="character" w:customStyle="1" w:styleId="WW8Num1z1">
    <w:name w:val="WW8Num1z1"/>
    <w:qFormat/>
    <w:rsid w:val="00C36582"/>
    <w:rPr>
      <w:rFonts w:ascii="Symbol" w:hAnsi="Symbol" w:cs="Symbol"/>
    </w:rPr>
  </w:style>
  <w:style w:type="character" w:customStyle="1" w:styleId="WW8Num1z2">
    <w:name w:val="WW8Num1z2"/>
    <w:qFormat/>
    <w:rsid w:val="00C36582"/>
    <w:rPr>
      <w:rFonts w:ascii="Courier New" w:hAnsi="Courier New" w:cs="Courier New"/>
    </w:rPr>
  </w:style>
  <w:style w:type="character" w:customStyle="1" w:styleId="WW8Num1z3">
    <w:name w:val="WW8Num1z3"/>
    <w:qFormat/>
    <w:rsid w:val="00C36582"/>
    <w:rPr>
      <w:rFonts w:ascii="Wingdings" w:hAnsi="Wingdings" w:cs="Wingdings"/>
    </w:rPr>
  </w:style>
  <w:style w:type="character" w:customStyle="1" w:styleId="WW8Num2z0">
    <w:name w:val="WW8Num2z0"/>
    <w:qFormat/>
    <w:rsid w:val="00C36582"/>
    <w:rPr>
      <w:rFonts w:ascii="Symbol" w:hAnsi="Symbol" w:cs="Symbol"/>
    </w:rPr>
  </w:style>
  <w:style w:type="character" w:customStyle="1" w:styleId="WW8Num3z0">
    <w:name w:val="WW8Num3z0"/>
    <w:qFormat/>
    <w:rsid w:val="00C36582"/>
    <w:rPr>
      <w:rFonts w:ascii="Symbol" w:hAnsi="Symbol" w:cs="Symbol"/>
    </w:rPr>
  </w:style>
  <w:style w:type="character" w:customStyle="1" w:styleId="WW8Num4z0">
    <w:name w:val="WW8Num4z0"/>
    <w:qFormat/>
    <w:rsid w:val="00C36582"/>
    <w:rPr>
      <w:rFonts w:ascii="Symbol" w:hAnsi="Symbol" w:cs="Symbol"/>
      <w:sz w:val="28"/>
      <w:szCs w:val="28"/>
    </w:rPr>
  </w:style>
  <w:style w:type="character" w:customStyle="1" w:styleId="WW8Num4z1">
    <w:name w:val="WW8Num4z1"/>
    <w:qFormat/>
    <w:rsid w:val="00C36582"/>
    <w:rPr>
      <w:rFonts w:ascii="Courier New" w:eastAsia="Courier New" w:hAnsi="Courier New" w:cs="Courier New"/>
    </w:rPr>
  </w:style>
  <w:style w:type="character" w:customStyle="1" w:styleId="WW8Num4z2">
    <w:name w:val="WW8Num4z2"/>
    <w:qFormat/>
    <w:rsid w:val="00C36582"/>
    <w:rPr>
      <w:rFonts w:ascii="Wingdings" w:eastAsia="Wingdings" w:hAnsi="Wingdings" w:cs="Wingdings"/>
    </w:rPr>
  </w:style>
  <w:style w:type="character" w:customStyle="1" w:styleId="WW8Num4z3">
    <w:name w:val="WW8Num4z3"/>
    <w:qFormat/>
    <w:rsid w:val="00C36582"/>
    <w:rPr>
      <w:rFonts w:ascii="Symbol" w:eastAsia="Symbol" w:hAnsi="Symbol" w:cs="Symbol"/>
    </w:rPr>
  </w:style>
  <w:style w:type="character" w:customStyle="1" w:styleId="WW8Num5z0">
    <w:name w:val="WW8Num5z0"/>
    <w:qFormat/>
    <w:rsid w:val="00C36582"/>
    <w:rPr>
      <w:rFonts w:ascii="Times New Roman" w:hAnsi="Times New Roman" w:cs="Times New Roman"/>
      <w:lang w:val="ru-RU"/>
    </w:rPr>
  </w:style>
  <w:style w:type="character" w:customStyle="1" w:styleId="WW8Num5z1">
    <w:name w:val="WW8Num5z1"/>
    <w:qFormat/>
    <w:rsid w:val="00C36582"/>
    <w:rPr>
      <w:rFonts w:ascii="Courier New" w:eastAsia="Courier New" w:hAnsi="Courier New" w:cs="Courier New"/>
    </w:rPr>
  </w:style>
  <w:style w:type="character" w:customStyle="1" w:styleId="WW8Num5z2">
    <w:name w:val="WW8Num5z2"/>
    <w:qFormat/>
    <w:rsid w:val="00C36582"/>
    <w:rPr>
      <w:rFonts w:ascii="Wingdings" w:eastAsia="Wingdings" w:hAnsi="Wingdings" w:cs="Wingdings"/>
    </w:rPr>
  </w:style>
  <w:style w:type="character" w:customStyle="1" w:styleId="WW8Num5z3">
    <w:name w:val="WW8Num5z3"/>
    <w:qFormat/>
    <w:rsid w:val="00C36582"/>
    <w:rPr>
      <w:rFonts w:ascii="Symbol" w:eastAsia="Symbol" w:hAnsi="Symbol" w:cs="Symbol"/>
    </w:rPr>
  </w:style>
  <w:style w:type="character" w:customStyle="1" w:styleId="WW8Num6z0">
    <w:name w:val="WW8Num6z0"/>
    <w:qFormat/>
    <w:rsid w:val="00C36582"/>
    <w:rPr>
      <w:rFonts w:ascii="Times New Roman" w:hAnsi="Times New Roman" w:cs="Times New Roman"/>
      <w:lang w:val="ru-RU"/>
    </w:rPr>
  </w:style>
  <w:style w:type="character" w:customStyle="1" w:styleId="WW8Num6z1">
    <w:name w:val="WW8Num6z1"/>
    <w:qFormat/>
    <w:rsid w:val="00C36582"/>
    <w:rPr>
      <w:rFonts w:ascii="Courier New" w:eastAsia="Courier New" w:hAnsi="Courier New" w:cs="Courier New"/>
    </w:rPr>
  </w:style>
  <w:style w:type="character" w:customStyle="1" w:styleId="WW8Num6z2">
    <w:name w:val="WW8Num6z2"/>
    <w:qFormat/>
    <w:rsid w:val="00C36582"/>
    <w:rPr>
      <w:rFonts w:ascii="Wingdings" w:eastAsia="Wingdings" w:hAnsi="Wingdings" w:cs="Wingdings"/>
    </w:rPr>
  </w:style>
  <w:style w:type="character" w:customStyle="1" w:styleId="WW8Num6z3">
    <w:name w:val="WW8Num6z3"/>
    <w:qFormat/>
    <w:rsid w:val="00C36582"/>
    <w:rPr>
      <w:rFonts w:ascii="Symbol" w:eastAsia="Symbol" w:hAnsi="Symbol" w:cs="Symbol"/>
    </w:rPr>
  </w:style>
  <w:style w:type="character" w:customStyle="1" w:styleId="WW8Num7z0">
    <w:name w:val="WW8Num7z0"/>
    <w:qFormat/>
    <w:rsid w:val="00C36582"/>
    <w:rPr>
      <w:spacing w:val="-7"/>
      <w:w w:val="98"/>
      <w:lang w:val="ru-RU" w:bidi="ar-SA"/>
    </w:rPr>
  </w:style>
  <w:style w:type="character" w:customStyle="1" w:styleId="WW8Num7z1">
    <w:name w:val="WW8Num7z1"/>
    <w:qFormat/>
    <w:rsid w:val="00C36582"/>
    <w:rPr>
      <w:lang w:val="ru-RU" w:bidi="ar-SA"/>
    </w:rPr>
  </w:style>
  <w:style w:type="character" w:customStyle="1" w:styleId="WW8Num8z0">
    <w:name w:val="WW8Num8z0"/>
    <w:qFormat/>
    <w:rsid w:val="00C36582"/>
    <w:rPr>
      <w:rFonts w:ascii="Times New Roman" w:hAnsi="Times New Roman" w:cs="Times New Roman"/>
      <w:sz w:val="28"/>
      <w:szCs w:val="28"/>
    </w:rPr>
  </w:style>
  <w:style w:type="character" w:customStyle="1" w:styleId="WW8Num8z1">
    <w:name w:val="WW8Num8z1"/>
    <w:qFormat/>
    <w:rsid w:val="00C36582"/>
    <w:rPr>
      <w:rFonts w:ascii="Courier New" w:eastAsia="Courier New" w:hAnsi="Courier New" w:cs="Courier New"/>
    </w:rPr>
  </w:style>
  <w:style w:type="character" w:customStyle="1" w:styleId="WW8Num8z2">
    <w:name w:val="WW8Num8z2"/>
    <w:qFormat/>
    <w:rsid w:val="00C36582"/>
    <w:rPr>
      <w:rFonts w:ascii="Wingdings" w:eastAsia="Wingdings" w:hAnsi="Wingdings" w:cs="Wingdings"/>
    </w:rPr>
  </w:style>
  <w:style w:type="character" w:customStyle="1" w:styleId="WW8Num8z3">
    <w:name w:val="WW8Num8z3"/>
    <w:qFormat/>
    <w:rsid w:val="00C36582"/>
    <w:rPr>
      <w:rFonts w:ascii="Symbol" w:eastAsia="Symbol" w:hAnsi="Symbol" w:cs="Symbol"/>
    </w:rPr>
  </w:style>
  <w:style w:type="character" w:customStyle="1" w:styleId="WW8Num9z0">
    <w:name w:val="WW8Num9z0"/>
    <w:qFormat/>
    <w:rsid w:val="00C36582"/>
    <w:rPr>
      <w:rFonts w:ascii="Times New Roman" w:eastAsia="Cambria" w:hAnsi="Times New Roman" w:cs="Times New Roman"/>
      <w:color w:val="231F20"/>
      <w:w w:val="105"/>
    </w:rPr>
  </w:style>
  <w:style w:type="character" w:customStyle="1" w:styleId="WW8Num9z1">
    <w:name w:val="WW8Num9z1"/>
    <w:qFormat/>
    <w:rsid w:val="00C36582"/>
    <w:rPr>
      <w:rFonts w:ascii="Courier New" w:hAnsi="Courier New" w:cs="Courier New"/>
    </w:rPr>
  </w:style>
  <w:style w:type="character" w:customStyle="1" w:styleId="WW8Num9z2">
    <w:name w:val="WW8Num9z2"/>
    <w:qFormat/>
    <w:rsid w:val="00C36582"/>
    <w:rPr>
      <w:rFonts w:ascii="Wingdings" w:hAnsi="Wingdings" w:cs="Wingdings"/>
    </w:rPr>
  </w:style>
  <w:style w:type="character" w:customStyle="1" w:styleId="WW8Num9z3">
    <w:name w:val="WW8Num9z3"/>
    <w:qFormat/>
    <w:rsid w:val="00C36582"/>
    <w:rPr>
      <w:rFonts w:ascii="Symbol" w:hAnsi="Symbol" w:cs="Symbol"/>
    </w:rPr>
  </w:style>
  <w:style w:type="character" w:customStyle="1" w:styleId="WW8Num10z0">
    <w:name w:val="WW8Num10z0"/>
    <w:qFormat/>
    <w:rsid w:val="00C36582"/>
    <w:rPr>
      <w:rFonts w:ascii="Times New Roman" w:hAnsi="Times New Roman" w:cs="Times New Roman"/>
      <w:sz w:val="28"/>
      <w:szCs w:val="28"/>
      <w:lang w:val="ru-RU"/>
    </w:rPr>
  </w:style>
  <w:style w:type="character" w:customStyle="1" w:styleId="WW8Num10z1">
    <w:name w:val="WW8Num10z1"/>
    <w:qFormat/>
    <w:rsid w:val="00C36582"/>
    <w:rPr>
      <w:rFonts w:ascii="Courier New" w:eastAsia="Courier New" w:hAnsi="Courier New" w:cs="Courier New"/>
    </w:rPr>
  </w:style>
  <w:style w:type="character" w:customStyle="1" w:styleId="WW8Num10z2">
    <w:name w:val="WW8Num10z2"/>
    <w:qFormat/>
    <w:rsid w:val="00C36582"/>
    <w:rPr>
      <w:rFonts w:ascii="Wingdings" w:eastAsia="Wingdings" w:hAnsi="Wingdings" w:cs="Wingdings"/>
    </w:rPr>
  </w:style>
  <w:style w:type="character" w:customStyle="1" w:styleId="WW8Num10z3">
    <w:name w:val="WW8Num10z3"/>
    <w:qFormat/>
    <w:rsid w:val="00C36582"/>
    <w:rPr>
      <w:rFonts w:ascii="Symbol" w:eastAsia="Symbol" w:hAnsi="Symbol" w:cs="Symbol"/>
    </w:rPr>
  </w:style>
  <w:style w:type="character" w:customStyle="1" w:styleId="WW8Num11z0">
    <w:name w:val="WW8Num11z0"/>
    <w:qFormat/>
    <w:rsid w:val="00C36582"/>
    <w:rPr>
      <w:rFonts w:ascii="Symbol" w:hAnsi="Symbol" w:cs="Symbol"/>
    </w:rPr>
  </w:style>
  <w:style w:type="character" w:customStyle="1" w:styleId="WW8Num11z1">
    <w:name w:val="WW8Num11z1"/>
    <w:qFormat/>
    <w:rsid w:val="00C36582"/>
    <w:rPr>
      <w:rFonts w:ascii="Courier New" w:hAnsi="Courier New" w:cs="Courier New"/>
    </w:rPr>
  </w:style>
  <w:style w:type="character" w:customStyle="1" w:styleId="WW8Num11z2">
    <w:name w:val="WW8Num11z2"/>
    <w:qFormat/>
    <w:rsid w:val="00C36582"/>
    <w:rPr>
      <w:rFonts w:ascii="Wingdings" w:hAnsi="Wingdings" w:cs="Wingdings"/>
    </w:rPr>
  </w:style>
  <w:style w:type="character" w:customStyle="1" w:styleId="WW8Num12z0">
    <w:name w:val="WW8Num12z0"/>
    <w:qFormat/>
    <w:rsid w:val="00C36582"/>
    <w:rPr>
      <w:rFonts w:ascii="Symbol" w:hAnsi="Symbol" w:cs="Symbol"/>
    </w:rPr>
  </w:style>
  <w:style w:type="character" w:customStyle="1" w:styleId="WW8Num12z1">
    <w:name w:val="WW8Num12z1"/>
    <w:qFormat/>
    <w:rsid w:val="00C36582"/>
    <w:rPr>
      <w:rFonts w:ascii="Courier New" w:hAnsi="Courier New" w:cs="Courier New"/>
    </w:rPr>
  </w:style>
  <w:style w:type="character" w:customStyle="1" w:styleId="WW8Num12z2">
    <w:name w:val="WW8Num12z2"/>
    <w:qFormat/>
    <w:rsid w:val="00C36582"/>
    <w:rPr>
      <w:rFonts w:ascii="Wingdings" w:hAnsi="Wingdings" w:cs="Wingdings"/>
    </w:rPr>
  </w:style>
  <w:style w:type="character" w:customStyle="1" w:styleId="WW8Num13z0">
    <w:name w:val="WW8Num13z0"/>
    <w:qFormat/>
    <w:rsid w:val="00C36582"/>
    <w:rPr>
      <w:rFonts w:ascii="Times New Roman" w:hAnsi="Times New Roman" w:cs="Times New Roman"/>
      <w:sz w:val="28"/>
      <w:szCs w:val="28"/>
      <w:lang w:val="ru-RU"/>
    </w:rPr>
  </w:style>
  <w:style w:type="character" w:customStyle="1" w:styleId="WW8Num13z1">
    <w:name w:val="WW8Num13z1"/>
    <w:qFormat/>
    <w:rsid w:val="00C36582"/>
    <w:rPr>
      <w:rFonts w:ascii="Courier New" w:eastAsia="Courier New" w:hAnsi="Courier New" w:cs="Courier New"/>
    </w:rPr>
  </w:style>
  <w:style w:type="character" w:customStyle="1" w:styleId="WW8Num13z2">
    <w:name w:val="WW8Num13z2"/>
    <w:qFormat/>
    <w:rsid w:val="00C36582"/>
    <w:rPr>
      <w:rFonts w:ascii="Wingdings" w:eastAsia="Wingdings" w:hAnsi="Wingdings" w:cs="Wingdings"/>
    </w:rPr>
  </w:style>
  <w:style w:type="character" w:customStyle="1" w:styleId="WW8Num13z3">
    <w:name w:val="WW8Num13z3"/>
    <w:qFormat/>
    <w:rsid w:val="00C36582"/>
    <w:rPr>
      <w:rFonts w:ascii="Symbol" w:eastAsia="Symbol" w:hAnsi="Symbol" w:cs="Symbol"/>
    </w:rPr>
  </w:style>
  <w:style w:type="character" w:customStyle="1" w:styleId="WW8Num14z0">
    <w:name w:val="WW8Num14z0"/>
    <w:qFormat/>
    <w:rsid w:val="00C36582"/>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C36582"/>
    <w:rPr>
      <w:lang w:val="ru-RU" w:bidi="ar-SA"/>
    </w:rPr>
  </w:style>
  <w:style w:type="character" w:customStyle="1" w:styleId="WW8Num15z0">
    <w:name w:val="WW8Num15z0"/>
    <w:qFormat/>
    <w:rsid w:val="00C36582"/>
    <w:rPr>
      <w:rFonts w:ascii="Times New Roman" w:hAnsi="Times New Roman" w:cs="Times New Roman"/>
    </w:rPr>
  </w:style>
  <w:style w:type="character" w:customStyle="1" w:styleId="WW8Num15z1">
    <w:name w:val="WW8Num15z1"/>
    <w:qFormat/>
    <w:rsid w:val="00C36582"/>
    <w:rPr>
      <w:rFonts w:ascii="Courier New" w:hAnsi="Courier New" w:cs="Courier New"/>
    </w:rPr>
  </w:style>
  <w:style w:type="character" w:customStyle="1" w:styleId="WW8Num15z2">
    <w:name w:val="WW8Num15z2"/>
    <w:qFormat/>
    <w:rsid w:val="00C36582"/>
    <w:rPr>
      <w:rFonts w:ascii="Wingdings" w:hAnsi="Wingdings" w:cs="Wingdings"/>
    </w:rPr>
  </w:style>
  <w:style w:type="character" w:customStyle="1" w:styleId="WW8Num15z3">
    <w:name w:val="WW8Num15z3"/>
    <w:qFormat/>
    <w:rsid w:val="00C36582"/>
    <w:rPr>
      <w:rFonts w:ascii="Symbol" w:hAnsi="Symbol" w:cs="Symbol"/>
    </w:rPr>
  </w:style>
  <w:style w:type="character" w:customStyle="1" w:styleId="WW8Num16z0">
    <w:name w:val="WW8Num16z0"/>
    <w:qFormat/>
    <w:rsid w:val="00C36582"/>
    <w:rPr>
      <w:sz w:val="28"/>
    </w:rPr>
  </w:style>
  <w:style w:type="character" w:customStyle="1" w:styleId="WW8Num17z0">
    <w:name w:val="WW8Num17z0"/>
    <w:qFormat/>
    <w:rsid w:val="00C36582"/>
    <w:rPr>
      <w:w w:val="85"/>
    </w:rPr>
  </w:style>
  <w:style w:type="character" w:customStyle="1" w:styleId="WW8Num18z0">
    <w:name w:val="WW8Num18z0"/>
    <w:qFormat/>
    <w:rsid w:val="00C36582"/>
    <w:rPr>
      <w:sz w:val="28"/>
    </w:rPr>
  </w:style>
  <w:style w:type="character" w:customStyle="1" w:styleId="WW8Num19z0">
    <w:name w:val="WW8Num19z0"/>
    <w:qFormat/>
    <w:rsid w:val="00C36582"/>
    <w:rPr>
      <w:rFonts w:ascii="Times New Roman" w:hAnsi="Times New Roman" w:cs="Times New Roman"/>
      <w:sz w:val="28"/>
      <w:szCs w:val="28"/>
      <w:lang w:val="ru-RU"/>
    </w:rPr>
  </w:style>
  <w:style w:type="character" w:customStyle="1" w:styleId="WW8Num19z1">
    <w:name w:val="WW8Num19z1"/>
    <w:qFormat/>
    <w:rsid w:val="00C36582"/>
    <w:rPr>
      <w:rFonts w:ascii="Courier New" w:eastAsia="Courier New" w:hAnsi="Courier New" w:cs="Courier New"/>
    </w:rPr>
  </w:style>
  <w:style w:type="character" w:customStyle="1" w:styleId="WW8Num19z2">
    <w:name w:val="WW8Num19z2"/>
    <w:qFormat/>
    <w:rsid w:val="00C36582"/>
    <w:rPr>
      <w:rFonts w:ascii="Wingdings" w:eastAsia="Wingdings" w:hAnsi="Wingdings" w:cs="Wingdings"/>
    </w:rPr>
  </w:style>
  <w:style w:type="character" w:customStyle="1" w:styleId="WW8Num19z3">
    <w:name w:val="WW8Num19z3"/>
    <w:qFormat/>
    <w:rsid w:val="00C36582"/>
    <w:rPr>
      <w:rFonts w:ascii="Symbol" w:eastAsia="Symbol" w:hAnsi="Symbol" w:cs="Symbol"/>
    </w:rPr>
  </w:style>
  <w:style w:type="character" w:customStyle="1" w:styleId="WW8Num20z0">
    <w:name w:val="WW8Num20z0"/>
    <w:qFormat/>
    <w:rsid w:val="00C36582"/>
    <w:rPr>
      <w:rFonts w:ascii="Symbol" w:hAnsi="Symbol" w:cs="Symbol"/>
    </w:rPr>
  </w:style>
  <w:style w:type="character" w:customStyle="1" w:styleId="WW8Num20z1">
    <w:name w:val="WW8Num20z1"/>
    <w:qFormat/>
    <w:rsid w:val="00C36582"/>
    <w:rPr>
      <w:rFonts w:ascii="Courier New" w:hAnsi="Courier New" w:cs="Courier New"/>
    </w:rPr>
  </w:style>
  <w:style w:type="character" w:customStyle="1" w:styleId="WW8Num20z2">
    <w:name w:val="WW8Num20z2"/>
    <w:qFormat/>
    <w:rsid w:val="00C36582"/>
    <w:rPr>
      <w:rFonts w:ascii="Wingdings" w:hAnsi="Wingdings" w:cs="Wingdings"/>
    </w:rPr>
  </w:style>
  <w:style w:type="character" w:customStyle="1" w:styleId="WW8Num21z0">
    <w:name w:val="WW8Num21z0"/>
    <w:qFormat/>
    <w:rsid w:val="00C36582"/>
    <w:rPr>
      <w:rFonts w:ascii="Times New Roman" w:hAnsi="Times New Roman" w:cs="Times New Roman"/>
      <w:sz w:val="28"/>
      <w:szCs w:val="28"/>
      <w:lang w:val="ru-RU"/>
    </w:rPr>
  </w:style>
  <w:style w:type="character" w:customStyle="1" w:styleId="WW8Num21z1">
    <w:name w:val="WW8Num21z1"/>
    <w:qFormat/>
    <w:rsid w:val="00C36582"/>
    <w:rPr>
      <w:rFonts w:ascii="Courier New" w:eastAsia="Courier New" w:hAnsi="Courier New" w:cs="Courier New"/>
    </w:rPr>
  </w:style>
  <w:style w:type="character" w:customStyle="1" w:styleId="WW8Num21z2">
    <w:name w:val="WW8Num21z2"/>
    <w:qFormat/>
    <w:rsid w:val="00C36582"/>
    <w:rPr>
      <w:rFonts w:ascii="Wingdings" w:eastAsia="Wingdings" w:hAnsi="Wingdings" w:cs="Wingdings"/>
    </w:rPr>
  </w:style>
  <w:style w:type="character" w:customStyle="1" w:styleId="WW8Num21z3">
    <w:name w:val="WW8Num21z3"/>
    <w:qFormat/>
    <w:rsid w:val="00C36582"/>
    <w:rPr>
      <w:rFonts w:ascii="Symbol" w:eastAsia="Symbol" w:hAnsi="Symbol" w:cs="Symbol"/>
    </w:rPr>
  </w:style>
  <w:style w:type="character" w:customStyle="1" w:styleId="WW8Num22z0">
    <w:name w:val="WW8Num22z0"/>
    <w:qFormat/>
    <w:rsid w:val="00C36582"/>
  </w:style>
  <w:style w:type="character" w:customStyle="1" w:styleId="WW8Num23z0">
    <w:name w:val="WW8Num23z0"/>
    <w:qFormat/>
    <w:rsid w:val="00C36582"/>
  </w:style>
  <w:style w:type="character" w:customStyle="1" w:styleId="WW8Num24z0">
    <w:name w:val="WW8Num24z0"/>
    <w:qFormat/>
    <w:rsid w:val="00C36582"/>
    <w:rPr>
      <w:rFonts w:ascii="Symbol" w:hAnsi="Symbol" w:cs="Symbol"/>
    </w:rPr>
  </w:style>
  <w:style w:type="character" w:customStyle="1" w:styleId="WW8Num24z1">
    <w:name w:val="WW8Num24z1"/>
    <w:qFormat/>
    <w:rsid w:val="00C36582"/>
    <w:rPr>
      <w:rFonts w:ascii="Courier New" w:hAnsi="Courier New" w:cs="Courier New"/>
    </w:rPr>
  </w:style>
  <w:style w:type="character" w:customStyle="1" w:styleId="WW8Num24z2">
    <w:name w:val="WW8Num24z2"/>
    <w:qFormat/>
    <w:rsid w:val="00C36582"/>
    <w:rPr>
      <w:rFonts w:ascii="Wingdings" w:hAnsi="Wingdings" w:cs="Wingdings"/>
    </w:rPr>
  </w:style>
  <w:style w:type="character" w:customStyle="1" w:styleId="WW8Num25z0">
    <w:name w:val="WW8Num25z0"/>
    <w:qFormat/>
    <w:rsid w:val="00C36582"/>
    <w:rPr>
      <w:rFonts w:ascii="Symbol" w:hAnsi="Symbol" w:cs="Symbol"/>
      <w:sz w:val="28"/>
      <w:szCs w:val="28"/>
      <w:lang w:val="ru-RU"/>
    </w:rPr>
  </w:style>
  <w:style w:type="character" w:customStyle="1" w:styleId="WW8Num25z1">
    <w:name w:val="WW8Num25z1"/>
    <w:qFormat/>
    <w:rsid w:val="00C36582"/>
    <w:rPr>
      <w:rFonts w:ascii="Courier New" w:eastAsia="Courier New" w:hAnsi="Courier New" w:cs="Courier New"/>
    </w:rPr>
  </w:style>
  <w:style w:type="character" w:customStyle="1" w:styleId="WW8Num25z2">
    <w:name w:val="WW8Num25z2"/>
    <w:qFormat/>
    <w:rsid w:val="00C36582"/>
    <w:rPr>
      <w:rFonts w:ascii="Wingdings" w:eastAsia="Wingdings" w:hAnsi="Wingdings" w:cs="Wingdings"/>
    </w:rPr>
  </w:style>
  <w:style w:type="character" w:customStyle="1" w:styleId="WW8Num25z3">
    <w:name w:val="WW8Num25z3"/>
    <w:qFormat/>
    <w:rsid w:val="00C36582"/>
    <w:rPr>
      <w:rFonts w:ascii="Symbol" w:eastAsia="Symbol" w:hAnsi="Symbol" w:cs="Symbol"/>
    </w:rPr>
  </w:style>
  <w:style w:type="character" w:customStyle="1" w:styleId="WW8Num26z0">
    <w:name w:val="WW8Num26z0"/>
    <w:qFormat/>
    <w:rsid w:val="00C36582"/>
    <w:rPr>
      <w:rFonts w:ascii="Symbol" w:hAnsi="Symbol" w:cs="Symbol"/>
    </w:rPr>
  </w:style>
  <w:style w:type="character" w:customStyle="1" w:styleId="WW8Num26z1">
    <w:name w:val="WW8Num26z1"/>
    <w:qFormat/>
    <w:rsid w:val="00C36582"/>
    <w:rPr>
      <w:rFonts w:ascii="Courier New" w:hAnsi="Courier New" w:cs="Courier New"/>
    </w:rPr>
  </w:style>
  <w:style w:type="character" w:customStyle="1" w:styleId="WW8Num26z2">
    <w:name w:val="WW8Num26z2"/>
    <w:qFormat/>
    <w:rsid w:val="00C36582"/>
    <w:rPr>
      <w:rFonts w:ascii="Wingdings" w:hAnsi="Wingdings" w:cs="Wingdings"/>
    </w:rPr>
  </w:style>
  <w:style w:type="character" w:customStyle="1" w:styleId="WW8Num27z0">
    <w:name w:val="WW8Num27z0"/>
    <w:qFormat/>
    <w:rsid w:val="00C36582"/>
    <w:rPr>
      <w:rFonts w:ascii="Symbol" w:hAnsi="Symbol" w:cs="Symbol"/>
    </w:rPr>
  </w:style>
  <w:style w:type="character" w:customStyle="1" w:styleId="WW8Num27z1">
    <w:name w:val="WW8Num27z1"/>
    <w:qFormat/>
    <w:rsid w:val="00C36582"/>
    <w:rPr>
      <w:rFonts w:ascii="Courier New" w:hAnsi="Courier New" w:cs="Courier New"/>
    </w:rPr>
  </w:style>
  <w:style w:type="character" w:customStyle="1" w:styleId="WW8Num27z2">
    <w:name w:val="WW8Num27z2"/>
    <w:qFormat/>
    <w:rsid w:val="00C36582"/>
    <w:rPr>
      <w:rFonts w:ascii="Wingdings" w:hAnsi="Wingdings" w:cs="Wingdings"/>
    </w:rPr>
  </w:style>
  <w:style w:type="character" w:customStyle="1" w:styleId="WW8Num28z0">
    <w:name w:val="WW8Num28z0"/>
    <w:qFormat/>
    <w:rsid w:val="00C36582"/>
    <w:rPr>
      <w:rFonts w:ascii="Symbol" w:hAnsi="Symbol" w:cs="Symbol"/>
    </w:rPr>
  </w:style>
  <w:style w:type="character" w:customStyle="1" w:styleId="WW8Num28z1">
    <w:name w:val="WW8Num28z1"/>
    <w:qFormat/>
    <w:rsid w:val="00C36582"/>
    <w:rPr>
      <w:rFonts w:ascii="Courier New" w:hAnsi="Courier New" w:cs="Courier New"/>
    </w:rPr>
  </w:style>
  <w:style w:type="character" w:customStyle="1" w:styleId="WW8Num28z2">
    <w:name w:val="WW8Num28z2"/>
    <w:qFormat/>
    <w:rsid w:val="00C36582"/>
    <w:rPr>
      <w:rFonts w:ascii="Wingdings" w:hAnsi="Wingdings" w:cs="Wingdings"/>
    </w:rPr>
  </w:style>
  <w:style w:type="character" w:customStyle="1" w:styleId="WW-">
    <w:name w:val="WW-Символ сноски"/>
    <w:qFormat/>
    <w:rsid w:val="00C36582"/>
  </w:style>
  <w:style w:type="character" w:customStyle="1" w:styleId="afffffff4">
    <w:name w:val="Символ концевой сноски"/>
    <w:qFormat/>
    <w:rsid w:val="00C36582"/>
    <w:rPr>
      <w:vertAlign w:val="superscript"/>
    </w:rPr>
  </w:style>
  <w:style w:type="paragraph" w:styleId="1ffe">
    <w:name w:val="index 1"/>
    <w:basedOn w:val="a6"/>
    <w:next w:val="a6"/>
    <w:autoRedefine/>
    <w:uiPriority w:val="99"/>
    <w:semiHidden/>
    <w:unhideWhenUsed/>
    <w:rsid w:val="00C36582"/>
    <w:pPr>
      <w:widowControl w:val="0"/>
      <w:spacing w:after="200" w:line="276" w:lineRule="auto"/>
      <w:ind w:left="220" w:hanging="220"/>
      <w:jc w:val="left"/>
    </w:pPr>
    <w:rPr>
      <w:rFonts w:ascii="Calibri" w:eastAsia="Calibri" w:hAnsi="Calibri" w:cs="Times New Roman"/>
    </w:rPr>
  </w:style>
  <w:style w:type="paragraph" w:styleId="afffffff5">
    <w:name w:val="index heading"/>
    <w:basedOn w:val="affff2"/>
    <w:rsid w:val="00C36582"/>
    <w:pPr>
      <w:keepNext/>
      <w:keepLines/>
      <w:widowControl w:val="0"/>
      <w:suppressLineNumbers/>
      <w:pBdr>
        <w:bottom w:val="none" w:sz="0" w:space="0" w:color="auto"/>
      </w:pBdr>
      <w:suppressAutoHyphens/>
      <w:spacing w:before="480" w:after="120" w:line="276" w:lineRule="auto"/>
      <w:ind w:firstLine="0"/>
      <w:contextualSpacing w:val="0"/>
      <w:jc w:val="left"/>
    </w:pPr>
    <w:rPr>
      <w:rFonts w:ascii="Calibri" w:eastAsia="Calibri" w:hAnsi="Calibri"/>
      <w:b/>
      <w:bCs/>
      <w:color w:val="auto"/>
      <w:spacing w:val="0"/>
      <w:kern w:val="0"/>
      <w:sz w:val="32"/>
      <w:szCs w:val="32"/>
      <w:lang w:val="en-GB" w:eastAsia="zh-CN"/>
    </w:rPr>
  </w:style>
  <w:style w:type="paragraph" w:customStyle="1" w:styleId="WW-0">
    <w:name w:val="WW-Сноска"/>
    <w:basedOn w:val="affff5"/>
    <w:qFormat/>
    <w:rsid w:val="00C36582"/>
    <w:pPr>
      <w:suppressAutoHyphens/>
      <w:autoSpaceDE/>
      <w:autoSpaceDN/>
      <w:adjustRightInd/>
      <w:spacing w:line="174" w:lineRule="atLeast"/>
      <w:textAlignment w:val="center"/>
    </w:pPr>
    <w:rPr>
      <w:rFonts w:ascii="NewtonCSanPin;Times New Roman" w:hAnsi="NewtonCSanPin;Times New Roman"/>
      <w:sz w:val="17"/>
      <w:szCs w:val="17"/>
      <w:lang w:val="en-GB" w:eastAsia="zh-CN"/>
    </w:rPr>
  </w:style>
  <w:style w:type="paragraph" w:styleId="3ff2">
    <w:name w:val="List Bullet 3"/>
    <w:basedOn w:val="affffff"/>
    <w:qFormat/>
    <w:rsid w:val="00C36582"/>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ff6">
    <w:name w:val="Содержимое таблицы"/>
    <w:basedOn w:val="a6"/>
    <w:qFormat/>
    <w:rsid w:val="00C36582"/>
    <w:pPr>
      <w:widowControl w:val="0"/>
      <w:suppressLineNumbers/>
      <w:suppressAutoHyphens/>
      <w:spacing w:after="200" w:line="276" w:lineRule="auto"/>
      <w:ind w:firstLine="0"/>
      <w:jc w:val="left"/>
    </w:pPr>
    <w:rPr>
      <w:rFonts w:ascii="Calibri" w:eastAsia="Calibri" w:hAnsi="Calibri" w:cs="Times New Roman"/>
      <w:lang w:eastAsia="zh-CN"/>
    </w:rPr>
  </w:style>
  <w:style w:type="paragraph" w:customStyle="1" w:styleId="afffffff7">
    <w:name w:val="Заголовок таблицы"/>
    <w:basedOn w:val="afffffff6"/>
    <w:qFormat/>
    <w:rsid w:val="00C36582"/>
    <w:pPr>
      <w:jc w:val="center"/>
    </w:pPr>
    <w:rPr>
      <w:b/>
      <w:bCs/>
    </w:rPr>
  </w:style>
  <w:style w:type="paragraph" w:customStyle="1" w:styleId="afffffff8">
    <w:name w:val="Верхний колонтитул слева"/>
    <w:basedOn w:val="aa"/>
    <w:qFormat/>
    <w:rsid w:val="00C36582"/>
    <w:pPr>
      <w:widowControl w:val="0"/>
      <w:suppressLineNumbers/>
      <w:tabs>
        <w:tab w:val="clear" w:pos="4677"/>
        <w:tab w:val="clear" w:pos="9355"/>
        <w:tab w:val="center" w:pos="5102"/>
        <w:tab w:val="right" w:pos="10205"/>
      </w:tabs>
      <w:suppressAutoHyphens/>
      <w:ind w:firstLine="0"/>
      <w:jc w:val="left"/>
    </w:pPr>
    <w:rPr>
      <w:rFonts w:ascii="Calibri" w:eastAsia="Calibri" w:hAnsi="Calibri" w:cs="Times New Roman"/>
      <w:sz w:val="20"/>
      <w:szCs w:val="20"/>
      <w:lang w:eastAsia="zh-CN"/>
    </w:rPr>
  </w:style>
  <w:style w:type="numbering" w:customStyle="1" w:styleId="WW8Num1">
    <w:name w:val="WW8Num1"/>
    <w:qFormat/>
    <w:rsid w:val="00C36582"/>
  </w:style>
  <w:style w:type="numbering" w:customStyle="1" w:styleId="WW8Num2">
    <w:name w:val="WW8Num2"/>
    <w:qFormat/>
    <w:rsid w:val="00C36582"/>
  </w:style>
  <w:style w:type="numbering" w:customStyle="1" w:styleId="WW8Num3">
    <w:name w:val="WW8Num3"/>
    <w:qFormat/>
    <w:rsid w:val="00C36582"/>
  </w:style>
  <w:style w:type="numbering" w:customStyle="1" w:styleId="WW8Num4">
    <w:name w:val="WW8Num4"/>
    <w:qFormat/>
    <w:rsid w:val="00C36582"/>
  </w:style>
  <w:style w:type="numbering" w:customStyle="1" w:styleId="WW8Num5">
    <w:name w:val="WW8Num5"/>
    <w:qFormat/>
    <w:rsid w:val="00C36582"/>
  </w:style>
  <w:style w:type="numbering" w:customStyle="1" w:styleId="WW8Num6">
    <w:name w:val="WW8Num6"/>
    <w:qFormat/>
    <w:rsid w:val="00C36582"/>
  </w:style>
  <w:style w:type="numbering" w:customStyle="1" w:styleId="WW8Num7">
    <w:name w:val="WW8Num7"/>
    <w:qFormat/>
    <w:rsid w:val="00C36582"/>
  </w:style>
  <w:style w:type="numbering" w:customStyle="1" w:styleId="WW8Num8">
    <w:name w:val="WW8Num8"/>
    <w:qFormat/>
    <w:rsid w:val="00C36582"/>
  </w:style>
  <w:style w:type="numbering" w:customStyle="1" w:styleId="WW8Num9">
    <w:name w:val="WW8Num9"/>
    <w:qFormat/>
    <w:rsid w:val="00C36582"/>
  </w:style>
  <w:style w:type="numbering" w:customStyle="1" w:styleId="WW8Num10">
    <w:name w:val="WW8Num10"/>
    <w:qFormat/>
    <w:rsid w:val="00C36582"/>
  </w:style>
  <w:style w:type="numbering" w:customStyle="1" w:styleId="WW8Num11">
    <w:name w:val="WW8Num11"/>
    <w:qFormat/>
    <w:rsid w:val="00C36582"/>
  </w:style>
  <w:style w:type="numbering" w:customStyle="1" w:styleId="WW8Num12">
    <w:name w:val="WW8Num12"/>
    <w:qFormat/>
    <w:rsid w:val="00C36582"/>
  </w:style>
  <w:style w:type="numbering" w:customStyle="1" w:styleId="WW8Num13">
    <w:name w:val="WW8Num13"/>
    <w:qFormat/>
    <w:rsid w:val="00C36582"/>
  </w:style>
  <w:style w:type="numbering" w:customStyle="1" w:styleId="WW8Num14">
    <w:name w:val="WW8Num14"/>
    <w:qFormat/>
    <w:rsid w:val="00C36582"/>
  </w:style>
  <w:style w:type="numbering" w:customStyle="1" w:styleId="WW8Num15">
    <w:name w:val="WW8Num15"/>
    <w:qFormat/>
    <w:rsid w:val="00C36582"/>
  </w:style>
  <w:style w:type="numbering" w:customStyle="1" w:styleId="WW8Num16">
    <w:name w:val="WW8Num16"/>
    <w:qFormat/>
    <w:rsid w:val="00C36582"/>
  </w:style>
  <w:style w:type="numbering" w:customStyle="1" w:styleId="WW8Num17">
    <w:name w:val="WW8Num17"/>
    <w:qFormat/>
    <w:rsid w:val="00C36582"/>
  </w:style>
  <w:style w:type="numbering" w:customStyle="1" w:styleId="WW8Num18">
    <w:name w:val="WW8Num18"/>
    <w:qFormat/>
    <w:rsid w:val="00C36582"/>
  </w:style>
  <w:style w:type="numbering" w:customStyle="1" w:styleId="WW8Num19">
    <w:name w:val="WW8Num19"/>
    <w:qFormat/>
    <w:rsid w:val="00C36582"/>
  </w:style>
  <w:style w:type="numbering" w:customStyle="1" w:styleId="WW8Num20">
    <w:name w:val="WW8Num20"/>
    <w:qFormat/>
    <w:rsid w:val="00C36582"/>
  </w:style>
  <w:style w:type="numbering" w:customStyle="1" w:styleId="WW8Num21">
    <w:name w:val="WW8Num21"/>
    <w:qFormat/>
    <w:rsid w:val="00C36582"/>
  </w:style>
  <w:style w:type="numbering" w:customStyle="1" w:styleId="WW8Num22">
    <w:name w:val="WW8Num22"/>
    <w:qFormat/>
    <w:rsid w:val="00C36582"/>
  </w:style>
  <w:style w:type="numbering" w:customStyle="1" w:styleId="WW8Num23">
    <w:name w:val="WW8Num23"/>
    <w:qFormat/>
    <w:rsid w:val="00C36582"/>
  </w:style>
  <w:style w:type="numbering" w:customStyle="1" w:styleId="WW8Num24">
    <w:name w:val="WW8Num24"/>
    <w:qFormat/>
    <w:rsid w:val="00C36582"/>
  </w:style>
  <w:style w:type="numbering" w:customStyle="1" w:styleId="WW8Num25">
    <w:name w:val="WW8Num25"/>
    <w:qFormat/>
    <w:rsid w:val="00C36582"/>
  </w:style>
  <w:style w:type="numbering" w:customStyle="1" w:styleId="WW8Num26">
    <w:name w:val="WW8Num26"/>
    <w:qFormat/>
    <w:rsid w:val="00C36582"/>
  </w:style>
  <w:style w:type="numbering" w:customStyle="1" w:styleId="WW8Num27">
    <w:name w:val="WW8Num27"/>
    <w:qFormat/>
    <w:rsid w:val="00C36582"/>
  </w:style>
  <w:style w:type="numbering" w:customStyle="1" w:styleId="WW8Num28">
    <w:name w:val="WW8Num28"/>
    <w:qFormat/>
    <w:rsid w:val="00C36582"/>
  </w:style>
  <w:style w:type="numbering" w:customStyle="1" w:styleId="WWNum17">
    <w:name w:val="WWNum17"/>
    <w:basedOn w:val="a9"/>
    <w:rsid w:val="00C36582"/>
    <w:pPr>
      <w:numPr>
        <w:numId w:val="186"/>
      </w:numPr>
    </w:pPr>
  </w:style>
  <w:style w:type="numbering" w:customStyle="1" w:styleId="WWNum13">
    <w:name w:val="WWNum13"/>
    <w:basedOn w:val="a9"/>
    <w:rsid w:val="00C36582"/>
    <w:pPr>
      <w:numPr>
        <w:numId w:val="187"/>
      </w:numPr>
    </w:pPr>
  </w:style>
  <w:style w:type="numbering" w:customStyle="1" w:styleId="271">
    <w:name w:val="Нет списка27"/>
    <w:next w:val="a9"/>
    <w:uiPriority w:val="99"/>
    <w:semiHidden/>
    <w:unhideWhenUsed/>
    <w:rsid w:val="005608BB"/>
  </w:style>
  <w:style w:type="table" w:customStyle="1" w:styleId="500">
    <w:name w:val="Сетка таблицы50"/>
    <w:basedOn w:val="a8"/>
    <w:next w:val="ae"/>
    <w:uiPriority w:val="59"/>
    <w:rsid w:val="005608BB"/>
    <w:pPr>
      <w:spacing w:line="240" w:lineRule="auto"/>
      <w:ind w:firstLine="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5608BB"/>
    <w:pPr>
      <w:widowControl w:val="0"/>
      <w:autoSpaceDE w:val="0"/>
      <w:autoSpaceDN w:val="0"/>
      <w:spacing w:line="240" w:lineRule="auto"/>
      <w:ind w:firstLine="0"/>
      <w:jc w:val="left"/>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170">
    <w:name w:val="Сетка таблицы117"/>
    <w:basedOn w:val="a8"/>
    <w:next w:val="ae"/>
    <w:uiPriority w:val="59"/>
    <w:rsid w:val="005608BB"/>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9"/>
    <w:uiPriority w:val="99"/>
    <w:semiHidden/>
    <w:unhideWhenUsed/>
    <w:rsid w:val="005608BB"/>
  </w:style>
  <w:style w:type="numbering" w:customStyle="1" w:styleId="281">
    <w:name w:val="Нет списка28"/>
    <w:next w:val="a9"/>
    <w:uiPriority w:val="99"/>
    <w:semiHidden/>
    <w:unhideWhenUsed/>
    <w:rsid w:val="005608BB"/>
  </w:style>
  <w:style w:type="table" w:customStyle="1" w:styleId="2170">
    <w:name w:val="Сетка таблицы217"/>
    <w:basedOn w:val="a8"/>
    <w:next w:val="ae"/>
    <w:uiPriority w:val="59"/>
    <w:rsid w:val="005608BB"/>
    <w:pPr>
      <w:spacing w:line="240" w:lineRule="auto"/>
      <w:ind w:firstLine="0"/>
      <w:jc w:val="left"/>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2">
    <w:name w:val="Нет списка36"/>
    <w:next w:val="a9"/>
    <w:uiPriority w:val="99"/>
    <w:semiHidden/>
    <w:unhideWhenUsed/>
    <w:rsid w:val="005608BB"/>
  </w:style>
  <w:style w:type="numbering" w:customStyle="1" w:styleId="462">
    <w:name w:val="Нет списка46"/>
    <w:next w:val="a9"/>
    <w:uiPriority w:val="99"/>
    <w:semiHidden/>
    <w:unhideWhenUsed/>
    <w:rsid w:val="005608BB"/>
  </w:style>
  <w:style w:type="numbering" w:customStyle="1" w:styleId="550">
    <w:name w:val="Нет списка55"/>
    <w:next w:val="a9"/>
    <w:uiPriority w:val="99"/>
    <w:semiHidden/>
    <w:unhideWhenUsed/>
    <w:rsid w:val="005608BB"/>
  </w:style>
  <w:style w:type="numbering" w:customStyle="1" w:styleId="650">
    <w:name w:val="Нет списка65"/>
    <w:next w:val="a9"/>
    <w:uiPriority w:val="99"/>
    <w:semiHidden/>
    <w:unhideWhenUsed/>
    <w:rsid w:val="005608BB"/>
  </w:style>
  <w:style w:type="numbering" w:customStyle="1" w:styleId="740">
    <w:name w:val="Нет списка74"/>
    <w:next w:val="a9"/>
    <w:uiPriority w:val="99"/>
    <w:semiHidden/>
    <w:unhideWhenUsed/>
    <w:rsid w:val="005608BB"/>
  </w:style>
  <w:style w:type="numbering" w:customStyle="1" w:styleId="831">
    <w:name w:val="Нет списка83"/>
    <w:next w:val="a9"/>
    <w:uiPriority w:val="99"/>
    <w:semiHidden/>
    <w:unhideWhenUsed/>
    <w:rsid w:val="005608BB"/>
  </w:style>
  <w:style w:type="numbering" w:customStyle="1" w:styleId="930">
    <w:name w:val="Нет списка93"/>
    <w:next w:val="a9"/>
    <w:uiPriority w:val="99"/>
    <w:semiHidden/>
    <w:unhideWhenUsed/>
    <w:rsid w:val="005608BB"/>
  </w:style>
  <w:style w:type="numbering" w:customStyle="1" w:styleId="1030">
    <w:name w:val="Нет списка103"/>
    <w:next w:val="a9"/>
    <w:uiPriority w:val="99"/>
    <w:semiHidden/>
    <w:unhideWhenUsed/>
    <w:rsid w:val="005608BB"/>
  </w:style>
  <w:style w:type="numbering" w:customStyle="1" w:styleId="1171">
    <w:name w:val="Нет списка117"/>
    <w:next w:val="a9"/>
    <w:uiPriority w:val="99"/>
    <w:semiHidden/>
    <w:unhideWhenUsed/>
    <w:rsid w:val="005608BB"/>
  </w:style>
  <w:style w:type="numbering" w:customStyle="1" w:styleId="124">
    <w:name w:val="Нет списка124"/>
    <w:next w:val="a9"/>
    <w:uiPriority w:val="99"/>
    <w:semiHidden/>
    <w:unhideWhenUsed/>
    <w:rsid w:val="005608BB"/>
  </w:style>
  <w:style w:type="numbering" w:customStyle="1" w:styleId="1331">
    <w:name w:val="Нет списка133"/>
    <w:next w:val="a9"/>
    <w:uiPriority w:val="99"/>
    <w:semiHidden/>
    <w:unhideWhenUsed/>
    <w:rsid w:val="005608BB"/>
  </w:style>
  <w:style w:type="numbering" w:customStyle="1" w:styleId="WWNum121">
    <w:name w:val="WWNum121"/>
    <w:basedOn w:val="a9"/>
    <w:rsid w:val="005608BB"/>
  </w:style>
  <w:style w:type="numbering" w:customStyle="1" w:styleId="WWNum32">
    <w:name w:val="WWNum32"/>
    <w:basedOn w:val="a9"/>
    <w:rsid w:val="005608BB"/>
  </w:style>
  <w:style w:type="numbering" w:customStyle="1" w:styleId="WWNum51">
    <w:name w:val="WWNum51"/>
    <w:basedOn w:val="a9"/>
    <w:rsid w:val="005608BB"/>
  </w:style>
  <w:style w:type="numbering" w:customStyle="1" w:styleId="WWNum62">
    <w:name w:val="WWNum62"/>
    <w:basedOn w:val="a9"/>
    <w:rsid w:val="005608BB"/>
  </w:style>
  <w:style w:type="numbering" w:customStyle="1" w:styleId="WWNum81">
    <w:name w:val="WWNum81"/>
    <w:basedOn w:val="a9"/>
    <w:rsid w:val="005608BB"/>
  </w:style>
  <w:style w:type="numbering" w:customStyle="1" w:styleId="WWNum91">
    <w:name w:val="WWNum91"/>
    <w:basedOn w:val="a9"/>
    <w:rsid w:val="005608BB"/>
  </w:style>
  <w:style w:type="numbering" w:customStyle="1" w:styleId="WWNum101">
    <w:name w:val="WWNum101"/>
    <w:basedOn w:val="a9"/>
    <w:rsid w:val="005608BB"/>
  </w:style>
  <w:style w:type="numbering" w:customStyle="1" w:styleId="WWNum111">
    <w:name w:val="WWNum111"/>
    <w:basedOn w:val="a9"/>
    <w:rsid w:val="005608BB"/>
  </w:style>
  <w:style w:type="numbering" w:customStyle="1" w:styleId="WWNum161">
    <w:name w:val="WWNum161"/>
    <w:basedOn w:val="a9"/>
    <w:rsid w:val="005608BB"/>
  </w:style>
  <w:style w:type="numbering" w:customStyle="1" w:styleId="1430">
    <w:name w:val="Нет списка143"/>
    <w:next w:val="a9"/>
    <w:uiPriority w:val="99"/>
    <w:semiHidden/>
    <w:unhideWhenUsed/>
    <w:rsid w:val="005608BB"/>
  </w:style>
  <w:style w:type="numbering" w:customStyle="1" w:styleId="1530">
    <w:name w:val="Нет списка153"/>
    <w:next w:val="a9"/>
    <w:uiPriority w:val="99"/>
    <w:semiHidden/>
    <w:unhideWhenUsed/>
    <w:rsid w:val="005608BB"/>
  </w:style>
  <w:style w:type="numbering" w:customStyle="1" w:styleId="WW8Num110">
    <w:name w:val="WW8Num110"/>
    <w:qFormat/>
    <w:rsid w:val="005608BB"/>
  </w:style>
  <w:style w:type="numbering" w:customStyle="1" w:styleId="WW8Num29">
    <w:name w:val="WW8Num29"/>
    <w:qFormat/>
    <w:rsid w:val="005608BB"/>
  </w:style>
  <w:style w:type="numbering" w:customStyle="1" w:styleId="WW8Num31">
    <w:name w:val="WW8Num31"/>
    <w:qFormat/>
    <w:rsid w:val="005608BB"/>
  </w:style>
  <w:style w:type="numbering" w:customStyle="1" w:styleId="WW8Num41">
    <w:name w:val="WW8Num41"/>
    <w:qFormat/>
    <w:rsid w:val="005608BB"/>
  </w:style>
  <w:style w:type="numbering" w:customStyle="1" w:styleId="WW8Num51">
    <w:name w:val="WW8Num51"/>
    <w:qFormat/>
    <w:rsid w:val="005608BB"/>
  </w:style>
  <w:style w:type="numbering" w:customStyle="1" w:styleId="WW8Num61">
    <w:name w:val="WW8Num61"/>
    <w:qFormat/>
    <w:rsid w:val="005608BB"/>
  </w:style>
  <w:style w:type="numbering" w:customStyle="1" w:styleId="WW8Num71">
    <w:name w:val="WW8Num71"/>
    <w:qFormat/>
    <w:rsid w:val="005608BB"/>
  </w:style>
  <w:style w:type="numbering" w:customStyle="1" w:styleId="WW8Num81">
    <w:name w:val="WW8Num81"/>
    <w:qFormat/>
    <w:rsid w:val="005608BB"/>
  </w:style>
  <w:style w:type="numbering" w:customStyle="1" w:styleId="WW8Num91">
    <w:name w:val="WW8Num91"/>
    <w:qFormat/>
    <w:rsid w:val="005608BB"/>
  </w:style>
  <w:style w:type="numbering" w:customStyle="1" w:styleId="WW8Num101">
    <w:name w:val="WW8Num101"/>
    <w:qFormat/>
    <w:rsid w:val="005608BB"/>
  </w:style>
  <w:style w:type="numbering" w:customStyle="1" w:styleId="WW8Num111">
    <w:name w:val="WW8Num111"/>
    <w:qFormat/>
    <w:rsid w:val="005608BB"/>
  </w:style>
  <w:style w:type="numbering" w:customStyle="1" w:styleId="WW8Num121">
    <w:name w:val="WW8Num121"/>
    <w:qFormat/>
    <w:rsid w:val="005608BB"/>
  </w:style>
  <w:style w:type="numbering" w:customStyle="1" w:styleId="WW8Num131">
    <w:name w:val="WW8Num131"/>
    <w:qFormat/>
    <w:rsid w:val="005608BB"/>
  </w:style>
  <w:style w:type="numbering" w:customStyle="1" w:styleId="WW8Num141">
    <w:name w:val="WW8Num141"/>
    <w:qFormat/>
    <w:rsid w:val="005608BB"/>
  </w:style>
  <w:style w:type="numbering" w:customStyle="1" w:styleId="WW8Num151">
    <w:name w:val="WW8Num151"/>
    <w:qFormat/>
    <w:rsid w:val="005608BB"/>
  </w:style>
  <w:style w:type="numbering" w:customStyle="1" w:styleId="WW8Num161">
    <w:name w:val="WW8Num161"/>
    <w:qFormat/>
    <w:rsid w:val="005608BB"/>
  </w:style>
  <w:style w:type="numbering" w:customStyle="1" w:styleId="WW8Num171">
    <w:name w:val="WW8Num171"/>
    <w:qFormat/>
    <w:rsid w:val="005608BB"/>
  </w:style>
  <w:style w:type="numbering" w:customStyle="1" w:styleId="WW8Num181">
    <w:name w:val="WW8Num181"/>
    <w:qFormat/>
    <w:rsid w:val="005608BB"/>
  </w:style>
  <w:style w:type="numbering" w:customStyle="1" w:styleId="WW8Num191">
    <w:name w:val="WW8Num191"/>
    <w:qFormat/>
    <w:rsid w:val="005608BB"/>
  </w:style>
  <w:style w:type="numbering" w:customStyle="1" w:styleId="WW8Num201">
    <w:name w:val="WW8Num201"/>
    <w:qFormat/>
    <w:rsid w:val="005608BB"/>
  </w:style>
  <w:style w:type="numbering" w:customStyle="1" w:styleId="WW8Num211">
    <w:name w:val="WW8Num211"/>
    <w:qFormat/>
    <w:rsid w:val="005608BB"/>
  </w:style>
  <w:style w:type="numbering" w:customStyle="1" w:styleId="WW8Num221">
    <w:name w:val="WW8Num221"/>
    <w:qFormat/>
    <w:rsid w:val="005608BB"/>
  </w:style>
  <w:style w:type="numbering" w:customStyle="1" w:styleId="WW8Num231">
    <w:name w:val="WW8Num231"/>
    <w:qFormat/>
    <w:rsid w:val="005608BB"/>
  </w:style>
  <w:style w:type="numbering" w:customStyle="1" w:styleId="WW8Num241">
    <w:name w:val="WW8Num241"/>
    <w:qFormat/>
    <w:rsid w:val="005608BB"/>
  </w:style>
  <w:style w:type="numbering" w:customStyle="1" w:styleId="WW8Num251">
    <w:name w:val="WW8Num251"/>
    <w:qFormat/>
    <w:rsid w:val="005608BB"/>
  </w:style>
  <w:style w:type="numbering" w:customStyle="1" w:styleId="WW8Num261">
    <w:name w:val="WW8Num261"/>
    <w:qFormat/>
    <w:rsid w:val="005608BB"/>
  </w:style>
  <w:style w:type="numbering" w:customStyle="1" w:styleId="WW8Num271">
    <w:name w:val="WW8Num271"/>
    <w:qFormat/>
    <w:rsid w:val="005608BB"/>
  </w:style>
  <w:style w:type="numbering" w:customStyle="1" w:styleId="WW8Num281">
    <w:name w:val="WW8Num281"/>
    <w:qFormat/>
    <w:rsid w:val="005608BB"/>
  </w:style>
  <w:style w:type="numbering" w:customStyle="1" w:styleId="WWNum171">
    <w:name w:val="WWNum171"/>
    <w:basedOn w:val="a9"/>
    <w:rsid w:val="005608BB"/>
  </w:style>
  <w:style w:type="numbering" w:customStyle="1" w:styleId="WWNum131">
    <w:name w:val="WWNum131"/>
    <w:basedOn w:val="a9"/>
    <w:rsid w:val="005608BB"/>
  </w:style>
  <w:style w:type="numbering" w:customStyle="1" w:styleId="291">
    <w:name w:val="Нет списка29"/>
    <w:next w:val="a9"/>
    <w:uiPriority w:val="99"/>
    <w:semiHidden/>
    <w:unhideWhenUsed/>
    <w:rsid w:val="00516D7C"/>
  </w:style>
  <w:style w:type="table" w:customStyle="1" w:styleId="531">
    <w:name w:val="Сетка таблицы53"/>
    <w:basedOn w:val="a8"/>
    <w:next w:val="ae"/>
    <w:uiPriority w:val="59"/>
    <w:rsid w:val="00516D7C"/>
    <w:pPr>
      <w:spacing w:line="240" w:lineRule="auto"/>
      <w:ind w:firstLine="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516D7C"/>
    <w:pPr>
      <w:widowControl w:val="0"/>
      <w:autoSpaceDE w:val="0"/>
      <w:autoSpaceDN w:val="0"/>
      <w:spacing w:line="240" w:lineRule="auto"/>
      <w:ind w:firstLine="0"/>
      <w:jc w:val="left"/>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18">
    <w:name w:val="Сетка таблицы118"/>
    <w:basedOn w:val="a8"/>
    <w:next w:val="ae"/>
    <w:uiPriority w:val="59"/>
    <w:rsid w:val="00516D7C"/>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9"/>
    <w:uiPriority w:val="99"/>
    <w:semiHidden/>
    <w:unhideWhenUsed/>
    <w:rsid w:val="00516D7C"/>
  </w:style>
  <w:style w:type="numbering" w:customStyle="1" w:styleId="2101">
    <w:name w:val="Нет списка210"/>
    <w:next w:val="a9"/>
    <w:uiPriority w:val="99"/>
    <w:semiHidden/>
    <w:unhideWhenUsed/>
    <w:rsid w:val="00516D7C"/>
  </w:style>
  <w:style w:type="table" w:customStyle="1" w:styleId="2180">
    <w:name w:val="Сетка таблицы218"/>
    <w:basedOn w:val="a8"/>
    <w:next w:val="ae"/>
    <w:uiPriority w:val="59"/>
    <w:rsid w:val="00516D7C"/>
    <w:pPr>
      <w:spacing w:line="240" w:lineRule="auto"/>
      <w:ind w:firstLine="0"/>
      <w:jc w:val="left"/>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9"/>
    <w:uiPriority w:val="99"/>
    <w:semiHidden/>
    <w:unhideWhenUsed/>
    <w:rsid w:val="00516D7C"/>
  </w:style>
  <w:style w:type="numbering" w:customStyle="1" w:styleId="472">
    <w:name w:val="Нет списка47"/>
    <w:next w:val="a9"/>
    <w:uiPriority w:val="99"/>
    <w:semiHidden/>
    <w:unhideWhenUsed/>
    <w:rsid w:val="00516D7C"/>
  </w:style>
  <w:style w:type="numbering" w:customStyle="1" w:styleId="561">
    <w:name w:val="Нет списка56"/>
    <w:next w:val="a9"/>
    <w:uiPriority w:val="99"/>
    <w:semiHidden/>
    <w:unhideWhenUsed/>
    <w:rsid w:val="00516D7C"/>
  </w:style>
  <w:style w:type="numbering" w:customStyle="1" w:styleId="660">
    <w:name w:val="Нет списка66"/>
    <w:next w:val="a9"/>
    <w:uiPriority w:val="99"/>
    <w:semiHidden/>
    <w:unhideWhenUsed/>
    <w:rsid w:val="00516D7C"/>
  </w:style>
  <w:style w:type="numbering" w:customStyle="1" w:styleId="750">
    <w:name w:val="Нет списка75"/>
    <w:next w:val="a9"/>
    <w:uiPriority w:val="99"/>
    <w:semiHidden/>
    <w:unhideWhenUsed/>
    <w:rsid w:val="00516D7C"/>
  </w:style>
  <w:style w:type="numbering" w:customStyle="1" w:styleId="840">
    <w:name w:val="Нет списка84"/>
    <w:next w:val="a9"/>
    <w:uiPriority w:val="99"/>
    <w:semiHidden/>
    <w:unhideWhenUsed/>
    <w:rsid w:val="00516D7C"/>
  </w:style>
  <w:style w:type="numbering" w:customStyle="1" w:styleId="940">
    <w:name w:val="Нет списка94"/>
    <w:next w:val="a9"/>
    <w:uiPriority w:val="99"/>
    <w:semiHidden/>
    <w:unhideWhenUsed/>
    <w:rsid w:val="00516D7C"/>
  </w:style>
  <w:style w:type="numbering" w:customStyle="1" w:styleId="1040">
    <w:name w:val="Нет списка104"/>
    <w:next w:val="a9"/>
    <w:uiPriority w:val="99"/>
    <w:semiHidden/>
    <w:unhideWhenUsed/>
    <w:rsid w:val="00516D7C"/>
  </w:style>
  <w:style w:type="numbering" w:customStyle="1" w:styleId="119">
    <w:name w:val="Нет списка119"/>
    <w:next w:val="a9"/>
    <w:uiPriority w:val="99"/>
    <w:semiHidden/>
    <w:unhideWhenUsed/>
    <w:rsid w:val="00516D7C"/>
  </w:style>
  <w:style w:type="numbering" w:customStyle="1" w:styleId="125">
    <w:name w:val="Нет списка125"/>
    <w:next w:val="a9"/>
    <w:uiPriority w:val="99"/>
    <w:semiHidden/>
    <w:unhideWhenUsed/>
    <w:rsid w:val="00516D7C"/>
  </w:style>
  <w:style w:type="numbering" w:customStyle="1" w:styleId="1340">
    <w:name w:val="Нет списка134"/>
    <w:next w:val="a9"/>
    <w:uiPriority w:val="99"/>
    <w:semiHidden/>
    <w:unhideWhenUsed/>
    <w:rsid w:val="00516D7C"/>
  </w:style>
  <w:style w:type="numbering" w:customStyle="1" w:styleId="WWNum122">
    <w:name w:val="WWNum122"/>
    <w:basedOn w:val="a9"/>
    <w:rsid w:val="00516D7C"/>
    <w:pPr>
      <w:numPr>
        <w:numId w:val="2"/>
      </w:numPr>
    </w:pPr>
  </w:style>
  <w:style w:type="numbering" w:customStyle="1" w:styleId="WWNum33">
    <w:name w:val="WWNum33"/>
    <w:basedOn w:val="a9"/>
    <w:rsid w:val="00516D7C"/>
    <w:pPr>
      <w:numPr>
        <w:numId w:val="3"/>
      </w:numPr>
    </w:pPr>
  </w:style>
  <w:style w:type="numbering" w:customStyle="1" w:styleId="WWNum52">
    <w:name w:val="WWNum52"/>
    <w:basedOn w:val="a9"/>
    <w:rsid w:val="00516D7C"/>
    <w:pPr>
      <w:numPr>
        <w:numId w:val="4"/>
      </w:numPr>
    </w:pPr>
  </w:style>
  <w:style w:type="numbering" w:customStyle="1" w:styleId="WWNum63">
    <w:name w:val="WWNum63"/>
    <w:basedOn w:val="a9"/>
    <w:rsid w:val="00516D7C"/>
    <w:pPr>
      <w:numPr>
        <w:numId w:val="5"/>
      </w:numPr>
    </w:pPr>
  </w:style>
  <w:style w:type="numbering" w:customStyle="1" w:styleId="WWNum82">
    <w:name w:val="WWNum82"/>
    <w:basedOn w:val="a9"/>
    <w:rsid w:val="00516D7C"/>
    <w:pPr>
      <w:numPr>
        <w:numId w:val="6"/>
      </w:numPr>
    </w:pPr>
  </w:style>
  <w:style w:type="numbering" w:customStyle="1" w:styleId="WWNum92">
    <w:name w:val="WWNum92"/>
    <w:basedOn w:val="a9"/>
    <w:rsid w:val="00516D7C"/>
    <w:pPr>
      <w:numPr>
        <w:numId w:val="7"/>
      </w:numPr>
    </w:pPr>
  </w:style>
  <w:style w:type="numbering" w:customStyle="1" w:styleId="WWNum102">
    <w:name w:val="WWNum102"/>
    <w:basedOn w:val="a9"/>
    <w:rsid w:val="00516D7C"/>
    <w:pPr>
      <w:numPr>
        <w:numId w:val="188"/>
      </w:numPr>
    </w:pPr>
  </w:style>
  <w:style w:type="numbering" w:customStyle="1" w:styleId="WWNum112">
    <w:name w:val="WWNum112"/>
    <w:basedOn w:val="a9"/>
    <w:rsid w:val="00516D7C"/>
    <w:pPr>
      <w:numPr>
        <w:numId w:val="189"/>
      </w:numPr>
    </w:pPr>
  </w:style>
  <w:style w:type="numbering" w:customStyle="1" w:styleId="WWNum162">
    <w:name w:val="WWNum162"/>
    <w:basedOn w:val="a9"/>
    <w:rsid w:val="00516D7C"/>
    <w:pPr>
      <w:numPr>
        <w:numId w:val="190"/>
      </w:numPr>
    </w:pPr>
  </w:style>
  <w:style w:type="numbering" w:customStyle="1" w:styleId="1440">
    <w:name w:val="Нет списка144"/>
    <w:next w:val="a9"/>
    <w:uiPriority w:val="99"/>
    <w:semiHidden/>
    <w:unhideWhenUsed/>
    <w:rsid w:val="00516D7C"/>
  </w:style>
  <w:style w:type="numbering" w:customStyle="1" w:styleId="154">
    <w:name w:val="Нет списка154"/>
    <w:next w:val="a9"/>
    <w:uiPriority w:val="99"/>
    <w:semiHidden/>
    <w:unhideWhenUsed/>
    <w:rsid w:val="00516D7C"/>
  </w:style>
  <w:style w:type="numbering" w:customStyle="1" w:styleId="WW8Num112">
    <w:name w:val="WW8Num112"/>
    <w:qFormat/>
    <w:rsid w:val="00516D7C"/>
  </w:style>
  <w:style w:type="numbering" w:customStyle="1" w:styleId="WW8Num210">
    <w:name w:val="WW8Num210"/>
    <w:qFormat/>
    <w:rsid w:val="00516D7C"/>
  </w:style>
  <w:style w:type="numbering" w:customStyle="1" w:styleId="WW8Num32">
    <w:name w:val="WW8Num32"/>
    <w:qFormat/>
    <w:rsid w:val="00516D7C"/>
  </w:style>
  <w:style w:type="numbering" w:customStyle="1" w:styleId="WW8Num42">
    <w:name w:val="WW8Num42"/>
    <w:qFormat/>
    <w:rsid w:val="00516D7C"/>
  </w:style>
  <w:style w:type="numbering" w:customStyle="1" w:styleId="WW8Num52">
    <w:name w:val="WW8Num52"/>
    <w:qFormat/>
    <w:rsid w:val="00516D7C"/>
  </w:style>
  <w:style w:type="numbering" w:customStyle="1" w:styleId="WW8Num62">
    <w:name w:val="WW8Num62"/>
    <w:qFormat/>
    <w:rsid w:val="00516D7C"/>
  </w:style>
  <w:style w:type="numbering" w:customStyle="1" w:styleId="WW8Num72">
    <w:name w:val="WW8Num72"/>
    <w:qFormat/>
    <w:rsid w:val="00516D7C"/>
  </w:style>
  <w:style w:type="numbering" w:customStyle="1" w:styleId="WW8Num82">
    <w:name w:val="WW8Num82"/>
    <w:qFormat/>
    <w:rsid w:val="00516D7C"/>
  </w:style>
  <w:style w:type="numbering" w:customStyle="1" w:styleId="WW8Num92">
    <w:name w:val="WW8Num92"/>
    <w:qFormat/>
    <w:rsid w:val="00516D7C"/>
  </w:style>
  <w:style w:type="numbering" w:customStyle="1" w:styleId="WW8Num102">
    <w:name w:val="WW8Num102"/>
    <w:qFormat/>
    <w:rsid w:val="00516D7C"/>
  </w:style>
  <w:style w:type="numbering" w:customStyle="1" w:styleId="WW8Num113">
    <w:name w:val="WW8Num113"/>
    <w:qFormat/>
    <w:rsid w:val="00516D7C"/>
  </w:style>
  <w:style w:type="numbering" w:customStyle="1" w:styleId="WW8Num122">
    <w:name w:val="WW8Num122"/>
    <w:qFormat/>
    <w:rsid w:val="00516D7C"/>
  </w:style>
  <w:style w:type="numbering" w:customStyle="1" w:styleId="WW8Num132">
    <w:name w:val="WW8Num132"/>
    <w:qFormat/>
    <w:rsid w:val="00516D7C"/>
  </w:style>
  <w:style w:type="numbering" w:customStyle="1" w:styleId="WW8Num142">
    <w:name w:val="WW8Num142"/>
    <w:qFormat/>
    <w:rsid w:val="00516D7C"/>
  </w:style>
  <w:style w:type="numbering" w:customStyle="1" w:styleId="WW8Num152">
    <w:name w:val="WW8Num152"/>
    <w:qFormat/>
    <w:rsid w:val="00516D7C"/>
  </w:style>
  <w:style w:type="numbering" w:customStyle="1" w:styleId="WW8Num162">
    <w:name w:val="WW8Num162"/>
    <w:qFormat/>
    <w:rsid w:val="00516D7C"/>
  </w:style>
  <w:style w:type="numbering" w:customStyle="1" w:styleId="WW8Num172">
    <w:name w:val="WW8Num172"/>
    <w:qFormat/>
    <w:rsid w:val="00516D7C"/>
  </w:style>
  <w:style w:type="numbering" w:customStyle="1" w:styleId="WW8Num182">
    <w:name w:val="WW8Num182"/>
    <w:qFormat/>
    <w:rsid w:val="00516D7C"/>
  </w:style>
  <w:style w:type="numbering" w:customStyle="1" w:styleId="WW8Num192">
    <w:name w:val="WW8Num192"/>
    <w:qFormat/>
    <w:rsid w:val="00516D7C"/>
  </w:style>
  <w:style w:type="numbering" w:customStyle="1" w:styleId="WW8Num202">
    <w:name w:val="WW8Num202"/>
    <w:qFormat/>
    <w:rsid w:val="00516D7C"/>
  </w:style>
  <w:style w:type="numbering" w:customStyle="1" w:styleId="WW8Num212">
    <w:name w:val="WW8Num212"/>
    <w:qFormat/>
    <w:rsid w:val="00516D7C"/>
  </w:style>
  <w:style w:type="numbering" w:customStyle="1" w:styleId="WW8Num222">
    <w:name w:val="WW8Num222"/>
    <w:qFormat/>
    <w:rsid w:val="00516D7C"/>
  </w:style>
  <w:style w:type="numbering" w:customStyle="1" w:styleId="WW8Num232">
    <w:name w:val="WW8Num232"/>
    <w:qFormat/>
    <w:rsid w:val="00516D7C"/>
  </w:style>
  <w:style w:type="numbering" w:customStyle="1" w:styleId="WW8Num242">
    <w:name w:val="WW8Num242"/>
    <w:qFormat/>
    <w:rsid w:val="00516D7C"/>
  </w:style>
  <w:style w:type="numbering" w:customStyle="1" w:styleId="WW8Num252">
    <w:name w:val="WW8Num252"/>
    <w:qFormat/>
    <w:rsid w:val="00516D7C"/>
  </w:style>
  <w:style w:type="numbering" w:customStyle="1" w:styleId="WW8Num262">
    <w:name w:val="WW8Num262"/>
    <w:qFormat/>
    <w:rsid w:val="00516D7C"/>
  </w:style>
  <w:style w:type="numbering" w:customStyle="1" w:styleId="WW8Num272">
    <w:name w:val="WW8Num272"/>
    <w:qFormat/>
    <w:rsid w:val="00516D7C"/>
  </w:style>
  <w:style w:type="numbering" w:customStyle="1" w:styleId="WW8Num282">
    <w:name w:val="WW8Num282"/>
    <w:qFormat/>
    <w:rsid w:val="00516D7C"/>
  </w:style>
  <w:style w:type="numbering" w:customStyle="1" w:styleId="WWNum172">
    <w:name w:val="WWNum172"/>
    <w:basedOn w:val="a9"/>
    <w:rsid w:val="00516D7C"/>
  </w:style>
  <w:style w:type="numbering" w:customStyle="1" w:styleId="WWNum132">
    <w:name w:val="WWNum132"/>
    <w:basedOn w:val="a9"/>
    <w:rsid w:val="00516D7C"/>
  </w:style>
  <w:style w:type="numbering" w:customStyle="1" w:styleId="301">
    <w:name w:val="Нет списка30"/>
    <w:next w:val="a9"/>
    <w:uiPriority w:val="99"/>
    <w:semiHidden/>
    <w:unhideWhenUsed/>
    <w:rsid w:val="002C27F0"/>
  </w:style>
  <w:style w:type="table" w:customStyle="1" w:styleId="541">
    <w:name w:val="Сетка таблицы54"/>
    <w:basedOn w:val="a8"/>
    <w:next w:val="ae"/>
    <w:uiPriority w:val="59"/>
    <w:rsid w:val="002C27F0"/>
    <w:pPr>
      <w:spacing w:line="240" w:lineRule="auto"/>
      <w:ind w:firstLine="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2C27F0"/>
    <w:pPr>
      <w:widowControl w:val="0"/>
      <w:autoSpaceDE w:val="0"/>
      <w:autoSpaceDN w:val="0"/>
      <w:spacing w:line="240" w:lineRule="auto"/>
      <w:ind w:firstLine="0"/>
      <w:jc w:val="left"/>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190">
    <w:name w:val="Сетка таблицы119"/>
    <w:basedOn w:val="a8"/>
    <w:next w:val="ae"/>
    <w:uiPriority w:val="59"/>
    <w:rsid w:val="002C27F0"/>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9"/>
    <w:uiPriority w:val="99"/>
    <w:semiHidden/>
    <w:unhideWhenUsed/>
    <w:rsid w:val="002C27F0"/>
  </w:style>
  <w:style w:type="numbering" w:customStyle="1" w:styleId="2111">
    <w:name w:val="Нет списка211"/>
    <w:next w:val="a9"/>
    <w:uiPriority w:val="99"/>
    <w:semiHidden/>
    <w:unhideWhenUsed/>
    <w:rsid w:val="002C27F0"/>
  </w:style>
  <w:style w:type="table" w:customStyle="1" w:styleId="219">
    <w:name w:val="Сетка таблицы219"/>
    <w:basedOn w:val="a8"/>
    <w:next w:val="ae"/>
    <w:uiPriority w:val="59"/>
    <w:rsid w:val="002C27F0"/>
    <w:pPr>
      <w:spacing w:line="240" w:lineRule="auto"/>
      <w:ind w:firstLine="0"/>
      <w:jc w:val="left"/>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9"/>
    <w:uiPriority w:val="99"/>
    <w:semiHidden/>
    <w:unhideWhenUsed/>
    <w:rsid w:val="002C27F0"/>
  </w:style>
  <w:style w:type="numbering" w:customStyle="1" w:styleId="482">
    <w:name w:val="Нет списка48"/>
    <w:next w:val="a9"/>
    <w:uiPriority w:val="99"/>
    <w:semiHidden/>
    <w:unhideWhenUsed/>
    <w:rsid w:val="002C27F0"/>
  </w:style>
  <w:style w:type="numbering" w:customStyle="1" w:styleId="571">
    <w:name w:val="Нет списка57"/>
    <w:next w:val="a9"/>
    <w:uiPriority w:val="99"/>
    <w:semiHidden/>
    <w:unhideWhenUsed/>
    <w:rsid w:val="002C27F0"/>
  </w:style>
  <w:style w:type="numbering" w:customStyle="1" w:styleId="670">
    <w:name w:val="Нет списка67"/>
    <w:next w:val="a9"/>
    <w:uiPriority w:val="99"/>
    <w:semiHidden/>
    <w:unhideWhenUsed/>
    <w:rsid w:val="002C27F0"/>
  </w:style>
  <w:style w:type="numbering" w:customStyle="1" w:styleId="760">
    <w:name w:val="Нет списка76"/>
    <w:next w:val="a9"/>
    <w:uiPriority w:val="99"/>
    <w:semiHidden/>
    <w:unhideWhenUsed/>
    <w:rsid w:val="002C27F0"/>
  </w:style>
  <w:style w:type="numbering" w:customStyle="1" w:styleId="850">
    <w:name w:val="Нет списка85"/>
    <w:next w:val="a9"/>
    <w:uiPriority w:val="99"/>
    <w:semiHidden/>
    <w:unhideWhenUsed/>
    <w:rsid w:val="002C27F0"/>
  </w:style>
  <w:style w:type="numbering" w:customStyle="1" w:styleId="950">
    <w:name w:val="Нет списка95"/>
    <w:next w:val="a9"/>
    <w:uiPriority w:val="99"/>
    <w:semiHidden/>
    <w:unhideWhenUsed/>
    <w:rsid w:val="002C27F0"/>
  </w:style>
  <w:style w:type="numbering" w:customStyle="1" w:styleId="105">
    <w:name w:val="Нет списка105"/>
    <w:next w:val="a9"/>
    <w:uiPriority w:val="99"/>
    <w:semiHidden/>
    <w:unhideWhenUsed/>
    <w:rsid w:val="002C27F0"/>
  </w:style>
  <w:style w:type="numbering" w:customStyle="1" w:styleId="11100">
    <w:name w:val="Нет списка1110"/>
    <w:next w:val="a9"/>
    <w:uiPriority w:val="99"/>
    <w:semiHidden/>
    <w:unhideWhenUsed/>
    <w:rsid w:val="002C27F0"/>
  </w:style>
  <w:style w:type="numbering" w:customStyle="1" w:styleId="126">
    <w:name w:val="Нет списка126"/>
    <w:next w:val="a9"/>
    <w:uiPriority w:val="99"/>
    <w:semiHidden/>
    <w:unhideWhenUsed/>
    <w:rsid w:val="002C27F0"/>
  </w:style>
  <w:style w:type="numbering" w:customStyle="1" w:styleId="1350">
    <w:name w:val="Нет списка135"/>
    <w:next w:val="a9"/>
    <w:uiPriority w:val="99"/>
    <w:semiHidden/>
    <w:unhideWhenUsed/>
    <w:rsid w:val="002C27F0"/>
  </w:style>
  <w:style w:type="numbering" w:customStyle="1" w:styleId="WWNum123">
    <w:name w:val="WWNum123"/>
    <w:basedOn w:val="a9"/>
    <w:rsid w:val="002C27F0"/>
    <w:pPr>
      <w:numPr>
        <w:numId w:val="200"/>
      </w:numPr>
    </w:pPr>
  </w:style>
  <w:style w:type="numbering" w:customStyle="1" w:styleId="WWNum34">
    <w:name w:val="WWNum34"/>
    <w:basedOn w:val="a9"/>
    <w:rsid w:val="002C27F0"/>
    <w:pPr>
      <w:numPr>
        <w:numId w:val="202"/>
      </w:numPr>
    </w:pPr>
  </w:style>
  <w:style w:type="numbering" w:customStyle="1" w:styleId="WWNum53">
    <w:name w:val="WWNum53"/>
    <w:basedOn w:val="a9"/>
    <w:rsid w:val="002C27F0"/>
    <w:pPr>
      <w:numPr>
        <w:numId w:val="10"/>
      </w:numPr>
    </w:pPr>
  </w:style>
  <w:style w:type="numbering" w:customStyle="1" w:styleId="WWNum64">
    <w:name w:val="WWNum64"/>
    <w:basedOn w:val="a9"/>
    <w:rsid w:val="002C27F0"/>
    <w:pPr>
      <w:numPr>
        <w:numId w:val="11"/>
      </w:numPr>
    </w:pPr>
  </w:style>
  <w:style w:type="numbering" w:customStyle="1" w:styleId="WWNum83">
    <w:name w:val="WWNum83"/>
    <w:basedOn w:val="a9"/>
    <w:rsid w:val="002C27F0"/>
    <w:pPr>
      <w:numPr>
        <w:numId w:val="201"/>
      </w:numPr>
    </w:pPr>
  </w:style>
  <w:style w:type="numbering" w:customStyle="1" w:styleId="WWNum93">
    <w:name w:val="WWNum93"/>
    <w:basedOn w:val="a9"/>
    <w:rsid w:val="002C27F0"/>
    <w:pPr>
      <w:numPr>
        <w:numId w:val="13"/>
      </w:numPr>
    </w:pPr>
  </w:style>
  <w:style w:type="numbering" w:customStyle="1" w:styleId="WWNum103">
    <w:name w:val="WWNum103"/>
    <w:basedOn w:val="a9"/>
    <w:rsid w:val="002C27F0"/>
    <w:pPr>
      <w:numPr>
        <w:numId w:val="14"/>
      </w:numPr>
    </w:pPr>
  </w:style>
  <w:style w:type="numbering" w:customStyle="1" w:styleId="WWNum113">
    <w:name w:val="WWNum113"/>
    <w:basedOn w:val="a9"/>
    <w:rsid w:val="002C27F0"/>
    <w:pPr>
      <w:numPr>
        <w:numId w:val="15"/>
      </w:numPr>
    </w:pPr>
  </w:style>
  <w:style w:type="numbering" w:customStyle="1" w:styleId="WWNum163">
    <w:name w:val="WWNum163"/>
    <w:basedOn w:val="a9"/>
    <w:rsid w:val="002C27F0"/>
    <w:pPr>
      <w:numPr>
        <w:numId w:val="16"/>
      </w:numPr>
    </w:pPr>
  </w:style>
  <w:style w:type="numbering" w:customStyle="1" w:styleId="1450">
    <w:name w:val="Нет списка145"/>
    <w:next w:val="a9"/>
    <w:uiPriority w:val="99"/>
    <w:semiHidden/>
    <w:unhideWhenUsed/>
    <w:rsid w:val="002C27F0"/>
  </w:style>
  <w:style w:type="numbering" w:customStyle="1" w:styleId="155">
    <w:name w:val="Нет списка155"/>
    <w:next w:val="a9"/>
    <w:uiPriority w:val="99"/>
    <w:semiHidden/>
    <w:unhideWhenUsed/>
    <w:rsid w:val="002C27F0"/>
  </w:style>
  <w:style w:type="numbering" w:customStyle="1" w:styleId="WW8Num114">
    <w:name w:val="WW8Num114"/>
    <w:qFormat/>
    <w:rsid w:val="002C27F0"/>
  </w:style>
  <w:style w:type="numbering" w:customStyle="1" w:styleId="WW8Num213">
    <w:name w:val="WW8Num213"/>
    <w:qFormat/>
    <w:rsid w:val="002C27F0"/>
  </w:style>
  <w:style w:type="numbering" w:customStyle="1" w:styleId="WW8Num33">
    <w:name w:val="WW8Num33"/>
    <w:qFormat/>
    <w:rsid w:val="002C27F0"/>
  </w:style>
  <w:style w:type="numbering" w:customStyle="1" w:styleId="WW8Num43">
    <w:name w:val="WW8Num43"/>
    <w:qFormat/>
    <w:rsid w:val="002C27F0"/>
  </w:style>
  <w:style w:type="numbering" w:customStyle="1" w:styleId="WW8Num53">
    <w:name w:val="WW8Num53"/>
    <w:qFormat/>
    <w:rsid w:val="002C27F0"/>
  </w:style>
  <w:style w:type="numbering" w:customStyle="1" w:styleId="WW8Num63">
    <w:name w:val="WW8Num63"/>
    <w:qFormat/>
    <w:rsid w:val="002C27F0"/>
  </w:style>
  <w:style w:type="numbering" w:customStyle="1" w:styleId="WW8Num73">
    <w:name w:val="WW8Num73"/>
    <w:qFormat/>
    <w:rsid w:val="002C27F0"/>
  </w:style>
  <w:style w:type="numbering" w:customStyle="1" w:styleId="WW8Num83">
    <w:name w:val="WW8Num83"/>
    <w:qFormat/>
    <w:rsid w:val="002C27F0"/>
  </w:style>
  <w:style w:type="numbering" w:customStyle="1" w:styleId="WW8Num93">
    <w:name w:val="WW8Num93"/>
    <w:qFormat/>
    <w:rsid w:val="002C27F0"/>
  </w:style>
  <w:style w:type="numbering" w:customStyle="1" w:styleId="WW8Num103">
    <w:name w:val="WW8Num103"/>
    <w:qFormat/>
    <w:rsid w:val="002C27F0"/>
  </w:style>
  <w:style w:type="numbering" w:customStyle="1" w:styleId="WW8Num115">
    <w:name w:val="WW8Num115"/>
    <w:qFormat/>
    <w:rsid w:val="002C27F0"/>
  </w:style>
  <w:style w:type="numbering" w:customStyle="1" w:styleId="WW8Num123">
    <w:name w:val="WW8Num123"/>
    <w:qFormat/>
    <w:rsid w:val="002C27F0"/>
  </w:style>
  <w:style w:type="numbering" w:customStyle="1" w:styleId="WW8Num133">
    <w:name w:val="WW8Num133"/>
    <w:qFormat/>
    <w:rsid w:val="002C27F0"/>
  </w:style>
  <w:style w:type="numbering" w:customStyle="1" w:styleId="WW8Num143">
    <w:name w:val="WW8Num143"/>
    <w:qFormat/>
    <w:rsid w:val="002C27F0"/>
  </w:style>
  <w:style w:type="numbering" w:customStyle="1" w:styleId="WW8Num153">
    <w:name w:val="WW8Num153"/>
    <w:qFormat/>
    <w:rsid w:val="002C27F0"/>
  </w:style>
  <w:style w:type="numbering" w:customStyle="1" w:styleId="WW8Num163">
    <w:name w:val="WW8Num163"/>
    <w:qFormat/>
    <w:rsid w:val="002C27F0"/>
  </w:style>
  <w:style w:type="numbering" w:customStyle="1" w:styleId="WW8Num173">
    <w:name w:val="WW8Num173"/>
    <w:qFormat/>
    <w:rsid w:val="002C27F0"/>
  </w:style>
  <w:style w:type="numbering" w:customStyle="1" w:styleId="WW8Num183">
    <w:name w:val="WW8Num183"/>
    <w:qFormat/>
    <w:rsid w:val="002C27F0"/>
  </w:style>
  <w:style w:type="numbering" w:customStyle="1" w:styleId="WW8Num193">
    <w:name w:val="WW8Num193"/>
    <w:qFormat/>
    <w:rsid w:val="002C27F0"/>
  </w:style>
  <w:style w:type="numbering" w:customStyle="1" w:styleId="WW8Num203">
    <w:name w:val="WW8Num203"/>
    <w:qFormat/>
    <w:rsid w:val="002C27F0"/>
  </w:style>
  <w:style w:type="numbering" w:customStyle="1" w:styleId="WW8Num214">
    <w:name w:val="WW8Num214"/>
    <w:qFormat/>
    <w:rsid w:val="002C27F0"/>
  </w:style>
  <w:style w:type="numbering" w:customStyle="1" w:styleId="WW8Num223">
    <w:name w:val="WW8Num223"/>
    <w:qFormat/>
    <w:rsid w:val="002C27F0"/>
  </w:style>
  <w:style w:type="numbering" w:customStyle="1" w:styleId="WW8Num233">
    <w:name w:val="WW8Num233"/>
    <w:qFormat/>
    <w:rsid w:val="002C27F0"/>
  </w:style>
  <w:style w:type="numbering" w:customStyle="1" w:styleId="WW8Num243">
    <w:name w:val="WW8Num243"/>
    <w:qFormat/>
    <w:rsid w:val="002C27F0"/>
  </w:style>
  <w:style w:type="numbering" w:customStyle="1" w:styleId="WW8Num253">
    <w:name w:val="WW8Num253"/>
    <w:qFormat/>
    <w:rsid w:val="002C27F0"/>
  </w:style>
  <w:style w:type="numbering" w:customStyle="1" w:styleId="WW8Num263">
    <w:name w:val="WW8Num263"/>
    <w:qFormat/>
    <w:rsid w:val="002C27F0"/>
  </w:style>
  <w:style w:type="numbering" w:customStyle="1" w:styleId="WW8Num273">
    <w:name w:val="WW8Num273"/>
    <w:qFormat/>
    <w:rsid w:val="002C27F0"/>
  </w:style>
  <w:style w:type="numbering" w:customStyle="1" w:styleId="WW8Num283">
    <w:name w:val="WW8Num283"/>
    <w:qFormat/>
    <w:rsid w:val="002C27F0"/>
  </w:style>
  <w:style w:type="numbering" w:customStyle="1" w:styleId="WWNum173">
    <w:name w:val="WWNum173"/>
    <w:basedOn w:val="a9"/>
    <w:rsid w:val="002C27F0"/>
    <w:pPr>
      <w:numPr>
        <w:numId w:val="19"/>
      </w:numPr>
    </w:pPr>
  </w:style>
  <w:style w:type="numbering" w:customStyle="1" w:styleId="WWNum133">
    <w:name w:val="WWNum133"/>
    <w:basedOn w:val="a9"/>
    <w:rsid w:val="002C27F0"/>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1765">
      <w:bodyDiv w:val="1"/>
      <w:marLeft w:val="0"/>
      <w:marRight w:val="0"/>
      <w:marTop w:val="0"/>
      <w:marBottom w:val="0"/>
      <w:divBdr>
        <w:top w:val="none" w:sz="0" w:space="0" w:color="auto"/>
        <w:left w:val="none" w:sz="0" w:space="0" w:color="auto"/>
        <w:bottom w:val="none" w:sz="0" w:space="0" w:color="auto"/>
        <w:right w:val="none" w:sz="0" w:space="0" w:color="auto"/>
      </w:divBdr>
    </w:div>
    <w:div w:id="31734530">
      <w:bodyDiv w:val="1"/>
      <w:marLeft w:val="0"/>
      <w:marRight w:val="0"/>
      <w:marTop w:val="0"/>
      <w:marBottom w:val="0"/>
      <w:divBdr>
        <w:top w:val="none" w:sz="0" w:space="0" w:color="auto"/>
        <w:left w:val="none" w:sz="0" w:space="0" w:color="auto"/>
        <w:bottom w:val="none" w:sz="0" w:space="0" w:color="auto"/>
        <w:right w:val="none" w:sz="0" w:space="0" w:color="auto"/>
      </w:divBdr>
    </w:div>
    <w:div w:id="57749042">
      <w:bodyDiv w:val="1"/>
      <w:marLeft w:val="0"/>
      <w:marRight w:val="0"/>
      <w:marTop w:val="0"/>
      <w:marBottom w:val="0"/>
      <w:divBdr>
        <w:top w:val="none" w:sz="0" w:space="0" w:color="auto"/>
        <w:left w:val="none" w:sz="0" w:space="0" w:color="auto"/>
        <w:bottom w:val="none" w:sz="0" w:space="0" w:color="auto"/>
        <w:right w:val="none" w:sz="0" w:space="0" w:color="auto"/>
      </w:divBdr>
    </w:div>
    <w:div w:id="85804699">
      <w:bodyDiv w:val="1"/>
      <w:marLeft w:val="0"/>
      <w:marRight w:val="0"/>
      <w:marTop w:val="0"/>
      <w:marBottom w:val="0"/>
      <w:divBdr>
        <w:top w:val="none" w:sz="0" w:space="0" w:color="auto"/>
        <w:left w:val="none" w:sz="0" w:space="0" w:color="auto"/>
        <w:bottom w:val="none" w:sz="0" w:space="0" w:color="auto"/>
        <w:right w:val="none" w:sz="0" w:space="0" w:color="auto"/>
      </w:divBdr>
    </w:div>
    <w:div w:id="335503265">
      <w:bodyDiv w:val="1"/>
      <w:marLeft w:val="0"/>
      <w:marRight w:val="0"/>
      <w:marTop w:val="0"/>
      <w:marBottom w:val="0"/>
      <w:divBdr>
        <w:top w:val="none" w:sz="0" w:space="0" w:color="auto"/>
        <w:left w:val="none" w:sz="0" w:space="0" w:color="auto"/>
        <w:bottom w:val="none" w:sz="0" w:space="0" w:color="auto"/>
        <w:right w:val="none" w:sz="0" w:space="0" w:color="auto"/>
      </w:divBdr>
    </w:div>
    <w:div w:id="383601734">
      <w:bodyDiv w:val="1"/>
      <w:marLeft w:val="0"/>
      <w:marRight w:val="0"/>
      <w:marTop w:val="0"/>
      <w:marBottom w:val="0"/>
      <w:divBdr>
        <w:top w:val="none" w:sz="0" w:space="0" w:color="auto"/>
        <w:left w:val="none" w:sz="0" w:space="0" w:color="auto"/>
        <w:bottom w:val="none" w:sz="0" w:space="0" w:color="auto"/>
        <w:right w:val="none" w:sz="0" w:space="0" w:color="auto"/>
      </w:divBdr>
    </w:div>
    <w:div w:id="708452159">
      <w:bodyDiv w:val="1"/>
      <w:marLeft w:val="0"/>
      <w:marRight w:val="0"/>
      <w:marTop w:val="0"/>
      <w:marBottom w:val="0"/>
      <w:divBdr>
        <w:top w:val="none" w:sz="0" w:space="0" w:color="auto"/>
        <w:left w:val="none" w:sz="0" w:space="0" w:color="auto"/>
        <w:bottom w:val="none" w:sz="0" w:space="0" w:color="auto"/>
        <w:right w:val="none" w:sz="0" w:space="0" w:color="auto"/>
      </w:divBdr>
    </w:div>
    <w:div w:id="871771544">
      <w:bodyDiv w:val="1"/>
      <w:marLeft w:val="0"/>
      <w:marRight w:val="0"/>
      <w:marTop w:val="0"/>
      <w:marBottom w:val="0"/>
      <w:divBdr>
        <w:top w:val="none" w:sz="0" w:space="0" w:color="auto"/>
        <w:left w:val="none" w:sz="0" w:space="0" w:color="auto"/>
        <w:bottom w:val="none" w:sz="0" w:space="0" w:color="auto"/>
        <w:right w:val="none" w:sz="0" w:space="0" w:color="auto"/>
      </w:divBdr>
    </w:div>
    <w:div w:id="914050055">
      <w:bodyDiv w:val="1"/>
      <w:marLeft w:val="0"/>
      <w:marRight w:val="0"/>
      <w:marTop w:val="0"/>
      <w:marBottom w:val="0"/>
      <w:divBdr>
        <w:top w:val="none" w:sz="0" w:space="0" w:color="auto"/>
        <w:left w:val="none" w:sz="0" w:space="0" w:color="auto"/>
        <w:bottom w:val="none" w:sz="0" w:space="0" w:color="auto"/>
        <w:right w:val="none" w:sz="0" w:space="0" w:color="auto"/>
      </w:divBdr>
    </w:div>
    <w:div w:id="942373921">
      <w:bodyDiv w:val="1"/>
      <w:marLeft w:val="0"/>
      <w:marRight w:val="0"/>
      <w:marTop w:val="0"/>
      <w:marBottom w:val="0"/>
      <w:divBdr>
        <w:top w:val="none" w:sz="0" w:space="0" w:color="auto"/>
        <w:left w:val="none" w:sz="0" w:space="0" w:color="auto"/>
        <w:bottom w:val="none" w:sz="0" w:space="0" w:color="auto"/>
        <w:right w:val="none" w:sz="0" w:space="0" w:color="auto"/>
      </w:divBdr>
    </w:div>
    <w:div w:id="1032654457">
      <w:bodyDiv w:val="1"/>
      <w:marLeft w:val="0"/>
      <w:marRight w:val="0"/>
      <w:marTop w:val="0"/>
      <w:marBottom w:val="0"/>
      <w:divBdr>
        <w:top w:val="none" w:sz="0" w:space="0" w:color="auto"/>
        <w:left w:val="none" w:sz="0" w:space="0" w:color="auto"/>
        <w:bottom w:val="none" w:sz="0" w:space="0" w:color="auto"/>
        <w:right w:val="none" w:sz="0" w:space="0" w:color="auto"/>
      </w:divBdr>
    </w:div>
    <w:div w:id="1053043068">
      <w:bodyDiv w:val="1"/>
      <w:marLeft w:val="0"/>
      <w:marRight w:val="0"/>
      <w:marTop w:val="0"/>
      <w:marBottom w:val="0"/>
      <w:divBdr>
        <w:top w:val="none" w:sz="0" w:space="0" w:color="auto"/>
        <w:left w:val="none" w:sz="0" w:space="0" w:color="auto"/>
        <w:bottom w:val="none" w:sz="0" w:space="0" w:color="auto"/>
        <w:right w:val="none" w:sz="0" w:space="0" w:color="auto"/>
      </w:divBdr>
    </w:div>
    <w:div w:id="1113135287">
      <w:bodyDiv w:val="1"/>
      <w:marLeft w:val="0"/>
      <w:marRight w:val="0"/>
      <w:marTop w:val="0"/>
      <w:marBottom w:val="0"/>
      <w:divBdr>
        <w:top w:val="none" w:sz="0" w:space="0" w:color="auto"/>
        <w:left w:val="none" w:sz="0" w:space="0" w:color="auto"/>
        <w:bottom w:val="none" w:sz="0" w:space="0" w:color="auto"/>
        <w:right w:val="none" w:sz="0" w:space="0" w:color="auto"/>
      </w:divBdr>
      <w:divsChild>
        <w:div w:id="1999453360">
          <w:marLeft w:val="0"/>
          <w:marRight w:val="0"/>
          <w:marTop w:val="0"/>
          <w:marBottom w:val="0"/>
          <w:divBdr>
            <w:top w:val="none" w:sz="0" w:space="0" w:color="auto"/>
            <w:left w:val="none" w:sz="0" w:space="0" w:color="auto"/>
            <w:bottom w:val="none" w:sz="0" w:space="0" w:color="auto"/>
            <w:right w:val="none" w:sz="0" w:space="0" w:color="auto"/>
          </w:divBdr>
        </w:div>
        <w:div w:id="1347053927">
          <w:marLeft w:val="0"/>
          <w:marRight w:val="0"/>
          <w:marTop w:val="0"/>
          <w:marBottom w:val="0"/>
          <w:divBdr>
            <w:top w:val="none" w:sz="0" w:space="0" w:color="auto"/>
            <w:left w:val="none" w:sz="0" w:space="0" w:color="auto"/>
            <w:bottom w:val="none" w:sz="0" w:space="0" w:color="auto"/>
            <w:right w:val="none" w:sz="0" w:space="0" w:color="auto"/>
          </w:divBdr>
        </w:div>
      </w:divsChild>
    </w:div>
    <w:div w:id="1133790303">
      <w:bodyDiv w:val="1"/>
      <w:marLeft w:val="0"/>
      <w:marRight w:val="0"/>
      <w:marTop w:val="0"/>
      <w:marBottom w:val="0"/>
      <w:divBdr>
        <w:top w:val="none" w:sz="0" w:space="0" w:color="auto"/>
        <w:left w:val="none" w:sz="0" w:space="0" w:color="auto"/>
        <w:bottom w:val="none" w:sz="0" w:space="0" w:color="auto"/>
        <w:right w:val="none" w:sz="0" w:space="0" w:color="auto"/>
      </w:divBdr>
    </w:div>
    <w:div w:id="1212497685">
      <w:bodyDiv w:val="1"/>
      <w:marLeft w:val="0"/>
      <w:marRight w:val="0"/>
      <w:marTop w:val="0"/>
      <w:marBottom w:val="0"/>
      <w:divBdr>
        <w:top w:val="none" w:sz="0" w:space="0" w:color="auto"/>
        <w:left w:val="none" w:sz="0" w:space="0" w:color="auto"/>
        <w:bottom w:val="none" w:sz="0" w:space="0" w:color="auto"/>
        <w:right w:val="none" w:sz="0" w:space="0" w:color="auto"/>
      </w:divBdr>
    </w:div>
    <w:div w:id="1259215702">
      <w:bodyDiv w:val="1"/>
      <w:marLeft w:val="0"/>
      <w:marRight w:val="0"/>
      <w:marTop w:val="0"/>
      <w:marBottom w:val="0"/>
      <w:divBdr>
        <w:top w:val="none" w:sz="0" w:space="0" w:color="auto"/>
        <w:left w:val="none" w:sz="0" w:space="0" w:color="auto"/>
        <w:bottom w:val="none" w:sz="0" w:space="0" w:color="auto"/>
        <w:right w:val="none" w:sz="0" w:space="0" w:color="auto"/>
      </w:divBdr>
    </w:div>
    <w:div w:id="1357388383">
      <w:bodyDiv w:val="1"/>
      <w:marLeft w:val="0"/>
      <w:marRight w:val="0"/>
      <w:marTop w:val="0"/>
      <w:marBottom w:val="0"/>
      <w:divBdr>
        <w:top w:val="none" w:sz="0" w:space="0" w:color="auto"/>
        <w:left w:val="none" w:sz="0" w:space="0" w:color="auto"/>
        <w:bottom w:val="none" w:sz="0" w:space="0" w:color="auto"/>
        <w:right w:val="none" w:sz="0" w:space="0" w:color="auto"/>
      </w:divBdr>
    </w:div>
    <w:div w:id="1487089634">
      <w:bodyDiv w:val="1"/>
      <w:marLeft w:val="0"/>
      <w:marRight w:val="0"/>
      <w:marTop w:val="0"/>
      <w:marBottom w:val="0"/>
      <w:divBdr>
        <w:top w:val="none" w:sz="0" w:space="0" w:color="auto"/>
        <w:left w:val="none" w:sz="0" w:space="0" w:color="auto"/>
        <w:bottom w:val="none" w:sz="0" w:space="0" w:color="auto"/>
        <w:right w:val="none" w:sz="0" w:space="0" w:color="auto"/>
      </w:divBdr>
    </w:div>
    <w:div w:id="1569923502">
      <w:bodyDiv w:val="1"/>
      <w:marLeft w:val="0"/>
      <w:marRight w:val="0"/>
      <w:marTop w:val="0"/>
      <w:marBottom w:val="0"/>
      <w:divBdr>
        <w:top w:val="none" w:sz="0" w:space="0" w:color="auto"/>
        <w:left w:val="none" w:sz="0" w:space="0" w:color="auto"/>
        <w:bottom w:val="none" w:sz="0" w:space="0" w:color="auto"/>
        <w:right w:val="none" w:sz="0" w:space="0" w:color="auto"/>
      </w:divBdr>
    </w:div>
    <w:div w:id="1616131633">
      <w:bodyDiv w:val="1"/>
      <w:marLeft w:val="0"/>
      <w:marRight w:val="0"/>
      <w:marTop w:val="0"/>
      <w:marBottom w:val="0"/>
      <w:divBdr>
        <w:top w:val="none" w:sz="0" w:space="0" w:color="auto"/>
        <w:left w:val="none" w:sz="0" w:space="0" w:color="auto"/>
        <w:bottom w:val="none" w:sz="0" w:space="0" w:color="auto"/>
        <w:right w:val="none" w:sz="0" w:space="0" w:color="auto"/>
      </w:divBdr>
    </w:div>
    <w:div w:id="1834561153">
      <w:bodyDiv w:val="1"/>
      <w:marLeft w:val="0"/>
      <w:marRight w:val="0"/>
      <w:marTop w:val="0"/>
      <w:marBottom w:val="0"/>
      <w:divBdr>
        <w:top w:val="none" w:sz="0" w:space="0" w:color="auto"/>
        <w:left w:val="none" w:sz="0" w:space="0" w:color="auto"/>
        <w:bottom w:val="none" w:sz="0" w:space="0" w:color="auto"/>
        <w:right w:val="none" w:sz="0" w:space="0" w:color="auto"/>
      </w:divBdr>
    </w:div>
    <w:div w:id="1916551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CA9DD-84DE-459B-86BC-DA5A98E7E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2496</TotalTime>
  <Pages>675</Pages>
  <Words>165637</Words>
  <Characters>944134</Characters>
  <Application>Microsoft Office Word</Application>
  <DocSecurity>0</DocSecurity>
  <Lines>7867</Lines>
  <Paragraphs>2215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1107556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Smagina</dc:creator>
  <cp:lastModifiedBy>user</cp:lastModifiedBy>
  <cp:revision>68</cp:revision>
  <cp:lastPrinted>2019-09-11T06:17:00Z</cp:lastPrinted>
  <dcterms:created xsi:type="dcterms:W3CDTF">2019-06-21T07:18:00Z</dcterms:created>
  <dcterms:modified xsi:type="dcterms:W3CDTF">2023-09-18T06:34:00Z</dcterms:modified>
</cp:coreProperties>
</file>